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F2" w:rsidRPr="003133F2" w:rsidRDefault="003133F2" w:rsidP="007F41A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  <w:lang w:eastAsia="ru-RU"/>
        </w:rPr>
      </w:pPr>
      <w:r w:rsidRPr="003133F2">
        <w:rPr>
          <w:rFonts w:ascii="Times New Roman" w:hAnsi="Times New Roman" w:cs="Times New Roman"/>
          <w:bCs/>
          <w:i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p w:rsidR="008352C2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164991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64991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55E91" w:rsidRDefault="00606C5A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От _________________20</w:t>
      </w:r>
      <w:r w:rsidR="000B2915">
        <w:rPr>
          <w:rFonts w:ascii="Times New Roman" w:hAnsi="Times New Roman" w:cs="Times New Roman"/>
          <w:b/>
          <w:sz w:val="26"/>
          <w:szCs w:val="26"/>
          <w:lang w:eastAsia="ru-RU"/>
        </w:rPr>
        <w:t>21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г.  №</w:t>
      </w:r>
    </w:p>
    <w:p w:rsidR="000B2915" w:rsidRPr="000D28AE" w:rsidRDefault="000B2915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A00DF" w:rsidRPr="000D28AE" w:rsidRDefault="008352C2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606C5A">
        <w:rPr>
          <w:rFonts w:ascii="Times New Roman" w:hAnsi="Times New Roman" w:cs="Times New Roman"/>
          <w:b/>
          <w:sz w:val="26"/>
          <w:szCs w:val="26"/>
        </w:rPr>
        <w:t>внесении</w:t>
      </w:r>
      <w:r w:rsidR="000B59AF">
        <w:rPr>
          <w:rFonts w:ascii="Times New Roman" w:hAnsi="Times New Roman" w:cs="Times New Roman"/>
          <w:b/>
          <w:sz w:val="26"/>
          <w:szCs w:val="26"/>
        </w:rPr>
        <w:t xml:space="preserve"> изменений в Положение</w:t>
      </w:r>
      <w:r w:rsidR="00D67544" w:rsidRPr="000D28AE">
        <w:rPr>
          <w:rFonts w:ascii="Times New Roman" w:hAnsi="Times New Roman" w:cs="Times New Roman"/>
          <w:b/>
          <w:sz w:val="26"/>
          <w:szCs w:val="26"/>
        </w:rPr>
        <w:t xml:space="preserve"> о закупках товаров, работ, услуг  для нужд </w:t>
      </w:r>
      <w:r w:rsidR="00D87EC5" w:rsidRPr="000D28AE">
        <w:rPr>
          <w:rFonts w:ascii="Times New Roman" w:hAnsi="Times New Roman" w:cs="Times New Roman"/>
          <w:b/>
          <w:sz w:val="26"/>
          <w:szCs w:val="26"/>
        </w:rPr>
        <w:t>М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 xml:space="preserve">униципального бюджетного учреждения культуры </w:t>
      </w:r>
    </w:p>
    <w:p w:rsidR="003A00DF" w:rsidRDefault="00D87EC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D28A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A00DF" w:rsidRPr="000D28AE">
        <w:rPr>
          <w:rFonts w:ascii="Times New Roman" w:hAnsi="Times New Roman" w:cs="Times New Roman"/>
          <w:b/>
          <w:sz w:val="26"/>
          <w:szCs w:val="26"/>
        </w:rPr>
        <w:t>Трубчевский межпоселенческий Центр культуры и отдыха»</w:t>
      </w:r>
      <w:r w:rsidR="000B2915">
        <w:rPr>
          <w:rFonts w:ascii="Times New Roman" w:hAnsi="Times New Roman" w:cs="Times New Roman"/>
          <w:b/>
          <w:sz w:val="26"/>
          <w:szCs w:val="26"/>
        </w:rPr>
        <w:t>,</w:t>
      </w:r>
    </w:p>
    <w:p w:rsidR="000B2915" w:rsidRDefault="000B291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утвержденное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постановлением администрации</w:t>
      </w:r>
    </w:p>
    <w:p w:rsidR="000B2915" w:rsidRPr="000D28AE" w:rsidRDefault="000B2915" w:rsidP="00D87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Трубчевского муниципального района от 06.09.2019 №639</w:t>
      </w: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91" w:rsidRDefault="00455E91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2915" w:rsidRPr="000B2915" w:rsidRDefault="00D67544" w:rsidP="007E642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12BC0"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A00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3A00DF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11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223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-ФЗ «О </w:t>
      </w:r>
      <w:r>
        <w:rPr>
          <w:rFonts w:ascii="Times New Roman" w:hAnsi="Times New Roman" w:cs="Times New Roman"/>
          <w:sz w:val="26"/>
          <w:szCs w:val="26"/>
        </w:rPr>
        <w:t>закупках товаров, работ, услуг  отдельными видами юридических лиц</w:t>
      </w:r>
      <w:r w:rsidR="003A00DF" w:rsidRPr="000B2915">
        <w:rPr>
          <w:rFonts w:ascii="Times New Roman" w:hAnsi="Times New Roman" w:cs="Times New Roman"/>
          <w:sz w:val="26"/>
          <w:szCs w:val="26"/>
        </w:rPr>
        <w:t>»</w:t>
      </w:r>
      <w:r w:rsidR="000B2915" w:rsidRPr="000B2915">
        <w:rPr>
          <w:rFonts w:ascii="Times New Roman" w:hAnsi="Times New Roman" w:cs="Times New Roman"/>
          <w:sz w:val="26"/>
          <w:szCs w:val="26"/>
        </w:rPr>
        <w:t>,</w:t>
      </w:r>
      <w:r w:rsidR="003A00DF" w:rsidRPr="000B2915">
        <w:rPr>
          <w:rFonts w:ascii="Times New Roman" w:hAnsi="Times New Roman" w:cs="Times New Roman"/>
          <w:sz w:val="26"/>
          <w:szCs w:val="26"/>
        </w:rPr>
        <w:t xml:space="preserve"> </w:t>
      </w:r>
      <w:r w:rsidR="000B2915" w:rsidRPr="000B2915">
        <w:rPr>
          <w:rFonts w:ascii="Times New Roman" w:hAnsi="Times New Roman" w:cs="Times New Roman"/>
          <w:sz w:val="26"/>
          <w:szCs w:val="26"/>
        </w:rPr>
        <w:t>от 05.04.2021 № 86-ФЗ «О внесении изменений в статьи 2 и 4 Федерального закона «О закупках товаров, работ, услуг отдельными видам юридических лиц»</w:t>
      </w:r>
    </w:p>
    <w:p w:rsidR="008352C2" w:rsidRPr="000D28AE" w:rsidRDefault="008352C2" w:rsidP="007E64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0D28AE" w:rsidRDefault="00E35259" w:rsidP="007E64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Внести</w:t>
      </w:r>
      <w:r w:rsidR="00D67544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D28AE">
        <w:rPr>
          <w:rFonts w:ascii="Times New Roman" w:hAnsi="Times New Roman" w:cs="Times New Roman"/>
          <w:sz w:val="26"/>
          <w:szCs w:val="26"/>
        </w:rPr>
        <w:t>П</w:t>
      </w:r>
      <w:r w:rsidR="00D67544">
        <w:rPr>
          <w:rFonts w:ascii="Times New Roman" w:hAnsi="Times New Roman" w:cs="Times New Roman"/>
          <w:sz w:val="26"/>
          <w:szCs w:val="26"/>
        </w:rPr>
        <w:t xml:space="preserve">оложение о закупках товаров, работ, услуг для нужд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8352C2" w:rsidRPr="007F41A9">
        <w:rPr>
          <w:rFonts w:ascii="Times New Roman" w:hAnsi="Times New Roman" w:cs="Times New Roman"/>
          <w:sz w:val="26"/>
          <w:szCs w:val="26"/>
        </w:rPr>
        <w:t>»</w:t>
      </w:r>
      <w:r w:rsidR="00455E9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00DF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согласно </w:t>
      </w:r>
      <w:r w:rsidR="00D67544">
        <w:rPr>
          <w:rFonts w:ascii="Times New Roman" w:hAnsi="Times New Roman" w:cs="Times New Roman"/>
          <w:sz w:val="26"/>
          <w:szCs w:val="26"/>
          <w:lang w:eastAsia="ru-RU"/>
        </w:rPr>
        <w:t>приложения</w:t>
      </w:r>
      <w:proofErr w:type="gramEnd"/>
      <w:r w:rsidR="00D54E0B">
        <w:rPr>
          <w:rFonts w:ascii="Times New Roman" w:hAnsi="Times New Roman" w:cs="Times New Roman"/>
          <w:sz w:val="26"/>
          <w:szCs w:val="26"/>
          <w:lang w:eastAsia="ru-RU"/>
        </w:rPr>
        <w:t xml:space="preserve"> (далее Положение)</w:t>
      </w:r>
    </w:p>
    <w:p w:rsidR="000D28AE" w:rsidRDefault="00D67544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28AE">
        <w:rPr>
          <w:rFonts w:ascii="Times New Roman" w:hAnsi="Times New Roman" w:cs="Times New Roman"/>
          <w:sz w:val="26"/>
          <w:szCs w:val="26"/>
          <w:lang w:eastAsia="ru-RU"/>
        </w:rPr>
        <w:t>Настоящее</w:t>
      </w:r>
      <w:r w:rsidR="000B59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06C5A">
        <w:rPr>
          <w:rFonts w:ascii="Times New Roman" w:hAnsi="Times New Roman" w:cs="Times New Roman"/>
          <w:sz w:val="26"/>
          <w:szCs w:val="26"/>
          <w:lang w:eastAsia="ru-RU"/>
        </w:rPr>
        <w:t>постановление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вступает в силу с </w:t>
      </w:r>
      <w:r w:rsidR="007E6420">
        <w:rPr>
          <w:rFonts w:ascii="Times New Roman" w:hAnsi="Times New Roman" w:cs="Times New Roman"/>
          <w:sz w:val="26"/>
          <w:szCs w:val="26"/>
          <w:lang w:eastAsia="ru-RU"/>
        </w:rPr>
        <w:t>20 мая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 xml:space="preserve"> 20</w:t>
      </w:r>
      <w:r w:rsidR="000B2915">
        <w:rPr>
          <w:rFonts w:ascii="Times New Roman" w:hAnsi="Times New Roman" w:cs="Times New Roman"/>
          <w:sz w:val="26"/>
          <w:szCs w:val="26"/>
          <w:lang w:eastAsia="ru-RU"/>
        </w:rPr>
        <w:t xml:space="preserve">21 </w:t>
      </w:r>
      <w:r w:rsidRPr="000D28AE">
        <w:rPr>
          <w:rFonts w:ascii="Times New Roman" w:hAnsi="Times New Roman" w:cs="Times New Roman"/>
          <w:sz w:val="26"/>
          <w:szCs w:val="26"/>
          <w:lang w:eastAsia="ru-RU"/>
        </w:rPr>
        <w:t>г.</w:t>
      </w:r>
    </w:p>
    <w:p w:rsidR="00E62B70" w:rsidRPr="000D28AE" w:rsidRDefault="000B59AF" w:rsidP="000D28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Новую редакцию 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>Положени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E62B70">
        <w:rPr>
          <w:rFonts w:ascii="Times New Roman" w:hAnsi="Times New Roman" w:cs="Times New Roman"/>
          <w:sz w:val="26"/>
          <w:szCs w:val="26"/>
          <w:lang w:eastAsia="ru-RU"/>
        </w:rPr>
        <w:t xml:space="preserve"> разместить в единой информационной системе, на сайте администрации Трубчевского муниципального района, опубликовать в информационном бюллетене Трубчевского муниципального района.</w:t>
      </w:r>
    </w:p>
    <w:p w:rsidR="000D28AE" w:rsidRPr="000D28AE" w:rsidRDefault="000D28AE" w:rsidP="000D28AE">
      <w:pPr>
        <w:spacing w:after="0" w:line="240" w:lineRule="auto"/>
        <w:ind w:left="2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62B7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D28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D28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28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E62B70">
        <w:rPr>
          <w:rFonts w:ascii="Times New Roman" w:hAnsi="Times New Roman" w:cs="Times New Roman"/>
          <w:sz w:val="26"/>
          <w:szCs w:val="26"/>
        </w:rPr>
        <w:t xml:space="preserve">директора МБУК «Трубчевский </w:t>
      </w:r>
      <w:r w:rsidR="00606C5A">
        <w:rPr>
          <w:rFonts w:ascii="Times New Roman" w:hAnsi="Times New Roman" w:cs="Times New Roman"/>
          <w:sz w:val="26"/>
          <w:szCs w:val="26"/>
        </w:rPr>
        <w:t xml:space="preserve">межпоселенческий </w:t>
      </w:r>
      <w:r w:rsidR="00E62B70">
        <w:rPr>
          <w:rFonts w:ascii="Times New Roman" w:hAnsi="Times New Roman" w:cs="Times New Roman"/>
          <w:sz w:val="26"/>
          <w:szCs w:val="26"/>
        </w:rPr>
        <w:t xml:space="preserve">центр культуры и отдыха» </w:t>
      </w:r>
      <w:proofErr w:type="spellStart"/>
      <w:r w:rsidR="000B59AF">
        <w:rPr>
          <w:rFonts w:ascii="Times New Roman" w:hAnsi="Times New Roman" w:cs="Times New Roman"/>
          <w:sz w:val="26"/>
          <w:szCs w:val="26"/>
        </w:rPr>
        <w:t>Никитченкову</w:t>
      </w:r>
      <w:proofErr w:type="spellEnd"/>
      <w:r w:rsidR="00E62B70">
        <w:rPr>
          <w:rFonts w:ascii="Times New Roman" w:hAnsi="Times New Roman" w:cs="Times New Roman"/>
          <w:sz w:val="26"/>
          <w:szCs w:val="26"/>
        </w:rPr>
        <w:t xml:space="preserve"> </w:t>
      </w:r>
      <w:r w:rsidR="000B59AF">
        <w:rPr>
          <w:rFonts w:ascii="Times New Roman" w:hAnsi="Times New Roman" w:cs="Times New Roman"/>
          <w:sz w:val="26"/>
          <w:szCs w:val="26"/>
        </w:rPr>
        <w:t>С.А.</w:t>
      </w:r>
    </w:p>
    <w:p w:rsidR="005B44B8" w:rsidRDefault="005B44B8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8AE" w:rsidRPr="007F41A9" w:rsidRDefault="000D28AE" w:rsidP="000D28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0D2D78" w:rsidRDefault="000D2D78" w:rsidP="000D2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D2D78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52C2"/>
    <w:rsid w:val="00014914"/>
    <w:rsid w:val="00016536"/>
    <w:rsid w:val="00021AE1"/>
    <w:rsid w:val="000B2915"/>
    <w:rsid w:val="000B59AF"/>
    <w:rsid w:val="000D28AE"/>
    <w:rsid w:val="000D2D78"/>
    <w:rsid w:val="00100FDC"/>
    <w:rsid w:val="001142E3"/>
    <w:rsid w:val="001575E6"/>
    <w:rsid w:val="0016069B"/>
    <w:rsid w:val="00164991"/>
    <w:rsid w:val="001663F9"/>
    <w:rsid w:val="001C1C21"/>
    <w:rsid w:val="00245F36"/>
    <w:rsid w:val="002E4A02"/>
    <w:rsid w:val="003133F2"/>
    <w:rsid w:val="003A00DF"/>
    <w:rsid w:val="003B0E6D"/>
    <w:rsid w:val="003B6925"/>
    <w:rsid w:val="00455E91"/>
    <w:rsid w:val="0047597E"/>
    <w:rsid w:val="0050573C"/>
    <w:rsid w:val="00551633"/>
    <w:rsid w:val="005B44B8"/>
    <w:rsid w:val="00606C5A"/>
    <w:rsid w:val="006E04A4"/>
    <w:rsid w:val="006F32EE"/>
    <w:rsid w:val="00731227"/>
    <w:rsid w:val="00761B1F"/>
    <w:rsid w:val="007C2917"/>
    <w:rsid w:val="007E6420"/>
    <w:rsid w:val="007E712F"/>
    <w:rsid w:val="007E74B2"/>
    <w:rsid w:val="007F41A9"/>
    <w:rsid w:val="008104BF"/>
    <w:rsid w:val="008234D1"/>
    <w:rsid w:val="008352C2"/>
    <w:rsid w:val="00931D98"/>
    <w:rsid w:val="00941964"/>
    <w:rsid w:val="009F00CA"/>
    <w:rsid w:val="00A401E8"/>
    <w:rsid w:val="00A47BDD"/>
    <w:rsid w:val="00A86BA9"/>
    <w:rsid w:val="00AE6BF9"/>
    <w:rsid w:val="00AF0F97"/>
    <w:rsid w:val="00AF3651"/>
    <w:rsid w:val="00B22DF9"/>
    <w:rsid w:val="00B706ED"/>
    <w:rsid w:val="00B8566E"/>
    <w:rsid w:val="00C11419"/>
    <w:rsid w:val="00C25A0F"/>
    <w:rsid w:val="00C42014"/>
    <w:rsid w:val="00C7764A"/>
    <w:rsid w:val="00C93161"/>
    <w:rsid w:val="00D12BC0"/>
    <w:rsid w:val="00D54E0B"/>
    <w:rsid w:val="00D67544"/>
    <w:rsid w:val="00D8585F"/>
    <w:rsid w:val="00D87EC5"/>
    <w:rsid w:val="00E06891"/>
    <w:rsid w:val="00E13897"/>
    <w:rsid w:val="00E35259"/>
    <w:rsid w:val="00E47724"/>
    <w:rsid w:val="00E536B1"/>
    <w:rsid w:val="00E62B70"/>
    <w:rsid w:val="00E82937"/>
    <w:rsid w:val="00E96000"/>
    <w:rsid w:val="00EE02A8"/>
    <w:rsid w:val="00EF117C"/>
    <w:rsid w:val="00F07EAD"/>
    <w:rsid w:val="00F31C42"/>
    <w:rsid w:val="00F54575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56-4BF2-4F36-9245-5F44EB5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DK</cp:lastModifiedBy>
  <cp:revision>6</cp:revision>
  <cp:lastPrinted>2021-05-12T07:18:00Z</cp:lastPrinted>
  <dcterms:created xsi:type="dcterms:W3CDTF">2021-04-22T12:55:00Z</dcterms:created>
  <dcterms:modified xsi:type="dcterms:W3CDTF">2021-05-12T07:19:00Z</dcterms:modified>
</cp:coreProperties>
</file>