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25E5" w:rsidRPr="00AC3F45" w:rsidRDefault="00AA25E5" w:rsidP="00AA25E5">
      <w:pPr>
        <w:ind w:firstLine="567"/>
        <w:jc w:val="both"/>
        <w:rPr>
          <w:sz w:val="22"/>
          <w:szCs w:val="22"/>
          <w:lang w:eastAsia="ru-RU"/>
        </w:rPr>
      </w:pPr>
    </w:p>
    <w:p w:rsidR="00F836E8" w:rsidRPr="00361829" w:rsidRDefault="00F836E8" w:rsidP="00F836E8">
      <w:pPr>
        <w:rPr>
          <w:sz w:val="26"/>
          <w:szCs w:val="26"/>
        </w:rPr>
      </w:pPr>
      <w:r w:rsidRPr="00361829">
        <w:rPr>
          <w:sz w:val="26"/>
          <w:szCs w:val="26"/>
        </w:rPr>
        <w:t xml:space="preserve">                                                                                   Утвержден</w:t>
      </w:r>
      <w:r>
        <w:rPr>
          <w:sz w:val="26"/>
          <w:szCs w:val="26"/>
        </w:rPr>
        <w:t>о</w:t>
      </w:r>
    </w:p>
    <w:p w:rsidR="00F836E8" w:rsidRPr="00361829" w:rsidRDefault="00F836E8" w:rsidP="00F836E8">
      <w:pPr>
        <w:rPr>
          <w:sz w:val="26"/>
          <w:szCs w:val="26"/>
        </w:rPr>
      </w:pPr>
      <w:r w:rsidRPr="00361829">
        <w:rPr>
          <w:sz w:val="26"/>
          <w:szCs w:val="26"/>
        </w:rPr>
        <w:t xml:space="preserve">                                                                             постановлением администрации</w:t>
      </w:r>
    </w:p>
    <w:p w:rsidR="00F836E8" w:rsidRPr="00361829" w:rsidRDefault="00F836E8" w:rsidP="00F836E8">
      <w:pPr>
        <w:rPr>
          <w:sz w:val="26"/>
          <w:szCs w:val="26"/>
        </w:rPr>
      </w:pPr>
      <w:r w:rsidRPr="00361829">
        <w:rPr>
          <w:sz w:val="26"/>
          <w:szCs w:val="26"/>
        </w:rPr>
        <w:t xml:space="preserve">                                                                             Трубчевского муниципального района</w:t>
      </w:r>
    </w:p>
    <w:p w:rsidR="00F836E8" w:rsidRPr="00361829" w:rsidRDefault="00F836E8" w:rsidP="00F836E8">
      <w:pPr>
        <w:rPr>
          <w:sz w:val="26"/>
          <w:szCs w:val="26"/>
        </w:rPr>
      </w:pPr>
      <w:r w:rsidRPr="00361829">
        <w:rPr>
          <w:sz w:val="26"/>
          <w:szCs w:val="26"/>
        </w:rPr>
        <w:t xml:space="preserve">                                                                             от </w:t>
      </w:r>
      <w:r w:rsidR="00400EE2">
        <w:rPr>
          <w:sz w:val="26"/>
          <w:szCs w:val="26"/>
        </w:rPr>
        <w:t xml:space="preserve">28 ноября </w:t>
      </w:r>
      <w:r w:rsidRPr="00361829">
        <w:rPr>
          <w:sz w:val="26"/>
          <w:szCs w:val="26"/>
        </w:rPr>
        <w:t>2018 г №</w:t>
      </w:r>
      <w:r w:rsidR="00400EE2">
        <w:rPr>
          <w:sz w:val="26"/>
          <w:szCs w:val="26"/>
        </w:rPr>
        <w:t>973</w:t>
      </w:r>
    </w:p>
    <w:p w:rsidR="00AA25E5" w:rsidRPr="00AC3F45" w:rsidRDefault="00AA25E5" w:rsidP="00AA25E5">
      <w:pPr>
        <w:ind w:firstLine="567"/>
        <w:jc w:val="both"/>
        <w:rPr>
          <w:sz w:val="22"/>
          <w:szCs w:val="22"/>
        </w:rPr>
      </w:pPr>
    </w:p>
    <w:p w:rsidR="00AA25E5" w:rsidRPr="00AC3F45" w:rsidRDefault="00AA25E5" w:rsidP="00AA25E5">
      <w:pPr>
        <w:ind w:firstLine="567"/>
        <w:jc w:val="both"/>
        <w:rPr>
          <w:sz w:val="22"/>
          <w:szCs w:val="22"/>
        </w:rPr>
      </w:pPr>
    </w:p>
    <w:p w:rsidR="00AA25E5" w:rsidRPr="00AC3F45" w:rsidRDefault="00AA25E5" w:rsidP="00AA25E5">
      <w:pPr>
        <w:ind w:firstLine="567"/>
        <w:jc w:val="both"/>
        <w:rPr>
          <w:sz w:val="22"/>
          <w:szCs w:val="22"/>
        </w:rPr>
      </w:pPr>
    </w:p>
    <w:p w:rsidR="00AA25E5" w:rsidRPr="00AC3F45" w:rsidRDefault="00AA25E5" w:rsidP="00AA25E5">
      <w:pPr>
        <w:ind w:firstLine="567"/>
        <w:jc w:val="both"/>
        <w:rPr>
          <w:sz w:val="22"/>
          <w:szCs w:val="22"/>
        </w:rPr>
      </w:pPr>
    </w:p>
    <w:p w:rsidR="00AA25E5" w:rsidRPr="00AC3F45" w:rsidRDefault="00AA25E5" w:rsidP="00AA25E5">
      <w:pPr>
        <w:ind w:firstLine="567"/>
        <w:jc w:val="both"/>
        <w:rPr>
          <w:sz w:val="22"/>
          <w:szCs w:val="22"/>
        </w:rPr>
      </w:pPr>
    </w:p>
    <w:p w:rsidR="00AA25E5" w:rsidRPr="00AC3F45" w:rsidRDefault="00AA25E5" w:rsidP="00AA25E5">
      <w:pPr>
        <w:ind w:firstLine="567"/>
        <w:jc w:val="both"/>
        <w:rPr>
          <w:sz w:val="22"/>
          <w:szCs w:val="22"/>
        </w:rPr>
      </w:pPr>
    </w:p>
    <w:p w:rsidR="00AA25E5" w:rsidRPr="00AC3F45" w:rsidRDefault="00AA25E5" w:rsidP="00AA25E5">
      <w:pPr>
        <w:ind w:left="709" w:hanging="142"/>
        <w:jc w:val="both"/>
        <w:rPr>
          <w:sz w:val="22"/>
          <w:szCs w:val="22"/>
        </w:rPr>
      </w:pPr>
    </w:p>
    <w:p w:rsidR="00AA25E5" w:rsidRPr="00AC3F45" w:rsidRDefault="00AA25E5" w:rsidP="00AA25E5">
      <w:pPr>
        <w:ind w:left="709" w:hanging="142"/>
        <w:jc w:val="both"/>
        <w:rPr>
          <w:sz w:val="22"/>
          <w:szCs w:val="22"/>
        </w:rPr>
      </w:pPr>
    </w:p>
    <w:p w:rsidR="00AA25E5" w:rsidRPr="00AC3F45" w:rsidRDefault="00AA25E5" w:rsidP="00AA25E5">
      <w:pPr>
        <w:ind w:firstLine="567"/>
        <w:jc w:val="both"/>
        <w:rPr>
          <w:sz w:val="22"/>
          <w:szCs w:val="22"/>
        </w:rPr>
      </w:pPr>
    </w:p>
    <w:p w:rsidR="00AA25E5" w:rsidRPr="00AC3F45" w:rsidRDefault="00AA25E5" w:rsidP="00AA25E5">
      <w:pPr>
        <w:ind w:firstLine="567"/>
        <w:jc w:val="both"/>
        <w:rPr>
          <w:sz w:val="22"/>
          <w:szCs w:val="22"/>
        </w:rPr>
      </w:pPr>
    </w:p>
    <w:p w:rsidR="00AA25E5" w:rsidRPr="00280299" w:rsidRDefault="00AA25E5" w:rsidP="00AA25E5">
      <w:pPr>
        <w:ind w:firstLine="567"/>
        <w:jc w:val="center"/>
        <w:rPr>
          <w:b/>
          <w:sz w:val="28"/>
          <w:szCs w:val="28"/>
        </w:rPr>
      </w:pPr>
      <w:r w:rsidRPr="00280299">
        <w:rPr>
          <w:b/>
          <w:sz w:val="28"/>
          <w:szCs w:val="28"/>
        </w:rPr>
        <w:t>ПОЛОЖЕНИЕ</w:t>
      </w:r>
    </w:p>
    <w:p w:rsidR="00AA25E5" w:rsidRPr="00280299" w:rsidRDefault="00AA25E5" w:rsidP="00AA25E5">
      <w:pPr>
        <w:ind w:firstLine="567"/>
        <w:jc w:val="center"/>
        <w:rPr>
          <w:b/>
          <w:sz w:val="28"/>
          <w:szCs w:val="28"/>
        </w:rPr>
      </w:pPr>
      <w:r w:rsidRPr="00280299">
        <w:rPr>
          <w:b/>
          <w:sz w:val="28"/>
          <w:szCs w:val="28"/>
        </w:rPr>
        <w:t>о закупке товаров, работ, услуг</w:t>
      </w:r>
      <w:r w:rsidR="00903F93">
        <w:rPr>
          <w:b/>
          <w:sz w:val="28"/>
          <w:szCs w:val="28"/>
        </w:rPr>
        <w:t xml:space="preserve"> для нужд</w:t>
      </w:r>
    </w:p>
    <w:p w:rsidR="00280299" w:rsidRDefault="00903F93" w:rsidP="00AA25E5">
      <w:pPr>
        <w:ind w:firstLine="567"/>
        <w:jc w:val="center"/>
        <w:rPr>
          <w:b/>
          <w:sz w:val="28"/>
          <w:szCs w:val="28"/>
        </w:rPr>
      </w:pPr>
      <w:r>
        <w:rPr>
          <w:b/>
          <w:sz w:val="28"/>
          <w:szCs w:val="28"/>
        </w:rPr>
        <w:t>М</w:t>
      </w:r>
      <w:r w:rsidR="00AA25E5" w:rsidRPr="00280299">
        <w:rPr>
          <w:b/>
          <w:sz w:val="28"/>
          <w:szCs w:val="28"/>
        </w:rPr>
        <w:t xml:space="preserve">униципального </w:t>
      </w:r>
      <w:r w:rsidR="00280299" w:rsidRPr="00280299">
        <w:rPr>
          <w:b/>
          <w:sz w:val="28"/>
          <w:szCs w:val="28"/>
        </w:rPr>
        <w:t>бюджетного у</w:t>
      </w:r>
      <w:r w:rsidR="00AA25E5" w:rsidRPr="00280299">
        <w:rPr>
          <w:b/>
          <w:sz w:val="28"/>
          <w:szCs w:val="28"/>
        </w:rPr>
        <w:t>чреждения</w:t>
      </w:r>
      <w:r w:rsidR="0044215D" w:rsidRPr="00280299">
        <w:rPr>
          <w:b/>
          <w:sz w:val="28"/>
          <w:szCs w:val="28"/>
        </w:rPr>
        <w:t xml:space="preserve"> </w:t>
      </w:r>
      <w:r w:rsidR="00280299" w:rsidRPr="00280299">
        <w:rPr>
          <w:b/>
          <w:sz w:val="28"/>
          <w:szCs w:val="28"/>
        </w:rPr>
        <w:t xml:space="preserve"> культуры</w:t>
      </w:r>
    </w:p>
    <w:p w:rsidR="00AA25E5" w:rsidRDefault="00280299" w:rsidP="00AA25E5">
      <w:pPr>
        <w:ind w:firstLine="567"/>
        <w:jc w:val="center"/>
        <w:rPr>
          <w:b/>
          <w:sz w:val="28"/>
          <w:szCs w:val="28"/>
        </w:rPr>
      </w:pPr>
      <w:r w:rsidRPr="00280299">
        <w:rPr>
          <w:b/>
          <w:sz w:val="28"/>
          <w:szCs w:val="28"/>
        </w:rPr>
        <w:t xml:space="preserve"> «Трубчевский межпоселен</w:t>
      </w:r>
      <w:r w:rsidR="00903F93">
        <w:rPr>
          <w:b/>
          <w:sz w:val="28"/>
          <w:szCs w:val="28"/>
        </w:rPr>
        <w:t>ческий центр культуры и отдыха»</w:t>
      </w:r>
    </w:p>
    <w:p w:rsidR="00D84089" w:rsidRPr="00D84089" w:rsidRDefault="001529F9" w:rsidP="00AA25E5">
      <w:pPr>
        <w:ind w:firstLine="567"/>
        <w:jc w:val="center"/>
      </w:pPr>
      <w:r>
        <w:t>(</w:t>
      </w:r>
      <w:r w:rsidR="00D84089" w:rsidRPr="00D84089">
        <w:t xml:space="preserve">с изменениями </w:t>
      </w:r>
      <w:r>
        <w:t>)</w:t>
      </w:r>
    </w:p>
    <w:p w:rsidR="00AA25E5" w:rsidRPr="00D84089" w:rsidRDefault="00AA25E5" w:rsidP="00AA25E5">
      <w:pPr>
        <w:ind w:firstLine="567"/>
        <w:jc w:val="center"/>
      </w:pPr>
    </w:p>
    <w:p w:rsidR="00AA25E5" w:rsidRPr="00AC3F45" w:rsidRDefault="00AA25E5" w:rsidP="00AA25E5">
      <w:pPr>
        <w:ind w:firstLine="567"/>
        <w:jc w:val="center"/>
        <w:rPr>
          <w:b/>
          <w:sz w:val="22"/>
          <w:szCs w:val="22"/>
        </w:rPr>
      </w:pPr>
    </w:p>
    <w:p w:rsidR="00AA25E5" w:rsidRPr="00AC3F45" w:rsidRDefault="00AA25E5" w:rsidP="00AA25E5">
      <w:pPr>
        <w:rPr>
          <w:b/>
          <w:sz w:val="22"/>
          <w:szCs w:val="22"/>
        </w:rPr>
      </w:pPr>
    </w:p>
    <w:p w:rsidR="00AA25E5" w:rsidRPr="00AC3F45" w:rsidRDefault="00AA25E5" w:rsidP="00AA25E5">
      <w:pPr>
        <w:ind w:firstLine="567"/>
        <w:jc w:val="center"/>
        <w:rPr>
          <w:b/>
          <w:sz w:val="22"/>
          <w:szCs w:val="22"/>
        </w:rPr>
      </w:pPr>
    </w:p>
    <w:p w:rsidR="00AA25E5" w:rsidRPr="00AC3F45" w:rsidRDefault="00AA25E5" w:rsidP="00AA25E5">
      <w:pPr>
        <w:ind w:firstLine="567"/>
        <w:jc w:val="center"/>
        <w:rPr>
          <w:b/>
          <w:sz w:val="22"/>
          <w:szCs w:val="22"/>
        </w:rPr>
      </w:pPr>
    </w:p>
    <w:p w:rsidR="00AA25E5" w:rsidRPr="00AC3F45" w:rsidRDefault="00AA25E5" w:rsidP="00AA25E5">
      <w:pPr>
        <w:ind w:firstLine="567"/>
        <w:jc w:val="center"/>
        <w:rPr>
          <w:b/>
          <w:sz w:val="22"/>
          <w:szCs w:val="22"/>
        </w:rPr>
      </w:pPr>
    </w:p>
    <w:p w:rsidR="00AA25E5" w:rsidRPr="00AC3F45" w:rsidRDefault="00AA25E5" w:rsidP="00AA25E5">
      <w:pPr>
        <w:ind w:firstLine="567"/>
        <w:jc w:val="center"/>
        <w:rPr>
          <w:b/>
          <w:sz w:val="22"/>
          <w:szCs w:val="22"/>
        </w:rPr>
      </w:pPr>
    </w:p>
    <w:p w:rsidR="00AA25E5" w:rsidRPr="00AC3F45" w:rsidRDefault="00AA25E5" w:rsidP="00AA25E5">
      <w:pPr>
        <w:ind w:firstLine="567"/>
        <w:jc w:val="center"/>
        <w:rPr>
          <w:b/>
          <w:sz w:val="22"/>
          <w:szCs w:val="22"/>
        </w:rPr>
      </w:pPr>
    </w:p>
    <w:p w:rsidR="00AA25E5" w:rsidRPr="00AC3F45" w:rsidRDefault="00AA25E5" w:rsidP="00AA25E5">
      <w:pPr>
        <w:rPr>
          <w:b/>
          <w:sz w:val="22"/>
          <w:szCs w:val="22"/>
        </w:rPr>
      </w:pPr>
    </w:p>
    <w:p w:rsidR="00AA25E5" w:rsidRPr="00AC3F45" w:rsidRDefault="00AA25E5" w:rsidP="00AA25E5">
      <w:pPr>
        <w:rPr>
          <w:b/>
          <w:sz w:val="22"/>
          <w:szCs w:val="22"/>
        </w:rPr>
      </w:pPr>
    </w:p>
    <w:p w:rsidR="00AA25E5" w:rsidRPr="00AC3F45" w:rsidRDefault="00AA25E5" w:rsidP="00AA25E5">
      <w:pPr>
        <w:rPr>
          <w:b/>
          <w:sz w:val="22"/>
          <w:szCs w:val="22"/>
        </w:rPr>
      </w:pPr>
    </w:p>
    <w:p w:rsidR="00AA25E5" w:rsidRPr="00AC3F45" w:rsidRDefault="00AA25E5" w:rsidP="00AA25E5">
      <w:pPr>
        <w:rPr>
          <w:b/>
          <w:sz w:val="22"/>
          <w:szCs w:val="22"/>
        </w:rPr>
      </w:pPr>
    </w:p>
    <w:p w:rsidR="00AA25E5" w:rsidRPr="00AC3F45" w:rsidRDefault="00AA25E5" w:rsidP="00AA25E5">
      <w:pPr>
        <w:rPr>
          <w:b/>
          <w:sz w:val="22"/>
          <w:szCs w:val="22"/>
        </w:rPr>
      </w:pPr>
    </w:p>
    <w:p w:rsidR="00AA25E5" w:rsidRDefault="00AA25E5" w:rsidP="00AA25E5">
      <w:pPr>
        <w:rPr>
          <w:b/>
          <w:sz w:val="22"/>
          <w:szCs w:val="22"/>
        </w:rPr>
      </w:pPr>
    </w:p>
    <w:p w:rsidR="00015A80" w:rsidRDefault="00015A80" w:rsidP="00AA25E5">
      <w:pPr>
        <w:rPr>
          <w:b/>
          <w:sz w:val="22"/>
          <w:szCs w:val="22"/>
        </w:rPr>
      </w:pPr>
    </w:p>
    <w:p w:rsidR="00015A80" w:rsidRDefault="00015A80" w:rsidP="00AA25E5">
      <w:pPr>
        <w:rPr>
          <w:b/>
          <w:sz w:val="22"/>
          <w:szCs w:val="22"/>
        </w:rPr>
      </w:pPr>
    </w:p>
    <w:p w:rsidR="00015A80" w:rsidRDefault="00015A80" w:rsidP="00AA25E5">
      <w:pPr>
        <w:rPr>
          <w:b/>
          <w:sz w:val="22"/>
          <w:szCs w:val="22"/>
        </w:rPr>
      </w:pPr>
    </w:p>
    <w:p w:rsidR="00015A80" w:rsidRDefault="00015A80" w:rsidP="00AA25E5">
      <w:pPr>
        <w:rPr>
          <w:b/>
          <w:sz w:val="22"/>
          <w:szCs w:val="22"/>
        </w:rPr>
      </w:pPr>
    </w:p>
    <w:p w:rsidR="00015A80" w:rsidRPr="00AC3F45" w:rsidRDefault="00015A80" w:rsidP="00AA25E5">
      <w:pPr>
        <w:rPr>
          <w:b/>
          <w:sz w:val="22"/>
          <w:szCs w:val="22"/>
        </w:rPr>
      </w:pPr>
    </w:p>
    <w:p w:rsidR="00AA25E5" w:rsidRDefault="00AA25E5" w:rsidP="00AA25E5">
      <w:pPr>
        <w:rPr>
          <w:b/>
          <w:sz w:val="22"/>
          <w:szCs w:val="22"/>
        </w:rPr>
      </w:pPr>
    </w:p>
    <w:p w:rsidR="00AA25E5" w:rsidRDefault="00AA25E5" w:rsidP="00AA25E5">
      <w:pPr>
        <w:rPr>
          <w:b/>
          <w:sz w:val="22"/>
          <w:szCs w:val="22"/>
        </w:rPr>
      </w:pPr>
    </w:p>
    <w:p w:rsidR="00AA25E5" w:rsidRDefault="00AA25E5" w:rsidP="00AA25E5">
      <w:pPr>
        <w:rPr>
          <w:b/>
          <w:sz w:val="22"/>
          <w:szCs w:val="22"/>
        </w:rPr>
      </w:pPr>
    </w:p>
    <w:p w:rsidR="00AA25E5" w:rsidRDefault="00AA25E5" w:rsidP="00AA25E5">
      <w:pPr>
        <w:rPr>
          <w:b/>
          <w:sz w:val="22"/>
          <w:szCs w:val="22"/>
        </w:rPr>
      </w:pPr>
    </w:p>
    <w:p w:rsidR="00AA25E5" w:rsidRDefault="00AA25E5" w:rsidP="00AA25E5">
      <w:pPr>
        <w:rPr>
          <w:b/>
          <w:sz w:val="22"/>
          <w:szCs w:val="22"/>
        </w:rPr>
      </w:pPr>
    </w:p>
    <w:p w:rsidR="00AA25E5" w:rsidRDefault="00AA25E5" w:rsidP="00AA25E5">
      <w:pPr>
        <w:rPr>
          <w:b/>
          <w:sz w:val="22"/>
          <w:szCs w:val="22"/>
        </w:rPr>
      </w:pPr>
    </w:p>
    <w:p w:rsidR="00AA25E5" w:rsidRPr="00AC3F45" w:rsidRDefault="00AA25E5" w:rsidP="00AA25E5">
      <w:pPr>
        <w:rPr>
          <w:b/>
          <w:sz w:val="22"/>
          <w:szCs w:val="22"/>
        </w:rPr>
      </w:pPr>
    </w:p>
    <w:p w:rsidR="00AA25E5" w:rsidRPr="00280299" w:rsidRDefault="00AA25E5" w:rsidP="00280299">
      <w:pPr>
        <w:ind w:firstLine="567"/>
        <w:rPr>
          <w:b/>
          <w:sz w:val="22"/>
          <w:szCs w:val="22"/>
        </w:rPr>
      </w:pPr>
    </w:p>
    <w:p w:rsidR="00280299" w:rsidRDefault="00015A80" w:rsidP="00015A80">
      <w:pPr>
        <w:ind w:firstLine="567"/>
        <w:jc w:val="center"/>
        <w:rPr>
          <w:b/>
          <w:sz w:val="22"/>
          <w:szCs w:val="22"/>
        </w:rPr>
      </w:pPr>
      <w:r w:rsidRPr="00280299">
        <w:rPr>
          <w:b/>
          <w:sz w:val="22"/>
          <w:szCs w:val="22"/>
        </w:rPr>
        <w:t>20</w:t>
      </w:r>
      <w:r w:rsidR="001529F9">
        <w:rPr>
          <w:b/>
          <w:sz w:val="22"/>
          <w:szCs w:val="22"/>
        </w:rPr>
        <w:t>21</w:t>
      </w:r>
      <w:r w:rsidR="00280299">
        <w:rPr>
          <w:b/>
          <w:sz w:val="22"/>
          <w:szCs w:val="22"/>
        </w:rPr>
        <w:t xml:space="preserve"> год</w:t>
      </w:r>
    </w:p>
    <w:p w:rsidR="00AA25E5" w:rsidRPr="00AC3F45" w:rsidRDefault="00280299" w:rsidP="00015A80">
      <w:pPr>
        <w:ind w:firstLine="567"/>
        <w:jc w:val="center"/>
        <w:rPr>
          <w:sz w:val="22"/>
          <w:szCs w:val="22"/>
        </w:rPr>
      </w:pPr>
      <w:r>
        <w:rPr>
          <w:b/>
          <w:sz w:val="22"/>
          <w:szCs w:val="22"/>
        </w:rPr>
        <w:t>г.Трубчевск</w:t>
      </w:r>
      <w:r w:rsidR="00AA25E5" w:rsidRPr="00AC3F45">
        <w:rPr>
          <w:sz w:val="22"/>
          <w:szCs w:val="22"/>
        </w:rPr>
        <w:br w:type="page"/>
      </w:r>
    </w:p>
    <w:p w:rsidR="00AA25E5" w:rsidRPr="00AC3F45" w:rsidRDefault="00AA25E5" w:rsidP="00AA25E5">
      <w:pPr>
        <w:jc w:val="center"/>
        <w:rPr>
          <w:b/>
          <w:sz w:val="22"/>
          <w:szCs w:val="22"/>
          <w:lang w:eastAsia="ru-RU"/>
        </w:rPr>
      </w:pPr>
      <w:r w:rsidRPr="00AC3F45">
        <w:rPr>
          <w:b/>
          <w:sz w:val="22"/>
          <w:szCs w:val="22"/>
          <w:lang w:eastAsia="ru-RU"/>
        </w:rPr>
        <w:lastRenderedPageBreak/>
        <w:t>Оглавление:</w:t>
      </w:r>
    </w:p>
    <w:p w:rsidR="00AA25E5" w:rsidRPr="00AC3F45" w:rsidRDefault="00AA25E5" w:rsidP="00AA25E5">
      <w:pPr>
        <w:tabs>
          <w:tab w:val="right" w:leader="dot" w:pos="9356"/>
        </w:tabs>
        <w:jc w:val="both"/>
        <w:rPr>
          <w:b/>
          <w:noProof/>
          <w:sz w:val="22"/>
          <w:szCs w:val="22"/>
          <w:lang w:eastAsia="ru-RU"/>
        </w:rPr>
      </w:pPr>
    </w:p>
    <w:tbl>
      <w:tblPr>
        <w:tblW w:w="4888" w:type="pct"/>
        <w:tblInd w:w="107" w:type="dxa"/>
        <w:tblLook w:val="04A0"/>
      </w:tblPr>
      <w:tblGrid>
        <w:gridCol w:w="8869"/>
        <w:gridCol w:w="488"/>
      </w:tblGrid>
      <w:tr w:rsidR="00AA25E5" w:rsidTr="00D863E4">
        <w:tc>
          <w:tcPr>
            <w:tcW w:w="4739" w:type="pct"/>
            <w:hideMark/>
          </w:tcPr>
          <w:p w:rsidR="00AA25E5" w:rsidRDefault="00AA25E5" w:rsidP="00CA3101">
            <w:pPr>
              <w:jc w:val="both"/>
              <w:rPr>
                <w:b/>
              </w:rPr>
            </w:pPr>
            <w:r>
              <w:rPr>
                <w:b/>
                <w:sz w:val="22"/>
                <w:szCs w:val="22"/>
              </w:rPr>
              <w:t>1. Общие положения</w:t>
            </w:r>
          </w:p>
        </w:tc>
        <w:tc>
          <w:tcPr>
            <w:tcW w:w="261" w:type="pct"/>
            <w:hideMark/>
          </w:tcPr>
          <w:p w:rsidR="00AA25E5" w:rsidRDefault="00AA25E5" w:rsidP="00CA3101">
            <w:pPr>
              <w:jc w:val="right"/>
              <w:rPr>
                <w:b/>
              </w:rPr>
            </w:pPr>
            <w:r>
              <w:rPr>
                <w:b/>
                <w:sz w:val="22"/>
                <w:szCs w:val="22"/>
              </w:rPr>
              <w:t>3</w:t>
            </w:r>
          </w:p>
        </w:tc>
      </w:tr>
      <w:tr w:rsidR="008F0DA0" w:rsidTr="00D863E4">
        <w:tc>
          <w:tcPr>
            <w:tcW w:w="4739" w:type="pct"/>
          </w:tcPr>
          <w:p w:rsidR="008F0DA0" w:rsidRDefault="008F0DA0" w:rsidP="00CA3101">
            <w:pPr>
              <w:jc w:val="both"/>
              <w:rPr>
                <w:b/>
              </w:rPr>
            </w:pPr>
            <w:r>
              <w:rPr>
                <w:b/>
                <w:sz w:val="22"/>
                <w:szCs w:val="22"/>
              </w:rPr>
              <w:t xml:space="preserve">1.1. </w:t>
            </w:r>
            <w:r w:rsidRPr="008F0DA0">
              <w:rPr>
                <w:b/>
                <w:sz w:val="22"/>
                <w:szCs w:val="22"/>
              </w:rPr>
              <w:t>Предмет и цели регулирования</w:t>
            </w:r>
          </w:p>
        </w:tc>
        <w:tc>
          <w:tcPr>
            <w:tcW w:w="261" w:type="pct"/>
          </w:tcPr>
          <w:p w:rsidR="008F0DA0" w:rsidRDefault="008F0DA0" w:rsidP="00CA3101">
            <w:pPr>
              <w:jc w:val="right"/>
              <w:rPr>
                <w:b/>
              </w:rPr>
            </w:pPr>
            <w:r>
              <w:rPr>
                <w:b/>
                <w:sz w:val="22"/>
                <w:szCs w:val="22"/>
              </w:rPr>
              <w:t>3</w:t>
            </w:r>
          </w:p>
        </w:tc>
      </w:tr>
      <w:tr w:rsidR="008F0DA0" w:rsidTr="00D863E4">
        <w:tc>
          <w:tcPr>
            <w:tcW w:w="4739" w:type="pct"/>
          </w:tcPr>
          <w:p w:rsidR="008F0DA0" w:rsidRPr="008F0DA0" w:rsidRDefault="008F0DA0" w:rsidP="008F0DA0">
            <w:pPr>
              <w:pStyle w:val="2"/>
              <w:tabs>
                <w:tab w:val="left" w:pos="993"/>
              </w:tabs>
              <w:spacing w:before="0" w:after="0"/>
              <w:jc w:val="both"/>
              <w:rPr>
                <w:rFonts w:ascii="Times New Roman" w:eastAsia="Calibri" w:hAnsi="Times New Roman" w:cs="Times New Roman"/>
                <w:sz w:val="22"/>
                <w:szCs w:val="22"/>
                <w:lang w:eastAsia="en-US"/>
              </w:rPr>
            </w:pPr>
            <w:r w:rsidRPr="00AC3F45">
              <w:rPr>
                <w:rFonts w:ascii="Times New Roman" w:hAnsi="Times New Roman" w:cs="Times New Roman"/>
                <w:i w:val="0"/>
                <w:sz w:val="22"/>
                <w:szCs w:val="22"/>
              </w:rPr>
              <w:t>1.2. Термины и определения</w:t>
            </w:r>
          </w:p>
        </w:tc>
        <w:tc>
          <w:tcPr>
            <w:tcW w:w="261" w:type="pct"/>
          </w:tcPr>
          <w:p w:rsidR="008F0DA0" w:rsidRDefault="008F0DA0" w:rsidP="00CA3101">
            <w:pPr>
              <w:jc w:val="right"/>
              <w:rPr>
                <w:b/>
              </w:rPr>
            </w:pPr>
            <w:r>
              <w:rPr>
                <w:b/>
                <w:sz w:val="22"/>
                <w:szCs w:val="22"/>
              </w:rPr>
              <w:t>3</w:t>
            </w:r>
          </w:p>
        </w:tc>
      </w:tr>
      <w:tr w:rsidR="009327C3" w:rsidTr="00D863E4">
        <w:tc>
          <w:tcPr>
            <w:tcW w:w="4739" w:type="pct"/>
          </w:tcPr>
          <w:p w:rsidR="009327C3" w:rsidRPr="00AC3F45" w:rsidRDefault="009327C3" w:rsidP="008F0DA0">
            <w:pPr>
              <w:pStyle w:val="2"/>
              <w:tabs>
                <w:tab w:val="left" w:pos="993"/>
              </w:tabs>
              <w:spacing w:before="0" w:after="0"/>
              <w:jc w:val="both"/>
              <w:rPr>
                <w:rFonts w:ascii="Times New Roman" w:hAnsi="Times New Roman" w:cs="Times New Roman"/>
                <w:i w:val="0"/>
                <w:sz w:val="22"/>
                <w:szCs w:val="22"/>
              </w:rPr>
            </w:pPr>
            <w:r>
              <w:rPr>
                <w:rFonts w:ascii="Times New Roman" w:hAnsi="Times New Roman" w:cs="Times New Roman"/>
                <w:i w:val="0"/>
                <w:sz w:val="22"/>
                <w:szCs w:val="22"/>
              </w:rPr>
              <w:t>1.3. Комиссия по осуществлению закупок</w:t>
            </w:r>
          </w:p>
        </w:tc>
        <w:tc>
          <w:tcPr>
            <w:tcW w:w="261" w:type="pct"/>
          </w:tcPr>
          <w:p w:rsidR="009327C3" w:rsidRDefault="009327C3" w:rsidP="00CA3101">
            <w:pPr>
              <w:jc w:val="right"/>
              <w:rPr>
                <w:b/>
              </w:rPr>
            </w:pPr>
            <w:r>
              <w:rPr>
                <w:b/>
                <w:sz w:val="22"/>
                <w:szCs w:val="22"/>
              </w:rPr>
              <w:t>6</w:t>
            </w:r>
          </w:p>
        </w:tc>
      </w:tr>
      <w:tr w:rsidR="009327C3" w:rsidTr="00D863E4">
        <w:tc>
          <w:tcPr>
            <w:tcW w:w="4739" w:type="pct"/>
          </w:tcPr>
          <w:p w:rsidR="009327C3" w:rsidRDefault="009327C3" w:rsidP="008F0DA0">
            <w:pPr>
              <w:pStyle w:val="2"/>
              <w:tabs>
                <w:tab w:val="left" w:pos="993"/>
              </w:tabs>
              <w:spacing w:before="0" w:after="0"/>
              <w:jc w:val="both"/>
              <w:rPr>
                <w:rFonts w:ascii="Times New Roman" w:hAnsi="Times New Roman" w:cs="Times New Roman"/>
                <w:i w:val="0"/>
                <w:sz w:val="22"/>
                <w:szCs w:val="22"/>
              </w:rPr>
            </w:pPr>
            <w:r w:rsidRPr="00AC3F45">
              <w:rPr>
                <w:rFonts w:ascii="Times New Roman" w:hAnsi="Times New Roman" w:cs="Times New Roman"/>
                <w:i w:val="0"/>
                <w:sz w:val="22"/>
                <w:szCs w:val="22"/>
              </w:rPr>
              <w:t>1.4. Требования к участникам закупки</w:t>
            </w:r>
          </w:p>
        </w:tc>
        <w:tc>
          <w:tcPr>
            <w:tcW w:w="261" w:type="pct"/>
          </w:tcPr>
          <w:p w:rsidR="009327C3" w:rsidRDefault="009327C3" w:rsidP="00CA3101">
            <w:pPr>
              <w:jc w:val="right"/>
              <w:rPr>
                <w:b/>
              </w:rPr>
            </w:pPr>
            <w:r>
              <w:rPr>
                <w:b/>
                <w:sz w:val="22"/>
                <w:szCs w:val="22"/>
              </w:rPr>
              <w:t>6</w:t>
            </w:r>
          </w:p>
        </w:tc>
      </w:tr>
      <w:tr w:rsidR="00AA25E5" w:rsidTr="00D863E4">
        <w:tc>
          <w:tcPr>
            <w:tcW w:w="4739" w:type="pct"/>
            <w:hideMark/>
          </w:tcPr>
          <w:p w:rsidR="00AA25E5" w:rsidRDefault="00AA25E5" w:rsidP="00CA3101">
            <w:pPr>
              <w:jc w:val="both"/>
              <w:rPr>
                <w:b/>
              </w:rPr>
            </w:pPr>
            <w:r>
              <w:rPr>
                <w:b/>
                <w:sz w:val="22"/>
                <w:szCs w:val="22"/>
              </w:rPr>
              <w:t xml:space="preserve">2. </w:t>
            </w:r>
            <w:r w:rsidRPr="00361C7D">
              <w:rPr>
                <w:b/>
                <w:sz w:val="22"/>
                <w:szCs w:val="22"/>
              </w:rPr>
              <w:t>Информационное обеспечение закупок</w:t>
            </w:r>
          </w:p>
        </w:tc>
        <w:tc>
          <w:tcPr>
            <w:tcW w:w="261" w:type="pct"/>
            <w:hideMark/>
          </w:tcPr>
          <w:p w:rsidR="00AA25E5" w:rsidRDefault="00AA25E5" w:rsidP="00CA3101">
            <w:pPr>
              <w:jc w:val="right"/>
              <w:rPr>
                <w:b/>
              </w:rPr>
            </w:pPr>
            <w:r>
              <w:rPr>
                <w:b/>
                <w:sz w:val="22"/>
                <w:szCs w:val="22"/>
              </w:rPr>
              <w:t>8</w:t>
            </w:r>
          </w:p>
        </w:tc>
      </w:tr>
      <w:tr w:rsidR="00AA25E5" w:rsidTr="00D863E4">
        <w:tc>
          <w:tcPr>
            <w:tcW w:w="4739" w:type="pct"/>
            <w:hideMark/>
          </w:tcPr>
          <w:p w:rsidR="00AA25E5" w:rsidRDefault="00AA25E5" w:rsidP="00CA3101">
            <w:pPr>
              <w:jc w:val="both"/>
              <w:rPr>
                <w:b/>
              </w:rPr>
            </w:pPr>
            <w:r>
              <w:rPr>
                <w:b/>
                <w:sz w:val="22"/>
                <w:szCs w:val="22"/>
              </w:rPr>
              <w:t>3. Организация проведения закупок</w:t>
            </w:r>
          </w:p>
        </w:tc>
        <w:tc>
          <w:tcPr>
            <w:tcW w:w="261" w:type="pct"/>
            <w:hideMark/>
          </w:tcPr>
          <w:p w:rsidR="00AA25E5" w:rsidRDefault="00AA25E5" w:rsidP="00CA3101">
            <w:pPr>
              <w:jc w:val="right"/>
              <w:rPr>
                <w:b/>
              </w:rPr>
            </w:pPr>
            <w:r>
              <w:rPr>
                <w:b/>
                <w:sz w:val="22"/>
                <w:szCs w:val="22"/>
              </w:rPr>
              <w:t>8</w:t>
            </w:r>
          </w:p>
        </w:tc>
      </w:tr>
      <w:tr w:rsidR="00AA25E5" w:rsidTr="00D863E4">
        <w:tc>
          <w:tcPr>
            <w:tcW w:w="4739" w:type="pct"/>
            <w:hideMark/>
          </w:tcPr>
          <w:p w:rsidR="00AA25E5" w:rsidRDefault="00AA25E5" w:rsidP="00CA3101">
            <w:pPr>
              <w:jc w:val="both"/>
              <w:rPr>
                <w:b/>
              </w:rPr>
            </w:pPr>
            <w:r>
              <w:rPr>
                <w:b/>
                <w:sz w:val="22"/>
                <w:szCs w:val="22"/>
              </w:rPr>
              <w:t>4. Способы закупок</w:t>
            </w:r>
          </w:p>
        </w:tc>
        <w:tc>
          <w:tcPr>
            <w:tcW w:w="261" w:type="pct"/>
            <w:hideMark/>
          </w:tcPr>
          <w:p w:rsidR="00AA25E5" w:rsidRDefault="00D863E4" w:rsidP="00CA3101">
            <w:pPr>
              <w:jc w:val="right"/>
              <w:rPr>
                <w:b/>
              </w:rPr>
            </w:pPr>
            <w:r>
              <w:rPr>
                <w:b/>
                <w:sz w:val="22"/>
                <w:szCs w:val="22"/>
              </w:rPr>
              <w:t>9</w:t>
            </w:r>
          </w:p>
        </w:tc>
      </w:tr>
      <w:tr w:rsidR="00AA25E5" w:rsidTr="00D863E4">
        <w:tc>
          <w:tcPr>
            <w:tcW w:w="4739" w:type="pct"/>
            <w:hideMark/>
          </w:tcPr>
          <w:p w:rsidR="00AA25E5" w:rsidRPr="00FE1644" w:rsidRDefault="00AA25E5" w:rsidP="00CA3101">
            <w:pPr>
              <w:jc w:val="both"/>
              <w:rPr>
                <w:b/>
              </w:rPr>
            </w:pPr>
            <w:r w:rsidRPr="00FE1644">
              <w:rPr>
                <w:b/>
                <w:sz w:val="22"/>
                <w:szCs w:val="22"/>
              </w:rPr>
              <w:t xml:space="preserve">5. </w:t>
            </w:r>
            <w:r w:rsidR="00361C7D" w:rsidRPr="00FE1644">
              <w:rPr>
                <w:b/>
                <w:sz w:val="22"/>
                <w:szCs w:val="22"/>
              </w:rPr>
              <w:t>Конкурентные способы закупок</w:t>
            </w:r>
          </w:p>
        </w:tc>
        <w:tc>
          <w:tcPr>
            <w:tcW w:w="261" w:type="pct"/>
            <w:hideMark/>
          </w:tcPr>
          <w:p w:rsidR="00AA25E5" w:rsidRDefault="00D863E4" w:rsidP="00CA3101">
            <w:pPr>
              <w:jc w:val="right"/>
              <w:rPr>
                <w:b/>
              </w:rPr>
            </w:pPr>
            <w:r>
              <w:rPr>
                <w:b/>
                <w:sz w:val="22"/>
                <w:szCs w:val="22"/>
              </w:rPr>
              <w:t>11</w:t>
            </w:r>
          </w:p>
        </w:tc>
      </w:tr>
      <w:tr w:rsidR="009327C3" w:rsidTr="00D863E4">
        <w:tc>
          <w:tcPr>
            <w:tcW w:w="4739" w:type="pct"/>
          </w:tcPr>
          <w:p w:rsidR="009327C3" w:rsidRPr="00FE1644" w:rsidRDefault="009327C3" w:rsidP="00FE1644">
            <w:pPr>
              <w:pStyle w:val="2"/>
              <w:spacing w:before="0" w:after="0"/>
              <w:jc w:val="both"/>
              <w:rPr>
                <w:rFonts w:ascii="Times New Roman" w:hAnsi="Times New Roman" w:cs="Times New Roman"/>
                <w:i w:val="0"/>
                <w:sz w:val="22"/>
                <w:szCs w:val="22"/>
              </w:rPr>
            </w:pPr>
            <w:r w:rsidRPr="00FE1644">
              <w:rPr>
                <w:rFonts w:ascii="Times New Roman" w:hAnsi="Times New Roman" w:cs="Times New Roman"/>
                <w:i w:val="0"/>
                <w:sz w:val="22"/>
                <w:szCs w:val="22"/>
              </w:rPr>
              <w:t>5.1. Общие положения о проведении конкурентных закупок</w:t>
            </w:r>
          </w:p>
          <w:p w:rsidR="009327C3" w:rsidRPr="00FE1644" w:rsidRDefault="009327C3" w:rsidP="00FE1644">
            <w:pPr>
              <w:pStyle w:val="2"/>
              <w:tabs>
                <w:tab w:val="left" w:pos="1134"/>
              </w:tabs>
              <w:spacing w:before="0" w:after="0"/>
              <w:jc w:val="both"/>
              <w:rPr>
                <w:rFonts w:ascii="Times New Roman" w:hAnsi="Times New Roman" w:cs="Times New Roman"/>
                <w:i w:val="0"/>
                <w:sz w:val="22"/>
                <w:szCs w:val="22"/>
              </w:rPr>
            </w:pPr>
            <w:r w:rsidRPr="00FE1644">
              <w:rPr>
                <w:rFonts w:ascii="Times New Roman" w:hAnsi="Times New Roman" w:cs="Times New Roman"/>
                <w:i w:val="0"/>
                <w:sz w:val="22"/>
                <w:szCs w:val="22"/>
              </w:rPr>
              <w:t>5.2</w:t>
            </w:r>
            <w:r w:rsidR="00360244">
              <w:rPr>
                <w:rFonts w:ascii="Times New Roman" w:hAnsi="Times New Roman" w:cs="Times New Roman"/>
                <w:i w:val="0"/>
                <w:sz w:val="22"/>
                <w:szCs w:val="22"/>
              </w:rPr>
              <w:t>. Извещение о проведении торгов</w:t>
            </w:r>
          </w:p>
          <w:p w:rsidR="009327C3" w:rsidRPr="00FE1644" w:rsidRDefault="009327C3" w:rsidP="00FE1644">
            <w:pPr>
              <w:pStyle w:val="2"/>
              <w:spacing w:before="0" w:after="0"/>
              <w:jc w:val="both"/>
              <w:rPr>
                <w:rFonts w:ascii="Times New Roman" w:hAnsi="Times New Roman" w:cs="Times New Roman"/>
                <w:i w:val="0"/>
                <w:sz w:val="22"/>
                <w:szCs w:val="22"/>
              </w:rPr>
            </w:pPr>
            <w:r w:rsidRPr="00FE1644">
              <w:rPr>
                <w:rFonts w:ascii="Times New Roman" w:hAnsi="Times New Roman" w:cs="Times New Roman"/>
                <w:i w:val="0"/>
                <w:sz w:val="22"/>
                <w:szCs w:val="22"/>
              </w:rPr>
              <w:t>5</w:t>
            </w:r>
            <w:r w:rsidR="00360244">
              <w:rPr>
                <w:rFonts w:ascii="Times New Roman" w:hAnsi="Times New Roman" w:cs="Times New Roman"/>
                <w:i w:val="0"/>
                <w:sz w:val="22"/>
                <w:szCs w:val="22"/>
              </w:rPr>
              <w:t>.3. Порядок проведения конкурса</w:t>
            </w:r>
          </w:p>
          <w:p w:rsidR="009327C3" w:rsidRPr="00FE1644" w:rsidRDefault="009327C3" w:rsidP="00FE1644">
            <w:pPr>
              <w:jc w:val="both"/>
              <w:rPr>
                <w:b/>
              </w:rPr>
            </w:pPr>
            <w:r w:rsidRPr="00FE1644">
              <w:rPr>
                <w:b/>
                <w:sz w:val="22"/>
                <w:szCs w:val="22"/>
              </w:rPr>
              <w:t xml:space="preserve">5.4. Порядок проведения </w:t>
            </w:r>
            <w:r w:rsidR="00360244">
              <w:rPr>
                <w:b/>
                <w:sz w:val="22"/>
                <w:szCs w:val="22"/>
              </w:rPr>
              <w:t>аукциона</w:t>
            </w:r>
          </w:p>
        </w:tc>
        <w:tc>
          <w:tcPr>
            <w:tcW w:w="261" w:type="pct"/>
          </w:tcPr>
          <w:p w:rsidR="009327C3" w:rsidRDefault="009327C3" w:rsidP="00CA3101">
            <w:pPr>
              <w:jc w:val="right"/>
              <w:rPr>
                <w:b/>
              </w:rPr>
            </w:pPr>
            <w:r>
              <w:rPr>
                <w:b/>
                <w:sz w:val="22"/>
                <w:szCs w:val="22"/>
              </w:rPr>
              <w:t>11</w:t>
            </w:r>
          </w:p>
          <w:p w:rsidR="009327C3" w:rsidRDefault="009327C3" w:rsidP="00CA3101">
            <w:pPr>
              <w:jc w:val="right"/>
              <w:rPr>
                <w:b/>
              </w:rPr>
            </w:pPr>
            <w:r>
              <w:rPr>
                <w:b/>
                <w:sz w:val="22"/>
                <w:szCs w:val="22"/>
              </w:rPr>
              <w:t>13</w:t>
            </w:r>
          </w:p>
          <w:p w:rsidR="009327C3" w:rsidRDefault="009327C3" w:rsidP="00CA3101">
            <w:pPr>
              <w:jc w:val="right"/>
              <w:rPr>
                <w:b/>
              </w:rPr>
            </w:pPr>
            <w:r>
              <w:rPr>
                <w:b/>
                <w:sz w:val="22"/>
                <w:szCs w:val="22"/>
              </w:rPr>
              <w:t>13</w:t>
            </w:r>
          </w:p>
          <w:p w:rsidR="009327C3" w:rsidRDefault="009327C3" w:rsidP="00CA3101">
            <w:pPr>
              <w:jc w:val="right"/>
              <w:rPr>
                <w:b/>
              </w:rPr>
            </w:pPr>
            <w:r>
              <w:rPr>
                <w:b/>
                <w:sz w:val="22"/>
                <w:szCs w:val="22"/>
              </w:rPr>
              <w:t>18</w:t>
            </w:r>
          </w:p>
        </w:tc>
      </w:tr>
      <w:tr w:rsidR="00E8149F" w:rsidTr="00D863E4">
        <w:tc>
          <w:tcPr>
            <w:tcW w:w="4739" w:type="pct"/>
          </w:tcPr>
          <w:p w:rsidR="00E8149F" w:rsidRPr="00FE1644" w:rsidRDefault="00E8149F" w:rsidP="00FE1644">
            <w:pPr>
              <w:pStyle w:val="2"/>
              <w:spacing w:before="0" w:after="0"/>
              <w:jc w:val="both"/>
              <w:rPr>
                <w:rFonts w:ascii="Times New Roman" w:hAnsi="Times New Roman" w:cs="Times New Roman"/>
                <w:i w:val="0"/>
                <w:sz w:val="22"/>
                <w:szCs w:val="22"/>
              </w:rPr>
            </w:pPr>
            <w:r w:rsidRPr="00FE1644">
              <w:rPr>
                <w:rFonts w:ascii="Times New Roman" w:hAnsi="Times New Roman" w:cs="Times New Roman"/>
                <w:i w:val="0"/>
                <w:sz w:val="22"/>
                <w:szCs w:val="22"/>
              </w:rPr>
              <w:t xml:space="preserve">5.5. Закупки путем </w:t>
            </w:r>
            <w:r w:rsidR="00360244">
              <w:rPr>
                <w:rFonts w:ascii="Times New Roman" w:hAnsi="Times New Roman" w:cs="Times New Roman"/>
                <w:i w:val="0"/>
                <w:sz w:val="22"/>
                <w:szCs w:val="22"/>
              </w:rPr>
              <w:t>проведения запросов предложений</w:t>
            </w:r>
          </w:p>
        </w:tc>
        <w:tc>
          <w:tcPr>
            <w:tcW w:w="261" w:type="pct"/>
          </w:tcPr>
          <w:p w:rsidR="00E8149F" w:rsidRDefault="00E8149F" w:rsidP="00CA3101">
            <w:pPr>
              <w:jc w:val="right"/>
              <w:rPr>
                <w:b/>
              </w:rPr>
            </w:pPr>
            <w:r>
              <w:rPr>
                <w:b/>
                <w:sz w:val="22"/>
                <w:szCs w:val="22"/>
              </w:rPr>
              <w:t>21</w:t>
            </w:r>
          </w:p>
        </w:tc>
      </w:tr>
      <w:tr w:rsidR="00E8149F" w:rsidTr="00D863E4">
        <w:tc>
          <w:tcPr>
            <w:tcW w:w="4739" w:type="pct"/>
          </w:tcPr>
          <w:p w:rsidR="00E8149F" w:rsidRPr="00FE1644" w:rsidRDefault="00E8149F" w:rsidP="00FE1644">
            <w:pPr>
              <w:pStyle w:val="1"/>
              <w:numPr>
                <w:ilvl w:val="1"/>
                <w:numId w:val="44"/>
              </w:numPr>
              <w:spacing w:before="0" w:after="0"/>
              <w:jc w:val="both"/>
              <w:rPr>
                <w:rFonts w:ascii="Times New Roman" w:hAnsi="Times New Roman" w:cs="Times New Roman"/>
                <w:sz w:val="22"/>
                <w:szCs w:val="22"/>
              </w:rPr>
            </w:pPr>
            <w:r w:rsidRPr="00FE1644">
              <w:rPr>
                <w:rFonts w:ascii="Times New Roman" w:hAnsi="Times New Roman" w:cs="Times New Roman"/>
                <w:sz w:val="22"/>
                <w:szCs w:val="22"/>
              </w:rPr>
              <w:t>Закупки пут</w:t>
            </w:r>
            <w:r w:rsidR="00360244">
              <w:rPr>
                <w:rFonts w:ascii="Times New Roman" w:hAnsi="Times New Roman" w:cs="Times New Roman"/>
                <w:sz w:val="22"/>
                <w:szCs w:val="22"/>
              </w:rPr>
              <w:t>ем проведения запроса котировок</w:t>
            </w:r>
          </w:p>
          <w:p w:rsidR="00E8149F" w:rsidRPr="00FE1644" w:rsidRDefault="00E8149F" w:rsidP="00FE1644">
            <w:pPr>
              <w:pStyle w:val="a7"/>
              <w:tabs>
                <w:tab w:val="left" w:pos="567"/>
              </w:tabs>
              <w:autoSpaceDE w:val="0"/>
              <w:ind w:left="0"/>
              <w:jc w:val="both"/>
              <w:rPr>
                <w:rFonts w:eastAsia="Calibri"/>
                <w:b/>
                <w:lang w:eastAsia="en-US"/>
              </w:rPr>
            </w:pPr>
            <w:r w:rsidRPr="00FE1644">
              <w:rPr>
                <w:rFonts w:eastAsia="Calibri"/>
                <w:b/>
                <w:sz w:val="22"/>
                <w:szCs w:val="22"/>
                <w:lang w:eastAsia="en-US"/>
              </w:rPr>
              <w:t>5.7. Поряд</w:t>
            </w:r>
            <w:r w:rsidR="001C69C6" w:rsidRPr="00FE1644">
              <w:rPr>
                <w:rFonts w:eastAsia="Calibri"/>
                <w:b/>
                <w:sz w:val="22"/>
                <w:szCs w:val="22"/>
                <w:lang w:eastAsia="en-US"/>
              </w:rPr>
              <w:t>ок проведения совместных торгов</w:t>
            </w:r>
          </w:p>
        </w:tc>
        <w:tc>
          <w:tcPr>
            <w:tcW w:w="261" w:type="pct"/>
          </w:tcPr>
          <w:p w:rsidR="00E8149F" w:rsidRDefault="00E8149F" w:rsidP="00CA3101">
            <w:pPr>
              <w:jc w:val="right"/>
              <w:rPr>
                <w:b/>
              </w:rPr>
            </w:pPr>
            <w:r>
              <w:rPr>
                <w:b/>
                <w:sz w:val="22"/>
                <w:szCs w:val="22"/>
              </w:rPr>
              <w:t>25</w:t>
            </w:r>
          </w:p>
          <w:p w:rsidR="001C69C6" w:rsidRDefault="001C69C6" w:rsidP="00CA3101">
            <w:pPr>
              <w:jc w:val="right"/>
              <w:rPr>
                <w:b/>
              </w:rPr>
            </w:pPr>
            <w:r>
              <w:rPr>
                <w:b/>
                <w:sz w:val="22"/>
                <w:szCs w:val="22"/>
              </w:rPr>
              <w:t>27</w:t>
            </w:r>
          </w:p>
        </w:tc>
      </w:tr>
      <w:tr w:rsidR="00AA25E5" w:rsidTr="00D863E4">
        <w:tc>
          <w:tcPr>
            <w:tcW w:w="4739" w:type="pct"/>
            <w:hideMark/>
          </w:tcPr>
          <w:p w:rsidR="00AA25E5" w:rsidRPr="00FE1644" w:rsidRDefault="00AA25E5" w:rsidP="00FE1644">
            <w:pPr>
              <w:jc w:val="both"/>
              <w:rPr>
                <w:b/>
              </w:rPr>
            </w:pPr>
            <w:r w:rsidRPr="00FE1644">
              <w:rPr>
                <w:b/>
                <w:sz w:val="22"/>
                <w:szCs w:val="22"/>
              </w:rPr>
              <w:t xml:space="preserve">6. </w:t>
            </w:r>
            <w:r w:rsidR="00361C7D" w:rsidRPr="00FE1644">
              <w:rPr>
                <w:b/>
                <w:sz w:val="22"/>
                <w:szCs w:val="22"/>
              </w:rPr>
              <w:t>Неконкурентные способы закупок</w:t>
            </w:r>
          </w:p>
        </w:tc>
        <w:tc>
          <w:tcPr>
            <w:tcW w:w="261" w:type="pct"/>
            <w:hideMark/>
          </w:tcPr>
          <w:p w:rsidR="00AA25E5" w:rsidRDefault="00A5411B" w:rsidP="00CA3101">
            <w:pPr>
              <w:jc w:val="right"/>
              <w:rPr>
                <w:b/>
              </w:rPr>
            </w:pPr>
            <w:r>
              <w:rPr>
                <w:b/>
                <w:sz w:val="22"/>
                <w:szCs w:val="22"/>
              </w:rPr>
              <w:t>28</w:t>
            </w:r>
          </w:p>
        </w:tc>
      </w:tr>
      <w:tr w:rsidR="001C69C6" w:rsidTr="00D863E4">
        <w:tc>
          <w:tcPr>
            <w:tcW w:w="4739" w:type="pct"/>
          </w:tcPr>
          <w:p w:rsidR="001C69C6" w:rsidRPr="00FE1644" w:rsidRDefault="001C69C6" w:rsidP="00FE1644">
            <w:pPr>
              <w:pStyle w:val="1"/>
              <w:spacing w:before="0" w:after="0"/>
              <w:jc w:val="both"/>
              <w:rPr>
                <w:rFonts w:ascii="Times New Roman" w:hAnsi="Times New Roman" w:cs="Times New Roman"/>
                <w:sz w:val="22"/>
                <w:szCs w:val="22"/>
              </w:rPr>
            </w:pPr>
            <w:r w:rsidRPr="00FE1644">
              <w:rPr>
                <w:rFonts w:ascii="Times New Roman" w:hAnsi="Times New Roman" w:cs="Times New Roman"/>
                <w:sz w:val="22"/>
                <w:szCs w:val="22"/>
              </w:rPr>
              <w:t>6.1. З</w:t>
            </w:r>
            <w:r w:rsidR="00360244">
              <w:rPr>
                <w:rFonts w:ascii="Times New Roman" w:hAnsi="Times New Roman" w:cs="Times New Roman"/>
                <w:sz w:val="22"/>
                <w:szCs w:val="22"/>
              </w:rPr>
              <w:t>акупки путем проведения тендера</w:t>
            </w:r>
          </w:p>
          <w:p w:rsidR="001C69C6" w:rsidRPr="00FE1644" w:rsidRDefault="001C69C6" w:rsidP="00FE1644">
            <w:pPr>
              <w:tabs>
                <w:tab w:val="left" w:pos="284"/>
              </w:tabs>
              <w:jc w:val="both"/>
              <w:rPr>
                <w:b/>
              </w:rPr>
            </w:pPr>
            <w:r w:rsidRPr="00FE1644">
              <w:rPr>
                <w:b/>
                <w:sz w:val="22"/>
                <w:szCs w:val="22"/>
              </w:rPr>
              <w:t>6.2. Закупка с испол</w:t>
            </w:r>
            <w:r w:rsidR="00360244">
              <w:rPr>
                <w:b/>
                <w:sz w:val="22"/>
                <w:szCs w:val="22"/>
              </w:rPr>
              <w:t>ьзованием электронного магазина</w:t>
            </w:r>
          </w:p>
          <w:p w:rsidR="001C69C6" w:rsidRPr="00FE1644" w:rsidRDefault="001C69C6" w:rsidP="00FE1644">
            <w:pPr>
              <w:jc w:val="both"/>
              <w:rPr>
                <w:b/>
              </w:rPr>
            </w:pPr>
            <w:r w:rsidRPr="00FE1644">
              <w:rPr>
                <w:b/>
                <w:sz w:val="22"/>
                <w:szCs w:val="22"/>
              </w:rPr>
              <w:t>6.3 Закупка у единственного поставщика (исполнителя, подрядчика)</w:t>
            </w:r>
          </w:p>
        </w:tc>
        <w:tc>
          <w:tcPr>
            <w:tcW w:w="261" w:type="pct"/>
          </w:tcPr>
          <w:p w:rsidR="001C69C6" w:rsidRDefault="001C69C6" w:rsidP="00CA3101">
            <w:pPr>
              <w:jc w:val="right"/>
              <w:rPr>
                <w:b/>
              </w:rPr>
            </w:pPr>
            <w:r>
              <w:rPr>
                <w:b/>
                <w:sz w:val="22"/>
                <w:szCs w:val="22"/>
              </w:rPr>
              <w:t>28</w:t>
            </w:r>
          </w:p>
          <w:p w:rsidR="001C69C6" w:rsidRDefault="001C69C6" w:rsidP="00CA3101">
            <w:pPr>
              <w:jc w:val="right"/>
              <w:rPr>
                <w:b/>
              </w:rPr>
            </w:pPr>
            <w:r>
              <w:rPr>
                <w:b/>
                <w:sz w:val="22"/>
                <w:szCs w:val="22"/>
              </w:rPr>
              <w:t>33</w:t>
            </w:r>
          </w:p>
          <w:p w:rsidR="001C69C6" w:rsidRDefault="001C69C6" w:rsidP="00CA3101">
            <w:pPr>
              <w:jc w:val="right"/>
              <w:rPr>
                <w:b/>
              </w:rPr>
            </w:pPr>
            <w:r>
              <w:rPr>
                <w:b/>
                <w:sz w:val="22"/>
                <w:szCs w:val="22"/>
              </w:rPr>
              <w:t>34</w:t>
            </w:r>
          </w:p>
        </w:tc>
      </w:tr>
      <w:tr w:rsidR="00AA25E5" w:rsidTr="00D863E4">
        <w:tc>
          <w:tcPr>
            <w:tcW w:w="4739" w:type="pct"/>
            <w:hideMark/>
          </w:tcPr>
          <w:p w:rsidR="00AA25E5" w:rsidRPr="00FE1644" w:rsidRDefault="00AA25E5" w:rsidP="00FE1644">
            <w:pPr>
              <w:rPr>
                <w:b/>
              </w:rPr>
            </w:pPr>
            <w:r w:rsidRPr="00FE1644">
              <w:rPr>
                <w:b/>
                <w:sz w:val="22"/>
                <w:szCs w:val="22"/>
              </w:rPr>
              <w:t xml:space="preserve">7. </w:t>
            </w:r>
            <w:r w:rsidR="00A5411B" w:rsidRPr="00FE1644">
              <w:rPr>
                <w:b/>
                <w:sz w:val="22"/>
                <w:szCs w:val="22"/>
              </w:rPr>
              <w:t>Особенности проведения закупок</w:t>
            </w:r>
          </w:p>
        </w:tc>
        <w:tc>
          <w:tcPr>
            <w:tcW w:w="261" w:type="pct"/>
            <w:hideMark/>
          </w:tcPr>
          <w:p w:rsidR="00AA25E5" w:rsidRDefault="00C9288A" w:rsidP="00CA3101">
            <w:pPr>
              <w:jc w:val="right"/>
              <w:rPr>
                <w:b/>
              </w:rPr>
            </w:pPr>
            <w:r>
              <w:rPr>
                <w:b/>
                <w:sz w:val="22"/>
                <w:szCs w:val="22"/>
              </w:rPr>
              <w:t>37</w:t>
            </w:r>
          </w:p>
        </w:tc>
      </w:tr>
      <w:tr w:rsidR="001C69C6" w:rsidTr="00D863E4">
        <w:tc>
          <w:tcPr>
            <w:tcW w:w="4739" w:type="pct"/>
          </w:tcPr>
          <w:p w:rsidR="001C69C6" w:rsidRPr="00FE1644" w:rsidRDefault="001C69C6" w:rsidP="00FE1644">
            <w:pPr>
              <w:rPr>
                <w:b/>
              </w:rPr>
            </w:pPr>
            <w:r w:rsidRPr="00FE1644">
              <w:rPr>
                <w:b/>
                <w:sz w:val="22"/>
                <w:szCs w:val="22"/>
              </w:rPr>
              <w:t>7.1</w:t>
            </w:r>
            <w:r w:rsidR="00FE1644">
              <w:rPr>
                <w:b/>
                <w:sz w:val="22"/>
                <w:szCs w:val="22"/>
              </w:rPr>
              <w:t>.</w:t>
            </w:r>
            <w:r w:rsidRPr="00FE1644">
              <w:rPr>
                <w:b/>
                <w:sz w:val="22"/>
                <w:szCs w:val="22"/>
              </w:rPr>
              <w:t xml:space="preserve"> Особенности проведения закупок в электронной форме</w:t>
            </w:r>
          </w:p>
        </w:tc>
        <w:tc>
          <w:tcPr>
            <w:tcW w:w="261" w:type="pct"/>
          </w:tcPr>
          <w:p w:rsidR="001C69C6" w:rsidRDefault="00C9288A" w:rsidP="00CA3101">
            <w:pPr>
              <w:jc w:val="right"/>
              <w:rPr>
                <w:b/>
              </w:rPr>
            </w:pPr>
            <w:r>
              <w:rPr>
                <w:b/>
                <w:sz w:val="22"/>
                <w:szCs w:val="22"/>
              </w:rPr>
              <w:t>37</w:t>
            </w:r>
          </w:p>
        </w:tc>
      </w:tr>
      <w:tr w:rsidR="00AA25E5" w:rsidTr="00D863E4">
        <w:tc>
          <w:tcPr>
            <w:tcW w:w="4739" w:type="pct"/>
            <w:hideMark/>
          </w:tcPr>
          <w:p w:rsidR="00AA25E5" w:rsidRPr="00FE1644" w:rsidRDefault="00AA25E5" w:rsidP="00FE1644">
            <w:pPr>
              <w:jc w:val="both"/>
              <w:rPr>
                <w:b/>
              </w:rPr>
            </w:pPr>
            <w:r w:rsidRPr="00FE1644">
              <w:rPr>
                <w:b/>
                <w:sz w:val="22"/>
                <w:szCs w:val="22"/>
              </w:rPr>
              <w:t xml:space="preserve">8. </w:t>
            </w:r>
            <w:r w:rsidR="00A5411B" w:rsidRPr="00FE1644">
              <w:rPr>
                <w:b/>
                <w:sz w:val="22"/>
                <w:szCs w:val="22"/>
              </w:rPr>
              <w:t>Общие требования к заявке на участие в закупке</w:t>
            </w:r>
          </w:p>
        </w:tc>
        <w:tc>
          <w:tcPr>
            <w:tcW w:w="261" w:type="pct"/>
            <w:hideMark/>
          </w:tcPr>
          <w:p w:rsidR="00AA25E5" w:rsidRDefault="00A5411B" w:rsidP="00CA3101">
            <w:pPr>
              <w:jc w:val="right"/>
              <w:rPr>
                <w:b/>
              </w:rPr>
            </w:pPr>
            <w:r>
              <w:rPr>
                <w:b/>
                <w:sz w:val="22"/>
                <w:szCs w:val="22"/>
              </w:rPr>
              <w:t>3</w:t>
            </w:r>
            <w:r w:rsidR="00D40597">
              <w:rPr>
                <w:b/>
                <w:sz w:val="22"/>
                <w:szCs w:val="22"/>
              </w:rPr>
              <w:t>9</w:t>
            </w:r>
          </w:p>
        </w:tc>
      </w:tr>
      <w:tr w:rsidR="00AA25E5" w:rsidTr="00D863E4">
        <w:tc>
          <w:tcPr>
            <w:tcW w:w="4739" w:type="pct"/>
            <w:hideMark/>
          </w:tcPr>
          <w:p w:rsidR="00AA25E5" w:rsidRDefault="00AA25E5" w:rsidP="00CA3101">
            <w:pPr>
              <w:jc w:val="both"/>
              <w:rPr>
                <w:b/>
              </w:rPr>
            </w:pPr>
            <w:r>
              <w:rPr>
                <w:b/>
                <w:sz w:val="22"/>
                <w:szCs w:val="22"/>
              </w:rPr>
              <w:t xml:space="preserve">9. </w:t>
            </w:r>
            <w:r w:rsidR="008F0DA0" w:rsidRPr="008F0DA0">
              <w:rPr>
                <w:rStyle w:val="af7"/>
                <w:color w:val="auto"/>
                <w:sz w:val="22"/>
                <w:szCs w:val="22"/>
              </w:rPr>
              <w:t>Обеспечение заявок на участие в закупке</w:t>
            </w:r>
          </w:p>
        </w:tc>
        <w:tc>
          <w:tcPr>
            <w:tcW w:w="261" w:type="pct"/>
            <w:hideMark/>
          </w:tcPr>
          <w:p w:rsidR="00AA25E5" w:rsidRDefault="00D40597" w:rsidP="00CA3101">
            <w:pPr>
              <w:jc w:val="right"/>
              <w:rPr>
                <w:b/>
              </w:rPr>
            </w:pPr>
            <w:r>
              <w:rPr>
                <w:b/>
                <w:sz w:val="22"/>
                <w:szCs w:val="22"/>
              </w:rPr>
              <w:t>41</w:t>
            </w:r>
          </w:p>
        </w:tc>
      </w:tr>
      <w:tr w:rsidR="00AA25E5" w:rsidTr="00D863E4">
        <w:tc>
          <w:tcPr>
            <w:tcW w:w="4739" w:type="pct"/>
            <w:hideMark/>
          </w:tcPr>
          <w:p w:rsidR="00815E2E" w:rsidRPr="00AC3F45" w:rsidRDefault="00D40597" w:rsidP="00815E2E">
            <w:pPr>
              <w:pStyle w:val="1"/>
              <w:spacing w:before="0" w:after="0"/>
              <w:rPr>
                <w:rFonts w:ascii="Times New Roman" w:hAnsi="Times New Roman" w:cs="Times New Roman"/>
                <w:sz w:val="22"/>
                <w:szCs w:val="22"/>
              </w:rPr>
            </w:pPr>
            <w:r>
              <w:rPr>
                <w:rFonts w:ascii="Times New Roman" w:hAnsi="Times New Roman" w:cs="Times New Roman"/>
                <w:sz w:val="22"/>
                <w:szCs w:val="22"/>
              </w:rPr>
              <w:t>10</w:t>
            </w:r>
            <w:r w:rsidR="00815E2E" w:rsidRPr="00AC3F45">
              <w:rPr>
                <w:rFonts w:ascii="Times New Roman" w:hAnsi="Times New Roman" w:cs="Times New Roman"/>
                <w:sz w:val="22"/>
                <w:szCs w:val="22"/>
              </w:rPr>
              <w:t xml:space="preserve">. Заключение </w:t>
            </w:r>
            <w:r w:rsidR="00F559BA">
              <w:rPr>
                <w:rFonts w:ascii="Times New Roman" w:hAnsi="Times New Roman" w:cs="Times New Roman"/>
                <w:sz w:val="22"/>
                <w:szCs w:val="22"/>
              </w:rPr>
              <w:t>договора по результатам закупки</w:t>
            </w:r>
          </w:p>
          <w:p w:rsidR="00815E2E" w:rsidRPr="00AC3F45" w:rsidRDefault="00F559BA" w:rsidP="00815E2E">
            <w:pPr>
              <w:pStyle w:val="1"/>
              <w:spacing w:before="0" w:after="0"/>
              <w:rPr>
                <w:rFonts w:ascii="Times New Roman" w:hAnsi="Times New Roman" w:cs="Times New Roman"/>
                <w:sz w:val="22"/>
                <w:szCs w:val="22"/>
              </w:rPr>
            </w:pPr>
            <w:r>
              <w:rPr>
                <w:rFonts w:ascii="Times New Roman" w:hAnsi="Times New Roman" w:cs="Times New Roman"/>
                <w:sz w:val="22"/>
                <w:szCs w:val="22"/>
              </w:rPr>
              <w:t>11</w:t>
            </w:r>
            <w:r w:rsidR="00815E2E" w:rsidRPr="00AC3F45">
              <w:rPr>
                <w:rFonts w:ascii="Times New Roman" w:hAnsi="Times New Roman" w:cs="Times New Roman"/>
                <w:sz w:val="22"/>
                <w:szCs w:val="22"/>
              </w:rPr>
              <w:t>. Исполнение договора, закл</w:t>
            </w:r>
            <w:r>
              <w:rPr>
                <w:rFonts w:ascii="Times New Roman" w:hAnsi="Times New Roman" w:cs="Times New Roman"/>
                <w:sz w:val="22"/>
                <w:szCs w:val="22"/>
              </w:rPr>
              <w:t>юченного по результатам закупки</w:t>
            </w:r>
          </w:p>
          <w:p w:rsidR="00AA25E5" w:rsidRPr="007908CB" w:rsidRDefault="00F559BA" w:rsidP="007908CB">
            <w:r>
              <w:rPr>
                <w:b/>
                <w:sz w:val="22"/>
                <w:szCs w:val="22"/>
              </w:rPr>
              <w:t>12</w:t>
            </w:r>
            <w:r w:rsidR="00815E2E" w:rsidRPr="009F20B3">
              <w:rPr>
                <w:b/>
                <w:sz w:val="22"/>
                <w:szCs w:val="22"/>
              </w:rPr>
              <w:t>. Отчётность по результатам закупки</w:t>
            </w:r>
          </w:p>
        </w:tc>
        <w:tc>
          <w:tcPr>
            <w:tcW w:w="261" w:type="pct"/>
            <w:hideMark/>
          </w:tcPr>
          <w:p w:rsidR="00AA25E5" w:rsidRDefault="00815E2E" w:rsidP="00CA3101">
            <w:pPr>
              <w:jc w:val="right"/>
              <w:rPr>
                <w:b/>
              </w:rPr>
            </w:pPr>
            <w:r>
              <w:rPr>
                <w:b/>
                <w:sz w:val="22"/>
                <w:szCs w:val="22"/>
              </w:rPr>
              <w:t>41</w:t>
            </w:r>
          </w:p>
          <w:p w:rsidR="00815E2E" w:rsidRDefault="00815E2E" w:rsidP="00CA3101">
            <w:pPr>
              <w:jc w:val="right"/>
              <w:rPr>
                <w:b/>
              </w:rPr>
            </w:pPr>
            <w:r>
              <w:rPr>
                <w:b/>
                <w:sz w:val="22"/>
                <w:szCs w:val="22"/>
              </w:rPr>
              <w:t>43</w:t>
            </w:r>
          </w:p>
          <w:p w:rsidR="007908CB" w:rsidRDefault="007908CB" w:rsidP="00CA3101">
            <w:pPr>
              <w:jc w:val="right"/>
              <w:rPr>
                <w:b/>
              </w:rPr>
            </w:pPr>
            <w:r>
              <w:rPr>
                <w:b/>
                <w:sz w:val="22"/>
                <w:szCs w:val="22"/>
              </w:rPr>
              <w:t>44</w:t>
            </w:r>
          </w:p>
        </w:tc>
      </w:tr>
      <w:tr w:rsidR="00AA25E5" w:rsidTr="00D863E4">
        <w:tc>
          <w:tcPr>
            <w:tcW w:w="4739" w:type="pct"/>
          </w:tcPr>
          <w:p w:rsidR="00AA25E5" w:rsidRDefault="00F60067" w:rsidP="00CA3101">
            <w:pPr>
              <w:jc w:val="both"/>
              <w:rPr>
                <w:b/>
              </w:rPr>
            </w:pPr>
            <w:r>
              <w:rPr>
                <w:b/>
                <w:sz w:val="22"/>
                <w:szCs w:val="22"/>
              </w:rPr>
              <w:t>13</w:t>
            </w:r>
            <w:r w:rsidR="00AA25E5">
              <w:rPr>
                <w:b/>
                <w:sz w:val="22"/>
                <w:szCs w:val="22"/>
              </w:rPr>
              <w:t xml:space="preserve">. </w:t>
            </w:r>
            <w:r w:rsidR="00AA25E5" w:rsidRPr="0080325D">
              <w:rPr>
                <w:b/>
                <w:sz w:val="22"/>
                <w:szCs w:val="22"/>
              </w:rPr>
              <w:t>Приоритет товаров российского происхождения,</w:t>
            </w:r>
            <w:r w:rsidR="00AA25E5">
              <w:rPr>
                <w:b/>
                <w:sz w:val="22"/>
                <w:szCs w:val="22"/>
              </w:rPr>
              <w:t xml:space="preserve"> работ, услуг, выполняемых, ока</w:t>
            </w:r>
            <w:r w:rsidR="00AA25E5" w:rsidRPr="0080325D">
              <w:rPr>
                <w:b/>
                <w:sz w:val="22"/>
                <w:szCs w:val="22"/>
              </w:rPr>
              <w:t>зываемых р</w:t>
            </w:r>
            <w:r w:rsidR="00AA25E5">
              <w:rPr>
                <w:b/>
                <w:sz w:val="22"/>
                <w:szCs w:val="22"/>
              </w:rPr>
              <w:t xml:space="preserve">оссийскими лицами, по отношению </w:t>
            </w:r>
            <w:r w:rsidR="00AA25E5" w:rsidRPr="0080325D">
              <w:rPr>
                <w:b/>
                <w:sz w:val="22"/>
                <w:szCs w:val="22"/>
              </w:rPr>
              <w:t>к товарам, происходящим из иностранного государства, работам, услугам, выполняемых, оказываемых иностранными лицами</w:t>
            </w:r>
          </w:p>
        </w:tc>
        <w:tc>
          <w:tcPr>
            <w:tcW w:w="261" w:type="pct"/>
          </w:tcPr>
          <w:p w:rsidR="00AA25E5" w:rsidRDefault="007908CB" w:rsidP="00CA3101">
            <w:pPr>
              <w:jc w:val="right"/>
              <w:rPr>
                <w:b/>
              </w:rPr>
            </w:pPr>
            <w:r>
              <w:rPr>
                <w:b/>
                <w:sz w:val="22"/>
                <w:szCs w:val="22"/>
              </w:rPr>
              <w:t>44</w:t>
            </w:r>
          </w:p>
        </w:tc>
      </w:tr>
      <w:tr w:rsidR="00AA25E5" w:rsidTr="00D863E4">
        <w:tc>
          <w:tcPr>
            <w:tcW w:w="4739" w:type="pct"/>
            <w:hideMark/>
          </w:tcPr>
          <w:p w:rsidR="00AA25E5" w:rsidRDefault="00F60067" w:rsidP="00CA3101">
            <w:pPr>
              <w:jc w:val="both"/>
              <w:rPr>
                <w:b/>
              </w:rPr>
            </w:pPr>
            <w:r>
              <w:rPr>
                <w:b/>
                <w:sz w:val="22"/>
                <w:szCs w:val="22"/>
              </w:rPr>
              <w:t>14</w:t>
            </w:r>
            <w:r w:rsidR="00AA25E5">
              <w:rPr>
                <w:b/>
                <w:sz w:val="22"/>
                <w:szCs w:val="22"/>
              </w:rPr>
              <w:t>. Заключительные положения</w:t>
            </w:r>
          </w:p>
        </w:tc>
        <w:tc>
          <w:tcPr>
            <w:tcW w:w="261" w:type="pct"/>
            <w:hideMark/>
          </w:tcPr>
          <w:p w:rsidR="00AA25E5" w:rsidRDefault="007908CB" w:rsidP="00CA3101">
            <w:pPr>
              <w:jc w:val="right"/>
              <w:rPr>
                <w:b/>
              </w:rPr>
            </w:pPr>
            <w:r>
              <w:rPr>
                <w:b/>
                <w:sz w:val="22"/>
                <w:szCs w:val="22"/>
              </w:rPr>
              <w:t>46</w:t>
            </w:r>
          </w:p>
        </w:tc>
      </w:tr>
      <w:tr w:rsidR="00AA25E5" w:rsidTr="00D863E4">
        <w:tc>
          <w:tcPr>
            <w:tcW w:w="4739" w:type="pct"/>
            <w:hideMark/>
          </w:tcPr>
          <w:p w:rsidR="00AA25E5" w:rsidRDefault="00AA25E5" w:rsidP="00CA3101">
            <w:pPr>
              <w:jc w:val="both"/>
              <w:rPr>
                <w:b/>
              </w:rPr>
            </w:pPr>
            <w:r>
              <w:rPr>
                <w:b/>
                <w:sz w:val="22"/>
                <w:szCs w:val="22"/>
              </w:rPr>
              <w:t>Приложение 1: Критерии и порядок оценки заявок на участие в закупке</w:t>
            </w:r>
          </w:p>
        </w:tc>
        <w:tc>
          <w:tcPr>
            <w:tcW w:w="261" w:type="pct"/>
            <w:hideMark/>
          </w:tcPr>
          <w:p w:rsidR="00AA25E5" w:rsidRDefault="007908CB" w:rsidP="00CA3101">
            <w:pPr>
              <w:jc w:val="right"/>
              <w:rPr>
                <w:b/>
              </w:rPr>
            </w:pPr>
            <w:r>
              <w:rPr>
                <w:b/>
                <w:sz w:val="22"/>
                <w:szCs w:val="22"/>
              </w:rPr>
              <w:t>48</w:t>
            </w:r>
          </w:p>
        </w:tc>
      </w:tr>
      <w:tr w:rsidR="00AA25E5" w:rsidTr="00D863E4">
        <w:tc>
          <w:tcPr>
            <w:tcW w:w="4739" w:type="pct"/>
            <w:hideMark/>
          </w:tcPr>
          <w:p w:rsidR="00AA25E5" w:rsidRDefault="00AA25E5" w:rsidP="00CA3101">
            <w:pPr>
              <w:jc w:val="both"/>
              <w:rPr>
                <w:b/>
              </w:rPr>
            </w:pPr>
            <w:r>
              <w:rPr>
                <w:b/>
                <w:sz w:val="22"/>
                <w:szCs w:val="22"/>
              </w:rPr>
              <w:t xml:space="preserve">Приложение 2: Порядок проведения переторжки </w:t>
            </w:r>
          </w:p>
        </w:tc>
        <w:tc>
          <w:tcPr>
            <w:tcW w:w="261" w:type="pct"/>
            <w:hideMark/>
          </w:tcPr>
          <w:p w:rsidR="00AA25E5" w:rsidRDefault="007908CB" w:rsidP="00CA3101">
            <w:pPr>
              <w:jc w:val="right"/>
              <w:rPr>
                <w:b/>
              </w:rPr>
            </w:pPr>
            <w:r>
              <w:rPr>
                <w:b/>
                <w:sz w:val="22"/>
                <w:szCs w:val="22"/>
              </w:rPr>
              <w:t>51</w:t>
            </w:r>
          </w:p>
        </w:tc>
      </w:tr>
      <w:tr w:rsidR="00AA25E5" w:rsidTr="00D863E4">
        <w:tc>
          <w:tcPr>
            <w:tcW w:w="4739" w:type="pct"/>
            <w:hideMark/>
          </w:tcPr>
          <w:p w:rsidR="00AA25E5" w:rsidRDefault="00AA25E5" w:rsidP="00CA3101">
            <w:pPr>
              <w:jc w:val="both"/>
              <w:rPr>
                <w:b/>
              </w:rPr>
            </w:pPr>
            <w:r>
              <w:rPr>
                <w:b/>
                <w:sz w:val="22"/>
                <w:szCs w:val="22"/>
              </w:rPr>
              <w:t>Приложение 3: Форма отчета-обоснования закупки (образец)</w:t>
            </w:r>
          </w:p>
        </w:tc>
        <w:tc>
          <w:tcPr>
            <w:tcW w:w="261" w:type="pct"/>
            <w:hideMark/>
          </w:tcPr>
          <w:p w:rsidR="00AA25E5" w:rsidRDefault="007908CB" w:rsidP="00CA3101">
            <w:pPr>
              <w:jc w:val="right"/>
              <w:rPr>
                <w:b/>
              </w:rPr>
            </w:pPr>
            <w:r>
              <w:rPr>
                <w:b/>
                <w:sz w:val="22"/>
                <w:szCs w:val="22"/>
              </w:rPr>
              <w:t>53</w:t>
            </w:r>
          </w:p>
        </w:tc>
      </w:tr>
      <w:tr w:rsidR="00AA25E5" w:rsidTr="00D863E4">
        <w:tc>
          <w:tcPr>
            <w:tcW w:w="4739" w:type="pct"/>
            <w:hideMark/>
          </w:tcPr>
          <w:p w:rsidR="00AA25E5" w:rsidRDefault="00AA25E5" w:rsidP="00CA3101">
            <w:pPr>
              <w:jc w:val="both"/>
              <w:rPr>
                <w:b/>
              </w:rPr>
            </w:pPr>
            <w:r>
              <w:rPr>
                <w:b/>
                <w:sz w:val="22"/>
                <w:szCs w:val="22"/>
              </w:rPr>
              <w:t xml:space="preserve">Приложение 4: Форма акта об исполнении обязательств по договору (образец) </w:t>
            </w:r>
          </w:p>
        </w:tc>
        <w:tc>
          <w:tcPr>
            <w:tcW w:w="261" w:type="pct"/>
            <w:hideMark/>
          </w:tcPr>
          <w:p w:rsidR="00AA25E5" w:rsidRDefault="00FE1644" w:rsidP="00CA3101">
            <w:pPr>
              <w:jc w:val="right"/>
              <w:rPr>
                <w:b/>
              </w:rPr>
            </w:pPr>
            <w:r>
              <w:rPr>
                <w:b/>
                <w:sz w:val="22"/>
                <w:szCs w:val="22"/>
              </w:rPr>
              <w:t>54</w:t>
            </w:r>
          </w:p>
        </w:tc>
      </w:tr>
      <w:tr w:rsidR="00FE1644" w:rsidTr="00D863E4">
        <w:tc>
          <w:tcPr>
            <w:tcW w:w="4739" w:type="pct"/>
          </w:tcPr>
          <w:p w:rsidR="00FE1644" w:rsidRDefault="00FE1644" w:rsidP="00FE1644">
            <w:pPr>
              <w:rPr>
                <w:b/>
              </w:rPr>
            </w:pPr>
            <w:r>
              <w:rPr>
                <w:b/>
                <w:sz w:val="22"/>
                <w:szCs w:val="22"/>
              </w:rPr>
              <w:t>Приложение 5: Форма заявки на участие в запросе котировок в электронной форме (образец)</w:t>
            </w:r>
          </w:p>
          <w:p w:rsidR="00FE1644" w:rsidRDefault="00FE1644" w:rsidP="00CA3101">
            <w:pPr>
              <w:jc w:val="both"/>
              <w:rPr>
                <w:b/>
              </w:rPr>
            </w:pPr>
          </w:p>
        </w:tc>
        <w:tc>
          <w:tcPr>
            <w:tcW w:w="261" w:type="pct"/>
          </w:tcPr>
          <w:p w:rsidR="00FE1644" w:rsidRDefault="00FE1644" w:rsidP="00CA3101">
            <w:pPr>
              <w:jc w:val="right"/>
              <w:rPr>
                <w:b/>
              </w:rPr>
            </w:pPr>
            <w:r>
              <w:rPr>
                <w:b/>
                <w:sz w:val="22"/>
                <w:szCs w:val="22"/>
              </w:rPr>
              <w:t>55</w:t>
            </w:r>
          </w:p>
        </w:tc>
      </w:tr>
    </w:tbl>
    <w:p w:rsidR="004C57C5" w:rsidRDefault="004C57C5"/>
    <w:p w:rsidR="00AA25E5" w:rsidRDefault="00AA25E5"/>
    <w:p w:rsidR="00AA25E5" w:rsidRPr="00AC3F45" w:rsidRDefault="00903F93" w:rsidP="00AA25E5">
      <w:pPr>
        <w:pageBreakBefore/>
        <w:numPr>
          <w:ilvl w:val="0"/>
          <w:numId w:val="4"/>
        </w:numPr>
        <w:jc w:val="center"/>
        <w:rPr>
          <w:b/>
          <w:sz w:val="22"/>
          <w:szCs w:val="22"/>
        </w:rPr>
      </w:pPr>
      <w:r>
        <w:rPr>
          <w:b/>
          <w:sz w:val="22"/>
          <w:szCs w:val="22"/>
        </w:rPr>
        <w:t>Общие положения</w:t>
      </w:r>
    </w:p>
    <w:p w:rsidR="00AA25E5" w:rsidRPr="00AC3F45" w:rsidRDefault="00AA25E5" w:rsidP="00AA25E5">
      <w:pPr>
        <w:ind w:left="927"/>
        <w:jc w:val="both"/>
        <w:rPr>
          <w:b/>
          <w:sz w:val="22"/>
          <w:szCs w:val="22"/>
        </w:rPr>
      </w:pPr>
    </w:p>
    <w:p w:rsidR="00AA25E5" w:rsidRPr="00AC3F45" w:rsidRDefault="00AA25E5" w:rsidP="00AA25E5">
      <w:pPr>
        <w:pStyle w:val="2"/>
        <w:tabs>
          <w:tab w:val="left" w:pos="708"/>
          <w:tab w:val="left" w:pos="1416"/>
          <w:tab w:val="left" w:pos="2124"/>
          <w:tab w:val="left" w:pos="2832"/>
          <w:tab w:val="left" w:pos="3540"/>
          <w:tab w:val="left" w:pos="4248"/>
          <w:tab w:val="left" w:pos="4956"/>
          <w:tab w:val="right" w:pos="9950"/>
        </w:tabs>
        <w:spacing w:before="0" w:after="0"/>
        <w:ind w:firstLine="284"/>
        <w:jc w:val="both"/>
        <w:rPr>
          <w:rFonts w:ascii="Times New Roman" w:hAnsi="Times New Roman" w:cs="Times New Roman"/>
          <w:sz w:val="22"/>
          <w:szCs w:val="22"/>
        </w:rPr>
      </w:pPr>
      <w:bookmarkStart w:id="0" w:name="__RefHeading__173_2018128844"/>
      <w:bookmarkEnd w:id="0"/>
      <w:r w:rsidRPr="00AC3F45">
        <w:rPr>
          <w:rFonts w:ascii="Times New Roman" w:hAnsi="Times New Roman" w:cs="Times New Roman"/>
          <w:i w:val="0"/>
          <w:sz w:val="22"/>
          <w:szCs w:val="22"/>
        </w:rPr>
        <w:t>1.1.</w:t>
      </w:r>
      <w:r>
        <w:rPr>
          <w:rFonts w:ascii="Times New Roman" w:hAnsi="Times New Roman" w:cs="Times New Roman"/>
          <w:i w:val="0"/>
          <w:sz w:val="22"/>
          <w:szCs w:val="22"/>
        </w:rPr>
        <w:t> Предмет и цели регулирования</w:t>
      </w:r>
    </w:p>
    <w:p w:rsidR="00AA25E5" w:rsidRPr="00F728BE" w:rsidRDefault="00AA25E5" w:rsidP="00AA25E5">
      <w:pPr>
        <w:ind w:firstLine="284"/>
        <w:jc w:val="both"/>
        <w:rPr>
          <w:b/>
          <w:sz w:val="22"/>
          <w:szCs w:val="22"/>
        </w:rPr>
      </w:pPr>
      <w:r w:rsidRPr="00AC3F45">
        <w:rPr>
          <w:sz w:val="22"/>
          <w:szCs w:val="22"/>
        </w:rPr>
        <w:t xml:space="preserve">1.1.1. Настоящее Положение о закупке товаров, </w:t>
      </w:r>
      <w:r w:rsidRPr="000E57E4">
        <w:rPr>
          <w:sz w:val="22"/>
          <w:szCs w:val="22"/>
        </w:rPr>
        <w:t xml:space="preserve">работ, услуг </w:t>
      </w:r>
      <w:r w:rsidR="00AB74A6">
        <w:rPr>
          <w:sz w:val="22"/>
          <w:szCs w:val="22"/>
        </w:rPr>
        <w:t>М</w:t>
      </w:r>
      <w:r w:rsidRPr="00280299">
        <w:rPr>
          <w:sz w:val="22"/>
          <w:szCs w:val="22"/>
        </w:rPr>
        <w:t xml:space="preserve">униципального </w:t>
      </w:r>
      <w:r w:rsidR="00280299">
        <w:rPr>
          <w:sz w:val="22"/>
          <w:szCs w:val="22"/>
        </w:rPr>
        <w:t>бюджетно</w:t>
      </w:r>
      <w:r w:rsidRPr="00280299">
        <w:rPr>
          <w:sz w:val="22"/>
          <w:szCs w:val="22"/>
        </w:rPr>
        <w:t xml:space="preserve">го учреждения </w:t>
      </w:r>
      <w:r w:rsidR="00280299">
        <w:rPr>
          <w:sz w:val="22"/>
          <w:szCs w:val="22"/>
        </w:rPr>
        <w:t xml:space="preserve">культуры «Трубчевский межпоселенческий Центр культуры и отдыха» </w:t>
      </w:r>
      <w:r w:rsidRPr="00AC3F45">
        <w:rPr>
          <w:sz w:val="22"/>
          <w:szCs w:val="22"/>
        </w:rPr>
        <w:t>(далее – Положение) разработано в целях своевременного и полного обеспечения Заказчика в товарах, работах, услугах с необходимыми показателями цены, качества и надежности, эффективного использования денежных средств, расширения возможности участия юридических и физических лиц в закупках товаров, работ, услуг для нужд Заказчика и стимулирования такого участия, развития добросовестной конкуренции, обеспечения гласности и прозрачности закупок, предотвращения коррупции и других злоупотреблений.</w:t>
      </w:r>
    </w:p>
    <w:p w:rsidR="00AA25E5" w:rsidRPr="00AC3F45" w:rsidRDefault="00AA25E5" w:rsidP="00AA25E5">
      <w:pPr>
        <w:tabs>
          <w:tab w:val="left" w:pos="993"/>
        </w:tabs>
        <w:ind w:firstLine="284"/>
        <w:jc w:val="both"/>
        <w:rPr>
          <w:sz w:val="22"/>
          <w:szCs w:val="22"/>
        </w:rPr>
      </w:pPr>
      <w:r>
        <w:rPr>
          <w:sz w:val="22"/>
          <w:szCs w:val="22"/>
        </w:rPr>
        <w:t xml:space="preserve">1.1.2. </w:t>
      </w:r>
      <w:r w:rsidRPr="00AC3F45">
        <w:rPr>
          <w:sz w:val="22"/>
          <w:szCs w:val="22"/>
        </w:rPr>
        <w:t>Положение разработано в соответствии с законодательством Российской Федерации, с учетом положений Федерального закона от 18.07.2011 г. № 223-ФЗ «О закупках товаров, работ, услуг отдельными видами юридических лиц»</w:t>
      </w:r>
      <w:r w:rsidR="0049214C">
        <w:rPr>
          <w:sz w:val="22"/>
          <w:szCs w:val="22"/>
        </w:rPr>
        <w:t xml:space="preserve"> (далее – З</w:t>
      </w:r>
      <w:r w:rsidR="00AD5446">
        <w:rPr>
          <w:sz w:val="22"/>
          <w:szCs w:val="22"/>
        </w:rPr>
        <w:t>акон № 223-ФЗ, 223-ФЗ)</w:t>
      </w:r>
      <w:r w:rsidRPr="00AC3F45">
        <w:rPr>
          <w:sz w:val="22"/>
          <w:szCs w:val="22"/>
        </w:rPr>
        <w:t>, Федерального закона от 26.07.2006 г. № 135-ФЗ  «О защите конкуренции»,  Федерального закона от 05.04.2013 г. № 44-ФЗ «О контрактной системе в сфере закупок товаров, работ, услуг для обеспечения государственных и муниципальных нужд», общепринятых правил, сложившихся в сфере заку</w:t>
      </w:r>
      <w:r>
        <w:rPr>
          <w:sz w:val="22"/>
          <w:szCs w:val="22"/>
        </w:rPr>
        <w:t>пок.</w:t>
      </w:r>
    </w:p>
    <w:p w:rsidR="00AA25E5" w:rsidRPr="00AC3F45" w:rsidRDefault="00AA25E5" w:rsidP="00AA25E5">
      <w:pPr>
        <w:tabs>
          <w:tab w:val="left" w:pos="993"/>
        </w:tabs>
        <w:ind w:firstLine="284"/>
        <w:jc w:val="both"/>
        <w:rPr>
          <w:sz w:val="22"/>
          <w:szCs w:val="22"/>
        </w:rPr>
      </w:pPr>
      <w:r w:rsidRPr="00AC3F45">
        <w:rPr>
          <w:sz w:val="22"/>
          <w:szCs w:val="22"/>
        </w:rPr>
        <w:t>1.1.3. Положение регулирует отношения, связанные с осуществлением Заказчика закупочной деятельности, в том числе устанавливает единые правила и порядок закупки товаров, работ, услуг (далее – закупки), в целях соблюдения следующих принципов закупки:</w:t>
      </w:r>
    </w:p>
    <w:p w:rsidR="00AA25E5" w:rsidRPr="00AC3F45" w:rsidRDefault="00AA25E5" w:rsidP="00AA25E5">
      <w:pPr>
        <w:pStyle w:val="a7"/>
        <w:numPr>
          <w:ilvl w:val="0"/>
          <w:numId w:val="1"/>
        </w:numPr>
        <w:tabs>
          <w:tab w:val="left" w:pos="993"/>
        </w:tabs>
        <w:ind w:left="0" w:firstLine="284"/>
        <w:jc w:val="both"/>
        <w:rPr>
          <w:b/>
          <w:sz w:val="22"/>
          <w:szCs w:val="22"/>
        </w:rPr>
      </w:pPr>
      <w:r w:rsidRPr="00AC3F45">
        <w:rPr>
          <w:sz w:val="22"/>
          <w:szCs w:val="22"/>
        </w:rPr>
        <w:t xml:space="preserve">создание условий для своевременного и полного обеспечения потребностей </w:t>
      </w:r>
      <w:r>
        <w:rPr>
          <w:sz w:val="22"/>
          <w:szCs w:val="22"/>
        </w:rPr>
        <w:t xml:space="preserve">Заказчика </w:t>
      </w:r>
      <w:r w:rsidRPr="00AC3F45">
        <w:rPr>
          <w:sz w:val="22"/>
          <w:szCs w:val="22"/>
        </w:rPr>
        <w:t>в товарах, работах, услугах с требуемыми показателями цены, качества и надеж</w:t>
      </w:r>
      <w:r>
        <w:rPr>
          <w:sz w:val="22"/>
          <w:szCs w:val="22"/>
        </w:rPr>
        <w:t>ности;</w:t>
      </w:r>
    </w:p>
    <w:p w:rsidR="00AA25E5" w:rsidRPr="00AC3F45" w:rsidRDefault="00AA25E5" w:rsidP="00AA25E5">
      <w:pPr>
        <w:pStyle w:val="a7"/>
        <w:numPr>
          <w:ilvl w:val="0"/>
          <w:numId w:val="1"/>
        </w:numPr>
        <w:tabs>
          <w:tab w:val="left" w:pos="993"/>
        </w:tabs>
        <w:ind w:left="0" w:firstLine="284"/>
        <w:jc w:val="both"/>
        <w:rPr>
          <w:sz w:val="22"/>
          <w:szCs w:val="22"/>
        </w:rPr>
      </w:pPr>
      <w:r w:rsidRPr="00AC3F45">
        <w:rPr>
          <w:sz w:val="22"/>
          <w:szCs w:val="22"/>
        </w:rPr>
        <w:t>информационная открытость закупки;</w:t>
      </w:r>
    </w:p>
    <w:p w:rsidR="00AA25E5" w:rsidRPr="00AC3F45" w:rsidRDefault="00AA25E5" w:rsidP="00AA25E5">
      <w:pPr>
        <w:pStyle w:val="a7"/>
        <w:numPr>
          <w:ilvl w:val="0"/>
          <w:numId w:val="1"/>
        </w:numPr>
        <w:tabs>
          <w:tab w:val="left" w:pos="993"/>
        </w:tabs>
        <w:ind w:left="0" w:firstLine="284"/>
        <w:jc w:val="both"/>
        <w:rPr>
          <w:sz w:val="22"/>
          <w:szCs w:val="22"/>
        </w:rPr>
      </w:pPr>
      <w:r w:rsidRPr="00AC3F45">
        <w:rPr>
          <w:sz w:val="22"/>
          <w:szCs w:val="22"/>
        </w:rPr>
        <w:t>равноправие, справедливость, отсутствие дискриминации и необоснованных ограничений конкуренции по отношению к участникам закупки;</w:t>
      </w:r>
    </w:p>
    <w:p w:rsidR="00AA25E5" w:rsidRPr="00AC3F45" w:rsidRDefault="00AA25E5" w:rsidP="00AA25E5">
      <w:pPr>
        <w:pStyle w:val="a7"/>
        <w:numPr>
          <w:ilvl w:val="0"/>
          <w:numId w:val="1"/>
        </w:numPr>
        <w:tabs>
          <w:tab w:val="left" w:pos="993"/>
        </w:tabs>
        <w:ind w:left="0" w:firstLine="284"/>
        <w:jc w:val="both"/>
        <w:rPr>
          <w:sz w:val="22"/>
          <w:szCs w:val="22"/>
        </w:rPr>
      </w:pPr>
      <w:r w:rsidRPr="00AC3F45">
        <w:rPr>
          <w:sz w:val="22"/>
          <w:szCs w:val="22"/>
        </w:rPr>
        <w:t>целевое и экономически эффективное расходование денежных средств на приобретение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p w:rsidR="00AA25E5" w:rsidRPr="00AC3F45" w:rsidRDefault="00AA25E5" w:rsidP="00AA25E5">
      <w:pPr>
        <w:pStyle w:val="a7"/>
        <w:numPr>
          <w:ilvl w:val="0"/>
          <w:numId w:val="1"/>
        </w:numPr>
        <w:tabs>
          <w:tab w:val="left" w:pos="993"/>
        </w:tabs>
        <w:ind w:left="0" w:firstLine="284"/>
        <w:jc w:val="both"/>
        <w:rPr>
          <w:sz w:val="22"/>
          <w:szCs w:val="22"/>
        </w:rPr>
      </w:pPr>
      <w:r w:rsidRPr="00AC3F45">
        <w:rPr>
          <w:sz w:val="22"/>
          <w:szCs w:val="22"/>
        </w:rPr>
        <w:t>отсутствие ограничения допуска к участию в закупке путем установления не</w:t>
      </w:r>
      <w:r w:rsidR="00280299">
        <w:rPr>
          <w:sz w:val="22"/>
          <w:szCs w:val="22"/>
        </w:rPr>
        <w:t xml:space="preserve"> </w:t>
      </w:r>
      <w:r w:rsidRPr="00AC3F45">
        <w:rPr>
          <w:sz w:val="22"/>
          <w:szCs w:val="22"/>
        </w:rPr>
        <w:t>изм</w:t>
      </w:r>
      <w:r>
        <w:rPr>
          <w:sz w:val="22"/>
          <w:szCs w:val="22"/>
        </w:rPr>
        <w:t>е</w:t>
      </w:r>
      <w:r w:rsidRPr="00AC3F45">
        <w:rPr>
          <w:sz w:val="22"/>
          <w:szCs w:val="22"/>
        </w:rPr>
        <w:t>ряемых требований к участникам закупки.</w:t>
      </w:r>
    </w:p>
    <w:p w:rsidR="00AA25E5" w:rsidRPr="000A070B" w:rsidRDefault="00AA25E5" w:rsidP="00AA25E5">
      <w:pPr>
        <w:pStyle w:val="a7"/>
        <w:numPr>
          <w:ilvl w:val="0"/>
          <w:numId w:val="1"/>
        </w:numPr>
        <w:tabs>
          <w:tab w:val="left" w:pos="993"/>
        </w:tabs>
        <w:ind w:left="0" w:firstLine="284"/>
        <w:jc w:val="both"/>
        <w:rPr>
          <w:b/>
          <w:sz w:val="22"/>
          <w:szCs w:val="22"/>
        </w:rPr>
      </w:pPr>
      <w:r w:rsidRPr="00AC3F45">
        <w:rPr>
          <w:sz w:val="22"/>
          <w:szCs w:val="22"/>
        </w:rPr>
        <w:t>оптимальность процедур и результата. Применение наиболее подходящих для конкретной ситуации процедур, а также выбор технико-коммерческих предложений и контрагента по наилучшим совокупным значениям требуемых показателей (качество, условия поставки, цена и др.).</w:t>
      </w:r>
    </w:p>
    <w:p w:rsidR="00AA25E5" w:rsidRPr="000A070B" w:rsidRDefault="00AA25E5" w:rsidP="00AA25E5">
      <w:pPr>
        <w:pStyle w:val="a7"/>
        <w:tabs>
          <w:tab w:val="left" w:pos="993"/>
        </w:tabs>
        <w:ind w:left="0" w:firstLine="284"/>
        <w:jc w:val="both"/>
        <w:rPr>
          <w:sz w:val="22"/>
          <w:szCs w:val="22"/>
        </w:rPr>
      </w:pPr>
      <w:r w:rsidRPr="00AD5446">
        <w:rPr>
          <w:sz w:val="22"/>
          <w:szCs w:val="22"/>
        </w:rPr>
        <w:t xml:space="preserve">1.1.4. Положение о закупке не регулирует отношения, указанные в ч. 4 ст. 1 </w:t>
      </w:r>
      <w:r w:rsidR="0049214C">
        <w:rPr>
          <w:sz w:val="22"/>
          <w:szCs w:val="22"/>
        </w:rPr>
        <w:t>З</w:t>
      </w:r>
      <w:r w:rsidR="00AD5446">
        <w:rPr>
          <w:sz w:val="22"/>
          <w:szCs w:val="22"/>
        </w:rPr>
        <w:t>акона № 223-ФЗ</w:t>
      </w:r>
      <w:r w:rsidRPr="00AD5446">
        <w:rPr>
          <w:sz w:val="22"/>
          <w:szCs w:val="22"/>
        </w:rPr>
        <w:t>.</w:t>
      </w:r>
    </w:p>
    <w:p w:rsidR="00AA25E5" w:rsidRDefault="00AA25E5" w:rsidP="00AA25E5">
      <w:pPr>
        <w:tabs>
          <w:tab w:val="left" w:pos="993"/>
        </w:tabs>
        <w:ind w:firstLine="284"/>
        <w:jc w:val="both"/>
        <w:rPr>
          <w:sz w:val="22"/>
          <w:szCs w:val="22"/>
        </w:rPr>
      </w:pPr>
      <w:r>
        <w:rPr>
          <w:bCs/>
          <w:sz w:val="22"/>
          <w:szCs w:val="22"/>
        </w:rPr>
        <w:t>1.1.</w:t>
      </w:r>
      <w:r w:rsidR="00280299">
        <w:rPr>
          <w:bCs/>
          <w:sz w:val="22"/>
          <w:szCs w:val="22"/>
        </w:rPr>
        <w:t>5</w:t>
      </w:r>
      <w:r w:rsidRPr="00AC3F45">
        <w:rPr>
          <w:bCs/>
          <w:sz w:val="22"/>
          <w:szCs w:val="22"/>
        </w:rPr>
        <w:t>. При закупке товаров, работ, услуг Заказчик руководствуется Конституцией Российской Федерации, Гражданским кодексом Российской Федерации, федеральными законами и иными нормативными правовым</w:t>
      </w:r>
      <w:r>
        <w:rPr>
          <w:bCs/>
          <w:sz w:val="22"/>
          <w:szCs w:val="22"/>
        </w:rPr>
        <w:t xml:space="preserve">и актами Российской Федерации, настоящим Положением, иными </w:t>
      </w:r>
      <w:r w:rsidRPr="00AC3F45">
        <w:rPr>
          <w:bCs/>
          <w:sz w:val="22"/>
          <w:szCs w:val="22"/>
        </w:rPr>
        <w:t>внутренними документами</w:t>
      </w:r>
      <w:r w:rsidRPr="00AC3F45">
        <w:rPr>
          <w:sz w:val="22"/>
          <w:szCs w:val="22"/>
        </w:rPr>
        <w:t xml:space="preserve"> Заказчика.</w:t>
      </w:r>
    </w:p>
    <w:p w:rsidR="00AA25E5" w:rsidRDefault="00280299" w:rsidP="00AA25E5">
      <w:pPr>
        <w:tabs>
          <w:tab w:val="left" w:pos="993"/>
        </w:tabs>
        <w:ind w:firstLine="284"/>
        <w:jc w:val="both"/>
        <w:rPr>
          <w:sz w:val="22"/>
          <w:szCs w:val="22"/>
        </w:rPr>
      </w:pPr>
      <w:r>
        <w:rPr>
          <w:sz w:val="22"/>
          <w:szCs w:val="22"/>
        </w:rPr>
        <w:t>1.1.6</w:t>
      </w:r>
      <w:r w:rsidR="00AA25E5" w:rsidRPr="00AD5446">
        <w:rPr>
          <w:sz w:val="22"/>
          <w:szCs w:val="22"/>
        </w:rPr>
        <w:t xml:space="preserve">. В случае, если Заказчик обязан осуществлять закупки у субъектов малого и среднего предпринимательства, при осуществлении закупок учитываются особенности участия малого и среднего предпринимательства в закупках, определенные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и иными нормативными актами Правительства РФ (в случае их принятия в соответствии с п. 2 ч. 8 ст. 3 </w:t>
      </w:r>
      <w:r w:rsidR="006A507A">
        <w:rPr>
          <w:sz w:val="22"/>
          <w:szCs w:val="22"/>
        </w:rPr>
        <w:t>З</w:t>
      </w:r>
      <w:r w:rsidR="00AD5446">
        <w:rPr>
          <w:sz w:val="22"/>
          <w:szCs w:val="22"/>
        </w:rPr>
        <w:t xml:space="preserve">акона № </w:t>
      </w:r>
      <w:r w:rsidR="00AA25E5" w:rsidRPr="00AD5446">
        <w:rPr>
          <w:sz w:val="22"/>
          <w:szCs w:val="22"/>
        </w:rPr>
        <w:t>223-ФЗ).</w:t>
      </w:r>
    </w:p>
    <w:p w:rsidR="001529F9" w:rsidRPr="00AC3F45" w:rsidRDefault="001529F9" w:rsidP="00AA25E5">
      <w:pPr>
        <w:tabs>
          <w:tab w:val="left" w:pos="993"/>
        </w:tabs>
        <w:ind w:firstLine="284"/>
        <w:jc w:val="both"/>
        <w:rPr>
          <w:sz w:val="22"/>
          <w:szCs w:val="22"/>
        </w:rPr>
      </w:pPr>
      <w:r w:rsidRPr="001529F9">
        <w:rPr>
          <w:sz w:val="22"/>
          <w:szCs w:val="22"/>
        </w:rPr>
        <w:t>1.1.7. Положение о закупке является документом, который регламентирует закупочную деятельность заказчика  и должен содержать требования к закупке, в том числе порядок определения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(далее-формула цены), определения и обоснования цены единицы товара, работы, услуги, определения максимального значения цены договора, порядок подготовки и осуществления закупок способами, указанными в частях 3.1 и 3.2 статьи 3  Федерального закона 223-ФЗ, порядок и условия их применения, порядок заключения и исполнения договоров, а также иные связанные с обеспечением закупки положения</w:t>
      </w:r>
      <w:r w:rsidRPr="007857BB">
        <w:t>.</w:t>
      </w:r>
    </w:p>
    <w:p w:rsidR="00AA25E5" w:rsidRPr="00AC3F45" w:rsidRDefault="00AA25E5" w:rsidP="00AA25E5">
      <w:pPr>
        <w:pStyle w:val="2"/>
        <w:spacing w:before="0" w:after="0"/>
        <w:jc w:val="both"/>
        <w:rPr>
          <w:rFonts w:ascii="Times New Roman" w:hAnsi="Times New Roman" w:cs="Times New Roman"/>
          <w:i w:val="0"/>
          <w:sz w:val="22"/>
          <w:szCs w:val="22"/>
        </w:rPr>
      </w:pPr>
    </w:p>
    <w:p w:rsidR="00AA25E5" w:rsidRPr="00AC3F45" w:rsidRDefault="00AA25E5" w:rsidP="00AA25E5">
      <w:pPr>
        <w:pStyle w:val="2"/>
        <w:tabs>
          <w:tab w:val="left" w:pos="993"/>
        </w:tabs>
        <w:spacing w:before="0" w:after="0"/>
        <w:ind w:firstLine="284"/>
        <w:jc w:val="both"/>
        <w:rPr>
          <w:rFonts w:ascii="Times New Roman" w:eastAsia="Calibri" w:hAnsi="Times New Roman" w:cs="Times New Roman"/>
          <w:sz w:val="22"/>
          <w:szCs w:val="22"/>
          <w:lang w:eastAsia="en-US"/>
        </w:rPr>
      </w:pPr>
      <w:bookmarkStart w:id="1" w:name="__RefHeading__175_2018128844"/>
      <w:bookmarkEnd w:id="1"/>
      <w:r w:rsidRPr="00AC3F45">
        <w:rPr>
          <w:rFonts w:ascii="Times New Roman" w:hAnsi="Times New Roman" w:cs="Times New Roman"/>
          <w:i w:val="0"/>
          <w:sz w:val="22"/>
          <w:szCs w:val="22"/>
        </w:rPr>
        <w:t>1.2. Термины и определения</w:t>
      </w:r>
    </w:p>
    <w:p w:rsidR="0076069F" w:rsidRPr="0076069F" w:rsidRDefault="00AA25E5" w:rsidP="0076069F">
      <w:pPr>
        <w:pStyle w:val="a7"/>
        <w:numPr>
          <w:ilvl w:val="0"/>
          <w:numId w:val="3"/>
        </w:numPr>
        <w:tabs>
          <w:tab w:val="left" w:pos="993"/>
        </w:tabs>
        <w:ind w:left="0" w:firstLine="284"/>
        <w:jc w:val="both"/>
        <w:rPr>
          <w:i/>
          <w:sz w:val="22"/>
          <w:szCs w:val="22"/>
        </w:rPr>
      </w:pPr>
      <w:r w:rsidRPr="00AD5446">
        <w:rPr>
          <w:i/>
          <w:sz w:val="22"/>
          <w:szCs w:val="22"/>
        </w:rPr>
        <w:t>Аукцион</w:t>
      </w:r>
      <w:r w:rsidRPr="00AD5446">
        <w:rPr>
          <w:sz w:val="22"/>
          <w:szCs w:val="22"/>
        </w:rPr>
        <w:t xml:space="preserve"> – </w:t>
      </w:r>
      <w:r w:rsidR="006A507A">
        <w:rPr>
          <w:sz w:val="22"/>
          <w:szCs w:val="22"/>
        </w:rPr>
        <w:t xml:space="preserve">конкурентный </w:t>
      </w:r>
      <w:r w:rsidRPr="00AD5446">
        <w:rPr>
          <w:sz w:val="22"/>
          <w:szCs w:val="22"/>
        </w:rPr>
        <w:t xml:space="preserve">способ закупки, </w:t>
      </w:r>
      <w:r w:rsidR="006A507A">
        <w:rPr>
          <w:sz w:val="22"/>
          <w:szCs w:val="22"/>
        </w:rPr>
        <w:t>являющийся торгами и предусмотренный частью 18 статьи 3.2 Закона № 223-ФЗ.</w:t>
      </w:r>
    </w:p>
    <w:p w:rsidR="00AA25E5" w:rsidRPr="00AC3F45" w:rsidRDefault="00AA25E5" w:rsidP="00AA25E5">
      <w:pPr>
        <w:pStyle w:val="a7"/>
        <w:numPr>
          <w:ilvl w:val="0"/>
          <w:numId w:val="3"/>
        </w:numPr>
        <w:tabs>
          <w:tab w:val="left" w:pos="993"/>
        </w:tabs>
        <w:ind w:left="0" w:firstLine="284"/>
        <w:jc w:val="both"/>
        <w:rPr>
          <w:i/>
          <w:sz w:val="22"/>
          <w:szCs w:val="22"/>
        </w:rPr>
      </w:pPr>
      <w:r w:rsidRPr="00AC3F45">
        <w:rPr>
          <w:i/>
          <w:sz w:val="22"/>
          <w:szCs w:val="22"/>
        </w:rPr>
        <w:t>День</w:t>
      </w:r>
      <w:r w:rsidRPr="00AC3F45">
        <w:rPr>
          <w:sz w:val="22"/>
          <w:szCs w:val="22"/>
        </w:rPr>
        <w:t xml:space="preserve">– календарный день, за исключением случаев, когда в настоящем Положении срок прямо устанавливается в рабочих днях. </w:t>
      </w:r>
    </w:p>
    <w:p w:rsidR="00AA25E5" w:rsidRPr="002B649B" w:rsidRDefault="00AA25E5" w:rsidP="00AA25E5">
      <w:pPr>
        <w:pStyle w:val="a7"/>
        <w:numPr>
          <w:ilvl w:val="0"/>
          <w:numId w:val="3"/>
        </w:numPr>
        <w:tabs>
          <w:tab w:val="left" w:pos="993"/>
        </w:tabs>
        <w:ind w:left="0" w:firstLine="284"/>
        <w:jc w:val="both"/>
        <w:rPr>
          <w:i/>
          <w:color w:val="FF0000"/>
          <w:sz w:val="22"/>
          <w:szCs w:val="22"/>
        </w:rPr>
      </w:pPr>
      <w:r w:rsidRPr="00AC3F45">
        <w:rPr>
          <w:i/>
          <w:sz w:val="22"/>
          <w:szCs w:val="22"/>
        </w:rPr>
        <w:t>Документация о закупке</w:t>
      </w:r>
      <w:r w:rsidRPr="00AC3F45">
        <w:rPr>
          <w:sz w:val="22"/>
          <w:szCs w:val="22"/>
        </w:rPr>
        <w:t xml:space="preserve"> (конкурсная документация, аукционная документация, </w:t>
      </w:r>
      <w:r w:rsidRPr="002B649B">
        <w:rPr>
          <w:sz w:val="22"/>
          <w:szCs w:val="22"/>
        </w:rPr>
        <w:t xml:space="preserve">документация о </w:t>
      </w:r>
      <w:r w:rsidR="00360244">
        <w:rPr>
          <w:sz w:val="22"/>
          <w:szCs w:val="22"/>
        </w:rPr>
        <w:t>запросе предложений, запросе котировок, тендерная документация</w:t>
      </w:r>
      <w:r w:rsidRPr="002B649B">
        <w:rPr>
          <w:sz w:val="22"/>
          <w:szCs w:val="22"/>
        </w:rPr>
        <w:t>) – комплект документов, содержащий полную информацию о предмете, условиях и правилах проведения закупки, правилах подготовки, оформления и подачи заявок на участие в закупке участником закупки, а также об условиях заключения договора.</w:t>
      </w:r>
    </w:p>
    <w:p w:rsidR="00AA25E5" w:rsidRPr="002B649B" w:rsidRDefault="00AA25E5" w:rsidP="00AA25E5">
      <w:pPr>
        <w:pStyle w:val="a7"/>
        <w:numPr>
          <w:ilvl w:val="0"/>
          <w:numId w:val="3"/>
        </w:numPr>
        <w:tabs>
          <w:tab w:val="left" w:pos="993"/>
        </w:tabs>
        <w:ind w:left="0" w:firstLine="284"/>
        <w:jc w:val="both"/>
        <w:rPr>
          <w:bCs/>
          <w:i/>
          <w:sz w:val="22"/>
          <w:szCs w:val="22"/>
        </w:rPr>
      </w:pPr>
      <w:r w:rsidRPr="002B649B">
        <w:rPr>
          <w:i/>
          <w:sz w:val="22"/>
          <w:szCs w:val="22"/>
        </w:rPr>
        <w:t xml:space="preserve">Единая информационная система в сфере закупок (единая информационная система) - </w:t>
      </w:r>
      <w:r w:rsidRPr="002B649B">
        <w:rPr>
          <w:sz w:val="22"/>
          <w:szCs w:val="22"/>
        </w:rPr>
        <w:t>совокупность информации, указанной в части 3 статьи 4 Федерального закона от 05.04.2013 г. № 44-ФЗ «О контрактной системе в сфере закупок товаров, работ, услуг  для обеспечения государственных и муниципальных нужд»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w:t>
      </w:r>
    </w:p>
    <w:p w:rsidR="002B649B" w:rsidRPr="0044215D" w:rsidRDefault="002B649B" w:rsidP="002B649B">
      <w:pPr>
        <w:pStyle w:val="a7"/>
        <w:numPr>
          <w:ilvl w:val="0"/>
          <w:numId w:val="3"/>
        </w:numPr>
        <w:tabs>
          <w:tab w:val="left" w:pos="993"/>
        </w:tabs>
        <w:ind w:left="0" w:firstLine="284"/>
        <w:jc w:val="both"/>
        <w:rPr>
          <w:bCs/>
          <w:i/>
          <w:sz w:val="22"/>
          <w:szCs w:val="22"/>
        </w:rPr>
      </w:pPr>
      <w:r w:rsidRPr="0044215D">
        <w:rPr>
          <w:i/>
          <w:snapToGrid w:val="0"/>
          <w:sz w:val="22"/>
          <w:szCs w:val="22"/>
        </w:rPr>
        <w:t xml:space="preserve">Единый агрегатор торговли </w:t>
      </w:r>
      <w:r w:rsidRPr="0044215D">
        <w:rPr>
          <w:snapToGrid w:val="0"/>
          <w:sz w:val="22"/>
          <w:szCs w:val="22"/>
        </w:rPr>
        <w:t xml:space="preserve">- </w:t>
      </w:r>
      <w:r w:rsidRPr="0044215D">
        <w:rPr>
          <w:sz w:val="22"/>
          <w:szCs w:val="22"/>
          <w:shd w:val="clear" w:color="auto" w:fill="FFFFFF"/>
        </w:rPr>
        <w:t>информационный ресурс, с использованием которого заказчики вправе осуществлять закупки для обеспечения государственных и муниципальных нужд</w:t>
      </w:r>
      <w:r w:rsidR="0044215D">
        <w:rPr>
          <w:sz w:val="22"/>
          <w:szCs w:val="22"/>
          <w:shd w:val="clear" w:color="auto" w:fill="FFFFFF"/>
        </w:rPr>
        <w:t>, определённый Правительством РФ.</w:t>
      </w:r>
      <w:r w:rsidRPr="0044215D">
        <w:rPr>
          <w:sz w:val="22"/>
          <w:szCs w:val="22"/>
          <w:shd w:val="clear" w:color="auto" w:fill="FFFFFF"/>
        </w:rPr>
        <w:t> </w:t>
      </w:r>
    </w:p>
    <w:p w:rsidR="00AA25E5" w:rsidRPr="002B649B" w:rsidRDefault="00AA25E5" w:rsidP="00AA25E5">
      <w:pPr>
        <w:pStyle w:val="a7"/>
        <w:numPr>
          <w:ilvl w:val="0"/>
          <w:numId w:val="3"/>
        </w:numPr>
        <w:tabs>
          <w:tab w:val="left" w:pos="993"/>
        </w:tabs>
        <w:ind w:left="0" w:firstLine="284"/>
        <w:jc w:val="both"/>
        <w:rPr>
          <w:i/>
          <w:sz w:val="22"/>
          <w:szCs w:val="22"/>
        </w:rPr>
      </w:pPr>
      <w:r w:rsidRPr="002B649B">
        <w:rPr>
          <w:bCs/>
          <w:i/>
          <w:sz w:val="22"/>
          <w:szCs w:val="22"/>
        </w:rPr>
        <w:t xml:space="preserve">Закупочная Комиссия (Комиссия) </w:t>
      </w:r>
      <w:r w:rsidRPr="002B649B">
        <w:rPr>
          <w:sz w:val="22"/>
          <w:szCs w:val="22"/>
        </w:rPr>
        <w:t>– коллегиальный орган, создаваемый Заказчиком, для принятия решений по подведению итогов закупки, в том числе решений по подведению итогов отдельных этапов и процедур закупки.</w:t>
      </w:r>
    </w:p>
    <w:p w:rsidR="00AA25E5" w:rsidRPr="002B649B" w:rsidRDefault="00AA25E5" w:rsidP="00AA25E5">
      <w:pPr>
        <w:pStyle w:val="a7"/>
        <w:numPr>
          <w:ilvl w:val="0"/>
          <w:numId w:val="3"/>
        </w:numPr>
        <w:tabs>
          <w:tab w:val="left" w:pos="993"/>
        </w:tabs>
        <w:ind w:left="0" w:firstLine="284"/>
        <w:jc w:val="both"/>
        <w:rPr>
          <w:i/>
          <w:sz w:val="22"/>
          <w:szCs w:val="22"/>
        </w:rPr>
      </w:pPr>
      <w:r w:rsidRPr="002B649B">
        <w:rPr>
          <w:i/>
          <w:sz w:val="22"/>
          <w:szCs w:val="22"/>
        </w:rPr>
        <w:t>Заказчик</w:t>
      </w:r>
      <w:r w:rsidRPr="002B649B">
        <w:rPr>
          <w:b/>
          <w:sz w:val="22"/>
          <w:szCs w:val="22"/>
        </w:rPr>
        <w:t xml:space="preserve">- </w:t>
      </w:r>
      <w:r w:rsidRPr="002B649B">
        <w:rPr>
          <w:sz w:val="22"/>
          <w:szCs w:val="22"/>
        </w:rPr>
        <w:t>муниципальное автономное учреждение – организатор торгов, которое самостоятельно размещает заказ на поставку товаров, выполнение работ, оказание услуг для нужд муниципального автономного учреждения.</w:t>
      </w:r>
    </w:p>
    <w:p w:rsidR="00AA25E5" w:rsidRPr="002B649B" w:rsidRDefault="00AA25E5" w:rsidP="00AA25E5">
      <w:pPr>
        <w:pStyle w:val="a7"/>
        <w:numPr>
          <w:ilvl w:val="0"/>
          <w:numId w:val="3"/>
        </w:numPr>
        <w:tabs>
          <w:tab w:val="left" w:pos="993"/>
        </w:tabs>
        <w:ind w:left="0" w:firstLine="284"/>
        <w:jc w:val="both"/>
        <w:rPr>
          <w:bCs/>
          <w:i/>
          <w:sz w:val="22"/>
          <w:szCs w:val="22"/>
        </w:rPr>
      </w:pPr>
      <w:r w:rsidRPr="002B649B">
        <w:rPr>
          <w:i/>
          <w:sz w:val="22"/>
          <w:szCs w:val="22"/>
        </w:rPr>
        <w:t>Закупка</w:t>
      </w:r>
      <w:r w:rsidRPr="002B649B">
        <w:rPr>
          <w:sz w:val="22"/>
          <w:szCs w:val="22"/>
        </w:rPr>
        <w:t xml:space="preserve"> - </w:t>
      </w:r>
      <w:bookmarkStart w:id="2" w:name="sub_1213"/>
      <w:r w:rsidRPr="002B649B">
        <w:rPr>
          <w:sz w:val="22"/>
          <w:szCs w:val="22"/>
        </w:rPr>
        <w:t xml:space="preserve">приобретение Заказчиком способами, указанными в настоящем Положении о закупке, товаров, работ, услуг для нужд Заказчика. </w:t>
      </w:r>
      <w:bookmarkEnd w:id="2"/>
    </w:p>
    <w:p w:rsidR="00AA25E5" w:rsidRPr="002B649B" w:rsidRDefault="00AA25E5" w:rsidP="00AA25E5">
      <w:pPr>
        <w:pStyle w:val="a7"/>
        <w:numPr>
          <w:ilvl w:val="0"/>
          <w:numId w:val="3"/>
        </w:numPr>
        <w:tabs>
          <w:tab w:val="left" w:pos="993"/>
        </w:tabs>
        <w:ind w:left="0" w:firstLine="284"/>
        <w:jc w:val="both"/>
        <w:rPr>
          <w:bCs/>
          <w:i/>
          <w:sz w:val="22"/>
          <w:szCs w:val="22"/>
        </w:rPr>
      </w:pPr>
      <w:r w:rsidRPr="002B649B">
        <w:rPr>
          <w:bCs/>
          <w:i/>
          <w:sz w:val="22"/>
          <w:szCs w:val="22"/>
        </w:rPr>
        <w:t>Закупка в электронной форме</w:t>
      </w:r>
      <w:r w:rsidRPr="002B649B">
        <w:rPr>
          <w:sz w:val="22"/>
          <w:szCs w:val="22"/>
        </w:rPr>
        <w:t xml:space="preserve"> – закупка, проведение которой обеспечивается оператором электронной площадки на сайте в сети Интернет. При проведении закупки в электронной форме заявка подается в форме электронных документов, подписанных, как правило, средствами электронной подписи, через сайт электронной площадки. </w:t>
      </w:r>
    </w:p>
    <w:p w:rsidR="00426AC8" w:rsidRPr="00A803EA" w:rsidRDefault="00FE31FD" w:rsidP="00A803EA">
      <w:pPr>
        <w:pStyle w:val="a7"/>
        <w:numPr>
          <w:ilvl w:val="0"/>
          <w:numId w:val="3"/>
        </w:numPr>
        <w:tabs>
          <w:tab w:val="left" w:pos="993"/>
        </w:tabs>
        <w:ind w:left="0" w:firstLine="284"/>
        <w:jc w:val="both"/>
        <w:rPr>
          <w:bCs/>
          <w:i/>
          <w:sz w:val="22"/>
          <w:szCs w:val="22"/>
        </w:rPr>
      </w:pPr>
      <w:r w:rsidRPr="00426AC8">
        <w:rPr>
          <w:bCs/>
          <w:i/>
          <w:sz w:val="22"/>
          <w:szCs w:val="22"/>
        </w:rPr>
        <w:t xml:space="preserve">Закупка с использованием электронного магазина – </w:t>
      </w:r>
      <w:r w:rsidRPr="00426AC8">
        <w:rPr>
          <w:bCs/>
          <w:sz w:val="22"/>
          <w:szCs w:val="22"/>
        </w:rPr>
        <w:t xml:space="preserve">неконкурентный способ закупки, </w:t>
      </w:r>
      <w:r w:rsidRPr="00426AC8">
        <w:rPr>
          <w:sz w:val="22"/>
          <w:szCs w:val="22"/>
        </w:rPr>
        <w:t>не являющийся торгами (конкурсом, аукционом, запросом предложений, запросом котировок)</w:t>
      </w:r>
      <w:r w:rsidR="00426AC8" w:rsidRPr="00426AC8">
        <w:rPr>
          <w:sz w:val="22"/>
          <w:szCs w:val="22"/>
        </w:rPr>
        <w:t>, офертой</w:t>
      </w:r>
      <w:r w:rsidRPr="00426AC8">
        <w:rPr>
          <w:sz w:val="22"/>
          <w:szCs w:val="22"/>
        </w:rPr>
        <w:t xml:space="preserve"> в соответствии со статьями </w:t>
      </w:r>
      <w:r w:rsidR="00426AC8" w:rsidRPr="00426AC8">
        <w:rPr>
          <w:sz w:val="22"/>
          <w:szCs w:val="22"/>
        </w:rPr>
        <w:t xml:space="preserve">435, </w:t>
      </w:r>
      <w:r w:rsidRPr="00426AC8">
        <w:rPr>
          <w:sz w:val="22"/>
          <w:szCs w:val="22"/>
        </w:rPr>
        <w:t xml:space="preserve">447-449 Гражданского кодекса Российской Федерации или публичным конкурсом в соответствии со статьями 1057-1061 Гражданского кодекса Российской Федерации, правила, проведения которой регламентируются настоящим Положением. </w:t>
      </w:r>
      <w:r w:rsidR="00426AC8">
        <w:rPr>
          <w:sz w:val="22"/>
          <w:szCs w:val="22"/>
        </w:rPr>
        <w:t xml:space="preserve">Договор по результатам закупки заключается с лицом, предложившим наиболее низкую цену </w:t>
      </w:r>
      <w:r w:rsidR="00A803EA">
        <w:rPr>
          <w:sz w:val="22"/>
          <w:szCs w:val="22"/>
        </w:rPr>
        <w:t>договора</w:t>
      </w:r>
      <w:r w:rsidR="00426AC8">
        <w:rPr>
          <w:sz w:val="22"/>
          <w:szCs w:val="22"/>
        </w:rPr>
        <w:t>.</w:t>
      </w:r>
    </w:p>
    <w:p w:rsidR="00AA25E5" w:rsidRPr="00426AC8" w:rsidRDefault="00AA25E5" w:rsidP="00426AC8">
      <w:pPr>
        <w:pStyle w:val="a7"/>
        <w:numPr>
          <w:ilvl w:val="0"/>
          <w:numId w:val="3"/>
        </w:numPr>
        <w:tabs>
          <w:tab w:val="left" w:pos="993"/>
        </w:tabs>
        <w:ind w:left="0" w:firstLine="284"/>
        <w:jc w:val="both"/>
        <w:rPr>
          <w:bCs/>
          <w:i/>
          <w:sz w:val="22"/>
          <w:szCs w:val="22"/>
        </w:rPr>
      </w:pPr>
      <w:r w:rsidRPr="00426AC8">
        <w:rPr>
          <w:i/>
          <w:sz w:val="22"/>
          <w:szCs w:val="22"/>
        </w:rPr>
        <w:t xml:space="preserve">Закупка у единственного </w:t>
      </w:r>
      <w:r w:rsidRPr="00426AC8">
        <w:rPr>
          <w:bCs/>
          <w:i/>
          <w:sz w:val="22"/>
          <w:szCs w:val="22"/>
        </w:rPr>
        <w:t xml:space="preserve">поставщика (исполнителя, подрядчика) </w:t>
      </w:r>
      <w:r w:rsidRPr="00426AC8">
        <w:rPr>
          <w:sz w:val="22"/>
          <w:szCs w:val="22"/>
        </w:rPr>
        <w:t>– способ закупки товаров (работ, услуг), при котором Заказчик не осуществляет приём и рассмотрение заявок участников закупки для заключения договора.</w:t>
      </w:r>
    </w:p>
    <w:p w:rsidR="00AA25E5" w:rsidRPr="00AD5446" w:rsidRDefault="00AA25E5" w:rsidP="00AD5446">
      <w:pPr>
        <w:pStyle w:val="a7"/>
        <w:numPr>
          <w:ilvl w:val="0"/>
          <w:numId w:val="3"/>
        </w:numPr>
        <w:tabs>
          <w:tab w:val="left" w:pos="993"/>
        </w:tabs>
        <w:ind w:left="0" w:firstLine="284"/>
        <w:jc w:val="both"/>
        <w:rPr>
          <w:bCs/>
          <w:i/>
          <w:sz w:val="22"/>
          <w:szCs w:val="22"/>
        </w:rPr>
      </w:pPr>
      <w:r w:rsidRPr="00AD5446">
        <w:rPr>
          <w:i/>
          <w:sz w:val="22"/>
          <w:szCs w:val="22"/>
        </w:rPr>
        <w:t>Запрос котировок</w:t>
      </w:r>
      <w:r w:rsidRPr="00AD5446">
        <w:rPr>
          <w:sz w:val="22"/>
          <w:szCs w:val="22"/>
        </w:rPr>
        <w:t xml:space="preserve"> - способ закупки, при проведении которого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AA25E5" w:rsidRPr="00AD5446" w:rsidRDefault="00AA25E5" w:rsidP="00AD5446">
      <w:pPr>
        <w:pStyle w:val="a7"/>
        <w:numPr>
          <w:ilvl w:val="0"/>
          <w:numId w:val="3"/>
        </w:numPr>
        <w:tabs>
          <w:tab w:val="left" w:pos="993"/>
        </w:tabs>
        <w:ind w:left="0" w:firstLine="284"/>
        <w:jc w:val="both"/>
        <w:rPr>
          <w:bCs/>
          <w:i/>
          <w:sz w:val="22"/>
          <w:szCs w:val="22"/>
        </w:rPr>
      </w:pPr>
      <w:r w:rsidRPr="00AD5446">
        <w:rPr>
          <w:i/>
          <w:sz w:val="22"/>
          <w:szCs w:val="22"/>
        </w:rPr>
        <w:t>Запрос предложений</w:t>
      </w:r>
      <w:r w:rsidRPr="00AD5446">
        <w:rPr>
          <w:sz w:val="22"/>
          <w:szCs w:val="22"/>
        </w:rPr>
        <w:t xml:space="preserve"> – способ закупки, при проведении которого победителем признается участник конкурентной закупки, заявка</w:t>
      </w:r>
      <w:r w:rsidR="00516A9B">
        <w:rPr>
          <w:sz w:val="22"/>
          <w:szCs w:val="22"/>
        </w:rPr>
        <w:t xml:space="preserve"> </w:t>
      </w:r>
      <w:r w:rsidRPr="00AD5446">
        <w:rPr>
          <w:sz w:val="22"/>
          <w:szCs w:val="22"/>
        </w:rPr>
        <w:t xml:space="preserve">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 </w:t>
      </w:r>
    </w:p>
    <w:p w:rsidR="00AA25E5" w:rsidRPr="00AC3F45" w:rsidRDefault="00AA25E5" w:rsidP="00AA25E5">
      <w:pPr>
        <w:pStyle w:val="a7"/>
        <w:numPr>
          <w:ilvl w:val="0"/>
          <w:numId w:val="3"/>
        </w:numPr>
        <w:tabs>
          <w:tab w:val="left" w:pos="993"/>
          <w:tab w:val="left" w:pos="1276"/>
        </w:tabs>
        <w:ind w:left="0" w:firstLine="284"/>
        <w:jc w:val="both"/>
        <w:rPr>
          <w:i/>
          <w:sz w:val="22"/>
          <w:szCs w:val="22"/>
        </w:rPr>
      </w:pPr>
      <w:r w:rsidRPr="00AC3F45">
        <w:rPr>
          <w:bCs/>
          <w:i/>
          <w:sz w:val="22"/>
          <w:szCs w:val="22"/>
        </w:rPr>
        <w:t xml:space="preserve">Заявка на участие в закупке </w:t>
      </w:r>
      <w:r w:rsidRPr="00AC3F45">
        <w:rPr>
          <w:sz w:val="22"/>
          <w:szCs w:val="22"/>
        </w:rPr>
        <w:t>– комплект документов, содержащий предложение участника закупки, направляемый Организатору закупки на бумажном носителе либо в форме электронного документа с использованием функционала электронной площадки (сайта Торговой системы) по форме и в порядке, которые установлены документацией о закупке.</w:t>
      </w:r>
    </w:p>
    <w:p w:rsidR="00AA25E5" w:rsidRPr="00AC3F45" w:rsidRDefault="00AA25E5" w:rsidP="00AA25E5">
      <w:pPr>
        <w:pStyle w:val="a7"/>
        <w:numPr>
          <w:ilvl w:val="0"/>
          <w:numId w:val="3"/>
        </w:numPr>
        <w:tabs>
          <w:tab w:val="left" w:pos="993"/>
          <w:tab w:val="left" w:pos="1276"/>
        </w:tabs>
        <w:ind w:left="0" w:firstLine="284"/>
        <w:jc w:val="both"/>
        <w:rPr>
          <w:i/>
          <w:sz w:val="22"/>
          <w:szCs w:val="22"/>
        </w:rPr>
      </w:pPr>
      <w:r w:rsidRPr="00AC3F45">
        <w:rPr>
          <w:i/>
          <w:sz w:val="22"/>
          <w:szCs w:val="22"/>
        </w:rPr>
        <w:t>Инициатор закупки</w:t>
      </w:r>
      <w:r w:rsidRPr="00AC3F45">
        <w:rPr>
          <w:sz w:val="22"/>
          <w:szCs w:val="22"/>
        </w:rPr>
        <w:t xml:space="preserve"> – ответственный сотрудник или структурное подразделение Заказчика, заинтересованное в закупке товаров, работ, услуг, и инициирующее ее проведение.</w:t>
      </w:r>
    </w:p>
    <w:p w:rsidR="00AA25E5" w:rsidRPr="002A76D0" w:rsidRDefault="00AA25E5" w:rsidP="002A76D0">
      <w:pPr>
        <w:pStyle w:val="a7"/>
        <w:numPr>
          <w:ilvl w:val="0"/>
          <w:numId w:val="3"/>
        </w:numPr>
        <w:tabs>
          <w:tab w:val="left" w:pos="993"/>
          <w:tab w:val="left" w:pos="1276"/>
        </w:tabs>
        <w:ind w:left="0" w:firstLine="284"/>
        <w:jc w:val="both"/>
        <w:rPr>
          <w:i/>
          <w:sz w:val="22"/>
          <w:szCs w:val="22"/>
        </w:rPr>
      </w:pPr>
      <w:bookmarkStart w:id="3" w:name="sub_1214"/>
      <w:r w:rsidRPr="002A76D0">
        <w:rPr>
          <w:i/>
          <w:sz w:val="22"/>
          <w:szCs w:val="22"/>
        </w:rPr>
        <w:t>Конкурс</w:t>
      </w:r>
      <w:r w:rsidRPr="002A76D0">
        <w:rPr>
          <w:sz w:val="22"/>
          <w:szCs w:val="22"/>
        </w:rPr>
        <w:t xml:space="preserve"> – способ закупки, при проведении которого победителем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 </w:t>
      </w:r>
    </w:p>
    <w:p w:rsidR="00194186" w:rsidRPr="00194186" w:rsidRDefault="00B82864" w:rsidP="00194186">
      <w:pPr>
        <w:pStyle w:val="a7"/>
        <w:numPr>
          <w:ilvl w:val="0"/>
          <w:numId w:val="3"/>
        </w:numPr>
        <w:tabs>
          <w:tab w:val="left" w:pos="993"/>
          <w:tab w:val="left" w:pos="1276"/>
        </w:tabs>
        <w:ind w:left="0" w:firstLine="284"/>
        <w:jc w:val="both"/>
        <w:rPr>
          <w:i/>
          <w:sz w:val="22"/>
          <w:szCs w:val="22"/>
        </w:rPr>
      </w:pPr>
      <w:r>
        <w:rPr>
          <w:i/>
          <w:sz w:val="22"/>
          <w:szCs w:val="22"/>
        </w:rPr>
        <w:t xml:space="preserve">Конкурентная закупка </w:t>
      </w:r>
      <w:r w:rsidR="00AA25E5" w:rsidRPr="00AC3F45">
        <w:rPr>
          <w:sz w:val="22"/>
          <w:szCs w:val="22"/>
        </w:rPr>
        <w:t xml:space="preserve">– </w:t>
      </w:r>
      <w:r>
        <w:rPr>
          <w:sz w:val="22"/>
          <w:szCs w:val="22"/>
        </w:rPr>
        <w:t>закупка</w:t>
      </w:r>
      <w:r w:rsidRPr="002A76D0">
        <w:rPr>
          <w:sz w:val="22"/>
          <w:szCs w:val="22"/>
        </w:rPr>
        <w:t>,</w:t>
      </w:r>
      <w:r w:rsidRPr="002A76D0">
        <w:rPr>
          <w:bCs/>
          <w:iCs/>
          <w:sz w:val="22"/>
          <w:szCs w:val="22"/>
        </w:rPr>
        <w:t xml:space="preserve"> осуществляемая</w:t>
      </w:r>
      <w:r w:rsidR="00194186" w:rsidRPr="002A76D0">
        <w:rPr>
          <w:bCs/>
          <w:iCs/>
          <w:sz w:val="22"/>
          <w:szCs w:val="22"/>
        </w:rPr>
        <w:t xml:space="preserve"> с соблюдением одновременно условий, </w:t>
      </w:r>
      <w:r w:rsidRPr="002A76D0">
        <w:rPr>
          <w:bCs/>
          <w:iCs/>
          <w:sz w:val="22"/>
          <w:szCs w:val="22"/>
        </w:rPr>
        <w:t>предусмотрен</w:t>
      </w:r>
      <w:r w:rsidR="00194186" w:rsidRPr="002A76D0">
        <w:rPr>
          <w:bCs/>
          <w:iCs/>
          <w:sz w:val="22"/>
          <w:szCs w:val="22"/>
        </w:rPr>
        <w:t xml:space="preserve">ных ч. 3 ст. 3 </w:t>
      </w:r>
      <w:r w:rsidR="0023367A">
        <w:rPr>
          <w:rFonts w:eastAsia="Calibri"/>
          <w:sz w:val="22"/>
          <w:szCs w:val="22"/>
          <w:lang w:eastAsia="en-US"/>
        </w:rPr>
        <w:t>З</w:t>
      </w:r>
      <w:r w:rsidR="002A76D0">
        <w:rPr>
          <w:rFonts w:eastAsia="Calibri"/>
          <w:sz w:val="22"/>
          <w:szCs w:val="22"/>
          <w:lang w:eastAsia="en-US"/>
        </w:rPr>
        <w:t>акона</w:t>
      </w:r>
      <w:r w:rsidR="00194186" w:rsidRPr="002A76D0">
        <w:rPr>
          <w:rFonts w:eastAsia="Calibri"/>
          <w:sz w:val="22"/>
          <w:szCs w:val="22"/>
          <w:lang w:eastAsia="en-US"/>
        </w:rPr>
        <w:t xml:space="preserve"> № 223-ФЗ.</w:t>
      </w:r>
    </w:p>
    <w:p w:rsidR="00AA25E5" w:rsidRPr="00AC3F45" w:rsidRDefault="00AA25E5" w:rsidP="00AA25E5">
      <w:pPr>
        <w:pStyle w:val="a7"/>
        <w:numPr>
          <w:ilvl w:val="0"/>
          <w:numId w:val="3"/>
        </w:numPr>
        <w:tabs>
          <w:tab w:val="left" w:pos="993"/>
          <w:tab w:val="left" w:pos="1276"/>
        </w:tabs>
        <w:ind w:left="0" w:firstLine="284"/>
        <w:jc w:val="both"/>
        <w:rPr>
          <w:i/>
          <w:sz w:val="22"/>
          <w:szCs w:val="22"/>
        </w:rPr>
      </w:pPr>
      <w:bookmarkStart w:id="4" w:name="sub_1215"/>
      <w:bookmarkEnd w:id="3"/>
      <w:r w:rsidRPr="00AC3F45">
        <w:rPr>
          <w:i/>
          <w:sz w:val="22"/>
          <w:szCs w:val="22"/>
        </w:rPr>
        <w:t>Лот</w:t>
      </w:r>
      <w:r w:rsidRPr="00AC3F45">
        <w:rPr>
          <w:sz w:val="22"/>
          <w:szCs w:val="22"/>
        </w:rPr>
        <w:t xml:space="preserve"> - часть закупаемых товаров (работ, услуг), выделенная по определенным критериям, на которую в соответствии с извещением о закупке и документацией о закупке допускается подача отдельной заявки на участие в закупке и заключение отдельного договора по итогам закупки.</w:t>
      </w:r>
    </w:p>
    <w:p w:rsidR="00AA25E5" w:rsidRPr="006A1184" w:rsidRDefault="00AA25E5" w:rsidP="00AA25E5">
      <w:pPr>
        <w:pStyle w:val="a7"/>
        <w:numPr>
          <w:ilvl w:val="0"/>
          <w:numId w:val="3"/>
        </w:numPr>
        <w:tabs>
          <w:tab w:val="left" w:pos="993"/>
          <w:tab w:val="left" w:pos="1276"/>
        </w:tabs>
        <w:ind w:left="0" w:firstLine="284"/>
        <w:jc w:val="both"/>
        <w:rPr>
          <w:i/>
          <w:sz w:val="22"/>
          <w:szCs w:val="22"/>
        </w:rPr>
      </w:pPr>
      <w:bookmarkStart w:id="5" w:name="sub_1220"/>
      <w:bookmarkStart w:id="6" w:name="sub_1216"/>
      <w:bookmarkEnd w:id="4"/>
      <w:r w:rsidRPr="00AC3F45">
        <w:rPr>
          <w:i/>
          <w:sz w:val="22"/>
          <w:szCs w:val="22"/>
        </w:rPr>
        <w:t xml:space="preserve">Начальная </w:t>
      </w:r>
      <w:r w:rsidRPr="00AC3F45">
        <w:rPr>
          <w:bCs/>
          <w:i/>
          <w:sz w:val="22"/>
          <w:szCs w:val="22"/>
        </w:rPr>
        <w:t>(максимальная) цена договора (предмета закупки)</w:t>
      </w:r>
      <w:r w:rsidRPr="00AC3F45">
        <w:rPr>
          <w:sz w:val="22"/>
          <w:szCs w:val="22"/>
        </w:rPr>
        <w:t xml:space="preserve"> - предельная цена товаров, работ, услуг,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bookmarkEnd w:id="5"/>
    </w:p>
    <w:p w:rsidR="006A1184" w:rsidRPr="002A76D0" w:rsidRDefault="00B82864" w:rsidP="006A1184">
      <w:pPr>
        <w:pStyle w:val="a7"/>
        <w:numPr>
          <w:ilvl w:val="0"/>
          <w:numId w:val="3"/>
        </w:numPr>
        <w:tabs>
          <w:tab w:val="left" w:pos="993"/>
          <w:tab w:val="left" w:pos="1276"/>
        </w:tabs>
        <w:ind w:left="0" w:firstLine="284"/>
        <w:jc w:val="both"/>
        <w:rPr>
          <w:i/>
          <w:sz w:val="22"/>
          <w:szCs w:val="22"/>
        </w:rPr>
      </w:pPr>
      <w:r w:rsidRPr="002A76D0">
        <w:rPr>
          <w:i/>
          <w:sz w:val="22"/>
          <w:szCs w:val="22"/>
        </w:rPr>
        <w:t>Неконкурентная закупка</w:t>
      </w:r>
      <w:r w:rsidR="006A1184" w:rsidRPr="002A76D0">
        <w:rPr>
          <w:sz w:val="22"/>
          <w:szCs w:val="22"/>
        </w:rPr>
        <w:t xml:space="preserve">– </w:t>
      </w:r>
      <w:r w:rsidRPr="002A76D0">
        <w:rPr>
          <w:sz w:val="22"/>
          <w:szCs w:val="22"/>
          <w:shd w:val="clear" w:color="auto" w:fill="FFFFFF"/>
        </w:rPr>
        <w:t>закупка, условия осуществления которой не соответствуют условиям, предусмотренным</w:t>
      </w:r>
      <w:r w:rsidR="00516A9B">
        <w:rPr>
          <w:sz w:val="22"/>
          <w:szCs w:val="22"/>
          <w:shd w:val="clear" w:color="auto" w:fill="FFFFFF"/>
        </w:rPr>
        <w:t xml:space="preserve"> </w:t>
      </w:r>
      <w:r w:rsidRPr="002A76D0">
        <w:rPr>
          <w:bCs/>
          <w:iCs/>
          <w:sz w:val="22"/>
          <w:szCs w:val="22"/>
        </w:rPr>
        <w:t>ч. 3 ст. 3</w:t>
      </w:r>
      <w:r w:rsidR="0023367A">
        <w:rPr>
          <w:rFonts w:eastAsia="Calibri"/>
          <w:sz w:val="22"/>
          <w:szCs w:val="22"/>
          <w:lang w:eastAsia="en-US"/>
        </w:rPr>
        <w:t xml:space="preserve"> З</w:t>
      </w:r>
      <w:r w:rsidR="002A76D0">
        <w:rPr>
          <w:rFonts w:eastAsia="Calibri"/>
          <w:sz w:val="22"/>
          <w:szCs w:val="22"/>
          <w:lang w:eastAsia="en-US"/>
        </w:rPr>
        <w:t>акона № 223-ФЗ</w:t>
      </w:r>
      <w:r w:rsidR="006A1184" w:rsidRPr="002A76D0">
        <w:rPr>
          <w:sz w:val="22"/>
          <w:szCs w:val="22"/>
        </w:rPr>
        <w:t>.</w:t>
      </w:r>
    </w:p>
    <w:p w:rsidR="005F79C5" w:rsidRPr="002A76D0" w:rsidRDefault="00AA25E5" w:rsidP="005F79C5">
      <w:pPr>
        <w:pStyle w:val="a7"/>
        <w:numPr>
          <w:ilvl w:val="0"/>
          <w:numId w:val="3"/>
        </w:numPr>
        <w:tabs>
          <w:tab w:val="left" w:pos="993"/>
          <w:tab w:val="left" w:pos="1276"/>
        </w:tabs>
        <w:ind w:left="0" w:firstLine="284"/>
        <w:jc w:val="both"/>
        <w:rPr>
          <w:i/>
          <w:sz w:val="22"/>
          <w:szCs w:val="22"/>
        </w:rPr>
      </w:pPr>
      <w:bookmarkStart w:id="7" w:name="sub_1217"/>
      <w:bookmarkEnd w:id="6"/>
      <w:r w:rsidRPr="002A76D0">
        <w:rPr>
          <w:i/>
          <w:sz w:val="22"/>
          <w:szCs w:val="22"/>
        </w:rPr>
        <w:t>Оператор электронной площадки</w:t>
      </w:r>
      <w:r w:rsidRPr="002A76D0">
        <w:rPr>
          <w:sz w:val="22"/>
          <w:szCs w:val="22"/>
        </w:rPr>
        <w:t xml:space="preserve"> – </w:t>
      </w:r>
      <w:r w:rsidR="005F79C5" w:rsidRPr="002A76D0">
        <w:rPr>
          <w:sz w:val="22"/>
          <w:szCs w:val="22"/>
          <w:shd w:val="clear" w:color="auto" w:fill="FFFFFF"/>
        </w:rPr>
        <w:t xml:space="preserve">юридическое лицо, являющееся коммерческой организацией и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и обеспечивающее проведение конкурентных закупок в электронной форме в соответствии с положениями </w:t>
      </w:r>
      <w:r w:rsidR="00146BE4">
        <w:rPr>
          <w:sz w:val="22"/>
          <w:szCs w:val="22"/>
        </w:rPr>
        <w:t>З</w:t>
      </w:r>
      <w:r w:rsidR="002A76D0">
        <w:rPr>
          <w:sz w:val="22"/>
          <w:szCs w:val="22"/>
        </w:rPr>
        <w:t>акона № 223-ФЗ</w:t>
      </w:r>
      <w:r w:rsidR="005F79C5" w:rsidRPr="002A76D0">
        <w:rPr>
          <w:sz w:val="22"/>
          <w:szCs w:val="22"/>
          <w:shd w:val="clear" w:color="auto" w:fill="FFFFFF"/>
        </w:rPr>
        <w:t>.</w:t>
      </w:r>
      <w:r w:rsidR="00D255CA" w:rsidRPr="002A76D0">
        <w:rPr>
          <w:sz w:val="22"/>
          <w:szCs w:val="22"/>
          <w:lang w:eastAsia="ru-RU"/>
        </w:rPr>
        <w:t>Функционирование электронной площадки осуществляется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статьи 3.3</w:t>
      </w:r>
      <w:r w:rsidR="00146BE4">
        <w:rPr>
          <w:sz w:val="22"/>
          <w:szCs w:val="22"/>
        </w:rPr>
        <w:t xml:space="preserve"> З</w:t>
      </w:r>
      <w:r w:rsidR="002A76D0">
        <w:rPr>
          <w:sz w:val="22"/>
          <w:szCs w:val="22"/>
        </w:rPr>
        <w:t>акона № 223-ФЗ</w:t>
      </w:r>
      <w:r w:rsidR="00D255CA" w:rsidRPr="002A76D0">
        <w:rPr>
          <w:sz w:val="22"/>
          <w:szCs w:val="22"/>
          <w:lang w:eastAsia="ru-RU"/>
        </w:rPr>
        <w:t>.</w:t>
      </w:r>
    </w:p>
    <w:p w:rsidR="00AA25E5" w:rsidRPr="00AC3F45" w:rsidRDefault="00AA25E5" w:rsidP="00AA25E5">
      <w:pPr>
        <w:pStyle w:val="a7"/>
        <w:numPr>
          <w:ilvl w:val="0"/>
          <w:numId w:val="3"/>
        </w:numPr>
        <w:tabs>
          <w:tab w:val="left" w:pos="993"/>
          <w:tab w:val="left" w:pos="1276"/>
        </w:tabs>
        <w:ind w:left="0" w:firstLine="284"/>
        <w:jc w:val="both"/>
        <w:rPr>
          <w:i/>
          <w:sz w:val="22"/>
          <w:szCs w:val="22"/>
        </w:rPr>
      </w:pPr>
      <w:r w:rsidRPr="00AC3F45">
        <w:rPr>
          <w:i/>
          <w:sz w:val="22"/>
          <w:szCs w:val="22"/>
        </w:rPr>
        <w:t xml:space="preserve">Организатор закупки (Организатор) </w:t>
      </w:r>
      <w:r w:rsidRPr="00AC3F45">
        <w:rPr>
          <w:sz w:val="22"/>
          <w:szCs w:val="22"/>
        </w:rPr>
        <w:t>– ответственный сотрудник или структурное подразделение Заказчика, на которого возложены функции по организации</w:t>
      </w:r>
      <w:r w:rsidR="00360244">
        <w:rPr>
          <w:sz w:val="22"/>
          <w:szCs w:val="22"/>
        </w:rPr>
        <w:t xml:space="preserve"> и проведению</w:t>
      </w:r>
      <w:r w:rsidRPr="00AC3F45">
        <w:rPr>
          <w:sz w:val="22"/>
          <w:szCs w:val="22"/>
        </w:rPr>
        <w:t xml:space="preserve"> закупок, либо юридическое лицо (в т.ч. муниципальное учреждение), привлеченное Заказчиком на основе договора (соглашения) для осуществления отдельных функций, связанных с организацией и проведением закупок.</w:t>
      </w:r>
    </w:p>
    <w:p w:rsidR="00AA25E5" w:rsidRPr="00AC3F45" w:rsidRDefault="00AA25E5" w:rsidP="00AA25E5">
      <w:pPr>
        <w:pStyle w:val="a7"/>
        <w:numPr>
          <w:ilvl w:val="0"/>
          <w:numId w:val="3"/>
        </w:numPr>
        <w:tabs>
          <w:tab w:val="left" w:pos="993"/>
          <w:tab w:val="left" w:pos="1276"/>
        </w:tabs>
        <w:ind w:left="0" w:firstLine="284"/>
        <w:jc w:val="both"/>
        <w:rPr>
          <w:sz w:val="22"/>
          <w:szCs w:val="22"/>
        </w:rPr>
      </w:pPr>
      <w:r w:rsidRPr="00AC3F45">
        <w:rPr>
          <w:i/>
          <w:sz w:val="22"/>
          <w:szCs w:val="22"/>
        </w:rPr>
        <w:t xml:space="preserve">Организатор совместных торгов – </w:t>
      </w:r>
      <w:r w:rsidRPr="00AC3F45">
        <w:rPr>
          <w:sz w:val="22"/>
          <w:szCs w:val="22"/>
        </w:rPr>
        <w:t>один из заказчиков, которому другие заказчики передали на основании соответствующего соглашения часть своих функций по организации совместных торгов.</w:t>
      </w:r>
    </w:p>
    <w:p w:rsidR="00AA25E5" w:rsidRPr="00AC3F45" w:rsidRDefault="00AA25E5" w:rsidP="00AA25E5">
      <w:pPr>
        <w:pStyle w:val="a7"/>
        <w:numPr>
          <w:ilvl w:val="0"/>
          <w:numId w:val="3"/>
        </w:numPr>
        <w:tabs>
          <w:tab w:val="left" w:pos="993"/>
          <w:tab w:val="left" w:pos="1276"/>
        </w:tabs>
        <w:autoSpaceDE w:val="0"/>
        <w:ind w:left="0" w:firstLine="284"/>
        <w:jc w:val="both"/>
        <w:rPr>
          <w:rStyle w:val="blk"/>
          <w:i/>
          <w:color w:val="FF0000"/>
          <w:sz w:val="22"/>
          <w:szCs w:val="22"/>
        </w:rPr>
      </w:pPr>
      <w:r w:rsidRPr="00AC3F45">
        <w:rPr>
          <w:i/>
          <w:sz w:val="22"/>
          <w:szCs w:val="22"/>
        </w:rPr>
        <w:t xml:space="preserve">Открытая закупка </w:t>
      </w:r>
      <w:r w:rsidRPr="00AC3F45">
        <w:rPr>
          <w:sz w:val="22"/>
          <w:szCs w:val="22"/>
        </w:rPr>
        <w:t>– процедура закупки, при которой информация о закупке сообщается неограниченному кругу претендентов и в которой может принять участие любое лицо.</w:t>
      </w:r>
    </w:p>
    <w:p w:rsidR="00AA25E5" w:rsidRPr="00E2501C" w:rsidRDefault="00AA25E5" w:rsidP="00AA25E5">
      <w:pPr>
        <w:pStyle w:val="a7"/>
        <w:numPr>
          <w:ilvl w:val="0"/>
          <w:numId w:val="3"/>
        </w:numPr>
        <w:tabs>
          <w:tab w:val="left" w:pos="993"/>
          <w:tab w:val="left" w:pos="1276"/>
        </w:tabs>
        <w:ind w:left="0" w:firstLine="284"/>
        <w:jc w:val="both"/>
        <w:rPr>
          <w:rStyle w:val="blk"/>
          <w:i/>
          <w:sz w:val="22"/>
          <w:szCs w:val="22"/>
        </w:rPr>
      </w:pPr>
      <w:r w:rsidRPr="00AC3F45">
        <w:rPr>
          <w:rStyle w:val="blk"/>
          <w:i/>
          <w:sz w:val="22"/>
          <w:szCs w:val="22"/>
        </w:rPr>
        <w:t xml:space="preserve">Официальный сайт - </w:t>
      </w:r>
      <w:r w:rsidRPr="00630997">
        <w:rPr>
          <w:rStyle w:val="blk"/>
          <w:sz w:val="22"/>
          <w:szCs w:val="22"/>
        </w:rPr>
        <w:t>официальный сайт единой информационной системы в сфере закупок, расположенной на официальном сайте единой информационной системы в информационно-телекоммуникационной сети «Интернет» по адресу www.zakupki.gov.ru, на котором Заказчиком размещаются информация и документы, предусмотренные</w:t>
      </w:r>
      <w:r>
        <w:rPr>
          <w:rStyle w:val="blk"/>
          <w:sz w:val="22"/>
          <w:szCs w:val="22"/>
        </w:rPr>
        <w:t xml:space="preserve"> настоящим Положением о закупке, нормативно-правовыми актами Российской Федерации</w:t>
      </w:r>
      <w:r w:rsidRPr="00AC3F45">
        <w:rPr>
          <w:rStyle w:val="blk"/>
          <w:sz w:val="22"/>
          <w:szCs w:val="22"/>
        </w:rPr>
        <w:t>.</w:t>
      </w:r>
    </w:p>
    <w:p w:rsidR="00AA25E5" w:rsidRPr="00E2501C" w:rsidRDefault="00AA25E5" w:rsidP="00E2501C">
      <w:pPr>
        <w:pStyle w:val="a7"/>
        <w:numPr>
          <w:ilvl w:val="0"/>
          <w:numId w:val="3"/>
        </w:numPr>
        <w:tabs>
          <w:tab w:val="left" w:pos="993"/>
          <w:tab w:val="left" w:pos="1276"/>
        </w:tabs>
        <w:ind w:left="0" w:firstLine="284"/>
        <w:jc w:val="both"/>
        <w:rPr>
          <w:i/>
          <w:sz w:val="22"/>
          <w:szCs w:val="22"/>
        </w:rPr>
      </w:pPr>
      <w:r w:rsidRPr="00E2501C">
        <w:rPr>
          <w:i/>
          <w:sz w:val="22"/>
          <w:szCs w:val="22"/>
        </w:rPr>
        <w:t xml:space="preserve">Переторжка – </w:t>
      </w:r>
      <w:r w:rsidR="00182982" w:rsidRPr="00E2501C">
        <w:rPr>
          <w:sz w:val="22"/>
          <w:szCs w:val="22"/>
        </w:rPr>
        <w:t>этап</w:t>
      </w:r>
      <w:r w:rsidR="00903F93">
        <w:rPr>
          <w:sz w:val="22"/>
          <w:szCs w:val="22"/>
        </w:rPr>
        <w:t xml:space="preserve"> </w:t>
      </w:r>
      <w:r w:rsidR="00182982" w:rsidRPr="00E2501C">
        <w:rPr>
          <w:sz w:val="22"/>
          <w:szCs w:val="22"/>
        </w:rPr>
        <w:t>процедуры закупки</w:t>
      </w:r>
      <w:r w:rsidRPr="00E2501C">
        <w:rPr>
          <w:sz w:val="22"/>
          <w:szCs w:val="22"/>
        </w:rPr>
        <w:t xml:space="preserve">, </w:t>
      </w:r>
      <w:r w:rsidR="00182982" w:rsidRPr="00E2501C">
        <w:rPr>
          <w:sz w:val="22"/>
          <w:szCs w:val="22"/>
        </w:rPr>
        <w:t xml:space="preserve">направленный на </w:t>
      </w:r>
      <w:r w:rsidRPr="00E2501C">
        <w:rPr>
          <w:sz w:val="22"/>
          <w:szCs w:val="22"/>
        </w:rPr>
        <w:t xml:space="preserve">добровольное снижение участниками закупки цен заявок на участие в </w:t>
      </w:r>
      <w:r w:rsidR="00182982" w:rsidRPr="00E2501C">
        <w:rPr>
          <w:sz w:val="22"/>
          <w:szCs w:val="22"/>
        </w:rPr>
        <w:t xml:space="preserve">запросе предложений, запросе котировок, </w:t>
      </w:r>
      <w:r w:rsidRPr="00E2501C">
        <w:rPr>
          <w:sz w:val="22"/>
          <w:szCs w:val="22"/>
        </w:rPr>
        <w:t xml:space="preserve">в конкурсе </w:t>
      </w:r>
      <w:r w:rsidR="00182982" w:rsidRPr="00E2501C">
        <w:rPr>
          <w:sz w:val="22"/>
          <w:szCs w:val="22"/>
        </w:rPr>
        <w:t xml:space="preserve">или в тендере </w:t>
      </w:r>
      <w:r w:rsidRPr="00E2501C">
        <w:rPr>
          <w:sz w:val="22"/>
          <w:szCs w:val="22"/>
        </w:rPr>
        <w:t>в целях повышения их предпочтительности для Заказчика</w:t>
      </w:r>
      <w:r w:rsidR="00182982" w:rsidRPr="00E2501C">
        <w:rPr>
          <w:sz w:val="22"/>
          <w:szCs w:val="22"/>
        </w:rPr>
        <w:t xml:space="preserve"> путём подачи дополнительных ценовых предложений участников закупки о снижении цены договора</w:t>
      </w:r>
      <w:r w:rsidR="00E2501C" w:rsidRPr="00E2501C">
        <w:rPr>
          <w:sz w:val="22"/>
          <w:szCs w:val="22"/>
        </w:rPr>
        <w:t>. Переторжка, как этап закупки,</w:t>
      </w:r>
      <w:r w:rsidRPr="00E2501C">
        <w:rPr>
          <w:sz w:val="22"/>
          <w:szCs w:val="22"/>
        </w:rPr>
        <w:t xml:space="preserve"> может проводиться только в случае, если информация о возможности её проведения предусмотрена в документации о закупк</w:t>
      </w:r>
      <w:r w:rsidR="00E2501C" w:rsidRPr="00E2501C">
        <w:rPr>
          <w:sz w:val="22"/>
          <w:szCs w:val="22"/>
        </w:rPr>
        <w:t xml:space="preserve">е. Порядок проведения </w:t>
      </w:r>
      <w:r w:rsidRPr="00E2501C">
        <w:rPr>
          <w:sz w:val="22"/>
          <w:szCs w:val="22"/>
        </w:rPr>
        <w:t>переторжки установлен в приложении № 2 к настоящему Положению.</w:t>
      </w:r>
    </w:p>
    <w:p w:rsidR="00AA25E5" w:rsidRDefault="00AA25E5" w:rsidP="00AA25E5">
      <w:pPr>
        <w:pStyle w:val="a7"/>
        <w:numPr>
          <w:ilvl w:val="0"/>
          <w:numId w:val="3"/>
        </w:numPr>
        <w:tabs>
          <w:tab w:val="left" w:pos="993"/>
          <w:tab w:val="left" w:pos="1276"/>
        </w:tabs>
        <w:ind w:left="0" w:firstLine="284"/>
        <w:jc w:val="both"/>
        <w:rPr>
          <w:sz w:val="22"/>
          <w:szCs w:val="22"/>
        </w:rPr>
      </w:pPr>
      <w:r w:rsidRPr="00050CD7">
        <w:rPr>
          <w:i/>
          <w:sz w:val="22"/>
          <w:szCs w:val="22"/>
        </w:rPr>
        <w:t xml:space="preserve">Процедура закупки – </w:t>
      </w:r>
      <w:r w:rsidRPr="00050CD7">
        <w:rPr>
          <w:sz w:val="22"/>
          <w:szCs w:val="22"/>
        </w:rPr>
        <w:t>деятельность Заказчика по выбору поставщика (подрядчика, исполнителя) с целью приобретения у него товаров, работ, услуг.</w:t>
      </w:r>
    </w:p>
    <w:p w:rsidR="00AA25E5" w:rsidRPr="00AD3919" w:rsidRDefault="00AA25E5" w:rsidP="00AA25E5">
      <w:pPr>
        <w:pStyle w:val="a7"/>
        <w:numPr>
          <w:ilvl w:val="0"/>
          <w:numId w:val="3"/>
        </w:numPr>
        <w:tabs>
          <w:tab w:val="left" w:pos="993"/>
          <w:tab w:val="left" w:pos="1276"/>
        </w:tabs>
        <w:ind w:left="0" w:firstLine="284"/>
        <w:jc w:val="both"/>
        <w:rPr>
          <w:sz w:val="22"/>
          <w:szCs w:val="22"/>
        </w:rPr>
      </w:pPr>
      <w:r w:rsidRPr="00AD3919">
        <w:rPr>
          <w:i/>
          <w:sz w:val="22"/>
          <w:szCs w:val="22"/>
        </w:rPr>
        <w:t>Реестр договоров</w:t>
      </w:r>
      <w:r w:rsidRPr="00AD3919">
        <w:rPr>
          <w:sz w:val="22"/>
          <w:szCs w:val="22"/>
        </w:rPr>
        <w:t xml:space="preserve"> – перечень сведений о заключенных За</w:t>
      </w:r>
      <w:r w:rsidR="00903F93">
        <w:rPr>
          <w:sz w:val="22"/>
          <w:szCs w:val="22"/>
        </w:rPr>
        <w:t>казчико</w:t>
      </w:r>
      <w:r w:rsidRPr="00AD3919">
        <w:rPr>
          <w:sz w:val="22"/>
          <w:szCs w:val="22"/>
        </w:rPr>
        <w:t>м договорах, их изменении, исполнении и расторжении, обязательный для размещения в единой информационной системе с 01 января 2015 года, в соответствии со статьей 4.1.</w:t>
      </w:r>
      <w:r w:rsidR="00146BE4">
        <w:rPr>
          <w:sz w:val="22"/>
          <w:szCs w:val="22"/>
        </w:rPr>
        <w:t xml:space="preserve"> З</w:t>
      </w:r>
      <w:r w:rsidR="002A76D0">
        <w:rPr>
          <w:sz w:val="22"/>
          <w:szCs w:val="22"/>
        </w:rPr>
        <w:t>акона № 223-ФЗ</w:t>
      </w:r>
      <w:r w:rsidRPr="00AD3919">
        <w:rPr>
          <w:sz w:val="22"/>
          <w:szCs w:val="22"/>
        </w:rPr>
        <w:t>.</w:t>
      </w:r>
    </w:p>
    <w:p w:rsidR="00AA25E5" w:rsidRPr="00596AF5" w:rsidRDefault="00AA25E5" w:rsidP="00AA25E5">
      <w:pPr>
        <w:pStyle w:val="a7"/>
        <w:numPr>
          <w:ilvl w:val="0"/>
          <w:numId w:val="3"/>
        </w:numPr>
        <w:tabs>
          <w:tab w:val="left" w:pos="993"/>
          <w:tab w:val="left" w:pos="1276"/>
        </w:tabs>
        <w:ind w:left="0" w:firstLine="284"/>
        <w:jc w:val="both"/>
        <w:rPr>
          <w:i/>
          <w:sz w:val="22"/>
          <w:szCs w:val="22"/>
        </w:rPr>
      </w:pPr>
      <w:bookmarkStart w:id="8" w:name="sub_1219"/>
      <w:bookmarkEnd w:id="7"/>
      <w:r w:rsidRPr="00AC3F45">
        <w:rPr>
          <w:i/>
          <w:sz w:val="22"/>
          <w:szCs w:val="22"/>
        </w:rPr>
        <w:t>Сайт Заказчика</w:t>
      </w:r>
      <w:r w:rsidRPr="00AC3F45">
        <w:rPr>
          <w:sz w:val="22"/>
          <w:szCs w:val="22"/>
        </w:rPr>
        <w:t xml:space="preserve"> – сайт в информационно-телекоммуникационной сети Интернет, расположенный по адресу: </w:t>
      </w:r>
      <w:hyperlink r:id="rId8" w:history="1">
        <w:r w:rsidR="00596AF5" w:rsidRPr="00596AF5">
          <w:rPr>
            <w:rStyle w:val="ae"/>
            <w:rFonts w:cs="Arial"/>
            <w:b/>
            <w:color w:val="auto"/>
            <w:sz w:val="22"/>
            <w:szCs w:val="22"/>
            <w:lang w:val="en-US"/>
          </w:rPr>
          <w:t>http</w:t>
        </w:r>
        <w:r w:rsidR="00596AF5" w:rsidRPr="00596AF5">
          <w:rPr>
            <w:rStyle w:val="ae"/>
            <w:rFonts w:cs="Arial"/>
            <w:b/>
            <w:color w:val="auto"/>
            <w:sz w:val="22"/>
            <w:szCs w:val="22"/>
          </w:rPr>
          <w:t>://</w:t>
        </w:r>
        <w:r w:rsidR="00596AF5" w:rsidRPr="00596AF5">
          <w:rPr>
            <w:rStyle w:val="ae"/>
            <w:rFonts w:cs="Arial"/>
            <w:b/>
            <w:color w:val="auto"/>
            <w:sz w:val="22"/>
            <w:szCs w:val="22"/>
            <w:lang w:val="en-US"/>
          </w:rPr>
          <w:t>trubchevskd</w:t>
        </w:r>
      </w:hyperlink>
      <w:r w:rsidR="00596AF5" w:rsidRPr="00596AF5">
        <w:rPr>
          <w:lang w:val="en-US"/>
        </w:rPr>
        <w:t>k</w:t>
      </w:r>
      <w:r w:rsidR="00596AF5" w:rsidRPr="00596AF5">
        <w:t>.</w:t>
      </w:r>
      <w:r w:rsidR="00596AF5" w:rsidRPr="00596AF5">
        <w:rPr>
          <w:lang w:val="en-US"/>
        </w:rPr>
        <w:t>bitrix</w:t>
      </w:r>
      <w:r w:rsidR="00596AF5" w:rsidRPr="00596AF5">
        <w:t>24.</w:t>
      </w:r>
      <w:r w:rsidR="00596AF5" w:rsidRPr="00596AF5">
        <w:rPr>
          <w:lang w:val="en-US"/>
        </w:rPr>
        <w:t>site</w:t>
      </w:r>
      <w:r w:rsidR="0044215D" w:rsidRPr="00596AF5">
        <w:rPr>
          <w:rStyle w:val="HTML"/>
          <w:rFonts w:cs="Arial"/>
          <w:b/>
          <w:i w:val="0"/>
          <w:sz w:val="22"/>
          <w:szCs w:val="22"/>
        </w:rPr>
        <w:t>.</w:t>
      </w:r>
    </w:p>
    <w:p w:rsidR="00AA25E5" w:rsidRDefault="00AA25E5" w:rsidP="00AA25E5">
      <w:pPr>
        <w:pStyle w:val="a7"/>
        <w:numPr>
          <w:ilvl w:val="0"/>
          <w:numId w:val="3"/>
        </w:numPr>
        <w:tabs>
          <w:tab w:val="left" w:pos="993"/>
          <w:tab w:val="left" w:pos="1276"/>
        </w:tabs>
        <w:ind w:left="0" w:firstLine="284"/>
        <w:jc w:val="both"/>
        <w:rPr>
          <w:rStyle w:val="HTML"/>
          <w:i w:val="0"/>
          <w:iCs w:val="0"/>
          <w:sz w:val="22"/>
          <w:szCs w:val="22"/>
        </w:rPr>
      </w:pPr>
      <w:r w:rsidRPr="00AC3F45">
        <w:rPr>
          <w:rStyle w:val="HTML"/>
          <w:iCs w:val="0"/>
          <w:sz w:val="22"/>
          <w:szCs w:val="22"/>
        </w:rPr>
        <w:t xml:space="preserve">Совместные торги - </w:t>
      </w:r>
      <w:r w:rsidRPr="00AC3F45">
        <w:rPr>
          <w:rStyle w:val="HTML"/>
          <w:i w:val="0"/>
          <w:iCs w:val="0"/>
          <w:sz w:val="22"/>
          <w:szCs w:val="22"/>
        </w:rPr>
        <w:t>способ закупки путем проведения торгов в форме конкурса (аукциона) в интересах нескольких заказчиков.</w:t>
      </w:r>
    </w:p>
    <w:p w:rsidR="00456741" w:rsidRPr="00FF02E8" w:rsidRDefault="00AA25E5" w:rsidP="00456741">
      <w:pPr>
        <w:pStyle w:val="a7"/>
        <w:numPr>
          <w:ilvl w:val="0"/>
          <w:numId w:val="3"/>
        </w:numPr>
        <w:tabs>
          <w:tab w:val="left" w:pos="993"/>
          <w:tab w:val="left" w:pos="1276"/>
        </w:tabs>
        <w:ind w:left="0" w:firstLine="284"/>
        <w:jc w:val="both"/>
        <w:rPr>
          <w:sz w:val="22"/>
          <w:szCs w:val="22"/>
        </w:rPr>
      </w:pPr>
      <w:r w:rsidRPr="002A76D0">
        <w:rPr>
          <w:i/>
          <w:sz w:val="22"/>
          <w:szCs w:val="22"/>
        </w:rPr>
        <w:t>Тендер</w:t>
      </w:r>
      <w:r w:rsidRPr="002A76D0">
        <w:rPr>
          <w:sz w:val="22"/>
          <w:szCs w:val="22"/>
        </w:rPr>
        <w:t xml:space="preserve"> – </w:t>
      </w:r>
      <w:r w:rsidR="00456741" w:rsidRPr="002A76D0">
        <w:rPr>
          <w:sz w:val="22"/>
          <w:szCs w:val="22"/>
        </w:rPr>
        <w:t>неконкурентный способ закупки, не являющийся торгами (конкурсом, аукционом, запросом предложений, запросом котировок) в соответствии со статьями 447-449 Гражданского кодекса Российской Федерации или публичным конкурсом в соответствии со статьями 1057-1061 Гражданского кодекса Российской Федера</w:t>
      </w:r>
      <w:r w:rsidR="00A123E9">
        <w:rPr>
          <w:sz w:val="22"/>
          <w:szCs w:val="22"/>
        </w:rPr>
        <w:t>ции, правила проведения которого</w:t>
      </w:r>
      <w:r w:rsidR="00456741" w:rsidRPr="002A76D0">
        <w:rPr>
          <w:sz w:val="22"/>
          <w:szCs w:val="22"/>
        </w:rPr>
        <w:t xml:space="preserve"> регламентируются настоящим Положением. Наилучшей признается заявка на участи</w:t>
      </w:r>
      <w:r w:rsidR="00456741" w:rsidRPr="00FF02E8">
        <w:rPr>
          <w:sz w:val="22"/>
          <w:szCs w:val="22"/>
        </w:rPr>
        <w:t xml:space="preserve">е в </w:t>
      </w:r>
      <w:r w:rsidR="00FF02E8">
        <w:rPr>
          <w:sz w:val="22"/>
          <w:szCs w:val="22"/>
        </w:rPr>
        <w:t>тендере</w:t>
      </w:r>
      <w:r w:rsidR="00456741" w:rsidRPr="00FF02E8">
        <w:rPr>
          <w:sz w:val="22"/>
          <w:szCs w:val="22"/>
        </w:rPr>
        <w:t xml:space="preserve">, содержащая лучшие условия поставки товаров, выполнения работ, оказания услуг, представленная участником, наиболее полно соответствующим требованиям </w:t>
      </w:r>
      <w:r w:rsidR="00FF02E8">
        <w:rPr>
          <w:sz w:val="22"/>
          <w:szCs w:val="22"/>
        </w:rPr>
        <w:t xml:space="preserve">тендерной </w:t>
      </w:r>
      <w:r w:rsidR="00456741" w:rsidRPr="00FF02E8">
        <w:rPr>
          <w:sz w:val="22"/>
          <w:szCs w:val="22"/>
        </w:rPr>
        <w:t>до</w:t>
      </w:r>
      <w:r w:rsidR="00FF02E8">
        <w:rPr>
          <w:sz w:val="22"/>
          <w:szCs w:val="22"/>
        </w:rPr>
        <w:t>кументации</w:t>
      </w:r>
      <w:r w:rsidR="00456741" w:rsidRPr="00FF02E8">
        <w:rPr>
          <w:sz w:val="22"/>
          <w:szCs w:val="22"/>
        </w:rPr>
        <w:t>.</w:t>
      </w:r>
    </w:p>
    <w:p w:rsidR="00AA25E5" w:rsidRPr="002A76D0" w:rsidRDefault="00AA25E5" w:rsidP="00AA25E5">
      <w:pPr>
        <w:pStyle w:val="a7"/>
        <w:numPr>
          <w:ilvl w:val="0"/>
          <w:numId w:val="3"/>
        </w:numPr>
        <w:tabs>
          <w:tab w:val="left" w:pos="993"/>
          <w:tab w:val="left" w:pos="1276"/>
        </w:tabs>
        <w:ind w:left="0" w:firstLine="284"/>
        <w:jc w:val="both"/>
        <w:rPr>
          <w:i/>
          <w:sz w:val="22"/>
          <w:szCs w:val="22"/>
        </w:rPr>
      </w:pPr>
      <w:r w:rsidRPr="002A76D0">
        <w:rPr>
          <w:i/>
          <w:sz w:val="22"/>
          <w:szCs w:val="22"/>
        </w:rPr>
        <w:t>Торги</w:t>
      </w:r>
      <w:r w:rsidRPr="002A76D0">
        <w:rPr>
          <w:sz w:val="22"/>
          <w:szCs w:val="22"/>
        </w:rPr>
        <w:t xml:space="preserve"> – </w:t>
      </w:r>
      <w:r w:rsidR="00FF02E8" w:rsidRPr="002A76D0">
        <w:rPr>
          <w:sz w:val="22"/>
          <w:szCs w:val="22"/>
        </w:rPr>
        <w:t xml:space="preserve">конкурентный </w:t>
      </w:r>
      <w:r w:rsidRPr="002A76D0">
        <w:rPr>
          <w:sz w:val="22"/>
          <w:szCs w:val="22"/>
        </w:rPr>
        <w:t>способ закупки, проводимый в форме конкурса</w:t>
      </w:r>
      <w:r w:rsidR="006A1184" w:rsidRPr="002A76D0">
        <w:rPr>
          <w:sz w:val="22"/>
          <w:szCs w:val="22"/>
        </w:rPr>
        <w:t xml:space="preserve">, </w:t>
      </w:r>
      <w:r w:rsidRPr="002A76D0">
        <w:rPr>
          <w:sz w:val="22"/>
          <w:szCs w:val="22"/>
        </w:rPr>
        <w:t>аукциона</w:t>
      </w:r>
      <w:r w:rsidR="006A1184" w:rsidRPr="002A76D0">
        <w:rPr>
          <w:sz w:val="22"/>
          <w:szCs w:val="22"/>
        </w:rPr>
        <w:t>, запроса котировок, запроса предложений</w:t>
      </w:r>
      <w:r w:rsidRPr="002A76D0">
        <w:rPr>
          <w:sz w:val="22"/>
          <w:szCs w:val="22"/>
        </w:rPr>
        <w:t>.</w:t>
      </w:r>
      <w:bookmarkStart w:id="9" w:name="sub_1221"/>
      <w:bookmarkEnd w:id="8"/>
    </w:p>
    <w:p w:rsidR="00AA25E5" w:rsidRPr="00AC3F45" w:rsidRDefault="00AA25E5" w:rsidP="00AA25E5">
      <w:pPr>
        <w:pStyle w:val="a7"/>
        <w:numPr>
          <w:ilvl w:val="0"/>
          <w:numId w:val="3"/>
        </w:numPr>
        <w:tabs>
          <w:tab w:val="left" w:pos="993"/>
          <w:tab w:val="left" w:pos="1276"/>
        </w:tabs>
        <w:autoSpaceDE w:val="0"/>
        <w:ind w:left="0" w:firstLine="284"/>
        <w:jc w:val="both"/>
        <w:rPr>
          <w:i/>
          <w:sz w:val="22"/>
          <w:szCs w:val="22"/>
        </w:rPr>
      </w:pPr>
      <w:bookmarkStart w:id="10" w:name="sub_1222"/>
      <w:bookmarkEnd w:id="9"/>
      <w:r w:rsidRPr="00AC3F45">
        <w:rPr>
          <w:i/>
          <w:sz w:val="22"/>
          <w:szCs w:val="22"/>
        </w:rPr>
        <w:t xml:space="preserve">Участник закупки </w:t>
      </w:r>
      <w:r>
        <w:rPr>
          <w:sz w:val="22"/>
          <w:szCs w:val="22"/>
        </w:rPr>
        <w:t>–</w:t>
      </w:r>
      <w:r w:rsidRPr="00AC3F45">
        <w:rPr>
          <w:rFonts w:eastAsia="Calibri"/>
          <w:sz w:val="22"/>
          <w:szCs w:val="22"/>
          <w:lang w:eastAsia="en-US"/>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Положением о закупке.</w:t>
      </w:r>
    </w:p>
    <w:p w:rsidR="00AA25E5" w:rsidRPr="00AC3F45" w:rsidRDefault="00AA25E5" w:rsidP="00AA25E5">
      <w:pPr>
        <w:pStyle w:val="a7"/>
        <w:numPr>
          <w:ilvl w:val="0"/>
          <w:numId w:val="3"/>
        </w:numPr>
        <w:tabs>
          <w:tab w:val="left" w:pos="993"/>
          <w:tab w:val="left" w:pos="1276"/>
        </w:tabs>
        <w:autoSpaceDE w:val="0"/>
        <w:ind w:left="0" w:firstLine="284"/>
        <w:jc w:val="both"/>
        <w:rPr>
          <w:i/>
          <w:sz w:val="22"/>
          <w:szCs w:val="22"/>
        </w:rPr>
      </w:pPr>
      <w:r w:rsidRPr="00AC3F45">
        <w:rPr>
          <w:i/>
          <w:sz w:val="22"/>
          <w:szCs w:val="22"/>
        </w:rPr>
        <w:t>Чрезвычайное событие</w:t>
      </w:r>
      <w:r w:rsidRPr="00AC3F45">
        <w:rPr>
          <w:rFonts w:eastAsia="Calibri"/>
          <w:sz w:val="22"/>
          <w:szCs w:val="22"/>
          <w:lang w:eastAsia="en-US"/>
        </w:rPr>
        <w:t xml:space="preserve"> – </w:t>
      </w:r>
      <w:r w:rsidRPr="00AC3F45">
        <w:rPr>
          <w:sz w:val="22"/>
          <w:szCs w:val="22"/>
        </w:rPr>
        <w:t>событие, которое невозможно было предопределить, возникновение которого не зависит от воли и действий Заказчика, и наступление которого может привести к причинению ущерба имуществу Заказчика, возникновению убытков и другим неблагоприятным финансовым и юридическим последствиям для Заказчика и (или) остановке учебного процесса.</w:t>
      </w:r>
    </w:p>
    <w:p w:rsidR="00AA25E5" w:rsidRPr="00D255CA" w:rsidRDefault="00AA25E5" w:rsidP="007F6199">
      <w:pPr>
        <w:pStyle w:val="a7"/>
        <w:numPr>
          <w:ilvl w:val="0"/>
          <w:numId w:val="3"/>
        </w:numPr>
        <w:tabs>
          <w:tab w:val="left" w:pos="993"/>
        </w:tabs>
        <w:ind w:left="0" w:firstLine="284"/>
        <w:jc w:val="both"/>
        <w:rPr>
          <w:bCs/>
          <w:i/>
          <w:sz w:val="22"/>
          <w:szCs w:val="22"/>
        </w:rPr>
      </w:pPr>
      <w:r w:rsidRPr="00D255CA">
        <w:rPr>
          <w:i/>
          <w:sz w:val="22"/>
          <w:szCs w:val="22"/>
        </w:rPr>
        <w:t xml:space="preserve">Электронная площадка (сайт Торговой системы) </w:t>
      </w:r>
      <w:r w:rsidRPr="00D255CA">
        <w:rPr>
          <w:sz w:val="22"/>
          <w:szCs w:val="22"/>
        </w:rPr>
        <w:t xml:space="preserve">– сайт в информационно-телекоммуникационной сети </w:t>
      </w:r>
      <w:r w:rsidRPr="00D255CA">
        <w:rPr>
          <w:rStyle w:val="blk"/>
          <w:sz w:val="22"/>
          <w:szCs w:val="22"/>
        </w:rPr>
        <w:t>"</w:t>
      </w:r>
      <w:r w:rsidRPr="00D255CA">
        <w:rPr>
          <w:sz w:val="22"/>
          <w:szCs w:val="22"/>
        </w:rPr>
        <w:t>Интернет</w:t>
      </w:r>
      <w:r w:rsidRPr="00D255CA">
        <w:rPr>
          <w:rStyle w:val="blk"/>
          <w:sz w:val="22"/>
          <w:szCs w:val="22"/>
        </w:rPr>
        <w:t>"</w:t>
      </w:r>
      <w:r w:rsidRPr="00D255CA">
        <w:rPr>
          <w:sz w:val="22"/>
          <w:szCs w:val="22"/>
        </w:rPr>
        <w:t>, на котором наряду с официальным сайтом размещается информация о</w:t>
      </w:r>
      <w:r w:rsidR="007804BC" w:rsidRPr="00D255CA">
        <w:rPr>
          <w:sz w:val="22"/>
          <w:szCs w:val="22"/>
        </w:rPr>
        <w:t xml:space="preserve"> конкурентной</w:t>
      </w:r>
      <w:r w:rsidRPr="00D255CA">
        <w:rPr>
          <w:sz w:val="22"/>
          <w:szCs w:val="22"/>
        </w:rPr>
        <w:t xml:space="preserve"> закупке, в том числе извещение о </w:t>
      </w:r>
      <w:r w:rsidR="007804BC" w:rsidRPr="00D255CA">
        <w:rPr>
          <w:sz w:val="22"/>
          <w:szCs w:val="22"/>
        </w:rPr>
        <w:t xml:space="preserve">конкурентной </w:t>
      </w:r>
      <w:r w:rsidRPr="00D255CA">
        <w:rPr>
          <w:sz w:val="22"/>
          <w:szCs w:val="22"/>
        </w:rPr>
        <w:t xml:space="preserve">закупке, документация о </w:t>
      </w:r>
      <w:r w:rsidR="007804BC" w:rsidRPr="00D255CA">
        <w:rPr>
          <w:sz w:val="22"/>
          <w:szCs w:val="22"/>
        </w:rPr>
        <w:t xml:space="preserve">конкурентной </w:t>
      </w:r>
      <w:r w:rsidRPr="00D255CA">
        <w:rPr>
          <w:sz w:val="22"/>
          <w:szCs w:val="22"/>
        </w:rPr>
        <w:t>закупке</w:t>
      </w:r>
      <w:r w:rsidR="007804BC" w:rsidRPr="00D255CA">
        <w:rPr>
          <w:sz w:val="22"/>
          <w:szCs w:val="22"/>
        </w:rPr>
        <w:t xml:space="preserve"> (при проведении запроса котировок - только извещение)</w:t>
      </w:r>
      <w:r w:rsidRPr="00D255CA">
        <w:rPr>
          <w:sz w:val="22"/>
          <w:szCs w:val="22"/>
        </w:rPr>
        <w:t xml:space="preserve">, изменения, вносимые в извещение и документацию о </w:t>
      </w:r>
      <w:r w:rsidR="007804BC" w:rsidRPr="00D255CA">
        <w:rPr>
          <w:sz w:val="22"/>
          <w:szCs w:val="22"/>
        </w:rPr>
        <w:t xml:space="preserve">конкурентной </w:t>
      </w:r>
      <w:r w:rsidRPr="00D255CA">
        <w:rPr>
          <w:sz w:val="22"/>
          <w:szCs w:val="22"/>
        </w:rPr>
        <w:t xml:space="preserve">закупке, разъяснения документации о </w:t>
      </w:r>
      <w:r w:rsidR="007804BC" w:rsidRPr="00D255CA">
        <w:rPr>
          <w:sz w:val="22"/>
          <w:szCs w:val="22"/>
        </w:rPr>
        <w:t xml:space="preserve">конкурентной </w:t>
      </w:r>
      <w:r w:rsidRPr="00D255CA">
        <w:rPr>
          <w:sz w:val="22"/>
          <w:szCs w:val="22"/>
        </w:rPr>
        <w:t xml:space="preserve">закупке, протоколы, составляемые в ходе </w:t>
      </w:r>
      <w:r w:rsidR="007804BC" w:rsidRPr="00D255CA">
        <w:rPr>
          <w:sz w:val="22"/>
          <w:szCs w:val="22"/>
        </w:rPr>
        <w:t xml:space="preserve">конкурентной </w:t>
      </w:r>
      <w:r w:rsidRPr="00D255CA">
        <w:rPr>
          <w:sz w:val="22"/>
          <w:szCs w:val="22"/>
        </w:rPr>
        <w:t xml:space="preserve">закупки, иные документы, связанные с проведением </w:t>
      </w:r>
      <w:r w:rsidR="007804BC" w:rsidRPr="00D255CA">
        <w:rPr>
          <w:sz w:val="22"/>
          <w:szCs w:val="22"/>
        </w:rPr>
        <w:t xml:space="preserve">конкурентной </w:t>
      </w:r>
      <w:r w:rsidRPr="00D255CA">
        <w:rPr>
          <w:sz w:val="22"/>
          <w:szCs w:val="22"/>
        </w:rPr>
        <w:t>закупки, а также проводятся закупки в электронной форме.</w:t>
      </w:r>
      <w:r w:rsidR="007804BC" w:rsidRPr="00D255CA">
        <w:rPr>
          <w:sz w:val="22"/>
          <w:szCs w:val="22"/>
        </w:rPr>
        <w:t xml:space="preserve"> На электронной торговой площадке также могут размещаться информация и документы о проведении неконкурентных закупок в соответствии с настоящим Положением.</w:t>
      </w:r>
    </w:p>
    <w:p w:rsidR="00D255CA" w:rsidRPr="00D255CA" w:rsidRDefault="00D255CA" w:rsidP="00D255CA">
      <w:pPr>
        <w:pStyle w:val="a7"/>
        <w:tabs>
          <w:tab w:val="left" w:pos="993"/>
        </w:tabs>
        <w:ind w:left="284"/>
        <w:jc w:val="both"/>
        <w:rPr>
          <w:bCs/>
          <w:i/>
          <w:sz w:val="22"/>
          <w:szCs w:val="22"/>
        </w:rPr>
      </w:pPr>
    </w:p>
    <w:p w:rsidR="00AA25E5" w:rsidRPr="00AC3F45" w:rsidRDefault="00802399" w:rsidP="00AA25E5">
      <w:pPr>
        <w:pStyle w:val="2"/>
        <w:spacing w:before="0" w:after="0"/>
        <w:ind w:firstLine="284"/>
        <w:jc w:val="both"/>
        <w:rPr>
          <w:rFonts w:ascii="Times New Roman" w:hAnsi="Times New Roman" w:cs="Times New Roman"/>
          <w:sz w:val="22"/>
          <w:szCs w:val="22"/>
        </w:rPr>
      </w:pPr>
      <w:bookmarkStart w:id="11" w:name="__RefHeading__177_2018128844"/>
      <w:bookmarkStart w:id="12" w:name="sub_109"/>
      <w:bookmarkEnd w:id="10"/>
      <w:bookmarkEnd w:id="11"/>
      <w:r>
        <w:rPr>
          <w:rFonts w:ascii="Times New Roman" w:hAnsi="Times New Roman" w:cs="Times New Roman"/>
          <w:i w:val="0"/>
          <w:sz w:val="22"/>
          <w:szCs w:val="22"/>
        </w:rPr>
        <w:t xml:space="preserve">1.3. </w:t>
      </w:r>
      <w:r w:rsidR="00AA25E5">
        <w:rPr>
          <w:rFonts w:ascii="Times New Roman" w:hAnsi="Times New Roman" w:cs="Times New Roman"/>
          <w:i w:val="0"/>
          <w:sz w:val="22"/>
          <w:szCs w:val="22"/>
        </w:rPr>
        <w:t>Комиссия</w:t>
      </w:r>
      <w:r>
        <w:rPr>
          <w:rFonts w:ascii="Times New Roman" w:hAnsi="Times New Roman" w:cs="Times New Roman"/>
          <w:i w:val="0"/>
          <w:sz w:val="22"/>
          <w:szCs w:val="22"/>
        </w:rPr>
        <w:t xml:space="preserve"> по осуществлению закупок</w:t>
      </w:r>
    </w:p>
    <w:p w:rsidR="00AA25E5" w:rsidRPr="00802399" w:rsidRDefault="00D255CA" w:rsidP="00802399">
      <w:pPr>
        <w:ind w:firstLine="284"/>
        <w:jc w:val="both"/>
        <w:rPr>
          <w:sz w:val="22"/>
          <w:szCs w:val="22"/>
          <w:lang w:eastAsia="ru-RU"/>
        </w:rPr>
      </w:pPr>
      <w:r w:rsidRPr="00802399">
        <w:rPr>
          <w:sz w:val="22"/>
          <w:szCs w:val="22"/>
        </w:rPr>
        <w:t xml:space="preserve">1.3.1. </w:t>
      </w:r>
      <w:r w:rsidR="00802399" w:rsidRPr="00802399">
        <w:rPr>
          <w:sz w:val="22"/>
          <w:szCs w:val="22"/>
          <w:lang w:eastAsia="ru-RU"/>
        </w:rPr>
        <w:t xml:space="preserve">Для определения поставщика (исполнителя, подрядчика) по результатам проведения конкурентной закупки </w:t>
      </w:r>
      <w:r w:rsidR="00AA25E5" w:rsidRPr="00802399">
        <w:rPr>
          <w:sz w:val="22"/>
          <w:szCs w:val="22"/>
        </w:rPr>
        <w:t xml:space="preserve">в учреждении создается постоянно действующий коллегиальный орган – </w:t>
      </w:r>
      <w:r w:rsidR="00802399" w:rsidRPr="00802399">
        <w:rPr>
          <w:sz w:val="22"/>
          <w:szCs w:val="22"/>
        </w:rPr>
        <w:t>к</w:t>
      </w:r>
      <w:r w:rsidR="00AA25E5" w:rsidRPr="00802399">
        <w:rPr>
          <w:sz w:val="22"/>
          <w:szCs w:val="22"/>
        </w:rPr>
        <w:t>омиссия</w:t>
      </w:r>
      <w:r w:rsidR="00802399" w:rsidRPr="00802399">
        <w:rPr>
          <w:sz w:val="22"/>
          <w:szCs w:val="22"/>
        </w:rPr>
        <w:t xml:space="preserve"> по осуществлению закупок</w:t>
      </w:r>
      <w:r w:rsidR="00AA25E5" w:rsidRPr="00802399">
        <w:rPr>
          <w:sz w:val="22"/>
          <w:szCs w:val="22"/>
        </w:rPr>
        <w:t xml:space="preserve"> (далее также – Комиссия</w:t>
      </w:r>
      <w:r w:rsidR="00802399" w:rsidRPr="00802399">
        <w:rPr>
          <w:sz w:val="22"/>
          <w:szCs w:val="22"/>
        </w:rPr>
        <w:t>, Закупочная комиссия</w:t>
      </w:r>
      <w:r w:rsidR="00AA25E5" w:rsidRPr="00802399">
        <w:rPr>
          <w:sz w:val="22"/>
          <w:szCs w:val="22"/>
        </w:rPr>
        <w:t>).</w:t>
      </w:r>
      <w:r w:rsidR="0092742D">
        <w:rPr>
          <w:sz w:val="22"/>
          <w:szCs w:val="22"/>
        </w:rPr>
        <w:t xml:space="preserve"> В случаях, предусмотренных настоящим Положением, комиссия может выполнять функции по определению </w:t>
      </w:r>
      <w:r w:rsidR="0092742D" w:rsidRPr="00802399">
        <w:rPr>
          <w:sz w:val="22"/>
          <w:szCs w:val="22"/>
          <w:lang w:eastAsia="ru-RU"/>
        </w:rPr>
        <w:t xml:space="preserve">поставщика (исполнителя, подрядчика) по результатам проведения </w:t>
      </w:r>
      <w:r w:rsidR="0092742D">
        <w:rPr>
          <w:sz w:val="22"/>
          <w:szCs w:val="22"/>
          <w:lang w:eastAsia="ru-RU"/>
        </w:rPr>
        <w:t>не</w:t>
      </w:r>
      <w:r w:rsidR="0092742D" w:rsidRPr="00802399">
        <w:rPr>
          <w:sz w:val="22"/>
          <w:szCs w:val="22"/>
          <w:lang w:eastAsia="ru-RU"/>
        </w:rPr>
        <w:t>конкурентной закупки</w:t>
      </w:r>
      <w:r w:rsidR="0092742D">
        <w:rPr>
          <w:sz w:val="22"/>
          <w:szCs w:val="22"/>
          <w:lang w:eastAsia="ru-RU"/>
        </w:rPr>
        <w:t>.</w:t>
      </w:r>
    </w:p>
    <w:p w:rsidR="00AA25E5" w:rsidRPr="00AC3F45" w:rsidRDefault="00AA25E5" w:rsidP="00AA25E5">
      <w:pPr>
        <w:ind w:firstLine="284"/>
        <w:jc w:val="both"/>
        <w:rPr>
          <w:sz w:val="22"/>
          <w:szCs w:val="22"/>
        </w:rPr>
      </w:pPr>
      <w:r>
        <w:rPr>
          <w:sz w:val="22"/>
          <w:szCs w:val="22"/>
        </w:rPr>
        <w:t xml:space="preserve">1.3.2. </w:t>
      </w:r>
      <w:r w:rsidRPr="00AC3F45">
        <w:rPr>
          <w:sz w:val="22"/>
          <w:szCs w:val="22"/>
        </w:rPr>
        <w:t xml:space="preserve">Состав </w:t>
      </w:r>
      <w:r>
        <w:rPr>
          <w:sz w:val="22"/>
          <w:szCs w:val="22"/>
        </w:rPr>
        <w:t>Комиссии</w:t>
      </w:r>
      <w:r w:rsidRPr="00AC3F45">
        <w:rPr>
          <w:sz w:val="22"/>
          <w:szCs w:val="22"/>
        </w:rPr>
        <w:t xml:space="preserve">  утверждается распорядительным документом Заказчика.</w:t>
      </w:r>
    </w:p>
    <w:p w:rsidR="00AA25E5" w:rsidRPr="00AC3F45" w:rsidRDefault="00AA25E5" w:rsidP="00AA25E5">
      <w:pPr>
        <w:ind w:firstLine="284"/>
        <w:jc w:val="both"/>
        <w:rPr>
          <w:sz w:val="22"/>
          <w:szCs w:val="22"/>
        </w:rPr>
      </w:pPr>
      <w:r>
        <w:rPr>
          <w:sz w:val="22"/>
          <w:szCs w:val="22"/>
        </w:rPr>
        <w:t>1.3.3</w:t>
      </w:r>
      <w:r w:rsidRPr="00AC3F45">
        <w:rPr>
          <w:sz w:val="22"/>
          <w:szCs w:val="22"/>
        </w:rPr>
        <w:t xml:space="preserve"> Число членов </w:t>
      </w:r>
      <w:r>
        <w:rPr>
          <w:sz w:val="22"/>
          <w:szCs w:val="22"/>
        </w:rPr>
        <w:t>Комиссии</w:t>
      </w:r>
      <w:r w:rsidRPr="00AC3F45">
        <w:rPr>
          <w:sz w:val="22"/>
          <w:szCs w:val="22"/>
        </w:rPr>
        <w:t xml:space="preserve"> должно быть не менее чем 3 (три) челове</w:t>
      </w:r>
      <w:r>
        <w:rPr>
          <w:sz w:val="22"/>
          <w:szCs w:val="22"/>
        </w:rPr>
        <w:t>ка.</w:t>
      </w:r>
    </w:p>
    <w:p w:rsidR="00AA25E5" w:rsidRPr="00AC3F45" w:rsidRDefault="00AA25E5" w:rsidP="00AA25E5">
      <w:pPr>
        <w:ind w:firstLine="284"/>
        <w:jc w:val="both"/>
        <w:rPr>
          <w:sz w:val="22"/>
          <w:szCs w:val="22"/>
        </w:rPr>
      </w:pPr>
      <w:r>
        <w:rPr>
          <w:sz w:val="22"/>
          <w:szCs w:val="22"/>
        </w:rPr>
        <w:t>1.3.4</w:t>
      </w:r>
      <w:r w:rsidRPr="00AC3F45">
        <w:rPr>
          <w:sz w:val="22"/>
          <w:szCs w:val="22"/>
        </w:rPr>
        <w:t xml:space="preserve">. Решения </w:t>
      </w:r>
      <w:r>
        <w:rPr>
          <w:sz w:val="22"/>
          <w:szCs w:val="22"/>
        </w:rPr>
        <w:t>Комиссии</w:t>
      </w:r>
      <w:r w:rsidRPr="00AC3F45">
        <w:rPr>
          <w:sz w:val="22"/>
          <w:szCs w:val="22"/>
        </w:rPr>
        <w:t xml:space="preserve"> о результатах закупки обязательны для исполнения Заказ</w:t>
      </w:r>
      <w:r>
        <w:rPr>
          <w:sz w:val="22"/>
          <w:szCs w:val="22"/>
        </w:rPr>
        <w:t>чиком.</w:t>
      </w:r>
    </w:p>
    <w:p w:rsidR="00AA25E5" w:rsidRDefault="00AA25E5" w:rsidP="00AA25E5">
      <w:pPr>
        <w:ind w:firstLine="284"/>
        <w:jc w:val="both"/>
        <w:rPr>
          <w:sz w:val="22"/>
          <w:szCs w:val="22"/>
        </w:rPr>
      </w:pPr>
      <w:r>
        <w:rPr>
          <w:sz w:val="22"/>
          <w:szCs w:val="22"/>
        </w:rPr>
        <w:t>1.3.5</w:t>
      </w:r>
      <w:r w:rsidRPr="00AC3F45">
        <w:rPr>
          <w:sz w:val="22"/>
          <w:szCs w:val="22"/>
        </w:rPr>
        <w:t xml:space="preserve">. В случаях, предусмотренных подпунктом а) и </w:t>
      </w:r>
      <w:r w:rsidRPr="00AC3F45">
        <w:rPr>
          <w:sz w:val="22"/>
          <w:szCs w:val="22"/>
          <w:lang w:val="en-US"/>
        </w:rPr>
        <w:t>b</w:t>
      </w:r>
      <w:r w:rsidRPr="00AC3F45">
        <w:rPr>
          <w:sz w:val="22"/>
          <w:szCs w:val="22"/>
        </w:rPr>
        <w:t>) пункта 4.</w:t>
      </w:r>
      <w:r w:rsidR="009E3395">
        <w:rPr>
          <w:sz w:val="22"/>
          <w:szCs w:val="22"/>
        </w:rPr>
        <w:t>4</w:t>
      </w:r>
      <w:r w:rsidR="00903F93">
        <w:rPr>
          <w:sz w:val="22"/>
          <w:szCs w:val="22"/>
        </w:rPr>
        <w:t xml:space="preserve"> настоящего Положения</w:t>
      </w:r>
      <w:r w:rsidRPr="00AC3F45">
        <w:rPr>
          <w:sz w:val="22"/>
          <w:szCs w:val="22"/>
        </w:rPr>
        <w:t xml:space="preserve">, Заказчиком может создаваться отдельная закупочная </w:t>
      </w:r>
      <w:r>
        <w:rPr>
          <w:sz w:val="22"/>
          <w:szCs w:val="22"/>
        </w:rPr>
        <w:t>Комиссия</w:t>
      </w:r>
      <w:r w:rsidRPr="00AC3F45">
        <w:rPr>
          <w:sz w:val="22"/>
          <w:szCs w:val="22"/>
        </w:rPr>
        <w:t xml:space="preserve"> с включением в её состав представителей администрации </w:t>
      </w:r>
      <w:r w:rsidR="00903F93">
        <w:rPr>
          <w:sz w:val="22"/>
          <w:szCs w:val="22"/>
        </w:rPr>
        <w:t>муниципального образования</w:t>
      </w:r>
      <w:r w:rsidRPr="00AC3F45">
        <w:rPr>
          <w:sz w:val="22"/>
          <w:szCs w:val="22"/>
        </w:rPr>
        <w:t xml:space="preserve">. </w:t>
      </w:r>
    </w:p>
    <w:p w:rsidR="00AA25E5" w:rsidRPr="002A4CB1" w:rsidRDefault="00AA25E5" w:rsidP="00AA25E5">
      <w:pPr>
        <w:pStyle w:val="a7"/>
        <w:ind w:left="34" w:firstLine="250"/>
        <w:jc w:val="both"/>
        <w:rPr>
          <w:sz w:val="22"/>
          <w:szCs w:val="22"/>
        </w:rPr>
      </w:pPr>
      <w:r w:rsidRPr="002A76D0">
        <w:rPr>
          <w:sz w:val="22"/>
          <w:szCs w:val="22"/>
        </w:rPr>
        <w:t xml:space="preserve">1.3.6. Закупочная комиссия осуществляет функции, предусмотренные </w:t>
      </w:r>
      <w:r w:rsidR="00146BE4">
        <w:rPr>
          <w:rFonts w:eastAsia="Calibri"/>
          <w:sz w:val="22"/>
          <w:szCs w:val="22"/>
          <w:lang w:eastAsia="en-US"/>
        </w:rPr>
        <w:t>Законом № 223-ФЗ</w:t>
      </w:r>
      <w:r w:rsidRPr="002A76D0">
        <w:rPr>
          <w:sz w:val="22"/>
          <w:szCs w:val="22"/>
        </w:rPr>
        <w:t>, настоящим Положением о закупке, локальными ак</w:t>
      </w:r>
      <w:r w:rsidR="00802399" w:rsidRPr="002A76D0">
        <w:rPr>
          <w:sz w:val="22"/>
          <w:szCs w:val="22"/>
        </w:rPr>
        <w:t>тами заказчи</w:t>
      </w:r>
      <w:r w:rsidR="0092742D" w:rsidRPr="002A76D0">
        <w:rPr>
          <w:sz w:val="22"/>
          <w:szCs w:val="22"/>
        </w:rPr>
        <w:t>ка (при их наличии).</w:t>
      </w:r>
    </w:p>
    <w:p w:rsidR="00AA25E5" w:rsidRPr="00AC3F45" w:rsidRDefault="00AA25E5" w:rsidP="00AA25E5">
      <w:pPr>
        <w:ind w:firstLine="567"/>
        <w:jc w:val="both"/>
        <w:rPr>
          <w:sz w:val="22"/>
          <w:szCs w:val="22"/>
        </w:rPr>
      </w:pPr>
    </w:p>
    <w:p w:rsidR="00AA25E5" w:rsidRPr="00AC3F45" w:rsidRDefault="00AA25E5" w:rsidP="00AA25E5">
      <w:pPr>
        <w:pStyle w:val="2"/>
        <w:spacing w:before="0" w:after="0"/>
        <w:ind w:firstLine="284"/>
        <w:jc w:val="both"/>
        <w:rPr>
          <w:rFonts w:ascii="Times New Roman" w:hAnsi="Times New Roman" w:cs="Times New Roman"/>
          <w:sz w:val="22"/>
          <w:szCs w:val="22"/>
        </w:rPr>
      </w:pPr>
      <w:bookmarkStart w:id="13" w:name="__RefHeading__179_2018128844"/>
      <w:bookmarkEnd w:id="13"/>
      <w:r w:rsidRPr="00AC3F45">
        <w:rPr>
          <w:rFonts w:ascii="Times New Roman" w:hAnsi="Times New Roman" w:cs="Times New Roman"/>
          <w:i w:val="0"/>
          <w:sz w:val="22"/>
          <w:szCs w:val="22"/>
        </w:rPr>
        <w:t>1.4. Требования к участникам закупки</w:t>
      </w:r>
    </w:p>
    <w:p w:rsidR="00AA25E5" w:rsidRPr="00AC3F45" w:rsidRDefault="00AA25E5" w:rsidP="00AA25E5">
      <w:pPr>
        <w:ind w:firstLine="284"/>
        <w:jc w:val="both"/>
        <w:rPr>
          <w:sz w:val="22"/>
          <w:szCs w:val="22"/>
        </w:rPr>
      </w:pPr>
      <w:bookmarkStart w:id="14" w:name="sub_191"/>
      <w:bookmarkEnd w:id="12"/>
      <w:r w:rsidRPr="00AC3F45">
        <w:rPr>
          <w:sz w:val="22"/>
          <w:szCs w:val="22"/>
        </w:rPr>
        <w:t>1.4.1</w:t>
      </w:r>
      <w:r w:rsidR="00A123E9">
        <w:rPr>
          <w:sz w:val="22"/>
          <w:szCs w:val="22"/>
        </w:rPr>
        <w:t>.</w:t>
      </w:r>
      <w:r w:rsidRPr="00AC3F45">
        <w:rPr>
          <w:sz w:val="22"/>
          <w:szCs w:val="22"/>
        </w:rPr>
        <w:t xml:space="preserve"> 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настоящим Положением. </w:t>
      </w:r>
    </w:p>
    <w:p w:rsidR="00AA25E5" w:rsidRPr="00AC3F45" w:rsidRDefault="00AA25E5" w:rsidP="00AA25E5">
      <w:pPr>
        <w:ind w:firstLine="284"/>
        <w:jc w:val="both"/>
        <w:rPr>
          <w:sz w:val="22"/>
          <w:szCs w:val="22"/>
        </w:rPr>
      </w:pPr>
      <w:r w:rsidRPr="00AC3F45">
        <w:rPr>
          <w:sz w:val="22"/>
          <w:szCs w:val="22"/>
        </w:rPr>
        <w:t xml:space="preserve">1.4.2 При проведении закупки Заказчик устанавливает следующие обязательные требования к участникам закупки: </w:t>
      </w:r>
    </w:p>
    <w:p w:rsidR="00AA25E5" w:rsidRPr="00AC3F45" w:rsidRDefault="00AA25E5" w:rsidP="00AA25E5">
      <w:pPr>
        <w:ind w:firstLine="284"/>
        <w:jc w:val="both"/>
        <w:rPr>
          <w:sz w:val="22"/>
          <w:szCs w:val="22"/>
        </w:rPr>
      </w:pPr>
      <w:r w:rsidRPr="00AC3F45">
        <w:rPr>
          <w:sz w:val="22"/>
          <w:szCs w:val="22"/>
        </w:rPr>
        <w:t xml:space="preserve">1) </w:t>
      </w:r>
      <w:bookmarkStart w:id="15" w:name="sub_1911"/>
      <w:bookmarkEnd w:id="14"/>
      <w:r w:rsidRPr="00AC3F45">
        <w:rPr>
          <w:sz w:val="22"/>
          <w:szCs w:val="22"/>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w:t>
      </w:r>
      <w:r>
        <w:rPr>
          <w:sz w:val="22"/>
          <w:szCs w:val="22"/>
        </w:rPr>
        <w:t xml:space="preserve">том </w:t>
      </w:r>
      <w:r w:rsidRPr="00AC3F45">
        <w:rPr>
          <w:sz w:val="22"/>
          <w:szCs w:val="22"/>
        </w:rPr>
        <w:t>закупки.</w:t>
      </w:r>
    </w:p>
    <w:p w:rsidR="00AA25E5" w:rsidRPr="00AC3F45" w:rsidRDefault="00AA25E5" w:rsidP="00AA25E5">
      <w:pPr>
        <w:ind w:firstLine="284"/>
        <w:jc w:val="both"/>
        <w:rPr>
          <w:sz w:val="22"/>
          <w:szCs w:val="22"/>
        </w:rPr>
      </w:pPr>
      <w:r w:rsidRPr="00AC3F45">
        <w:rPr>
          <w:sz w:val="22"/>
          <w:szCs w:val="22"/>
        </w:rPr>
        <w:t xml:space="preserve">2) </w:t>
      </w:r>
      <w:bookmarkStart w:id="16" w:name="sub_1912"/>
      <w:bookmarkEnd w:id="15"/>
      <w:r w:rsidRPr="00AC3F45">
        <w:rPr>
          <w:sz w:val="22"/>
          <w:szCs w:val="22"/>
        </w:rPr>
        <w:t xml:space="preserve">Не проведение ликвидации участника закупки </w:t>
      </w:r>
      <w:r>
        <w:rPr>
          <w:sz w:val="22"/>
          <w:szCs w:val="22"/>
        </w:rPr>
        <w:t>–</w:t>
      </w:r>
      <w:r w:rsidRPr="00AC3F45">
        <w:rPr>
          <w:sz w:val="22"/>
          <w:szCs w:val="22"/>
        </w:rPr>
        <w:t xml:space="preserve"> юридического лица и отсутствие решения арбитражного суда о призна</w:t>
      </w:r>
      <w:r>
        <w:rPr>
          <w:sz w:val="22"/>
          <w:szCs w:val="22"/>
        </w:rPr>
        <w:t>нии участника</w:t>
      </w:r>
      <w:r w:rsidRPr="00AC3F45">
        <w:rPr>
          <w:sz w:val="22"/>
          <w:szCs w:val="22"/>
        </w:rPr>
        <w:t xml:space="preserve"> закупки </w:t>
      </w:r>
      <w:r>
        <w:rPr>
          <w:sz w:val="22"/>
          <w:szCs w:val="22"/>
        </w:rPr>
        <w:t>–</w:t>
      </w:r>
      <w:r w:rsidRPr="00AC3F45">
        <w:rPr>
          <w:sz w:val="22"/>
          <w:szCs w:val="22"/>
        </w:rPr>
        <w:t xml:space="preserve"> юридического лица, индивидуального предпринимателя банкротом и об открытии конкурсного производства.</w:t>
      </w:r>
      <w:bookmarkStart w:id="17" w:name="sub_1913"/>
      <w:bookmarkEnd w:id="16"/>
    </w:p>
    <w:p w:rsidR="00AA25E5" w:rsidRPr="00AC3F45" w:rsidRDefault="00AA25E5" w:rsidP="00AA25E5">
      <w:pPr>
        <w:ind w:firstLine="284"/>
        <w:jc w:val="both"/>
        <w:rPr>
          <w:sz w:val="22"/>
          <w:szCs w:val="22"/>
        </w:rPr>
      </w:pPr>
      <w:r w:rsidRPr="00AC3F45">
        <w:rPr>
          <w:sz w:val="22"/>
          <w:szCs w:val="22"/>
        </w:rPr>
        <w:t>3) Не приостан</w:t>
      </w:r>
      <w:r>
        <w:rPr>
          <w:sz w:val="22"/>
          <w:szCs w:val="22"/>
        </w:rPr>
        <w:t xml:space="preserve">овление деятельности участника </w:t>
      </w:r>
      <w:r w:rsidRPr="00AC3F45">
        <w:rPr>
          <w:sz w:val="22"/>
          <w:szCs w:val="22"/>
        </w:rPr>
        <w:t xml:space="preserve">закупки в порядке, предусмотренном Кодексом Российской Федерации об административных правонарушениях, на день подачи заявки на участие в закупке. </w:t>
      </w:r>
      <w:bookmarkStart w:id="18" w:name="sub_1914"/>
      <w:bookmarkEnd w:id="17"/>
    </w:p>
    <w:p w:rsidR="00AA25E5" w:rsidRPr="00AC3F45" w:rsidRDefault="00A123E9" w:rsidP="00AA25E5">
      <w:pPr>
        <w:ind w:firstLine="284"/>
        <w:jc w:val="both"/>
        <w:rPr>
          <w:sz w:val="22"/>
          <w:szCs w:val="22"/>
        </w:rPr>
      </w:pPr>
      <w:r>
        <w:rPr>
          <w:sz w:val="22"/>
          <w:szCs w:val="22"/>
        </w:rPr>
        <w:t>4) О</w:t>
      </w:r>
      <w:r w:rsidR="00AA25E5" w:rsidRPr="00AC3F45">
        <w:rPr>
          <w:sz w:val="22"/>
          <w:szCs w:val="22"/>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
    <w:p w:rsidR="006B6CB9" w:rsidRPr="006B6CB9" w:rsidRDefault="00AA25E5" w:rsidP="006B6CB9">
      <w:pPr>
        <w:pStyle w:val="a7"/>
        <w:tabs>
          <w:tab w:val="left" w:pos="426"/>
        </w:tabs>
        <w:ind w:left="0" w:firstLine="284"/>
        <w:jc w:val="both"/>
        <w:rPr>
          <w:sz w:val="22"/>
          <w:szCs w:val="22"/>
        </w:rPr>
      </w:pPr>
      <w:r w:rsidRPr="00AC3F45">
        <w:rPr>
          <w:sz w:val="22"/>
          <w:szCs w:val="22"/>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r>
        <w:rPr>
          <w:sz w:val="22"/>
          <w:szCs w:val="22"/>
        </w:rPr>
        <w:t>.</w:t>
      </w:r>
    </w:p>
    <w:p w:rsidR="00AA25E5" w:rsidRPr="00AC3F45" w:rsidRDefault="00AA25E5" w:rsidP="00AA25E5">
      <w:pPr>
        <w:pStyle w:val="a7"/>
        <w:tabs>
          <w:tab w:val="left" w:pos="426"/>
        </w:tabs>
        <w:ind w:left="0" w:firstLine="284"/>
        <w:jc w:val="both"/>
        <w:rPr>
          <w:sz w:val="22"/>
          <w:szCs w:val="22"/>
        </w:rPr>
      </w:pPr>
      <w:r w:rsidRPr="00AC3F45">
        <w:rPr>
          <w:sz w:val="22"/>
          <w:szCs w:val="22"/>
        </w:rPr>
        <w:t xml:space="preserve">При проведении </w:t>
      </w:r>
      <w:r w:rsidR="006B6CB9">
        <w:rPr>
          <w:sz w:val="22"/>
          <w:szCs w:val="22"/>
        </w:rPr>
        <w:t>неконкурентных закупок, в том числе закупки</w:t>
      </w:r>
      <w:r w:rsidRPr="00AC3F45">
        <w:rPr>
          <w:sz w:val="22"/>
          <w:szCs w:val="22"/>
        </w:rPr>
        <w:t xml:space="preserve"> у единственного </w:t>
      </w:r>
      <w:r>
        <w:rPr>
          <w:sz w:val="22"/>
          <w:szCs w:val="22"/>
        </w:rPr>
        <w:t>поставщика (подрядчика, исполнителя)</w:t>
      </w:r>
      <w:r w:rsidR="006B6CB9">
        <w:rPr>
          <w:sz w:val="22"/>
          <w:szCs w:val="22"/>
        </w:rPr>
        <w:t>,</w:t>
      </w:r>
      <w:r w:rsidRPr="00AC3F45">
        <w:rPr>
          <w:sz w:val="22"/>
          <w:szCs w:val="22"/>
        </w:rPr>
        <w:t xml:space="preserve"> заказчик вправе не требовать от участника закупки представления</w:t>
      </w:r>
      <w:r>
        <w:rPr>
          <w:sz w:val="22"/>
          <w:szCs w:val="22"/>
        </w:rPr>
        <w:t xml:space="preserve"> документального подтверждения </w:t>
      </w:r>
      <w:r w:rsidRPr="00AC3F45">
        <w:rPr>
          <w:sz w:val="22"/>
          <w:szCs w:val="22"/>
        </w:rPr>
        <w:t>соответствия вышеуказанным требованиям, за исключени</w:t>
      </w:r>
      <w:r>
        <w:rPr>
          <w:sz w:val="22"/>
          <w:szCs w:val="22"/>
        </w:rPr>
        <w:t xml:space="preserve">ем подтверждения соответствию </w:t>
      </w:r>
      <w:r w:rsidRPr="00AC3F45">
        <w:rPr>
          <w:sz w:val="22"/>
          <w:szCs w:val="22"/>
        </w:rPr>
        <w:t>требованию, установленному в подпункте 1 настоя</w:t>
      </w:r>
      <w:r>
        <w:rPr>
          <w:sz w:val="22"/>
          <w:szCs w:val="22"/>
        </w:rPr>
        <w:t xml:space="preserve">щего пункта (наличие </w:t>
      </w:r>
      <w:r w:rsidRPr="00AC3F45">
        <w:rPr>
          <w:sz w:val="22"/>
          <w:szCs w:val="22"/>
        </w:rPr>
        <w:t xml:space="preserve">лицензии, </w:t>
      </w:r>
      <w:r>
        <w:rPr>
          <w:sz w:val="22"/>
          <w:szCs w:val="22"/>
        </w:rPr>
        <w:t>выписки</w:t>
      </w:r>
      <w:r w:rsidR="00516A9B">
        <w:rPr>
          <w:sz w:val="22"/>
          <w:szCs w:val="22"/>
        </w:rPr>
        <w:t xml:space="preserve"> </w:t>
      </w:r>
      <w:r>
        <w:rPr>
          <w:sz w:val="22"/>
          <w:szCs w:val="22"/>
        </w:rPr>
        <w:t>из реестра членов</w:t>
      </w:r>
      <w:r w:rsidRPr="00AC3F45">
        <w:rPr>
          <w:sz w:val="22"/>
          <w:szCs w:val="22"/>
        </w:rPr>
        <w:t xml:space="preserve"> саморегулируемой организации (СРО) и т.п.).</w:t>
      </w:r>
    </w:p>
    <w:p w:rsidR="00AA25E5" w:rsidRPr="00AC3F45" w:rsidRDefault="00AA25E5" w:rsidP="00AA25E5">
      <w:pPr>
        <w:ind w:firstLine="284"/>
        <w:jc w:val="both"/>
        <w:rPr>
          <w:sz w:val="22"/>
          <w:szCs w:val="22"/>
        </w:rPr>
      </w:pPr>
      <w:bookmarkStart w:id="19" w:name="sub_192"/>
      <w:bookmarkEnd w:id="18"/>
      <w:r w:rsidRPr="00AC3F45">
        <w:rPr>
          <w:sz w:val="22"/>
          <w:szCs w:val="22"/>
        </w:rPr>
        <w:t>1.4.3 При проведении закупки могут быть установлены также следующие требования к участникам закупки:</w:t>
      </w:r>
    </w:p>
    <w:p w:rsidR="00AA25E5" w:rsidRPr="00AC3F45" w:rsidRDefault="00AA25E5" w:rsidP="00AA25E5">
      <w:pPr>
        <w:pStyle w:val="a7"/>
        <w:tabs>
          <w:tab w:val="left" w:pos="567"/>
        </w:tabs>
        <w:ind w:left="0" w:firstLine="284"/>
        <w:jc w:val="both"/>
        <w:rPr>
          <w:sz w:val="22"/>
          <w:szCs w:val="22"/>
        </w:rPr>
      </w:pPr>
      <w:bookmarkStart w:id="20" w:name="sub_1921"/>
      <w:bookmarkEnd w:id="19"/>
      <w:r w:rsidRPr="00AC3F45">
        <w:rPr>
          <w:sz w:val="22"/>
          <w:szCs w:val="22"/>
        </w:rPr>
        <w:t>1.4.3.1</w:t>
      </w:r>
      <w:r>
        <w:rPr>
          <w:sz w:val="22"/>
          <w:szCs w:val="22"/>
        </w:rPr>
        <w:t xml:space="preserve">.Обладание участниками закупки </w:t>
      </w:r>
      <w:r w:rsidRPr="00AC3F45">
        <w:rPr>
          <w:sz w:val="22"/>
          <w:szCs w:val="22"/>
        </w:rPr>
        <w:t>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проведения закупок на создание произведения литературы или искусства (за исключением программ для ЭВМ, баз данных), исполнения, на финансирование проката или показа национального фильма.</w:t>
      </w:r>
    </w:p>
    <w:p w:rsidR="00AA25E5" w:rsidRDefault="00AA25E5" w:rsidP="00AA25E5">
      <w:pPr>
        <w:ind w:firstLine="284"/>
        <w:jc w:val="both"/>
        <w:rPr>
          <w:rFonts w:eastAsia="Calibri"/>
          <w:sz w:val="22"/>
          <w:szCs w:val="22"/>
          <w:lang w:eastAsia="en-US"/>
        </w:rPr>
      </w:pPr>
      <w:bookmarkStart w:id="21" w:name="sub_1922"/>
      <w:bookmarkEnd w:id="20"/>
      <w:r w:rsidRPr="00AC3F45">
        <w:rPr>
          <w:sz w:val="22"/>
          <w:szCs w:val="22"/>
        </w:rPr>
        <w:t xml:space="preserve">1.4.3.2. Отсутствие сведений </w:t>
      </w:r>
      <w:r w:rsidRPr="00AC3F45">
        <w:rPr>
          <w:rFonts w:eastAsia="Calibri"/>
          <w:sz w:val="22"/>
          <w:szCs w:val="22"/>
          <w:lang w:eastAsia="en-US"/>
        </w:rPr>
        <w:t xml:space="preserve">об участниках закупки в реестре недобросовестных поставщиков, предусмотренном статьей 5 </w:t>
      </w:r>
      <w:r w:rsidR="00146BE4">
        <w:rPr>
          <w:rFonts w:eastAsia="Calibri"/>
          <w:sz w:val="22"/>
          <w:szCs w:val="22"/>
          <w:lang w:eastAsia="en-US"/>
        </w:rPr>
        <w:t>Закона № 223-ФЗ</w:t>
      </w:r>
      <w:r w:rsidRPr="00AC3F45">
        <w:rPr>
          <w:rFonts w:eastAsia="Calibri"/>
          <w:sz w:val="22"/>
          <w:szCs w:val="22"/>
          <w:lang w:eastAsia="en-US"/>
        </w:rPr>
        <w:t xml:space="preserve">и (или) в реестре недобросовестных поставщиков, предусмотренном Федеральным законом от 5 апреля 2013 года № 44-ФЗ </w:t>
      </w:r>
      <w:r>
        <w:rPr>
          <w:rFonts w:eastAsia="Calibri"/>
          <w:sz w:val="22"/>
          <w:szCs w:val="22"/>
          <w:lang w:eastAsia="en-US"/>
        </w:rPr>
        <w:t>«</w:t>
      </w:r>
      <w:r w:rsidRPr="00AC3F45">
        <w:rPr>
          <w:rFonts w:eastAsia="Calibri"/>
          <w:sz w:val="22"/>
          <w:szCs w:val="22"/>
          <w:lang w:eastAsia="en-US"/>
        </w:rPr>
        <w:t>О контрактной системе в сфере закупок товаров, работ, услуг для обеспечения государственных и муниципальных нужд</w:t>
      </w:r>
      <w:r>
        <w:rPr>
          <w:rFonts w:eastAsia="Calibri"/>
          <w:sz w:val="22"/>
          <w:szCs w:val="22"/>
          <w:lang w:eastAsia="en-US"/>
        </w:rPr>
        <w:t>»</w:t>
      </w:r>
      <w:r w:rsidRPr="00AC3F45">
        <w:rPr>
          <w:rFonts w:eastAsia="Calibri"/>
          <w:sz w:val="22"/>
          <w:szCs w:val="22"/>
          <w:lang w:eastAsia="en-US"/>
        </w:rPr>
        <w:t>.</w:t>
      </w:r>
    </w:p>
    <w:p w:rsidR="00D50B36" w:rsidRPr="00AC3F45" w:rsidRDefault="00D50B36" w:rsidP="00AA25E5">
      <w:pPr>
        <w:ind w:firstLine="284"/>
        <w:jc w:val="both"/>
        <w:rPr>
          <w:sz w:val="22"/>
          <w:szCs w:val="22"/>
        </w:rPr>
      </w:pPr>
      <w:r>
        <w:rPr>
          <w:rFonts w:eastAsia="Calibri"/>
          <w:sz w:val="22"/>
          <w:szCs w:val="22"/>
          <w:lang w:eastAsia="en-US"/>
        </w:rPr>
        <w:t>1.4.3.3. Иные требования к участникам закупки, предусмотренные документацией о проведении конкурентной закупки.</w:t>
      </w:r>
    </w:p>
    <w:p w:rsidR="00AA25E5" w:rsidRPr="00AC3F45" w:rsidRDefault="00AA25E5" w:rsidP="00AA25E5">
      <w:pPr>
        <w:ind w:firstLine="284"/>
        <w:jc w:val="both"/>
        <w:rPr>
          <w:sz w:val="22"/>
          <w:szCs w:val="22"/>
        </w:rPr>
      </w:pPr>
      <w:bookmarkStart w:id="22" w:name="sub_1903"/>
      <w:bookmarkEnd w:id="21"/>
      <w:r w:rsidRPr="00AC3F45">
        <w:rPr>
          <w:sz w:val="22"/>
          <w:szCs w:val="22"/>
        </w:rPr>
        <w:t>1.4.4. При проведении закупки могут быть установлены также квалификационные требования к участникам закупки, в том числе:</w:t>
      </w:r>
    </w:p>
    <w:p w:rsidR="00AA25E5" w:rsidRPr="00AC3F45" w:rsidRDefault="00AA25E5" w:rsidP="00AA25E5">
      <w:pPr>
        <w:pStyle w:val="a7"/>
        <w:tabs>
          <w:tab w:val="left" w:pos="567"/>
        </w:tabs>
        <w:ind w:left="0" w:firstLine="284"/>
        <w:jc w:val="both"/>
        <w:rPr>
          <w:sz w:val="22"/>
          <w:szCs w:val="22"/>
        </w:rPr>
      </w:pPr>
      <w:bookmarkStart w:id="23" w:name="sub_1931"/>
      <w:bookmarkEnd w:id="22"/>
      <w:r w:rsidRPr="00AC3F45">
        <w:rPr>
          <w:sz w:val="22"/>
          <w:szCs w:val="22"/>
        </w:rPr>
        <w:t>1.4.4.1.Наличие финансовых, материальных средств, а также иных возможностей (ресурсов), необходимых для выполнения условий договора.</w:t>
      </w:r>
    </w:p>
    <w:p w:rsidR="00AA25E5" w:rsidRPr="00D50B36" w:rsidRDefault="00AA25E5" w:rsidP="00D50B36">
      <w:pPr>
        <w:pStyle w:val="a7"/>
        <w:tabs>
          <w:tab w:val="left" w:pos="567"/>
        </w:tabs>
        <w:ind w:left="0" w:firstLine="284"/>
        <w:jc w:val="both"/>
        <w:rPr>
          <w:sz w:val="22"/>
          <w:szCs w:val="22"/>
        </w:rPr>
      </w:pPr>
      <w:r w:rsidRPr="00AC3F45">
        <w:rPr>
          <w:sz w:val="22"/>
          <w:szCs w:val="22"/>
        </w:rPr>
        <w:t xml:space="preserve">1.4.4.2. Положительная деловая репутация, наличие опыта осуществления поставок, выполнения </w:t>
      </w:r>
      <w:r w:rsidRPr="00D50B36">
        <w:rPr>
          <w:sz w:val="22"/>
          <w:szCs w:val="22"/>
        </w:rPr>
        <w:t>работ или оказания услуг</w:t>
      </w:r>
      <w:r w:rsidR="00A123E9">
        <w:rPr>
          <w:sz w:val="22"/>
          <w:szCs w:val="22"/>
        </w:rPr>
        <w:t>.</w:t>
      </w:r>
    </w:p>
    <w:p w:rsidR="00AA25E5" w:rsidRPr="00D50B36" w:rsidRDefault="00AA25E5" w:rsidP="00D50B36">
      <w:pPr>
        <w:pStyle w:val="a7"/>
        <w:numPr>
          <w:ilvl w:val="3"/>
          <w:numId w:val="4"/>
        </w:numPr>
        <w:tabs>
          <w:tab w:val="clear" w:pos="1287"/>
          <w:tab w:val="num" w:pos="284"/>
          <w:tab w:val="left" w:pos="993"/>
        </w:tabs>
        <w:ind w:left="0" w:firstLine="284"/>
        <w:jc w:val="both"/>
        <w:rPr>
          <w:sz w:val="22"/>
          <w:szCs w:val="22"/>
        </w:rPr>
      </w:pPr>
      <w:r w:rsidRPr="00D50B36">
        <w:rPr>
          <w:sz w:val="22"/>
          <w:szCs w:val="22"/>
        </w:rPr>
        <w:t>Иные квалификационные требования, связанные с предметом закупки.</w:t>
      </w:r>
    </w:p>
    <w:p w:rsidR="00AA25E5" w:rsidRPr="00D50B36" w:rsidRDefault="00AA25E5" w:rsidP="00D50B36">
      <w:pPr>
        <w:pStyle w:val="a5"/>
        <w:ind w:firstLine="284"/>
        <w:jc w:val="both"/>
        <w:rPr>
          <w:sz w:val="22"/>
          <w:szCs w:val="22"/>
        </w:rPr>
      </w:pPr>
      <w:r w:rsidRPr="00D50B36">
        <w:rPr>
          <w:sz w:val="22"/>
          <w:szCs w:val="22"/>
        </w:rPr>
        <w:t>При установлении квалификационных требований к участникам закупки такие квалификационные требования должны быть выражены в измеряемых единицах.</w:t>
      </w:r>
    </w:p>
    <w:p w:rsidR="00AA25E5" w:rsidRPr="00D50B36" w:rsidRDefault="00AA25E5" w:rsidP="00D50B36">
      <w:pPr>
        <w:ind w:firstLine="284"/>
        <w:jc w:val="both"/>
        <w:rPr>
          <w:sz w:val="22"/>
          <w:szCs w:val="22"/>
          <w:lang w:eastAsia="ru-RU"/>
        </w:rPr>
      </w:pPr>
      <w:bookmarkStart w:id="24" w:name="sub_1932"/>
      <w:bookmarkEnd w:id="23"/>
      <w:r w:rsidRPr="00D50B36">
        <w:rPr>
          <w:sz w:val="22"/>
          <w:szCs w:val="22"/>
        </w:rPr>
        <w:t>1.4.5</w:t>
      </w:r>
      <w:r w:rsidR="00A123E9">
        <w:rPr>
          <w:sz w:val="22"/>
          <w:szCs w:val="22"/>
        </w:rPr>
        <w:t>.</w:t>
      </w:r>
      <w:r w:rsidR="00D50B36" w:rsidRPr="00D50B36">
        <w:rPr>
          <w:sz w:val="22"/>
          <w:szCs w:val="22"/>
        </w:rPr>
        <w:t>Заказчик определяет требования к участникам закупки в документации о конкурентной закупке в соответствии с положением о закупке.</w:t>
      </w:r>
    </w:p>
    <w:p w:rsidR="00AA25E5" w:rsidRPr="00D50B36" w:rsidRDefault="00AA25E5" w:rsidP="00D50B36">
      <w:pPr>
        <w:ind w:firstLine="284"/>
        <w:jc w:val="both"/>
        <w:rPr>
          <w:b/>
          <w:sz w:val="22"/>
          <w:szCs w:val="22"/>
        </w:rPr>
      </w:pPr>
      <w:bookmarkStart w:id="25" w:name="sub_194"/>
      <w:bookmarkEnd w:id="24"/>
      <w:r w:rsidRPr="00D50B36">
        <w:rPr>
          <w:sz w:val="22"/>
          <w:szCs w:val="22"/>
        </w:rPr>
        <w:t>1.4.6</w:t>
      </w:r>
      <w:r w:rsidR="00A123E9">
        <w:rPr>
          <w:sz w:val="22"/>
          <w:szCs w:val="22"/>
        </w:rPr>
        <w:t>.</w:t>
      </w:r>
      <w:r w:rsidRPr="00D50B36">
        <w:rPr>
          <w:sz w:val="22"/>
          <w:szCs w:val="22"/>
        </w:rPr>
        <w:t xml:space="preserve"> Вышеуказанные требования к участникам закупки могут быть также установлены к</w:t>
      </w:r>
      <w:r w:rsidR="00A123E9">
        <w:rPr>
          <w:sz w:val="22"/>
          <w:szCs w:val="22"/>
        </w:rPr>
        <w:t xml:space="preserve"> субпоставщикам (субподрядчикам, соисполнителям</w:t>
      </w:r>
      <w:r w:rsidRPr="00D50B36">
        <w:rPr>
          <w:sz w:val="22"/>
          <w:szCs w:val="22"/>
        </w:rPr>
        <w:t>), привлекаемым участником закупки для исполнения договора.</w:t>
      </w:r>
      <w:bookmarkStart w:id="26" w:name="sub_195"/>
      <w:bookmarkEnd w:id="25"/>
    </w:p>
    <w:p w:rsidR="00AA25E5" w:rsidRPr="00AC3F45" w:rsidRDefault="00AA25E5" w:rsidP="00D50B36">
      <w:pPr>
        <w:ind w:firstLine="284"/>
        <w:jc w:val="both"/>
        <w:rPr>
          <w:sz w:val="22"/>
          <w:szCs w:val="22"/>
        </w:rPr>
      </w:pPr>
      <w:r w:rsidRPr="00D50B36">
        <w:rPr>
          <w:sz w:val="22"/>
          <w:szCs w:val="22"/>
        </w:rPr>
        <w:t>1.4.7</w:t>
      </w:r>
      <w:r w:rsidR="00A123E9">
        <w:rPr>
          <w:sz w:val="22"/>
          <w:szCs w:val="22"/>
        </w:rPr>
        <w:t>.</w:t>
      </w:r>
      <w:r w:rsidRPr="00D50B36">
        <w:rPr>
          <w:sz w:val="22"/>
          <w:szCs w:val="22"/>
        </w:rPr>
        <w:t xml:space="preserve"> Не допускается</w:t>
      </w:r>
      <w:r w:rsidRPr="00AC3F45">
        <w:rPr>
          <w:sz w:val="22"/>
          <w:szCs w:val="22"/>
        </w:rPr>
        <w:t xml:space="preserve">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w:t>
      </w:r>
    </w:p>
    <w:p w:rsidR="00AA25E5" w:rsidRPr="00115EE8" w:rsidRDefault="00AA25E5" w:rsidP="00AA25E5">
      <w:pPr>
        <w:ind w:firstLine="284"/>
        <w:jc w:val="both"/>
        <w:rPr>
          <w:sz w:val="22"/>
          <w:szCs w:val="22"/>
        </w:rPr>
      </w:pPr>
      <w:r w:rsidRPr="00AC3F45">
        <w:rPr>
          <w:sz w:val="22"/>
          <w:szCs w:val="22"/>
        </w:rPr>
        <w:t>1.4.8</w:t>
      </w:r>
      <w:r w:rsidR="00A123E9">
        <w:rPr>
          <w:sz w:val="22"/>
          <w:szCs w:val="22"/>
        </w:rPr>
        <w:t>.</w:t>
      </w:r>
      <w:r w:rsidRPr="00AC3F45">
        <w:rPr>
          <w:sz w:val="22"/>
          <w:szCs w:val="22"/>
        </w:rPr>
        <w:t xml:space="preserve"> Требования, предъявляемые к участникам закупки, к закупаемым товарам, работам, </w:t>
      </w:r>
      <w:r w:rsidRPr="00115EE8">
        <w:rPr>
          <w:sz w:val="22"/>
          <w:szCs w:val="22"/>
        </w:rPr>
        <w:t xml:space="preserve">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 </w:t>
      </w:r>
    </w:p>
    <w:p w:rsidR="00AA25E5" w:rsidRPr="00AC3F45" w:rsidRDefault="00AA25E5" w:rsidP="00AA25E5">
      <w:pPr>
        <w:ind w:firstLine="284"/>
        <w:jc w:val="both"/>
        <w:rPr>
          <w:sz w:val="22"/>
          <w:szCs w:val="22"/>
        </w:rPr>
      </w:pPr>
      <w:bookmarkStart w:id="27" w:name="sub_196"/>
      <w:bookmarkEnd w:id="26"/>
      <w:r w:rsidRPr="00115EE8">
        <w:rPr>
          <w:sz w:val="22"/>
          <w:szCs w:val="22"/>
        </w:rPr>
        <w:t>1.4.9</w:t>
      </w:r>
      <w:r w:rsidR="00A123E9">
        <w:rPr>
          <w:sz w:val="22"/>
          <w:szCs w:val="22"/>
        </w:rPr>
        <w:t>.</w:t>
      </w:r>
      <w:r w:rsidRPr="00115EE8">
        <w:rPr>
          <w:sz w:val="22"/>
          <w:szCs w:val="22"/>
        </w:rPr>
        <w:t> 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Заказчиком в документации о закупке к участникам закупки, критерии и порядок оценки и соп</w:t>
      </w:r>
      <w:r w:rsidR="007A3582" w:rsidRPr="00115EE8">
        <w:rPr>
          <w:sz w:val="22"/>
          <w:szCs w:val="22"/>
        </w:rPr>
        <w:t>оставления заявок предъявляются</w:t>
      </w:r>
      <w:r w:rsidR="007A3582" w:rsidRPr="00115EE8">
        <w:rPr>
          <w:color w:val="000000"/>
          <w:sz w:val="23"/>
          <w:szCs w:val="23"/>
          <w:shd w:val="clear" w:color="auto" w:fill="FFFFFF"/>
        </w:rPr>
        <w:t> </w:t>
      </w:r>
      <w:r w:rsidR="007A3582" w:rsidRPr="004A479D">
        <w:rPr>
          <w:color w:val="000000"/>
          <w:sz w:val="23"/>
          <w:szCs w:val="23"/>
        </w:rPr>
        <w:t>к группе лиц, а не к отдельно взятым лицам, входящим в ее состав</w:t>
      </w:r>
      <w:r w:rsidRPr="004A479D">
        <w:rPr>
          <w:sz w:val="22"/>
          <w:szCs w:val="22"/>
        </w:rPr>
        <w:t>,</w:t>
      </w:r>
      <w:r w:rsidRPr="00115EE8">
        <w:rPr>
          <w:sz w:val="22"/>
          <w:szCs w:val="22"/>
        </w:rPr>
        <w:t xml:space="preserve"> если иное не предусмотрено в документации о закупке.</w:t>
      </w:r>
    </w:p>
    <w:p w:rsidR="00AA25E5" w:rsidRPr="00AC3F45" w:rsidRDefault="00AA25E5" w:rsidP="00AA25E5">
      <w:pPr>
        <w:ind w:firstLine="284"/>
        <w:jc w:val="both"/>
        <w:rPr>
          <w:sz w:val="22"/>
          <w:szCs w:val="22"/>
        </w:rPr>
      </w:pPr>
      <w:r w:rsidRPr="00AC3F45">
        <w:rPr>
          <w:sz w:val="22"/>
          <w:szCs w:val="22"/>
        </w:rPr>
        <w:t>1.4.10</w:t>
      </w:r>
      <w:r>
        <w:rPr>
          <w:sz w:val="22"/>
          <w:szCs w:val="22"/>
        </w:rPr>
        <w:t>.</w:t>
      </w:r>
      <w:r w:rsidRPr="00AC3F45">
        <w:rPr>
          <w:sz w:val="22"/>
          <w:szCs w:val="22"/>
        </w:rPr>
        <w:t xml:space="preserve"> Члены объединений, являющиеся коллективными участниками закупочных процедур</w:t>
      </w:r>
      <w:r>
        <w:rPr>
          <w:sz w:val="22"/>
          <w:szCs w:val="22"/>
        </w:rPr>
        <w:t>,</w:t>
      </w:r>
      <w:r w:rsidRPr="00AC3F45">
        <w:rPr>
          <w:sz w:val="22"/>
          <w:szCs w:val="22"/>
        </w:rPr>
        <w:t xml:space="preserve"> должны иметь соглашение между собой (или иной документ), соответствующее нормам Гражданского кодекса Российской Федерации, в котором определены права и обязанности сторон и установлено лицо, уполномоченное представлять интересы коллективных </w:t>
      </w:r>
      <w:r>
        <w:rPr>
          <w:sz w:val="22"/>
          <w:szCs w:val="22"/>
        </w:rPr>
        <w:t>участников закупочных процедур.</w:t>
      </w:r>
    </w:p>
    <w:p w:rsidR="00AA25E5" w:rsidRPr="00AC3F45" w:rsidRDefault="00AA25E5" w:rsidP="00AA25E5">
      <w:pPr>
        <w:ind w:firstLine="284"/>
        <w:jc w:val="both"/>
        <w:rPr>
          <w:sz w:val="22"/>
          <w:szCs w:val="22"/>
        </w:rPr>
      </w:pPr>
      <w:r>
        <w:rPr>
          <w:sz w:val="22"/>
          <w:szCs w:val="22"/>
        </w:rPr>
        <w:t>1.4.11.</w:t>
      </w:r>
      <w:r w:rsidRPr="00AC3F45">
        <w:rPr>
          <w:sz w:val="22"/>
          <w:szCs w:val="22"/>
        </w:rPr>
        <w:t xml:space="preserve"> Заказчик вправе на любом этапе закупки проверить соответствие участников закупки и привлекаемых ими </w:t>
      </w:r>
      <w:r w:rsidR="00EE54CD">
        <w:rPr>
          <w:sz w:val="22"/>
          <w:szCs w:val="22"/>
        </w:rPr>
        <w:t>субпоставщиков (</w:t>
      </w:r>
      <w:r w:rsidRPr="00AC3F45">
        <w:rPr>
          <w:sz w:val="22"/>
          <w:szCs w:val="22"/>
        </w:rPr>
        <w:t>субподрядчиков</w:t>
      </w:r>
      <w:r w:rsidR="00EE54CD">
        <w:rPr>
          <w:sz w:val="22"/>
          <w:szCs w:val="22"/>
        </w:rPr>
        <w:t>, соисполнителей</w:t>
      </w:r>
      <w:r w:rsidRPr="00AC3F45">
        <w:rPr>
          <w:sz w:val="22"/>
          <w:szCs w:val="22"/>
        </w:rPr>
        <w:t>) требованиям, установленным в документации о закупке, в том числе наличие заявленных ими производственных мощностей, технологического оборудования и трудовых ресурсов.</w:t>
      </w:r>
    </w:p>
    <w:p w:rsidR="00AA25E5" w:rsidRPr="00AC3F45" w:rsidRDefault="00AA25E5" w:rsidP="00AA25E5">
      <w:pPr>
        <w:spacing w:line="276" w:lineRule="auto"/>
        <w:ind w:firstLine="284"/>
        <w:jc w:val="both"/>
        <w:rPr>
          <w:sz w:val="22"/>
          <w:szCs w:val="22"/>
        </w:rPr>
      </w:pPr>
      <w:r w:rsidRPr="00AC3F45">
        <w:rPr>
          <w:sz w:val="22"/>
          <w:szCs w:val="22"/>
        </w:rPr>
        <w:t xml:space="preserve">1.4.12. </w:t>
      </w:r>
      <w:r>
        <w:rPr>
          <w:sz w:val="22"/>
          <w:szCs w:val="22"/>
        </w:rPr>
        <w:t>Комиссия</w:t>
      </w:r>
      <w:r w:rsidRPr="00AC3F45">
        <w:rPr>
          <w:sz w:val="22"/>
          <w:szCs w:val="22"/>
        </w:rPr>
        <w:t xml:space="preserve"> при проведении любой конкурентной процедуры закупки вправе в письменной форме запросить у претендентов документы и иную информацию, необходимые для подтверждения их соответствия установленным требованиям. В случае если претендент не представил необходимые документы и информацию в срок, указанный в запросе, он может быть не допущен к участию в процедуре закупки. Данный запрос о предоставлении документов и информации в адрес </w:t>
      </w:r>
      <w:r>
        <w:rPr>
          <w:sz w:val="22"/>
          <w:szCs w:val="22"/>
        </w:rPr>
        <w:t>Комиссии</w:t>
      </w:r>
      <w:r w:rsidRPr="00AC3F45">
        <w:rPr>
          <w:sz w:val="22"/>
          <w:szCs w:val="22"/>
        </w:rPr>
        <w:t xml:space="preserve"> допускается, если это предусмотрено в документации о закупке.</w:t>
      </w:r>
    </w:p>
    <w:p w:rsidR="00AA25E5" w:rsidRPr="00AC3F45" w:rsidRDefault="00AA25E5" w:rsidP="00AA25E5">
      <w:pPr>
        <w:ind w:firstLine="284"/>
        <w:jc w:val="both"/>
        <w:rPr>
          <w:sz w:val="22"/>
          <w:szCs w:val="22"/>
        </w:rPr>
      </w:pPr>
      <w:bookmarkStart w:id="28" w:name="sub_197"/>
      <w:bookmarkEnd w:id="27"/>
      <w:r w:rsidRPr="00AC3F45">
        <w:rPr>
          <w:sz w:val="22"/>
          <w:szCs w:val="22"/>
        </w:rPr>
        <w:t>1.4.13</w:t>
      </w:r>
      <w:r>
        <w:rPr>
          <w:sz w:val="22"/>
          <w:szCs w:val="22"/>
        </w:rPr>
        <w:t xml:space="preserve">. </w:t>
      </w:r>
      <w:r w:rsidRPr="00AC3F45">
        <w:rPr>
          <w:sz w:val="22"/>
          <w:szCs w:val="22"/>
        </w:rPr>
        <w:t xml:space="preserve">При выявлении недостоверных сведений в заявке на участие в закупке, выявлении несоответствия участника закупки, а также привлекаемых им для исполнения договора </w:t>
      </w:r>
      <w:r w:rsidR="00EE54CD">
        <w:rPr>
          <w:sz w:val="22"/>
          <w:szCs w:val="22"/>
        </w:rPr>
        <w:t>субпоставщиков</w:t>
      </w:r>
      <w:r w:rsidRPr="00AC3F45">
        <w:rPr>
          <w:sz w:val="22"/>
          <w:szCs w:val="22"/>
        </w:rPr>
        <w:t xml:space="preserve"> (субподрядчиков</w:t>
      </w:r>
      <w:r w:rsidR="00EE54CD">
        <w:rPr>
          <w:sz w:val="22"/>
          <w:szCs w:val="22"/>
        </w:rPr>
        <w:t>, соисполнителей</w:t>
      </w:r>
      <w:r w:rsidRPr="00AC3F45">
        <w:rPr>
          <w:sz w:val="22"/>
          <w:szCs w:val="22"/>
        </w:rPr>
        <w:t xml:space="preserve">) установленным требованиям </w:t>
      </w:r>
      <w:r w:rsidR="00EE54CD" w:rsidRPr="00596AF5">
        <w:rPr>
          <w:sz w:val="22"/>
          <w:szCs w:val="22"/>
        </w:rPr>
        <w:t>в извещении о проведении закупки и/или в документации о закупке</w:t>
      </w:r>
      <w:r w:rsidRPr="00596AF5">
        <w:rPr>
          <w:sz w:val="22"/>
          <w:szCs w:val="22"/>
        </w:rPr>
        <w:t>, несоответствия поставляемого товара, выполняемых работ, оказываемых услуг требованиям, установленным в</w:t>
      </w:r>
      <w:r w:rsidR="00EE54CD" w:rsidRPr="00596AF5">
        <w:rPr>
          <w:sz w:val="22"/>
          <w:szCs w:val="22"/>
        </w:rPr>
        <w:t xml:space="preserve"> извещении о проведении закупки и/или</w:t>
      </w:r>
      <w:r w:rsidRPr="00596AF5">
        <w:rPr>
          <w:sz w:val="22"/>
          <w:szCs w:val="22"/>
        </w:rPr>
        <w:t xml:space="preserve"> документации о закупке, Заказчик либо Комиссия отстраняют такого участника</w:t>
      </w:r>
      <w:r w:rsidRPr="00AC3F45">
        <w:rPr>
          <w:sz w:val="22"/>
          <w:szCs w:val="22"/>
        </w:rPr>
        <w:t xml:space="preserve"> закупки от дальнейшего участия в процедуре закупки на любом этапе ее проведения.</w:t>
      </w:r>
      <w:bookmarkEnd w:id="28"/>
    </w:p>
    <w:p w:rsidR="00F97B70" w:rsidRPr="00AC3F45" w:rsidRDefault="00AA25E5" w:rsidP="0096119D">
      <w:pPr>
        <w:ind w:firstLine="284"/>
        <w:jc w:val="both"/>
        <w:rPr>
          <w:sz w:val="22"/>
          <w:szCs w:val="22"/>
        </w:rPr>
      </w:pPr>
      <w:r w:rsidRPr="00AC3F45">
        <w:rPr>
          <w:sz w:val="22"/>
          <w:szCs w:val="22"/>
        </w:rPr>
        <w:t>1.4.14. Заказчик вправе отказаться от проведения процедуры закупки на любом этапе ее проведения в случае обнаружения ошибки при определении потребности в закупаемых товарах, работах, услугах.</w:t>
      </w:r>
    </w:p>
    <w:p w:rsidR="00AA25E5" w:rsidRDefault="00AA25E5" w:rsidP="00AA25E5">
      <w:bookmarkStart w:id="29" w:name="__RefHeading__183_2018128844"/>
      <w:bookmarkEnd w:id="29"/>
    </w:p>
    <w:p w:rsidR="00AA25E5" w:rsidRPr="007A3582" w:rsidRDefault="00AA25E5" w:rsidP="00361C7D">
      <w:pPr>
        <w:numPr>
          <w:ilvl w:val="0"/>
          <w:numId w:val="4"/>
        </w:numPr>
        <w:jc w:val="center"/>
      </w:pPr>
      <w:r w:rsidRPr="007A3582">
        <w:rPr>
          <w:b/>
          <w:sz w:val="22"/>
          <w:szCs w:val="22"/>
        </w:rPr>
        <w:t>Информационное обеспечение закупок</w:t>
      </w:r>
    </w:p>
    <w:p w:rsidR="00800DC6" w:rsidRPr="007A3582" w:rsidRDefault="00AA25E5" w:rsidP="00800DC6">
      <w:pPr>
        <w:ind w:firstLine="284"/>
        <w:jc w:val="both"/>
        <w:rPr>
          <w:sz w:val="22"/>
          <w:szCs w:val="22"/>
        </w:rPr>
      </w:pPr>
      <w:r w:rsidRPr="007A3582">
        <w:rPr>
          <w:sz w:val="22"/>
          <w:szCs w:val="22"/>
        </w:rPr>
        <w:t>2.1. Заказчик осуществляет подготовку и размещение в ЕИС отчетов, документов и сведений, предусмотренных</w:t>
      </w:r>
      <w:r w:rsidR="00146BE4">
        <w:rPr>
          <w:rFonts w:eastAsia="Calibri"/>
          <w:sz w:val="22"/>
          <w:szCs w:val="22"/>
          <w:lang w:eastAsia="en-US"/>
        </w:rPr>
        <w:t xml:space="preserve"> З</w:t>
      </w:r>
      <w:r w:rsidR="007A3582">
        <w:rPr>
          <w:rFonts w:eastAsia="Calibri"/>
          <w:sz w:val="22"/>
          <w:szCs w:val="22"/>
          <w:lang w:eastAsia="en-US"/>
        </w:rPr>
        <w:t>аконом № 223-ФЗ</w:t>
      </w:r>
      <w:r w:rsidRPr="007A3582">
        <w:rPr>
          <w:sz w:val="22"/>
          <w:szCs w:val="22"/>
        </w:rPr>
        <w:t>, другими федеральными законами, иными нормативными правовыми актами Российской Ф</w:t>
      </w:r>
      <w:r w:rsidR="00800DC6">
        <w:rPr>
          <w:sz w:val="22"/>
          <w:szCs w:val="22"/>
        </w:rPr>
        <w:t>едерации и положением о закупке.</w:t>
      </w:r>
    </w:p>
    <w:p w:rsidR="00AA25E5" w:rsidRPr="00EE3DEB" w:rsidRDefault="00800DC6" w:rsidP="00BE1B41">
      <w:pPr>
        <w:ind w:firstLine="284"/>
        <w:jc w:val="both"/>
        <w:rPr>
          <w:sz w:val="22"/>
          <w:szCs w:val="22"/>
        </w:rPr>
      </w:pPr>
      <w:r w:rsidRPr="00EE3DEB">
        <w:rPr>
          <w:sz w:val="22"/>
          <w:szCs w:val="22"/>
        </w:rPr>
        <w:t xml:space="preserve">2.2. </w:t>
      </w:r>
      <w:r w:rsidR="00AA25E5" w:rsidRPr="00EE3DEB">
        <w:rPr>
          <w:sz w:val="22"/>
          <w:szCs w:val="22"/>
        </w:rPr>
        <w:t>При необходимости заказчик вправе разместить в ЕИС иную информацию о закупках.</w:t>
      </w:r>
    </w:p>
    <w:p w:rsidR="00800DC6" w:rsidRPr="00EE3DEB" w:rsidRDefault="00800DC6" w:rsidP="00EE3DEB">
      <w:pPr>
        <w:ind w:firstLine="284"/>
        <w:jc w:val="both"/>
        <w:rPr>
          <w:sz w:val="22"/>
          <w:szCs w:val="22"/>
        </w:rPr>
      </w:pPr>
      <w:r w:rsidRPr="0044215D">
        <w:rPr>
          <w:sz w:val="22"/>
          <w:szCs w:val="22"/>
        </w:rPr>
        <w:t>2.3. Сроки на размещение документов и информации в ЕИС установлены Законом № 223-ФЗ, иными нормативными правовыми актами Российской Федерации. При этом согласно ст. 191</w:t>
      </w:r>
      <w:r w:rsidR="00EE3DEB" w:rsidRPr="0044215D">
        <w:rPr>
          <w:sz w:val="22"/>
          <w:szCs w:val="22"/>
        </w:rPr>
        <w:t>, 193</w:t>
      </w:r>
      <w:r w:rsidR="007854D0" w:rsidRPr="0044215D">
        <w:rPr>
          <w:sz w:val="22"/>
          <w:szCs w:val="22"/>
        </w:rPr>
        <w:t xml:space="preserve"> Гражданского кодекса Российской Федерации</w:t>
      </w:r>
      <w:r w:rsidR="00EE3DEB" w:rsidRPr="0044215D">
        <w:rPr>
          <w:sz w:val="22"/>
          <w:szCs w:val="22"/>
          <w:shd w:val="clear" w:color="auto" w:fill="FFFFFF"/>
        </w:rPr>
        <w:t>т</w:t>
      </w:r>
      <w:r w:rsidRPr="0044215D">
        <w:rPr>
          <w:sz w:val="22"/>
          <w:szCs w:val="22"/>
          <w:shd w:val="clear" w:color="auto" w:fill="FFFFFF"/>
        </w:rPr>
        <w:t>ечение срока, определенного периодом времени, начинается на следующий день после календарной даты или наступления события, которыми определено его начало</w:t>
      </w:r>
      <w:r w:rsidR="00EE3DEB" w:rsidRPr="0044215D">
        <w:rPr>
          <w:sz w:val="22"/>
          <w:szCs w:val="22"/>
          <w:shd w:val="clear" w:color="auto" w:fill="FFFFFF"/>
        </w:rPr>
        <w:t>, а в случае, если последний день срока приходится на нерабочий день, днем окончания срока считается ближайший следующий за ним рабочий день.</w:t>
      </w:r>
    </w:p>
    <w:p w:rsidR="00AA25E5" w:rsidRDefault="00AA25E5" w:rsidP="00AA25E5">
      <w:pPr>
        <w:pStyle w:val="1"/>
        <w:spacing w:before="0" w:after="0"/>
        <w:jc w:val="both"/>
        <w:rPr>
          <w:rFonts w:ascii="Times New Roman" w:hAnsi="Times New Roman" w:cs="Times New Roman"/>
          <w:sz w:val="22"/>
          <w:szCs w:val="22"/>
        </w:rPr>
      </w:pPr>
    </w:p>
    <w:p w:rsidR="00AA25E5" w:rsidRPr="00AC3F45" w:rsidRDefault="00AA25E5" w:rsidP="00361C7D">
      <w:pPr>
        <w:pStyle w:val="1"/>
        <w:spacing w:before="0" w:after="0"/>
        <w:ind w:firstLine="567"/>
        <w:jc w:val="center"/>
        <w:rPr>
          <w:rFonts w:ascii="Times New Roman" w:hAnsi="Times New Roman" w:cs="Times New Roman"/>
          <w:color w:val="FF0000"/>
          <w:sz w:val="22"/>
          <w:szCs w:val="22"/>
        </w:rPr>
      </w:pPr>
      <w:r w:rsidRPr="00AC3F45">
        <w:rPr>
          <w:rFonts w:ascii="Times New Roman" w:hAnsi="Times New Roman" w:cs="Times New Roman"/>
          <w:sz w:val="22"/>
          <w:szCs w:val="22"/>
        </w:rPr>
        <w:t>3.</w:t>
      </w:r>
      <w:r w:rsidR="00361C7D">
        <w:rPr>
          <w:rFonts w:ascii="Times New Roman" w:hAnsi="Times New Roman" w:cs="Times New Roman"/>
          <w:sz w:val="22"/>
          <w:szCs w:val="22"/>
        </w:rPr>
        <w:t> Организация проведения закупок</w:t>
      </w:r>
    </w:p>
    <w:p w:rsidR="00AA25E5" w:rsidRPr="00AC3F45" w:rsidRDefault="00AA25E5" w:rsidP="008E7E91">
      <w:pPr>
        <w:ind w:firstLine="284"/>
        <w:jc w:val="both"/>
        <w:rPr>
          <w:sz w:val="22"/>
          <w:szCs w:val="22"/>
        </w:rPr>
      </w:pPr>
      <w:r w:rsidRPr="00AC3F45">
        <w:rPr>
          <w:bCs/>
          <w:sz w:val="22"/>
          <w:szCs w:val="22"/>
        </w:rPr>
        <w:t>3.1</w:t>
      </w:r>
      <w:r w:rsidR="008E7E91">
        <w:rPr>
          <w:bCs/>
          <w:sz w:val="22"/>
          <w:szCs w:val="22"/>
        </w:rPr>
        <w:t>.</w:t>
      </w:r>
      <w:r w:rsidRPr="00AC3F45">
        <w:rPr>
          <w:bCs/>
          <w:sz w:val="22"/>
          <w:szCs w:val="22"/>
        </w:rPr>
        <w:t> </w:t>
      </w:r>
      <w:r w:rsidRPr="00AC3F45">
        <w:rPr>
          <w:sz w:val="22"/>
          <w:szCs w:val="22"/>
        </w:rPr>
        <w:t xml:space="preserve">Проведение закупки осуществляется Организатором закупки и </w:t>
      </w:r>
      <w:r>
        <w:rPr>
          <w:sz w:val="22"/>
          <w:szCs w:val="22"/>
        </w:rPr>
        <w:t>Комиссией</w:t>
      </w:r>
      <w:r w:rsidRPr="00AC3F45">
        <w:rPr>
          <w:sz w:val="22"/>
          <w:szCs w:val="22"/>
        </w:rPr>
        <w:t xml:space="preserve"> с учетом утвержденного плана закупки товаров (работ, услуг) Заказчика.</w:t>
      </w:r>
      <w:r w:rsidR="00903F93">
        <w:rPr>
          <w:sz w:val="22"/>
          <w:szCs w:val="22"/>
        </w:rPr>
        <w:t xml:space="preserve"> План закупок утверждается директором МБУК «Трубчевский МЦКиО» в течении 10 рабочих дней с момента внесения изменений в план финансово-хозяйственной деятельности. </w:t>
      </w:r>
    </w:p>
    <w:p w:rsidR="00AA25E5" w:rsidRDefault="00482F37" w:rsidP="008E7E91">
      <w:pPr>
        <w:ind w:firstLine="284"/>
        <w:jc w:val="both"/>
        <w:rPr>
          <w:sz w:val="22"/>
          <w:szCs w:val="22"/>
        </w:rPr>
      </w:pPr>
      <w:r>
        <w:rPr>
          <w:sz w:val="22"/>
          <w:szCs w:val="22"/>
        </w:rPr>
        <w:t>3.2</w:t>
      </w:r>
      <w:r w:rsidR="008E7E91">
        <w:rPr>
          <w:sz w:val="22"/>
          <w:szCs w:val="22"/>
        </w:rPr>
        <w:t>.</w:t>
      </w:r>
      <w:r w:rsidR="00AA25E5" w:rsidRPr="00AC3F45">
        <w:rPr>
          <w:sz w:val="22"/>
          <w:szCs w:val="22"/>
        </w:rPr>
        <w:t xml:space="preserve"> Порядок организации проведения закупки может устанавливаться отдельным распорядительным документом Заказчика.</w:t>
      </w:r>
    </w:p>
    <w:p w:rsidR="00AA25E5" w:rsidRPr="00C15331" w:rsidRDefault="00482F37" w:rsidP="008E7E91">
      <w:pPr>
        <w:pStyle w:val="a7"/>
        <w:ind w:left="34" w:firstLine="284"/>
        <w:jc w:val="both"/>
        <w:rPr>
          <w:sz w:val="22"/>
          <w:szCs w:val="22"/>
        </w:rPr>
      </w:pPr>
      <w:r w:rsidRPr="007A3582">
        <w:rPr>
          <w:sz w:val="22"/>
          <w:szCs w:val="22"/>
        </w:rPr>
        <w:t>3.3</w:t>
      </w:r>
      <w:r w:rsidR="00AA25E5" w:rsidRPr="007A3582">
        <w:rPr>
          <w:sz w:val="22"/>
          <w:szCs w:val="22"/>
        </w:rPr>
        <w:t>. Для подг</w:t>
      </w:r>
      <w:r w:rsidR="008E7E91">
        <w:rPr>
          <w:sz w:val="22"/>
          <w:szCs w:val="22"/>
        </w:rPr>
        <w:t>отовки и осуществления закупок З</w:t>
      </w:r>
      <w:r w:rsidR="00AA25E5" w:rsidRPr="007A3582">
        <w:rPr>
          <w:sz w:val="22"/>
          <w:szCs w:val="22"/>
        </w:rPr>
        <w:t>аказчик вправе привлекать стороннего организатора закупки. Права, функции и ответственность стороннего организатора закупки определяются договором</w:t>
      </w:r>
      <w:r w:rsidR="008E7E91">
        <w:rPr>
          <w:sz w:val="22"/>
          <w:szCs w:val="22"/>
        </w:rPr>
        <w:t xml:space="preserve"> (соглашением)</w:t>
      </w:r>
      <w:r w:rsidR="00AA25E5" w:rsidRPr="007A3582">
        <w:rPr>
          <w:sz w:val="22"/>
          <w:szCs w:val="22"/>
        </w:rPr>
        <w:t>, зак</w:t>
      </w:r>
      <w:r w:rsidR="008E7E91">
        <w:rPr>
          <w:sz w:val="22"/>
          <w:szCs w:val="22"/>
        </w:rPr>
        <w:t>лючаемым таким организатором с З</w:t>
      </w:r>
      <w:r w:rsidR="00AA25E5" w:rsidRPr="007A3582">
        <w:rPr>
          <w:sz w:val="22"/>
          <w:szCs w:val="22"/>
        </w:rPr>
        <w:t>аказчиком. Стороннему организатору закупки не могут передаваться функции по утверждению извещения и документации о закупке.</w:t>
      </w:r>
    </w:p>
    <w:p w:rsidR="00AA25E5" w:rsidRPr="00AC3F45" w:rsidRDefault="00AA25E5" w:rsidP="00361C7D">
      <w:pPr>
        <w:pStyle w:val="1"/>
        <w:spacing w:before="0" w:after="0"/>
        <w:jc w:val="center"/>
        <w:rPr>
          <w:rFonts w:ascii="Times New Roman" w:hAnsi="Times New Roman" w:cs="Times New Roman"/>
          <w:sz w:val="22"/>
          <w:szCs w:val="22"/>
        </w:rPr>
      </w:pPr>
      <w:bookmarkStart w:id="30" w:name="sub_400"/>
    </w:p>
    <w:p w:rsidR="00AA25E5" w:rsidRPr="00AC3F45" w:rsidRDefault="00AA25E5" w:rsidP="00361C7D">
      <w:pPr>
        <w:pStyle w:val="1"/>
        <w:spacing w:before="0" w:after="0"/>
        <w:ind w:firstLine="284"/>
        <w:jc w:val="center"/>
        <w:rPr>
          <w:rFonts w:ascii="Times New Roman" w:hAnsi="Times New Roman" w:cs="Times New Roman"/>
          <w:sz w:val="22"/>
          <w:szCs w:val="22"/>
        </w:rPr>
      </w:pPr>
      <w:r w:rsidRPr="00AC3F45">
        <w:rPr>
          <w:rFonts w:ascii="Times New Roman" w:hAnsi="Times New Roman" w:cs="Times New Roman"/>
          <w:sz w:val="22"/>
          <w:szCs w:val="22"/>
        </w:rPr>
        <w:t>4. Способы закупок.</w:t>
      </w:r>
    </w:p>
    <w:p w:rsidR="00AA25E5" w:rsidRDefault="00AA25E5" w:rsidP="00AA25E5">
      <w:pPr>
        <w:ind w:firstLine="284"/>
        <w:jc w:val="both"/>
        <w:rPr>
          <w:sz w:val="22"/>
          <w:szCs w:val="22"/>
        </w:rPr>
      </w:pPr>
      <w:bookmarkStart w:id="31" w:name="sub_401"/>
      <w:bookmarkEnd w:id="30"/>
      <w:r w:rsidRPr="00AC3F45">
        <w:rPr>
          <w:sz w:val="22"/>
          <w:szCs w:val="22"/>
        </w:rPr>
        <w:t>4.1</w:t>
      </w:r>
      <w:r w:rsidR="008E7E91">
        <w:rPr>
          <w:sz w:val="22"/>
          <w:szCs w:val="22"/>
        </w:rPr>
        <w:t>.</w:t>
      </w:r>
      <w:r w:rsidRPr="00AC3F45">
        <w:rPr>
          <w:sz w:val="22"/>
          <w:szCs w:val="22"/>
        </w:rPr>
        <w:t xml:space="preserve"> Закупки в учреждении осуществляются </w:t>
      </w:r>
      <w:r>
        <w:rPr>
          <w:sz w:val="22"/>
          <w:szCs w:val="22"/>
        </w:rPr>
        <w:t>в форме</w:t>
      </w:r>
      <w:r w:rsidRPr="00AC3F45">
        <w:rPr>
          <w:sz w:val="22"/>
          <w:szCs w:val="22"/>
        </w:rPr>
        <w:t>:</w:t>
      </w:r>
    </w:p>
    <w:p w:rsidR="00AA25E5" w:rsidRPr="008E7E91" w:rsidRDefault="00AA25E5" w:rsidP="008E7E91">
      <w:pPr>
        <w:pStyle w:val="a7"/>
        <w:ind w:left="34" w:firstLine="250"/>
        <w:jc w:val="both"/>
        <w:rPr>
          <w:sz w:val="22"/>
          <w:szCs w:val="22"/>
        </w:rPr>
      </w:pPr>
      <w:r w:rsidRPr="007A3582">
        <w:rPr>
          <w:sz w:val="22"/>
          <w:szCs w:val="22"/>
        </w:rPr>
        <w:t>4.1.1. Конкурентных закупок, которые осуществляются заказчиком</w:t>
      </w:r>
      <w:r w:rsidR="00596AF5" w:rsidRPr="00596AF5">
        <w:rPr>
          <w:sz w:val="22"/>
          <w:szCs w:val="22"/>
        </w:rPr>
        <w:t xml:space="preserve"> </w:t>
      </w:r>
      <w:r w:rsidR="008E7E91" w:rsidRPr="007A3582">
        <w:rPr>
          <w:sz w:val="22"/>
          <w:szCs w:val="22"/>
        </w:rPr>
        <w:t>путем проведения торгов</w:t>
      </w:r>
      <w:r w:rsidRPr="007A3582">
        <w:rPr>
          <w:sz w:val="22"/>
          <w:szCs w:val="22"/>
        </w:rPr>
        <w:t xml:space="preserve"> одним из следующих способов:</w:t>
      </w:r>
    </w:p>
    <w:p w:rsidR="00AA25E5" w:rsidRPr="007A3582" w:rsidRDefault="008E7E91" w:rsidP="00AA25E5">
      <w:pPr>
        <w:ind w:left="34" w:firstLine="250"/>
        <w:jc w:val="both"/>
        <w:rPr>
          <w:sz w:val="22"/>
          <w:szCs w:val="22"/>
        </w:rPr>
      </w:pPr>
      <w:r>
        <w:rPr>
          <w:sz w:val="22"/>
          <w:szCs w:val="22"/>
        </w:rPr>
        <w:t>1</w:t>
      </w:r>
      <w:r w:rsidR="00AA25E5" w:rsidRPr="007A3582">
        <w:rPr>
          <w:sz w:val="22"/>
          <w:szCs w:val="22"/>
        </w:rPr>
        <w:t>) конкурс (открытый конкурс, конкурс в электронной форме, закрытый конкурс);</w:t>
      </w:r>
    </w:p>
    <w:p w:rsidR="00AA25E5" w:rsidRPr="007A3582" w:rsidRDefault="008E7E91" w:rsidP="00AA25E5">
      <w:pPr>
        <w:ind w:left="34" w:firstLine="250"/>
        <w:jc w:val="both"/>
        <w:rPr>
          <w:sz w:val="22"/>
          <w:szCs w:val="22"/>
        </w:rPr>
      </w:pPr>
      <w:r>
        <w:rPr>
          <w:sz w:val="22"/>
          <w:szCs w:val="22"/>
        </w:rPr>
        <w:t>2</w:t>
      </w:r>
      <w:r w:rsidR="00AA25E5" w:rsidRPr="007A3582">
        <w:rPr>
          <w:sz w:val="22"/>
          <w:szCs w:val="22"/>
        </w:rPr>
        <w:t>) аукцион (открытый аукцион, аукцион в электронной форме, закрытый аукцион);</w:t>
      </w:r>
    </w:p>
    <w:p w:rsidR="00AA25E5" w:rsidRPr="007A3582" w:rsidRDefault="008E7E91" w:rsidP="00AA25E5">
      <w:pPr>
        <w:ind w:left="34" w:firstLine="250"/>
        <w:jc w:val="both"/>
        <w:rPr>
          <w:sz w:val="22"/>
          <w:szCs w:val="22"/>
        </w:rPr>
      </w:pPr>
      <w:r>
        <w:rPr>
          <w:sz w:val="22"/>
          <w:szCs w:val="22"/>
        </w:rPr>
        <w:t>3</w:t>
      </w:r>
      <w:r w:rsidR="00AA25E5" w:rsidRPr="007A3582">
        <w:rPr>
          <w:sz w:val="22"/>
          <w:szCs w:val="22"/>
        </w:rPr>
        <w:t>) запрос котировок (запрос котировок в электронной форме, закрытый запрос котировок);</w:t>
      </w:r>
    </w:p>
    <w:p w:rsidR="00AA25E5" w:rsidRPr="007A3582" w:rsidRDefault="008E7E91" w:rsidP="00AA25E5">
      <w:pPr>
        <w:ind w:left="34" w:firstLine="250"/>
        <w:jc w:val="both"/>
        <w:rPr>
          <w:sz w:val="22"/>
          <w:szCs w:val="22"/>
        </w:rPr>
      </w:pPr>
      <w:r>
        <w:rPr>
          <w:sz w:val="22"/>
          <w:szCs w:val="22"/>
        </w:rPr>
        <w:t>4</w:t>
      </w:r>
      <w:r w:rsidR="00AA25E5" w:rsidRPr="007A3582">
        <w:rPr>
          <w:sz w:val="22"/>
          <w:szCs w:val="22"/>
        </w:rPr>
        <w:t>) запрос предложений (запрос предложений в электронной форме, закрытый запрос предложений).</w:t>
      </w:r>
    </w:p>
    <w:p w:rsidR="00AA25E5" w:rsidRPr="007A3582" w:rsidRDefault="00AA25E5" w:rsidP="00AA25E5">
      <w:pPr>
        <w:ind w:left="34" w:firstLine="250"/>
        <w:jc w:val="both"/>
        <w:rPr>
          <w:sz w:val="22"/>
          <w:szCs w:val="22"/>
        </w:rPr>
      </w:pPr>
      <w:r w:rsidRPr="007A3582">
        <w:rPr>
          <w:sz w:val="22"/>
          <w:szCs w:val="22"/>
        </w:rPr>
        <w:t>4.1.2. Неконкурентных закупок, которые осуществляются заказчиком одним из следующих способов:</w:t>
      </w:r>
    </w:p>
    <w:p w:rsidR="00AA25E5" w:rsidRPr="007A3582" w:rsidRDefault="00AA25E5" w:rsidP="00AA25E5">
      <w:pPr>
        <w:pStyle w:val="a7"/>
        <w:numPr>
          <w:ilvl w:val="0"/>
          <w:numId w:val="6"/>
        </w:numPr>
        <w:ind w:hanging="110"/>
        <w:jc w:val="both"/>
        <w:rPr>
          <w:sz w:val="22"/>
          <w:szCs w:val="22"/>
        </w:rPr>
      </w:pPr>
      <w:r w:rsidRPr="007A3582">
        <w:rPr>
          <w:sz w:val="22"/>
          <w:szCs w:val="22"/>
        </w:rPr>
        <w:t>закупка у единственного поставщика (исполнителя, подрядчика);</w:t>
      </w:r>
    </w:p>
    <w:p w:rsidR="00AA25E5" w:rsidRPr="007A3582" w:rsidRDefault="00AA25E5" w:rsidP="00AA25E5">
      <w:pPr>
        <w:numPr>
          <w:ilvl w:val="0"/>
          <w:numId w:val="6"/>
        </w:numPr>
        <w:ind w:hanging="110"/>
        <w:jc w:val="both"/>
        <w:rPr>
          <w:sz w:val="22"/>
          <w:szCs w:val="22"/>
        </w:rPr>
      </w:pPr>
      <w:r w:rsidRPr="007A3582">
        <w:rPr>
          <w:sz w:val="22"/>
          <w:szCs w:val="22"/>
        </w:rPr>
        <w:t>тендер (открытый или закрытый тендер, в</w:t>
      </w:r>
      <w:r w:rsidR="00482F37" w:rsidRPr="007A3582">
        <w:rPr>
          <w:sz w:val="22"/>
          <w:szCs w:val="22"/>
        </w:rPr>
        <w:t xml:space="preserve"> том числе в электронной форме);</w:t>
      </w:r>
    </w:p>
    <w:p w:rsidR="00AA25E5" w:rsidRPr="007A3582" w:rsidRDefault="00482F37" w:rsidP="00F80011">
      <w:pPr>
        <w:numPr>
          <w:ilvl w:val="0"/>
          <w:numId w:val="6"/>
        </w:numPr>
        <w:ind w:hanging="110"/>
        <w:jc w:val="both"/>
        <w:rPr>
          <w:sz w:val="22"/>
          <w:szCs w:val="22"/>
        </w:rPr>
      </w:pPr>
      <w:r w:rsidRPr="007A3582">
        <w:rPr>
          <w:sz w:val="22"/>
          <w:szCs w:val="22"/>
        </w:rPr>
        <w:t>закупка с использованием электронного магазина.</w:t>
      </w:r>
    </w:p>
    <w:bookmarkEnd w:id="31"/>
    <w:p w:rsidR="00AA25E5" w:rsidRPr="00AC3F45" w:rsidRDefault="00AA25E5" w:rsidP="00AA25E5">
      <w:pPr>
        <w:ind w:firstLine="284"/>
        <w:jc w:val="both"/>
        <w:rPr>
          <w:sz w:val="22"/>
          <w:szCs w:val="22"/>
        </w:rPr>
      </w:pPr>
      <w:r w:rsidRPr="00AC3F45">
        <w:rPr>
          <w:sz w:val="22"/>
          <w:szCs w:val="22"/>
        </w:rPr>
        <w:t>4.</w:t>
      </w:r>
      <w:r w:rsidR="00F80011">
        <w:rPr>
          <w:sz w:val="22"/>
          <w:szCs w:val="22"/>
        </w:rPr>
        <w:t>2</w:t>
      </w:r>
      <w:r w:rsidR="008E7E91">
        <w:rPr>
          <w:sz w:val="22"/>
          <w:szCs w:val="22"/>
        </w:rPr>
        <w:t>.</w:t>
      </w:r>
      <w:r w:rsidRPr="00AC3F45">
        <w:rPr>
          <w:sz w:val="22"/>
          <w:szCs w:val="22"/>
        </w:rPr>
        <w:t xml:space="preserve"> Способ закупки определяется Заказчиком в соответствии с законодательством Российской Федерации и настоящим Положением на стадии подготовки </w:t>
      </w:r>
      <w:r w:rsidR="00C16C38">
        <w:rPr>
          <w:sz w:val="22"/>
          <w:szCs w:val="22"/>
        </w:rPr>
        <w:t>к осуществлению закупки</w:t>
      </w:r>
      <w:r w:rsidRPr="00AC3F45">
        <w:rPr>
          <w:sz w:val="22"/>
          <w:szCs w:val="22"/>
        </w:rPr>
        <w:t xml:space="preserve">. </w:t>
      </w:r>
    </w:p>
    <w:p w:rsidR="00AA25E5" w:rsidRPr="00194186" w:rsidRDefault="00C16C38" w:rsidP="00AA25E5">
      <w:pPr>
        <w:pStyle w:val="Default"/>
        <w:ind w:firstLine="284"/>
        <w:jc w:val="both"/>
        <w:rPr>
          <w:color w:val="auto"/>
          <w:sz w:val="22"/>
          <w:szCs w:val="22"/>
        </w:rPr>
      </w:pPr>
      <w:r>
        <w:rPr>
          <w:color w:val="auto"/>
          <w:sz w:val="22"/>
          <w:szCs w:val="22"/>
        </w:rPr>
        <w:t>4.2</w:t>
      </w:r>
      <w:r w:rsidR="00AA25E5" w:rsidRPr="00194186">
        <w:rPr>
          <w:color w:val="auto"/>
          <w:sz w:val="22"/>
          <w:szCs w:val="22"/>
        </w:rPr>
        <w:t>.1</w:t>
      </w:r>
      <w:r w:rsidR="008E7E91">
        <w:rPr>
          <w:color w:val="auto"/>
          <w:sz w:val="22"/>
          <w:szCs w:val="22"/>
        </w:rPr>
        <w:t>.</w:t>
      </w:r>
      <w:r w:rsidR="00AA25E5" w:rsidRPr="00194186">
        <w:rPr>
          <w:color w:val="auto"/>
          <w:sz w:val="22"/>
          <w:szCs w:val="22"/>
        </w:rPr>
        <w:t xml:space="preserve"> Закупка путём проведения</w:t>
      </w:r>
      <w:r w:rsidR="00596AF5" w:rsidRPr="00596AF5">
        <w:rPr>
          <w:color w:val="auto"/>
          <w:sz w:val="22"/>
          <w:szCs w:val="22"/>
        </w:rPr>
        <w:t xml:space="preserve"> </w:t>
      </w:r>
      <w:r w:rsidR="00AA25E5" w:rsidRPr="00194186">
        <w:rPr>
          <w:color w:val="auto"/>
          <w:sz w:val="22"/>
          <w:szCs w:val="22"/>
        </w:rPr>
        <w:t xml:space="preserve">конкурса может осуществляться </w:t>
      </w:r>
      <w:r w:rsidR="00AA25E5" w:rsidRPr="007A3582">
        <w:rPr>
          <w:color w:val="auto"/>
          <w:sz w:val="22"/>
          <w:szCs w:val="22"/>
        </w:rPr>
        <w:t>Заказчиком</w:t>
      </w:r>
      <w:r w:rsidR="00596AF5" w:rsidRPr="00596AF5">
        <w:rPr>
          <w:color w:val="auto"/>
          <w:sz w:val="22"/>
          <w:szCs w:val="22"/>
        </w:rPr>
        <w:t xml:space="preserve"> </w:t>
      </w:r>
      <w:r w:rsidR="00863E26" w:rsidRPr="007A3582">
        <w:rPr>
          <w:sz w:val="22"/>
          <w:szCs w:val="22"/>
        </w:rPr>
        <w:t>для закупок любых товаров, работ, услуг</w:t>
      </w:r>
      <w:r w:rsidR="00871959" w:rsidRPr="0044215D">
        <w:rPr>
          <w:sz w:val="22"/>
          <w:szCs w:val="22"/>
        </w:rPr>
        <w:t>, если</w:t>
      </w:r>
      <w:r w:rsidR="00863E26" w:rsidRPr="007A3582">
        <w:rPr>
          <w:sz w:val="22"/>
          <w:szCs w:val="22"/>
        </w:rPr>
        <w:t xml:space="preserve"> начальная (максимальная) цена договора (</w:t>
      </w:r>
      <w:r w:rsidR="006619D8">
        <w:rPr>
          <w:sz w:val="22"/>
          <w:szCs w:val="22"/>
        </w:rPr>
        <w:t xml:space="preserve">цена </w:t>
      </w:r>
      <w:r w:rsidR="00863E26" w:rsidRPr="007A3582">
        <w:rPr>
          <w:sz w:val="22"/>
          <w:szCs w:val="22"/>
        </w:rPr>
        <w:t xml:space="preserve">лота) </w:t>
      </w:r>
      <w:r w:rsidR="00863E26" w:rsidRPr="007A3582">
        <w:rPr>
          <w:b/>
          <w:sz w:val="22"/>
          <w:szCs w:val="22"/>
        </w:rPr>
        <w:t>превышает пять миллионов рублей</w:t>
      </w:r>
      <w:r w:rsidR="00863E26" w:rsidRPr="007A3582">
        <w:rPr>
          <w:sz w:val="22"/>
          <w:szCs w:val="22"/>
        </w:rPr>
        <w:t>, а также в случае принятия Закупочной комиссией решения о проведении конкурентной закупки в форме конкурса вне зависимости от начальной (максимальной) цены договора (</w:t>
      </w:r>
      <w:r w:rsidR="006872C1">
        <w:rPr>
          <w:sz w:val="22"/>
          <w:szCs w:val="22"/>
        </w:rPr>
        <w:t xml:space="preserve">цены </w:t>
      </w:r>
      <w:r w:rsidR="00863E26" w:rsidRPr="007A3582">
        <w:rPr>
          <w:sz w:val="22"/>
          <w:szCs w:val="22"/>
        </w:rPr>
        <w:t>лота)</w:t>
      </w:r>
      <w:r w:rsidR="00AA25E5" w:rsidRPr="007A3582">
        <w:rPr>
          <w:color w:val="auto"/>
          <w:sz w:val="22"/>
          <w:szCs w:val="22"/>
        </w:rPr>
        <w:t>, как</w:t>
      </w:r>
      <w:r w:rsidR="00871959">
        <w:rPr>
          <w:color w:val="auto"/>
          <w:sz w:val="22"/>
          <w:szCs w:val="22"/>
        </w:rPr>
        <w:t xml:space="preserve"> правило, при соблюдении</w:t>
      </w:r>
      <w:r w:rsidR="00AA25E5" w:rsidRPr="00194186">
        <w:rPr>
          <w:color w:val="auto"/>
          <w:sz w:val="22"/>
          <w:szCs w:val="22"/>
        </w:rPr>
        <w:t xml:space="preserve"> следующих условий: </w:t>
      </w:r>
    </w:p>
    <w:p w:rsidR="00AA25E5" w:rsidRPr="00B35791" w:rsidRDefault="00AA25E5" w:rsidP="00AA25E5">
      <w:pPr>
        <w:pStyle w:val="Default"/>
        <w:ind w:firstLine="284"/>
        <w:jc w:val="both"/>
        <w:rPr>
          <w:color w:val="auto"/>
          <w:sz w:val="22"/>
          <w:szCs w:val="22"/>
        </w:rPr>
      </w:pPr>
      <w:r w:rsidRPr="00B35791">
        <w:rPr>
          <w:color w:val="auto"/>
          <w:sz w:val="22"/>
          <w:szCs w:val="22"/>
        </w:rPr>
        <w:t xml:space="preserve">- Заказчику важно улучшить условия исполнения договора (договоров) по сравнению с установленными в документации о закупке по нескольким критериям; </w:t>
      </w:r>
    </w:p>
    <w:p w:rsidR="00CA3101" w:rsidRPr="007A3582" w:rsidRDefault="00AA25E5" w:rsidP="00AA25E5">
      <w:pPr>
        <w:pStyle w:val="Default"/>
        <w:ind w:firstLine="284"/>
        <w:jc w:val="both"/>
        <w:rPr>
          <w:color w:val="auto"/>
          <w:sz w:val="22"/>
          <w:szCs w:val="22"/>
        </w:rPr>
      </w:pPr>
      <w:r w:rsidRPr="00B35791">
        <w:rPr>
          <w:color w:val="auto"/>
          <w:sz w:val="22"/>
          <w:szCs w:val="22"/>
        </w:rPr>
        <w:t>- Заказчик считает целесообразным для своевременного и полного удовлетворения потребностей учреждения в товарах, работах, услугах сформировать и разместить в единой информационной системе</w:t>
      </w:r>
      <w:r w:rsidR="00EC6BBD">
        <w:rPr>
          <w:color w:val="auto"/>
          <w:sz w:val="22"/>
          <w:szCs w:val="22"/>
        </w:rPr>
        <w:t xml:space="preserve"> в сфере закупок (далее - ЕИС)</w:t>
      </w:r>
      <w:r w:rsidRPr="00B35791">
        <w:rPr>
          <w:color w:val="auto"/>
          <w:sz w:val="22"/>
          <w:szCs w:val="22"/>
        </w:rPr>
        <w:t xml:space="preserve"> извещение о закупке и документа</w:t>
      </w:r>
      <w:r w:rsidR="005900EB">
        <w:rPr>
          <w:color w:val="auto"/>
          <w:sz w:val="22"/>
          <w:szCs w:val="22"/>
        </w:rPr>
        <w:t>цию о закупке не менее чем за 15 (пятна</w:t>
      </w:r>
      <w:r w:rsidRPr="00B35791">
        <w:rPr>
          <w:color w:val="auto"/>
          <w:sz w:val="22"/>
          <w:szCs w:val="22"/>
        </w:rPr>
        <w:t xml:space="preserve">дцать) дней до </w:t>
      </w:r>
      <w:r w:rsidRPr="007A3582">
        <w:rPr>
          <w:color w:val="auto"/>
          <w:sz w:val="22"/>
          <w:szCs w:val="22"/>
        </w:rPr>
        <w:t>даты оконча</w:t>
      </w:r>
      <w:r w:rsidR="00871959">
        <w:rPr>
          <w:color w:val="auto"/>
          <w:sz w:val="22"/>
          <w:szCs w:val="22"/>
        </w:rPr>
        <w:t>ния срока подачи</w:t>
      </w:r>
      <w:r w:rsidR="00CA3101" w:rsidRPr="007A3582">
        <w:rPr>
          <w:color w:val="auto"/>
          <w:sz w:val="22"/>
          <w:szCs w:val="22"/>
        </w:rPr>
        <w:t xml:space="preserve"> заявок</w:t>
      </w:r>
      <w:r w:rsidR="00871959">
        <w:rPr>
          <w:color w:val="auto"/>
          <w:sz w:val="22"/>
          <w:szCs w:val="22"/>
        </w:rPr>
        <w:t xml:space="preserve"> на участие в конкурсе</w:t>
      </w:r>
      <w:r w:rsidR="00CA3101" w:rsidRPr="007A3582">
        <w:rPr>
          <w:color w:val="auto"/>
          <w:sz w:val="22"/>
          <w:szCs w:val="22"/>
        </w:rPr>
        <w:t>;</w:t>
      </w:r>
    </w:p>
    <w:p w:rsidR="00AA25E5" w:rsidRPr="00586A81" w:rsidRDefault="00CA3101" w:rsidP="00AA25E5">
      <w:pPr>
        <w:pStyle w:val="Default"/>
        <w:ind w:firstLine="284"/>
        <w:jc w:val="both"/>
        <w:rPr>
          <w:color w:val="auto"/>
          <w:sz w:val="22"/>
          <w:szCs w:val="22"/>
        </w:rPr>
      </w:pPr>
      <w:r w:rsidRPr="007A3582">
        <w:rPr>
          <w:color w:val="auto"/>
          <w:sz w:val="22"/>
          <w:szCs w:val="22"/>
        </w:rPr>
        <w:t xml:space="preserve">- </w:t>
      </w:r>
      <w:r w:rsidRPr="007A3582">
        <w:rPr>
          <w:color w:val="auto"/>
          <w:sz w:val="22"/>
          <w:szCs w:val="22"/>
          <w:shd w:val="clear" w:color="auto" w:fill="FFFFFF"/>
        </w:rPr>
        <w:t>описание предмета закупки осуществляетс</w:t>
      </w:r>
      <w:r w:rsidR="00586A81" w:rsidRPr="007A3582">
        <w:rPr>
          <w:color w:val="auto"/>
          <w:sz w:val="22"/>
          <w:szCs w:val="22"/>
          <w:shd w:val="clear" w:color="auto" w:fill="FFFFFF"/>
        </w:rPr>
        <w:t>я с соблюдением требований ч.</w:t>
      </w:r>
      <w:r w:rsidRPr="007A3582">
        <w:rPr>
          <w:color w:val="auto"/>
          <w:sz w:val="22"/>
          <w:szCs w:val="22"/>
          <w:shd w:val="clear" w:color="auto" w:fill="FFFFFF"/>
        </w:rPr>
        <w:t xml:space="preserve"> 6.1 </w:t>
      </w:r>
      <w:r w:rsidR="00586A81" w:rsidRPr="007A3582">
        <w:rPr>
          <w:color w:val="auto"/>
          <w:sz w:val="22"/>
          <w:szCs w:val="22"/>
          <w:shd w:val="clear" w:color="auto" w:fill="FFFFFF"/>
        </w:rPr>
        <w:t>ст. 3</w:t>
      </w:r>
      <w:r w:rsidR="00146BE4">
        <w:rPr>
          <w:rFonts w:eastAsia="Calibri"/>
          <w:color w:val="auto"/>
          <w:sz w:val="22"/>
          <w:szCs w:val="22"/>
          <w:lang w:eastAsia="en-US"/>
        </w:rPr>
        <w:t>З</w:t>
      </w:r>
      <w:r w:rsidR="007A3582" w:rsidRPr="007A3582">
        <w:rPr>
          <w:rFonts w:eastAsia="Calibri"/>
          <w:color w:val="auto"/>
          <w:sz w:val="22"/>
          <w:szCs w:val="22"/>
          <w:lang w:eastAsia="en-US"/>
        </w:rPr>
        <w:t>акона № 223-ФЗ.</w:t>
      </w:r>
    </w:p>
    <w:p w:rsidR="00AA25E5" w:rsidRPr="00AC3F45" w:rsidRDefault="00C16C38" w:rsidP="00AA25E5">
      <w:pPr>
        <w:pStyle w:val="Default"/>
        <w:ind w:firstLine="284"/>
        <w:jc w:val="both"/>
        <w:rPr>
          <w:color w:val="auto"/>
          <w:sz w:val="22"/>
          <w:szCs w:val="22"/>
        </w:rPr>
      </w:pPr>
      <w:r>
        <w:rPr>
          <w:color w:val="auto"/>
          <w:sz w:val="22"/>
          <w:szCs w:val="22"/>
        </w:rPr>
        <w:t>4.2</w:t>
      </w:r>
      <w:r w:rsidR="00AA25E5" w:rsidRPr="00AC3F45">
        <w:rPr>
          <w:color w:val="auto"/>
          <w:sz w:val="22"/>
          <w:szCs w:val="22"/>
        </w:rPr>
        <w:t>.2</w:t>
      </w:r>
      <w:r w:rsidR="00871959">
        <w:rPr>
          <w:color w:val="auto"/>
          <w:sz w:val="22"/>
          <w:szCs w:val="22"/>
        </w:rPr>
        <w:t>.</w:t>
      </w:r>
      <w:r w:rsidR="00AA25E5" w:rsidRPr="00AC3F45">
        <w:rPr>
          <w:color w:val="auto"/>
          <w:sz w:val="22"/>
          <w:szCs w:val="22"/>
        </w:rPr>
        <w:t xml:space="preserve"> Закупка путём проведения аукциона может осуществляться Заказчиком</w:t>
      </w:r>
      <w:r w:rsidR="00596AF5" w:rsidRPr="008F026A">
        <w:rPr>
          <w:color w:val="auto"/>
          <w:sz w:val="22"/>
          <w:szCs w:val="22"/>
        </w:rPr>
        <w:t xml:space="preserve"> </w:t>
      </w:r>
      <w:r w:rsidR="00863E26" w:rsidRPr="007A3582">
        <w:rPr>
          <w:sz w:val="22"/>
          <w:szCs w:val="22"/>
        </w:rPr>
        <w:t xml:space="preserve">для закупок любых товаров, работ, </w:t>
      </w:r>
      <w:r w:rsidR="00863E26" w:rsidRPr="0044215D">
        <w:rPr>
          <w:sz w:val="22"/>
          <w:szCs w:val="22"/>
        </w:rPr>
        <w:t>услуг</w:t>
      </w:r>
      <w:r w:rsidR="00871959" w:rsidRPr="0044215D">
        <w:rPr>
          <w:sz w:val="22"/>
          <w:szCs w:val="22"/>
        </w:rPr>
        <w:t>, если</w:t>
      </w:r>
      <w:r w:rsidR="00863E26" w:rsidRPr="007A3582">
        <w:rPr>
          <w:sz w:val="22"/>
          <w:szCs w:val="22"/>
        </w:rPr>
        <w:t xml:space="preserve"> начальная (максимальная) цена договора (</w:t>
      </w:r>
      <w:r w:rsidR="00496CAB">
        <w:rPr>
          <w:sz w:val="22"/>
          <w:szCs w:val="22"/>
        </w:rPr>
        <w:t xml:space="preserve">цена </w:t>
      </w:r>
      <w:r w:rsidR="00863E26" w:rsidRPr="007A3582">
        <w:rPr>
          <w:sz w:val="22"/>
          <w:szCs w:val="22"/>
        </w:rPr>
        <w:t xml:space="preserve">лота) </w:t>
      </w:r>
      <w:r w:rsidR="00863E26" w:rsidRPr="007A3582">
        <w:rPr>
          <w:b/>
          <w:sz w:val="22"/>
          <w:szCs w:val="22"/>
        </w:rPr>
        <w:t>превышает пять миллионов рублей</w:t>
      </w:r>
      <w:r w:rsidR="00863E26" w:rsidRPr="0044215D">
        <w:rPr>
          <w:sz w:val="22"/>
          <w:szCs w:val="22"/>
        </w:rPr>
        <w:t>, а также</w:t>
      </w:r>
      <w:r w:rsidR="00863E26" w:rsidRPr="007A3582">
        <w:rPr>
          <w:sz w:val="22"/>
          <w:szCs w:val="22"/>
        </w:rPr>
        <w:t xml:space="preserve"> в случае принятия Закупочной комиссией решения о проведении конкурентной закупки в форме аукциона вне зависимости от начальной (максимальной) цены договора (</w:t>
      </w:r>
      <w:r w:rsidR="006872C1">
        <w:rPr>
          <w:sz w:val="22"/>
          <w:szCs w:val="22"/>
        </w:rPr>
        <w:t xml:space="preserve">цены </w:t>
      </w:r>
      <w:r w:rsidR="00863E26" w:rsidRPr="007A3582">
        <w:rPr>
          <w:sz w:val="22"/>
          <w:szCs w:val="22"/>
        </w:rPr>
        <w:t>лота)</w:t>
      </w:r>
      <w:r w:rsidR="00871959">
        <w:rPr>
          <w:color w:val="auto"/>
          <w:sz w:val="22"/>
          <w:szCs w:val="22"/>
        </w:rPr>
        <w:t>, как правило, при соблюдении</w:t>
      </w:r>
      <w:r w:rsidR="00AA25E5" w:rsidRPr="007A3582">
        <w:rPr>
          <w:color w:val="auto"/>
          <w:sz w:val="22"/>
          <w:szCs w:val="22"/>
        </w:rPr>
        <w:t xml:space="preserve"> следующих условий:</w:t>
      </w:r>
    </w:p>
    <w:p w:rsidR="00AA25E5" w:rsidRPr="00AC3F45" w:rsidRDefault="00AA25E5" w:rsidP="00AA25E5">
      <w:pPr>
        <w:pStyle w:val="Default"/>
        <w:ind w:firstLine="284"/>
        <w:jc w:val="both"/>
        <w:rPr>
          <w:color w:val="auto"/>
          <w:sz w:val="22"/>
          <w:szCs w:val="22"/>
        </w:rPr>
      </w:pPr>
      <w:r w:rsidRPr="00AC3F45">
        <w:rPr>
          <w:color w:val="auto"/>
          <w:sz w:val="22"/>
          <w:szCs w:val="22"/>
        </w:rPr>
        <w:t xml:space="preserve">- Заказчику важно улучшить условия исполнения договора (договоров) по сравнению с установленными в документации о закупке только по критерию цена договора (договоров); </w:t>
      </w:r>
    </w:p>
    <w:p w:rsidR="00AA25E5" w:rsidRDefault="00AA25E5" w:rsidP="00AA25E5">
      <w:pPr>
        <w:pStyle w:val="Default"/>
        <w:ind w:firstLine="284"/>
        <w:jc w:val="both"/>
        <w:rPr>
          <w:color w:val="auto"/>
          <w:sz w:val="22"/>
          <w:szCs w:val="22"/>
        </w:rPr>
      </w:pPr>
      <w:r>
        <w:rPr>
          <w:color w:val="auto"/>
          <w:sz w:val="22"/>
          <w:szCs w:val="22"/>
        </w:rPr>
        <w:t xml:space="preserve">- </w:t>
      </w:r>
      <w:r w:rsidRPr="00AC3F45">
        <w:rPr>
          <w:color w:val="auto"/>
          <w:sz w:val="22"/>
          <w:szCs w:val="22"/>
        </w:rPr>
        <w:t>Заказчик считает целесообразным для своевременного и полно</w:t>
      </w:r>
      <w:r>
        <w:rPr>
          <w:color w:val="auto"/>
          <w:sz w:val="22"/>
          <w:szCs w:val="22"/>
        </w:rPr>
        <w:t xml:space="preserve">го удовлетворения потребностей </w:t>
      </w:r>
      <w:r w:rsidRPr="00AC3F45">
        <w:rPr>
          <w:color w:val="auto"/>
          <w:sz w:val="22"/>
          <w:szCs w:val="22"/>
        </w:rPr>
        <w:t>учреждения в товарах, работах, услугах сформировать и разместить в единой информационной системе извещение о закупке и документацию о закупк</w:t>
      </w:r>
      <w:r w:rsidR="005F3566">
        <w:rPr>
          <w:color w:val="auto"/>
          <w:sz w:val="22"/>
          <w:szCs w:val="22"/>
        </w:rPr>
        <w:t>е не менее чем за 15 (пятнад</w:t>
      </w:r>
      <w:r>
        <w:rPr>
          <w:color w:val="auto"/>
          <w:sz w:val="22"/>
          <w:szCs w:val="22"/>
        </w:rPr>
        <w:t>цать)</w:t>
      </w:r>
      <w:r w:rsidRPr="00AC3F45">
        <w:rPr>
          <w:color w:val="auto"/>
          <w:sz w:val="22"/>
          <w:szCs w:val="22"/>
        </w:rPr>
        <w:t xml:space="preserve"> календарных дней до даты окончан</w:t>
      </w:r>
      <w:r w:rsidR="00871959">
        <w:rPr>
          <w:color w:val="auto"/>
          <w:sz w:val="22"/>
          <w:szCs w:val="22"/>
        </w:rPr>
        <w:t>ия срока подачи</w:t>
      </w:r>
      <w:r w:rsidR="00586A81">
        <w:rPr>
          <w:color w:val="auto"/>
          <w:sz w:val="22"/>
          <w:szCs w:val="22"/>
        </w:rPr>
        <w:t xml:space="preserve"> заявок</w:t>
      </w:r>
      <w:r w:rsidR="00871959">
        <w:rPr>
          <w:color w:val="auto"/>
          <w:sz w:val="22"/>
          <w:szCs w:val="22"/>
        </w:rPr>
        <w:t xml:space="preserve"> на участие в аукционе</w:t>
      </w:r>
      <w:r w:rsidR="00586A81">
        <w:rPr>
          <w:color w:val="auto"/>
          <w:sz w:val="22"/>
          <w:szCs w:val="22"/>
        </w:rPr>
        <w:t>;</w:t>
      </w:r>
    </w:p>
    <w:p w:rsidR="00586A81" w:rsidRPr="00AC3F45" w:rsidRDefault="00586A81" w:rsidP="00586A81">
      <w:pPr>
        <w:pStyle w:val="Default"/>
        <w:ind w:firstLine="284"/>
        <w:jc w:val="both"/>
        <w:rPr>
          <w:color w:val="auto"/>
          <w:sz w:val="22"/>
          <w:szCs w:val="22"/>
        </w:rPr>
      </w:pPr>
      <w:r w:rsidRPr="007A3582">
        <w:rPr>
          <w:color w:val="auto"/>
          <w:sz w:val="22"/>
          <w:szCs w:val="22"/>
        </w:rPr>
        <w:t xml:space="preserve">- </w:t>
      </w:r>
      <w:r w:rsidRPr="007A3582">
        <w:rPr>
          <w:color w:val="auto"/>
          <w:sz w:val="22"/>
          <w:szCs w:val="22"/>
          <w:shd w:val="clear" w:color="auto" w:fill="FFFFFF"/>
        </w:rPr>
        <w:t>описание предмета закупки осуществляется с соблюдением требований ч. 6.1 ст. 3</w:t>
      </w:r>
      <w:r w:rsidR="00146BE4">
        <w:rPr>
          <w:rFonts w:eastAsia="Calibri"/>
          <w:color w:val="auto"/>
          <w:sz w:val="22"/>
          <w:szCs w:val="22"/>
          <w:lang w:eastAsia="en-US"/>
        </w:rPr>
        <w:t>З</w:t>
      </w:r>
      <w:r w:rsidR="007A3582" w:rsidRPr="007A3582">
        <w:rPr>
          <w:rFonts w:eastAsia="Calibri"/>
          <w:color w:val="auto"/>
          <w:sz w:val="22"/>
          <w:szCs w:val="22"/>
          <w:lang w:eastAsia="en-US"/>
        </w:rPr>
        <w:t>акона № 223-ФЗ.</w:t>
      </w:r>
    </w:p>
    <w:p w:rsidR="00AA25E5" w:rsidRPr="00AC3F45" w:rsidRDefault="00C16C38" w:rsidP="00AA25E5">
      <w:pPr>
        <w:pStyle w:val="Default"/>
        <w:ind w:firstLine="284"/>
        <w:jc w:val="both"/>
        <w:rPr>
          <w:color w:val="auto"/>
          <w:sz w:val="22"/>
          <w:szCs w:val="22"/>
        </w:rPr>
      </w:pPr>
      <w:r w:rsidRPr="006619D8">
        <w:rPr>
          <w:color w:val="auto"/>
          <w:sz w:val="22"/>
          <w:szCs w:val="22"/>
        </w:rPr>
        <w:t>4.2</w:t>
      </w:r>
      <w:r w:rsidR="00AA25E5" w:rsidRPr="006619D8">
        <w:rPr>
          <w:color w:val="auto"/>
          <w:sz w:val="22"/>
          <w:szCs w:val="22"/>
        </w:rPr>
        <w:t>.3</w:t>
      </w:r>
      <w:r w:rsidR="00871959">
        <w:rPr>
          <w:color w:val="auto"/>
          <w:sz w:val="22"/>
          <w:szCs w:val="22"/>
        </w:rPr>
        <w:t>.</w:t>
      </w:r>
      <w:r w:rsidR="00AA25E5" w:rsidRPr="006619D8">
        <w:rPr>
          <w:color w:val="auto"/>
          <w:sz w:val="22"/>
          <w:szCs w:val="22"/>
        </w:rPr>
        <w:t xml:space="preserve"> Закупка путём проведения запроса предложений может осуществляться Заказчиком</w:t>
      </w:r>
      <w:r w:rsidR="005F3566" w:rsidRPr="006619D8">
        <w:rPr>
          <w:sz w:val="22"/>
          <w:szCs w:val="22"/>
        </w:rPr>
        <w:t>для закупок любых товаров, работ, услуг</w:t>
      </w:r>
      <w:r w:rsidR="00871959">
        <w:rPr>
          <w:sz w:val="22"/>
          <w:szCs w:val="22"/>
        </w:rPr>
        <w:t>, если</w:t>
      </w:r>
      <w:r w:rsidR="005F3566" w:rsidRPr="006619D8">
        <w:rPr>
          <w:sz w:val="22"/>
          <w:szCs w:val="22"/>
        </w:rPr>
        <w:t xml:space="preserve"> нач</w:t>
      </w:r>
      <w:r w:rsidR="00871959">
        <w:rPr>
          <w:sz w:val="22"/>
          <w:szCs w:val="22"/>
        </w:rPr>
        <w:t>альная (максимальная) цена</w:t>
      </w:r>
      <w:r w:rsidR="005F3566" w:rsidRPr="006619D8">
        <w:rPr>
          <w:sz w:val="22"/>
          <w:szCs w:val="22"/>
        </w:rPr>
        <w:t xml:space="preserve"> договора (</w:t>
      </w:r>
      <w:r w:rsidR="00871959">
        <w:rPr>
          <w:sz w:val="22"/>
          <w:szCs w:val="22"/>
        </w:rPr>
        <w:t>цена</w:t>
      </w:r>
      <w:r w:rsidR="005F3566" w:rsidRPr="006619D8">
        <w:rPr>
          <w:sz w:val="22"/>
          <w:szCs w:val="22"/>
        </w:rPr>
        <w:t>лота)</w:t>
      </w:r>
      <w:r w:rsidR="00871959">
        <w:rPr>
          <w:sz w:val="22"/>
          <w:szCs w:val="22"/>
        </w:rPr>
        <w:t xml:space="preserve"> составляет</w:t>
      </w:r>
      <w:r w:rsidR="00903F93">
        <w:rPr>
          <w:sz w:val="22"/>
          <w:szCs w:val="22"/>
        </w:rPr>
        <w:t xml:space="preserve"> </w:t>
      </w:r>
      <w:r w:rsidR="00D01CE6" w:rsidRPr="006619D8">
        <w:rPr>
          <w:b/>
          <w:sz w:val="22"/>
          <w:szCs w:val="22"/>
        </w:rPr>
        <w:t>от трех до пяти</w:t>
      </w:r>
      <w:r w:rsidR="005F3566" w:rsidRPr="006619D8">
        <w:rPr>
          <w:b/>
          <w:sz w:val="22"/>
          <w:szCs w:val="22"/>
        </w:rPr>
        <w:t xml:space="preserve"> миллион</w:t>
      </w:r>
      <w:r w:rsidRPr="006619D8">
        <w:rPr>
          <w:b/>
          <w:sz w:val="22"/>
          <w:szCs w:val="22"/>
        </w:rPr>
        <w:t>ов</w:t>
      </w:r>
      <w:r w:rsidR="005F3566" w:rsidRPr="006619D8">
        <w:rPr>
          <w:b/>
          <w:sz w:val="22"/>
          <w:szCs w:val="22"/>
        </w:rPr>
        <w:t xml:space="preserve"> рублей</w:t>
      </w:r>
      <w:r w:rsidR="00D01CE6" w:rsidRPr="006619D8">
        <w:rPr>
          <w:b/>
          <w:sz w:val="22"/>
          <w:szCs w:val="22"/>
        </w:rPr>
        <w:t xml:space="preserve"> включительно</w:t>
      </w:r>
      <w:r w:rsidR="005F3566" w:rsidRPr="006619D8">
        <w:rPr>
          <w:sz w:val="22"/>
          <w:szCs w:val="22"/>
        </w:rPr>
        <w:t>, а также в случае принятия Закупочной комиссией решения о проведении конкурентной закупки в форме запроса предложений вне зависимости от начальной (максимальной) цены договора (</w:t>
      </w:r>
      <w:r w:rsidR="006872C1">
        <w:rPr>
          <w:sz w:val="22"/>
          <w:szCs w:val="22"/>
        </w:rPr>
        <w:t xml:space="preserve">цены </w:t>
      </w:r>
      <w:r w:rsidR="005F3566" w:rsidRPr="006619D8">
        <w:rPr>
          <w:sz w:val="22"/>
          <w:szCs w:val="22"/>
        </w:rPr>
        <w:t>лота) с учетом положений ч. 3 ст. 3.4</w:t>
      </w:r>
      <w:r w:rsidR="00146BE4">
        <w:rPr>
          <w:sz w:val="22"/>
          <w:szCs w:val="22"/>
        </w:rPr>
        <w:t xml:space="preserve"> З</w:t>
      </w:r>
      <w:r w:rsidR="006872C1">
        <w:rPr>
          <w:sz w:val="22"/>
          <w:szCs w:val="22"/>
        </w:rPr>
        <w:t>акона № 223-ФЗ</w:t>
      </w:r>
      <w:r w:rsidR="00AA25E5" w:rsidRPr="006619D8">
        <w:rPr>
          <w:color w:val="auto"/>
          <w:sz w:val="22"/>
          <w:szCs w:val="22"/>
        </w:rPr>
        <w:t>, как правило</w:t>
      </w:r>
      <w:r w:rsidR="00AA25E5" w:rsidRPr="00AC3F45">
        <w:rPr>
          <w:color w:val="auto"/>
          <w:sz w:val="22"/>
          <w:szCs w:val="22"/>
        </w:rPr>
        <w:t>, при</w:t>
      </w:r>
      <w:r w:rsidR="00E00C51">
        <w:rPr>
          <w:color w:val="auto"/>
          <w:sz w:val="22"/>
          <w:szCs w:val="22"/>
        </w:rPr>
        <w:t xml:space="preserve"> соблюдении</w:t>
      </w:r>
      <w:r w:rsidR="00AA25E5">
        <w:rPr>
          <w:color w:val="auto"/>
          <w:sz w:val="22"/>
          <w:szCs w:val="22"/>
        </w:rPr>
        <w:t xml:space="preserve"> следующих условий:</w:t>
      </w:r>
    </w:p>
    <w:p w:rsidR="00AA25E5" w:rsidRPr="00AC3F45" w:rsidRDefault="00AA25E5" w:rsidP="00AA25E5">
      <w:pPr>
        <w:pStyle w:val="Default"/>
        <w:ind w:firstLine="284"/>
        <w:jc w:val="both"/>
        <w:rPr>
          <w:color w:val="auto"/>
          <w:sz w:val="22"/>
          <w:szCs w:val="22"/>
        </w:rPr>
      </w:pPr>
      <w:r w:rsidRPr="00AC3F45">
        <w:rPr>
          <w:color w:val="auto"/>
          <w:sz w:val="22"/>
          <w:szCs w:val="22"/>
        </w:rPr>
        <w:t xml:space="preserve">-  Заказчику важно улучшить условия исполнения договора (договоров) по сравнению с установленными в документации о закупке по нескольким критериям; </w:t>
      </w:r>
    </w:p>
    <w:p w:rsidR="00586A81" w:rsidRDefault="00AA25E5" w:rsidP="00AA25E5">
      <w:pPr>
        <w:pStyle w:val="Default"/>
        <w:ind w:firstLine="284"/>
        <w:jc w:val="both"/>
        <w:rPr>
          <w:color w:val="auto"/>
          <w:sz w:val="22"/>
          <w:szCs w:val="22"/>
        </w:rPr>
      </w:pPr>
      <w:r w:rsidRPr="00AC3F45">
        <w:rPr>
          <w:color w:val="auto"/>
          <w:sz w:val="22"/>
          <w:szCs w:val="22"/>
        </w:rPr>
        <w:t>- Заказчик считает целесообразным для своевременного и полно</w:t>
      </w:r>
      <w:r>
        <w:rPr>
          <w:color w:val="auto"/>
          <w:sz w:val="22"/>
          <w:szCs w:val="22"/>
        </w:rPr>
        <w:t xml:space="preserve">го удовлетворения потребностей </w:t>
      </w:r>
      <w:r w:rsidRPr="00AC3F45">
        <w:rPr>
          <w:color w:val="auto"/>
          <w:sz w:val="22"/>
          <w:szCs w:val="22"/>
        </w:rPr>
        <w:t>учреждения в товарах, работах, услугах сформировать и разместить в единой информационной системе извещение о закупке и документ</w:t>
      </w:r>
      <w:r w:rsidR="005F3566">
        <w:rPr>
          <w:color w:val="auto"/>
          <w:sz w:val="22"/>
          <w:szCs w:val="22"/>
        </w:rPr>
        <w:t>ацию о закупке не менее чем за 7 (семь) рабочи</w:t>
      </w:r>
      <w:r w:rsidRPr="00AC3F45">
        <w:rPr>
          <w:color w:val="auto"/>
          <w:sz w:val="22"/>
          <w:szCs w:val="22"/>
        </w:rPr>
        <w:t>х</w:t>
      </w:r>
      <w:r w:rsidR="00903F93">
        <w:rPr>
          <w:color w:val="auto"/>
          <w:sz w:val="22"/>
          <w:szCs w:val="22"/>
        </w:rPr>
        <w:t xml:space="preserve"> </w:t>
      </w:r>
      <w:r w:rsidRPr="00AC3F45">
        <w:rPr>
          <w:color w:val="auto"/>
          <w:sz w:val="22"/>
          <w:szCs w:val="22"/>
        </w:rPr>
        <w:t>дней до даты оконча</w:t>
      </w:r>
      <w:r w:rsidR="00E00C51">
        <w:rPr>
          <w:color w:val="auto"/>
          <w:sz w:val="22"/>
          <w:szCs w:val="22"/>
        </w:rPr>
        <w:t>ния срока подачи</w:t>
      </w:r>
      <w:r w:rsidR="00586A81">
        <w:rPr>
          <w:color w:val="auto"/>
          <w:sz w:val="22"/>
          <w:szCs w:val="22"/>
        </w:rPr>
        <w:t xml:space="preserve"> заявок</w:t>
      </w:r>
      <w:r w:rsidR="00E00C51">
        <w:rPr>
          <w:color w:val="auto"/>
          <w:sz w:val="22"/>
          <w:szCs w:val="22"/>
        </w:rPr>
        <w:t xml:space="preserve"> на участие в запросе предложений</w:t>
      </w:r>
      <w:r w:rsidR="00586A81">
        <w:rPr>
          <w:color w:val="auto"/>
          <w:sz w:val="22"/>
          <w:szCs w:val="22"/>
        </w:rPr>
        <w:t>;</w:t>
      </w:r>
    </w:p>
    <w:p w:rsidR="00AA25E5" w:rsidRPr="00AC3F45" w:rsidRDefault="00586A81" w:rsidP="00586A81">
      <w:pPr>
        <w:pStyle w:val="Default"/>
        <w:ind w:firstLine="284"/>
        <w:jc w:val="both"/>
        <w:rPr>
          <w:color w:val="auto"/>
          <w:sz w:val="22"/>
          <w:szCs w:val="22"/>
        </w:rPr>
      </w:pPr>
      <w:r w:rsidRPr="006619D8">
        <w:rPr>
          <w:color w:val="auto"/>
          <w:sz w:val="22"/>
          <w:szCs w:val="22"/>
        </w:rPr>
        <w:t xml:space="preserve">- </w:t>
      </w:r>
      <w:r w:rsidRPr="006619D8">
        <w:rPr>
          <w:color w:val="auto"/>
          <w:sz w:val="22"/>
          <w:szCs w:val="22"/>
          <w:shd w:val="clear" w:color="auto" w:fill="FFFFFF"/>
        </w:rPr>
        <w:t>описание предмета закупки осуществляется с соблюдением требований ч. 6.1 ст. 3</w:t>
      </w:r>
      <w:r w:rsidR="00146BE4">
        <w:rPr>
          <w:rFonts w:eastAsia="Calibri"/>
          <w:color w:val="auto"/>
          <w:sz w:val="22"/>
          <w:szCs w:val="22"/>
          <w:lang w:eastAsia="en-US"/>
        </w:rPr>
        <w:t xml:space="preserve"> З</w:t>
      </w:r>
      <w:r w:rsidR="006619D8" w:rsidRPr="006619D8">
        <w:rPr>
          <w:rFonts w:eastAsia="Calibri"/>
          <w:color w:val="auto"/>
          <w:sz w:val="22"/>
          <w:szCs w:val="22"/>
          <w:lang w:eastAsia="en-US"/>
        </w:rPr>
        <w:t>акона № 223-ФЗ</w:t>
      </w:r>
      <w:r w:rsidRPr="006619D8">
        <w:rPr>
          <w:rFonts w:eastAsia="Calibri"/>
          <w:color w:val="auto"/>
          <w:sz w:val="22"/>
          <w:szCs w:val="22"/>
          <w:lang w:eastAsia="en-US"/>
        </w:rPr>
        <w:t>.</w:t>
      </w:r>
    </w:p>
    <w:p w:rsidR="00AA25E5" w:rsidRPr="00AC3F45" w:rsidRDefault="006619D8" w:rsidP="00AA25E5">
      <w:pPr>
        <w:pStyle w:val="Default"/>
        <w:ind w:firstLine="284"/>
        <w:jc w:val="both"/>
        <w:rPr>
          <w:color w:val="auto"/>
          <w:sz w:val="22"/>
          <w:szCs w:val="22"/>
        </w:rPr>
      </w:pPr>
      <w:r>
        <w:rPr>
          <w:color w:val="auto"/>
          <w:sz w:val="22"/>
          <w:szCs w:val="22"/>
        </w:rPr>
        <w:t>4.2</w:t>
      </w:r>
      <w:r w:rsidR="00AA25E5" w:rsidRPr="00AC3F45">
        <w:rPr>
          <w:color w:val="auto"/>
          <w:sz w:val="22"/>
          <w:szCs w:val="22"/>
        </w:rPr>
        <w:t xml:space="preserve">.4 </w:t>
      </w:r>
      <w:r w:rsidR="00AA25E5" w:rsidRPr="006619D8">
        <w:rPr>
          <w:color w:val="auto"/>
          <w:sz w:val="22"/>
          <w:szCs w:val="22"/>
        </w:rPr>
        <w:t xml:space="preserve">Закупка путём проведения запроса </w:t>
      </w:r>
      <w:r w:rsidR="00D5709F" w:rsidRPr="006619D8">
        <w:rPr>
          <w:color w:val="auto"/>
          <w:sz w:val="22"/>
          <w:szCs w:val="22"/>
        </w:rPr>
        <w:t>котировок</w:t>
      </w:r>
      <w:r w:rsidR="00AA25E5" w:rsidRPr="006619D8">
        <w:rPr>
          <w:color w:val="auto"/>
          <w:sz w:val="22"/>
          <w:szCs w:val="22"/>
        </w:rPr>
        <w:t xml:space="preserve"> может осуществляться Заказчиком</w:t>
      </w:r>
      <w:r w:rsidR="00903F93">
        <w:rPr>
          <w:color w:val="auto"/>
          <w:sz w:val="22"/>
          <w:szCs w:val="22"/>
        </w:rPr>
        <w:t xml:space="preserve"> </w:t>
      </w:r>
      <w:r w:rsidR="00D5709F" w:rsidRPr="006619D8">
        <w:rPr>
          <w:sz w:val="22"/>
          <w:szCs w:val="22"/>
        </w:rPr>
        <w:t>для закупок любых товаров, работ, услуг</w:t>
      </w:r>
      <w:r w:rsidR="00E00C51">
        <w:rPr>
          <w:sz w:val="22"/>
          <w:szCs w:val="22"/>
        </w:rPr>
        <w:t>, если</w:t>
      </w:r>
      <w:r w:rsidR="00903F93">
        <w:rPr>
          <w:sz w:val="22"/>
          <w:szCs w:val="22"/>
        </w:rPr>
        <w:t xml:space="preserve"> </w:t>
      </w:r>
      <w:r w:rsidR="00E00C51">
        <w:rPr>
          <w:sz w:val="22"/>
          <w:szCs w:val="22"/>
        </w:rPr>
        <w:t>начальная (максимальная) цена</w:t>
      </w:r>
      <w:r w:rsidR="00D01CE6" w:rsidRPr="006619D8">
        <w:rPr>
          <w:sz w:val="22"/>
          <w:szCs w:val="22"/>
        </w:rPr>
        <w:t xml:space="preserve"> договора (</w:t>
      </w:r>
      <w:r w:rsidR="00E00C51">
        <w:rPr>
          <w:sz w:val="22"/>
          <w:szCs w:val="22"/>
        </w:rPr>
        <w:t>цена</w:t>
      </w:r>
      <w:r w:rsidR="00903F93">
        <w:rPr>
          <w:sz w:val="22"/>
          <w:szCs w:val="22"/>
        </w:rPr>
        <w:t xml:space="preserve"> </w:t>
      </w:r>
      <w:r w:rsidR="00D01CE6" w:rsidRPr="006619D8">
        <w:rPr>
          <w:sz w:val="22"/>
          <w:szCs w:val="22"/>
        </w:rPr>
        <w:t>лота)</w:t>
      </w:r>
      <w:r w:rsidR="00E00C51">
        <w:rPr>
          <w:sz w:val="22"/>
          <w:szCs w:val="22"/>
        </w:rPr>
        <w:t xml:space="preserve"> составляет</w:t>
      </w:r>
      <w:r w:rsidR="00903F93">
        <w:rPr>
          <w:sz w:val="22"/>
          <w:szCs w:val="22"/>
        </w:rPr>
        <w:t xml:space="preserve"> </w:t>
      </w:r>
      <w:r w:rsidR="00D01CE6" w:rsidRPr="006619D8">
        <w:rPr>
          <w:b/>
          <w:sz w:val="22"/>
          <w:szCs w:val="22"/>
        </w:rPr>
        <w:t>от трех до пяти миллионов рублей включительно</w:t>
      </w:r>
      <w:r w:rsidR="00D5709F" w:rsidRPr="006619D8">
        <w:rPr>
          <w:sz w:val="22"/>
          <w:szCs w:val="22"/>
        </w:rPr>
        <w:t>, а также в случае принятия Закупочной комиссией решения о проведении конкурентной закупки в форме запроса котировок вне зависимости от начальной (максимальной) цены договора (</w:t>
      </w:r>
      <w:r w:rsidR="006872C1">
        <w:rPr>
          <w:sz w:val="22"/>
          <w:szCs w:val="22"/>
        </w:rPr>
        <w:t xml:space="preserve">цены </w:t>
      </w:r>
      <w:r w:rsidR="00D5709F" w:rsidRPr="006619D8">
        <w:rPr>
          <w:sz w:val="22"/>
          <w:szCs w:val="22"/>
        </w:rPr>
        <w:t xml:space="preserve">лота) с учетом положений ч. 3 ст. 3.4 </w:t>
      </w:r>
      <w:r w:rsidR="00146BE4">
        <w:rPr>
          <w:sz w:val="22"/>
          <w:szCs w:val="22"/>
        </w:rPr>
        <w:t>З</w:t>
      </w:r>
      <w:r>
        <w:rPr>
          <w:sz w:val="22"/>
          <w:szCs w:val="22"/>
        </w:rPr>
        <w:t>акона № 223-ФЗ</w:t>
      </w:r>
      <w:r w:rsidR="00E00C51">
        <w:rPr>
          <w:color w:val="auto"/>
          <w:sz w:val="22"/>
          <w:szCs w:val="22"/>
        </w:rPr>
        <w:t>, как правило, при соблюдении</w:t>
      </w:r>
      <w:r w:rsidR="00AA25E5" w:rsidRPr="006619D8">
        <w:rPr>
          <w:color w:val="auto"/>
          <w:sz w:val="22"/>
          <w:szCs w:val="22"/>
        </w:rPr>
        <w:t xml:space="preserve"> следующих условий:</w:t>
      </w:r>
    </w:p>
    <w:p w:rsidR="00AA25E5" w:rsidRPr="00AC3F45" w:rsidRDefault="00AA25E5" w:rsidP="00AA25E5">
      <w:pPr>
        <w:pStyle w:val="Default"/>
        <w:ind w:firstLine="284"/>
        <w:jc w:val="both"/>
        <w:rPr>
          <w:color w:val="auto"/>
          <w:sz w:val="22"/>
          <w:szCs w:val="22"/>
        </w:rPr>
      </w:pPr>
      <w:r>
        <w:rPr>
          <w:color w:val="auto"/>
          <w:sz w:val="22"/>
          <w:szCs w:val="22"/>
        </w:rPr>
        <w:t xml:space="preserve">- </w:t>
      </w:r>
      <w:r w:rsidRPr="00AC3F45">
        <w:rPr>
          <w:color w:val="auto"/>
          <w:sz w:val="22"/>
          <w:szCs w:val="22"/>
        </w:rPr>
        <w:t xml:space="preserve">Заказчику важно улучшить условия исполнения договора (договоров) по сравнению с установленными в документации о закупке только по критерию цена договора (договоров); </w:t>
      </w:r>
    </w:p>
    <w:p w:rsidR="00D5709F" w:rsidRPr="006619D8" w:rsidRDefault="00AA25E5" w:rsidP="00AA25E5">
      <w:pPr>
        <w:pStyle w:val="Default"/>
        <w:ind w:firstLine="284"/>
        <w:jc w:val="both"/>
        <w:rPr>
          <w:color w:val="auto"/>
          <w:sz w:val="22"/>
          <w:szCs w:val="22"/>
        </w:rPr>
      </w:pPr>
      <w:r>
        <w:rPr>
          <w:color w:val="auto"/>
          <w:sz w:val="22"/>
          <w:szCs w:val="22"/>
        </w:rPr>
        <w:t>-</w:t>
      </w:r>
      <w:r w:rsidRPr="00AC3F45">
        <w:rPr>
          <w:color w:val="auto"/>
          <w:sz w:val="22"/>
          <w:szCs w:val="22"/>
        </w:rPr>
        <w:t xml:space="preserve"> Заказчик считает целесообразным для своевременного и полного удовлетворения потребносте</w:t>
      </w:r>
      <w:r>
        <w:rPr>
          <w:color w:val="auto"/>
          <w:sz w:val="22"/>
          <w:szCs w:val="22"/>
        </w:rPr>
        <w:t xml:space="preserve">й </w:t>
      </w:r>
      <w:r w:rsidRPr="00AC3F45">
        <w:rPr>
          <w:color w:val="auto"/>
          <w:sz w:val="22"/>
          <w:szCs w:val="22"/>
        </w:rPr>
        <w:t xml:space="preserve">учреждения в товарах, работах, услугах сформировать и разместить в единой информационной </w:t>
      </w:r>
      <w:r w:rsidRPr="006619D8">
        <w:rPr>
          <w:color w:val="auto"/>
          <w:sz w:val="22"/>
          <w:szCs w:val="22"/>
        </w:rPr>
        <w:t xml:space="preserve">системе извещение о закупке и документацию о закупке не менее чем за 5 (пять) </w:t>
      </w:r>
      <w:r w:rsidR="00D5709F" w:rsidRPr="006619D8">
        <w:rPr>
          <w:color w:val="auto"/>
          <w:sz w:val="22"/>
          <w:szCs w:val="22"/>
        </w:rPr>
        <w:t>рабочих</w:t>
      </w:r>
      <w:r w:rsidRPr="006619D8">
        <w:rPr>
          <w:color w:val="auto"/>
          <w:sz w:val="22"/>
          <w:szCs w:val="22"/>
        </w:rPr>
        <w:t xml:space="preserve"> дней до даты оконча</w:t>
      </w:r>
      <w:r w:rsidR="00E00C51">
        <w:rPr>
          <w:color w:val="auto"/>
          <w:sz w:val="22"/>
          <w:szCs w:val="22"/>
        </w:rPr>
        <w:t>ния срока подачи</w:t>
      </w:r>
      <w:r w:rsidR="00586A81" w:rsidRPr="006619D8">
        <w:rPr>
          <w:color w:val="auto"/>
          <w:sz w:val="22"/>
          <w:szCs w:val="22"/>
        </w:rPr>
        <w:t xml:space="preserve"> заявок</w:t>
      </w:r>
      <w:r w:rsidR="00E00C51">
        <w:rPr>
          <w:color w:val="auto"/>
          <w:sz w:val="22"/>
          <w:szCs w:val="22"/>
        </w:rPr>
        <w:t xml:space="preserve"> на участие в запросе котировок</w:t>
      </w:r>
      <w:r w:rsidR="00586A81" w:rsidRPr="006619D8">
        <w:rPr>
          <w:color w:val="auto"/>
          <w:sz w:val="22"/>
          <w:szCs w:val="22"/>
        </w:rPr>
        <w:t>;</w:t>
      </w:r>
    </w:p>
    <w:p w:rsidR="00586A81" w:rsidRDefault="00586A81" w:rsidP="00586A81">
      <w:pPr>
        <w:pStyle w:val="Default"/>
        <w:ind w:firstLine="284"/>
        <w:jc w:val="both"/>
        <w:rPr>
          <w:color w:val="auto"/>
          <w:sz w:val="22"/>
          <w:szCs w:val="22"/>
        </w:rPr>
      </w:pPr>
      <w:r w:rsidRPr="006619D8">
        <w:rPr>
          <w:color w:val="auto"/>
          <w:sz w:val="22"/>
          <w:szCs w:val="22"/>
        </w:rPr>
        <w:t xml:space="preserve">- </w:t>
      </w:r>
      <w:r w:rsidRPr="006619D8">
        <w:rPr>
          <w:color w:val="auto"/>
          <w:sz w:val="22"/>
          <w:szCs w:val="22"/>
          <w:shd w:val="clear" w:color="auto" w:fill="FFFFFF"/>
        </w:rPr>
        <w:t>описание предмета закупки осуществляется с соблюдением требований ч. 6.1 ст. 3</w:t>
      </w:r>
      <w:r w:rsidR="00146BE4">
        <w:rPr>
          <w:rFonts w:eastAsia="Calibri"/>
          <w:color w:val="auto"/>
          <w:sz w:val="22"/>
          <w:szCs w:val="22"/>
          <w:lang w:eastAsia="en-US"/>
        </w:rPr>
        <w:t>З</w:t>
      </w:r>
      <w:r w:rsidR="006619D8" w:rsidRPr="006619D8">
        <w:rPr>
          <w:rFonts w:eastAsia="Calibri"/>
          <w:color w:val="auto"/>
          <w:sz w:val="22"/>
          <w:szCs w:val="22"/>
          <w:lang w:eastAsia="en-US"/>
        </w:rPr>
        <w:t>акона № 223-ФЗ.</w:t>
      </w:r>
    </w:p>
    <w:p w:rsidR="007B168E" w:rsidRPr="00AC3F45" w:rsidRDefault="00C16C38" w:rsidP="007B168E">
      <w:pPr>
        <w:pStyle w:val="Default"/>
        <w:ind w:firstLine="284"/>
        <w:jc w:val="both"/>
        <w:rPr>
          <w:color w:val="auto"/>
          <w:sz w:val="22"/>
          <w:szCs w:val="22"/>
        </w:rPr>
      </w:pPr>
      <w:r w:rsidRPr="00496CAB">
        <w:rPr>
          <w:color w:val="auto"/>
          <w:sz w:val="22"/>
          <w:szCs w:val="22"/>
        </w:rPr>
        <w:t>4.2</w:t>
      </w:r>
      <w:r w:rsidR="007B168E" w:rsidRPr="00496CAB">
        <w:rPr>
          <w:color w:val="auto"/>
          <w:sz w:val="22"/>
          <w:szCs w:val="22"/>
        </w:rPr>
        <w:t xml:space="preserve">.5 Закупка путём проведения тендера может осуществляться Заказчиком </w:t>
      </w:r>
      <w:r w:rsidR="007B168E" w:rsidRPr="00496CAB">
        <w:rPr>
          <w:sz w:val="22"/>
          <w:szCs w:val="22"/>
        </w:rPr>
        <w:t>для закупок любых товаров, работ, услуг</w:t>
      </w:r>
      <w:r w:rsidR="00E00C51">
        <w:rPr>
          <w:sz w:val="22"/>
          <w:szCs w:val="22"/>
        </w:rPr>
        <w:t>, если</w:t>
      </w:r>
      <w:r w:rsidR="00903F93">
        <w:rPr>
          <w:sz w:val="22"/>
          <w:szCs w:val="22"/>
        </w:rPr>
        <w:t xml:space="preserve"> </w:t>
      </w:r>
      <w:r w:rsidR="00E00C51">
        <w:rPr>
          <w:sz w:val="22"/>
          <w:szCs w:val="22"/>
        </w:rPr>
        <w:t>начальная (максимальная) цена</w:t>
      </w:r>
      <w:r w:rsidR="00D01CE6" w:rsidRPr="00496CAB">
        <w:rPr>
          <w:sz w:val="22"/>
          <w:szCs w:val="22"/>
        </w:rPr>
        <w:t xml:space="preserve"> договора (</w:t>
      </w:r>
      <w:r w:rsidR="00E00C51">
        <w:rPr>
          <w:sz w:val="22"/>
          <w:szCs w:val="22"/>
        </w:rPr>
        <w:t>цена</w:t>
      </w:r>
      <w:r w:rsidR="008F026A" w:rsidRPr="008F026A">
        <w:rPr>
          <w:sz w:val="22"/>
          <w:szCs w:val="22"/>
        </w:rPr>
        <w:t xml:space="preserve"> </w:t>
      </w:r>
      <w:r w:rsidR="00D01CE6" w:rsidRPr="00496CAB">
        <w:rPr>
          <w:sz w:val="22"/>
          <w:szCs w:val="22"/>
        </w:rPr>
        <w:t>лота)</w:t>
      </w:r>
      <w:r w:rsidR="00E00C51">
        <w:rPr>
          <w:sz w:val="22"/>
          <w:szCs w:val="22"/>
        </w:rPr>
        <w:t xml:space="preserve"> составляет</w:t>
      </w:r>
      <w:r w:rsidR="008F026A" w:rsidRPr="008F026A">
        <w:rPr>
          <w:sz w:val="22"/>
          <w:szCs w:val="22"/>
        </w:rPr>
        <w:t xml:space="preserve"> </w:t>
      </w:r>
      <w:r w:rsidR="00D01CE6" w:rsidRPr="00496CAB">
        <w:rPr>
          <w:b/>
          <w:sz w:val="22"/>
          <w:szCs w:val="22"/>
        </w:rPr>
        <w:t>от двух до трех миллионов рублей включительно</w:t>
      </w:r>
      <w:r w:rsidR="007B168E" w:rsidRPr="00496CAB">
        <w:rPr>
          <w:sz w:val="22"/>
          <w:szCs w:val="22"/>
        </w:rPr>
        <w:t>, а также в случае принятия Закупочной комиссией решения о проведении неконкурентной закупки в форме тендера вне зависимости от начальной (максимальной) цены договора (</w:t>
      </w:r>
      <w:r w:rsidR="006872C1">
        <w:rPr>
          <w:sz w:val="22"/>
          <w:szCs w:val="22"/>
        </w:rPr>
        <w:t xml:space="preserve">цены </w:t>
      </w:r>
      <w:r w:rsidR="007B168E" w:rsidRPr="00496CAB">
        <w:rPr>
          <w:sz w:val="22"/>
          <w:szCs w:val="22"/>
        </w:rPr>
        <w:t>лота)</w:t>
      </w:r>
      <w:r w:rsidR="007B168E" w:rsidRPr="00496CAB">
        <w:rPr>
          <w:color w:val="auto"/>
          <w:sz w:val="22"/>
          <w:szCs w:val="22"/>
        </w:rPr>
        <w:t>, как правило</w:t>
      </w:r>
      <w:r w:rsidR="00C405E9">
        <w:rPr>
          <w:color w:val="auto"/>
          <w:sz w:val="22"/>
          <w:szCs w:val="22"/>
        </w:rPr>
        <w:t>, при соблюдении</w:t>
      </w:r>
      <w:r w:rsidR="007B168E" w:rsidRPr="00AC3F45">
        <w:rPr>
          <w:color w:val="auto"/>
          <w:sz w:val="22"/>
          <w:szCs w:val="22"/>
        </w:rPr>
        <w:t xml:space="preserve"> следующих условий: </w:t>
      </w:r>
    </w:p>
    <w:p w:rsidR="007B168E" w:rsidRPr="00AC3F45" w:rsidRDefault="007B168E" w:rsidP="007B168E">
      <w:pPr>
        <w:pStyle w:val="Default"/>
        <w:ind w:firstLine="284"/>
        <w:jc w:val="both"/>
        <w:rPr>
          <w:color w:val="auto"/>
          <w:sz w:val="22"/>
          <w:szCs w:val="22"/>
        </w:rPr>
      </w:pPr>
      <w:r>
        <w:rPr>
          <w:color w:val="auto"/>
          <w:sz w:val="22"/>
          <w:szCs w:val="22"/>
        </w:rPr>
        <w:t xml:space="preserve">- </w:t>
      </w:r>
      <w:r w:rsidRPr="00AC3F45">
        <w:rPr>
          <w:color w:val="auto"/>
          <w:sz w:val="22"/>
          <w:szCs w:val="22"/>
        </w:rPr>
        <w:t>Заказчику важно улучшить условия исполнения договора (договоров) по сравнению с установленными в документации о закупке только по критерию цена договора (договоров)</w:t>
      </w:r>
      <w:r>
        <w:rPr>
          <w:color w:val="auto"/>
          <w:sz w:val="22"/>
          <w:szCs w:val="22"/>
        </w:rPr>
        <w:t>или по нескольким критериям</w:t>
      </w:r>
      <w:r w:rsidR="00BC39AE">
        <w:rPr>
          <w:color w:val="auto"/>
          <w:sz w:val="22"/>
          <w:szCs w:val="22"/>
        </w:rPr>
        <w:t xml:space="preserve"> оценки</w:t>
      </w:r>
      <w:r w:rsidRPr="00AC3F45">
        <w:rPr>
          <w:color w:val="auto"/>
          <w:sz w:val="22"/>
          <w:szCs w:val="22"/>
        </w:rPr>
        <w:t xml:space="preserve">; </w:t>
      </w:r>
    </w:p>
    <w:p w:rsidR="00AA25E5" w:rsidRPr="00496CAB" w:rsidRDefault="007B168E" w:rsidP="00E41072">
      <w:pPr>
        <w:pStyle w:val="Default"/>
        <w:ind w:firstLine="284"/>
        <w:jc w:val="both"/>
        <w:rPr>
          <w:color w:val="auto"/>
          <w:sz w:val="22"/>
          <w:szCs w:val="22"/>
        </w:rPr>
      </w:pPr>
      <w:r>
        <w:rPr>
          <w:color w:val="auto"/>
          <w:sz w:val="22"/>
          <w:szCs w:val="22"/>
        </w:rPr>
        <w:t>-</w:t>
      </w:r>
      <w:r w:rsidRPr="00AC3F45">
        <w:rPr>
          <w:color w:val="auto"/>
          <w:sz w:val="22"/>
          <w:szCs w:val="22"/>
        </w:rPr>
        <w:t xml:space="preserve"> Заказчик считает целесообразным для своевременного и полного удовлетворения потребносте</w:t>
      </w:r>
      <w:r>
        <w:rPr>
          <w:color w:val="auto"/>
          <w:sz w:val="22"/>
          <w:szCs w:val="22"/>
        </w:rPr>
        <w:t xml:space="preserve">й </w:t>
      </w:r>
      <w:r w:rsidRPr="00AC3F45">
        <w:rPr>
          <w:color w:val="auto"/>
          <w:sz w:val="22"/>
          <w:szCs w:val="22"/>
        </w:rPr>
        <w:t xml:space="preserve">учреждения в товарах, работах, услугах сформировать и разместить в единой информационной системе извещение о закупке и документацию о закупке не менее чем за 5 (пять) </w:t>
      </w:r>
      <w:r w:rsidR="00E41072">
        <w:rPr>
          <w:color w:val="auto"/>
          <w:sz w:val="22"/>
          <w:szCs w:val="22"/>
        </w:rPr>
        <w:t>календарных</w:t>
      </w:r>
      <w:r w:rsidRPr="00AC3F45">
        <w:rPr>
          <w:color w:val="auto"/>
          <w:sz w:val="22"/>
          <w:szCs w:val="22"/>
        </w:rPr>
        <w:t xml:space="preserve"> дней </w:t>
      </w:r>
      <w:r w:rsidRPr="00496CAB">
        <w:rPr>
          <w:color w:val="auto"/>
          <w:sz w:val="22"/>
          <w:szCs w:val="22"/>
        </w:rPr>
        <w:t>до даты оконча</w:t>
      </w:r>
      <w:r w:rsidR="00586A81" w:rsidRPr="00496CAB">
        <w:rPr>
          <w:color w:val="auto"/>
          <w:sz w:val="22"/>
          <w:szCs w:val="22"/>
        </w:rPr>
        <w:t>ния срока п</w:t>
      </w:r>
      <w:r w:rsidR="00C405E9">
        <w:rPr>
          <w:color w:val="auto"/>
          <w:sz w:val="22"/>
          <w:szCs w:val="22"/>
        </w:rPr>
        <w:t>одачи</w:t>
      </w:r>
      <w:r w:rsidR="00586A81" w:rsidRPr="00496CAB">
        <w:rPr>
          <w:color w:val="auto"/>
          <w:sz w:val="22"/>
          <w:szCs w:val="22"/>
        </w:rPr>
        <w:t xml:space="preserve"> заявок</w:t>
      </w:r>
      <w:r w:rsidR="00C405E9">
        <w:rPr>
          <w:color w:val="auto"/>
          <w:sz w:val="22"/>
          <w:szCs w:val="22"/>
        </w:rPr>
        <w:t xml:space="preserve"> на участие в тендере</w:t>
      </w:r>
      <w:r w:rsidR="00586A81" w:rsidRPr="00496CAB">
        <w:rPr>
          <w:color w:val="auto"/>
          <w:sz w:val="22"/>
          <w:szCs w:val="22"/>
        </w:rPr>
        <w:t>;</w:t>
      </w:r>
    </w:p>
    <w:p w:rsidR="00586A81" w:rsidRDefault="00586A81" w:rsidP="00586A81">
      <w:pPr>
        <w:pStyle w:val="Default"/>
        <w:ind w:firstLine="284"/>
        <w:jc w:val="both"/>
        <w:rPr>
          <w:rFonts w:eastAsia="Calibri"/>
          <w:color w:val="auto"/>
          <w:sz w:val="22"/>
          <w:szCs w:val="22"/>
          <w:lang w:eastAsia="en-US"/>
        </w:rPr>
      </w:pPr>
      <w:r w:rsidRPr="00496CAB">
        <w:rPr>
          <w:color w:val="auto"/>
          <w:sz w:val="22"/>
          <w:szCs w:val="22"/>
        </w:rPr>
        <w:t xml:space="preserve">- </w:t>
      </w:r>
      <w:r w:rsidR="00BC39AE" w:rsidRPr="00496CAB">
        <w:rPr>
          <w:color w:val="auto"/>
          <w:sz w:val="22"/>
          <w:szCs w:val="22"/>
          <w:shd w:val="clear" w:color="auto" w:fill="FFFFFF"/>
        </w:rPr>
        <w:t>О</w:t>
      </w:r>
      <w:r w:rsidRPr="00496CAB">
        <w:rPr>
          <w:color w:val="auto"/>
          <w:sz w:val="22"/>
          <w:szCs w:val="22"/>
          <w:shd w:val="clear" w:color="auto" w:fill="FFFFFF"/>
        </w:rPr>
        <w:t>писание предмета закупки осуществляется бе</w:t>
      </w:r>
      <w:r w:rsidR="006221FF" w:rsidRPr="00496CAB">
        <w:rPr>
          <w:color w:val="auto"/>
          <w:sz w:val="22"/>
          <w:szCs w:val="22"/>
          <w:shd w:val="clear" w:color="auto" w:fill="FFFFFF"/>
        </w:rPr>
        <w:t>з соблюдения</w:t>
      </w:r>
      <w:r w:rsidRPr="00496CAB">
        <w:rPr>
          <w:color w:val="auto"/>
          <w:sz w:val="22"/>
          <w:szCs w:val="22"/>
          <w:shd w:val="clear" w:color="auto" w:fill="FFFFFF"/>
        </w:rPr>
        <w:t xml:space="preserve"> требований ч. 6.1 ст. 3</w:t>
      </w:r>
      <w:r w:rsidR="00DC14D0">
        <w:rPr>
          <w:rFonts w:eastAsia="Calibri"/>
          <w:color w:val="auto"/>
          <w:sz w:val="22"/>
          <w:szCs w:val="22"/>
          <w:lang w:eastAsia="en-US"/>
        </w:rPr>
        <w:t>З</w:t>
      </w:r>
      <w:r w:rsidR="00496CAB" w:rsidRPr="00496CAB">
        <w:rPr>
          <w:rFonts w:eastAsia="Calibri"/>
          <w:color w:val="auto"/>
          <w:sz w:val="22"/>
          <w:szCs w:val="22"/>
          <w:lang w:eastAsia="en-US"/>
        </w:rPr>
        <w:t>акона № 223-ФЗ.</w:t>
      </w:r>
    </w:p>
    <w:p w:rsidR="00496CAB" w:rsidRPr="00200301" w:rsidRDefault="00496CAB" w:rsidP="00496CAB">
      <w:pPr>
        <w:pStyle w:val="Default"/>
        <w:ind w:firstLine="284"/>
        <w:jc w:val="both"/>
        <w:rPr>
          <w:color w:val="auto"/>
          <w:sz w:val="22"/>
          <w:szCs w:val="22"/>
        </w:rPr>
      </w:pPr>
      <w:r w:rsidRPr="00200301">
        <w:rPr>
          <w:rFonts w:eastAsia="Calibri"/>
          <w:color w:val="auto"/>
          <w:sz w:val="22"/>
          <w:szCs w:val="22"/>
          <w:lang w:eastAsia="en-US"/>
        </w:rPr>
        <w:t>4.2.6</w:t>
      </w:r>
      <w:r w:rsidR="00C405E9">
        <w:rPr>
          <w:rFonts w:eastAsia="Calibri"/>
          <w:color w:val="auto"/>
          <w:sz w:val="22"/>
          <w:szCs w:val="22"/>
          <w:lang w:eastAsia="en-US"/>
        </w:rPr>
        <w:t>.</w:t>
      </w:r>
      <w:r w:rsidRPr="00200301">
        <w:rPr>
          <w:color w:val="auto"/>
          <w:sz w:val="22"/>
          <w:szCs w:val="22"/>
        </w:rPr>
        <w:t xml:space="preserve">Закупка с использованием электронного магазина может осуществляться Заказчиком </w:t>
      </w:r>
      <w:r w:rsidRPr="00200301">
        <w:rPr>
          <w:sz w:val="22"/>
          <w:szCs w:val="22"/>
        </w:rPr>
        <w:t>для закупок любых товаров, работ, услуг</w:t>
      </w:r>
      <w:r w:rsidR="00C405E9">
        <w:rPr>
          <w:sz w:val="22"/>
          <w:szCs w:val="22"/>
        </w:rPr>
        <w:t>, если начальная (максимальная) цена договора (цена</w:t>
      </w:r>
      <w:r w:rsidRPr="00200301">
        <w:rPr>
          <w:sz w:val="22"/>
          <w:szCs w:val="22"/>
        </w:rPr>
        <w:t xml:space="preserve"> лота)</w:t>
      </w:r>
      <w:r w:rsidR="00C405E9">
        <w:rPr>
          <w:sz w:val="22"/>
          <w:szCs w:val="22"/>
        </w:rPr>
        <w:t xml:space="preserve"> составляет</w:t>
      </w:r>
      <w:r w:rsidR="008F026A" w:rsidRPr="008F026A">
        <w:rPr>
          <w:sz w:val="22"/>
          <w:szCs w:val="22"/>
        </w:rPr>
        <w:t xml:space="preserve"> </w:t>
      </w:r>
      <w:r w:rsidRPr="00200301">
        <w:rPr>
          <w:b/>
          <w:sz w:val="22"/>
          <w:szCs w:val="22"/>
        </w:rPr>
        <w:t>до двух миллионов рублей включительно</w:t>
      </w:r>
      <w:r w:rsidRPr="00200301">
        <w:rPr>
          <w:sz w:val="22"/>
          <w:szCs w:val="22"/>
        </w:rPr>
        <w:t xml:space="preserve">, а также в случае принятия Закупочной комиссией решения о проведении </w:t>
      </w:r>
      <w:r w:rsidR="006872C1" w:rsidRPr="00200301">
        <w:rPr>
          <w:sz w:val="22"/>
          <w:szCs w:val="22"/>
        </w:rPr>
        <w:t>не</w:t>
      </w:r>
      <w:r w:rsidRPr="00200301">
        <w:rPr>
          <w:sz w:val="22"/>
          <w:szCs w:val="22"/>
        </w:rPr>
        <w:t xml:space="preserve">конкурентной закупки в форме </w:t>
      </w:r>
      <w:r w:rsidR="006872C1" w:rsidRPr="00200301">
        <w:rPr>
          <w:color w:val="auto"/>
          <w:sz w:val="22"/>
          <w:szCs w:val="22"/>
        </w:rPr>
        <w:t xml:space="preserve">закупки с использованием электронного магазина </w:t>
      </w:r>
      <w:r w:rsidRPr="00200301">
        <w:rPr>
          <w:sz w:val="22"/>
          <w:szCs w:val="22"/>
        </w:rPr>
        <w:t>вне зависимости от начальной (максимальной) цены договора (</w:t>
      </w:r>
      <w:r w:rsidR="006872C1" w:rsidRPr="00200301">
        <w:rPr>
          <w:sz w:val="22"/>
          <w:szCs w:val="22"/>
        </w:rPr>
        <w:t xml:space="preserve">цены </w:t>
      </w:r>
      <w:r w:rsidRPr="00200301">
        <w:rPr>
          <w:sz w:val="22"/>
          <w:szCs w:val="22"/>
        </w:rPr>
        <w:t>лота)</w:t>
      </w:r>
      <w:r w:rsidR="00C405E9">
        <w:rPr>
          <w:color w:val="auto"/>
          <w:sz w:val="22"/>
          <w:szCs w:val="22"/>
        </w:rPr>
        <w:t>, как правило, при соблюдении</w:t>
      </w:r>
      <w:r w:rsidRPr="00200301">
        <w:rPr>
          <w:color w:val="auto"/>
          <w:sz w:val="22"/>
          <w:szCs w:val="22"/>
        </w:rPr>
        <w:t xml:space="preserve"> следующих условий: </w:t>
      </w:r>
    </w:p>
    <w:p w:rsidR="00496CAB" w:rsidRPr="00200301" w:rsidRDefault="00496CAB" w:rsidP="00496CAB">
      <w:pPr>
        <w:pStyle w:val="Default"/>
        <w:ind w:firstLine="284"/>
        <w:jc w:val="both"/>
        <w:rPr>
          <w:color w:val="auto"/>
          <w:sz w:val="22"/>
          <w:szCs w:val="22"/>
        </w:rPr>
      </w:pPr>
      <w:r w:rsidRPr="00200301">
        <w:rPr>
          <w:color w:val="auto"/>
          <w:sz w:val="22"/>
          <w:szCs w:val="22"/>
        </w:rPr>
        <w:t xml:space="preserve">- Заказчику важно улучшить условия исполнения договора (договоров) по сравнению с установленными в документации о закупке только по критерию цена договора (договоров); </w:t>
      </w:r>
    </w:p>
    <w:p w:rsidR="00496CAB" w:rsidRPr="00200301" w:rsidRDefault="00496CAB" w:rsidP="00496CAB">
      <w:pPr>
        <w:pStyle w:val="Default"/>
        <w:ind w:firstLine="284"/>
        <w:jc w:val="both"/>
        <w:rPr>
          <w:color w:val="auto"/>
          <w:sz w:val="22"/>
          <w:szCs w:val="22"/>
        </w:rPr>
      </w:pPr>
      <w:r w:rsidRPr="00200301">
        <w:rPr>
          <w:color w:val="auto"/>
          <w:sz w:val="22"/>
          <w:szCs w:val="22"/>
        </w:rPr>
        <w:t xml:space="preserve">- Заказчик считает целесообразным для своевременного и полного удовлетворения потребностей учреждения в товарах, работах, услугах сформировать и разместить в </w:t>
      </w:r>
      <w:r w:rsidR="00FB6C15" w:rsidRPr="00200301">
        <w:rPr>
          <w:color w:val="auto"/>
          <w:sz w:val="22"/>
          <w:szCs w:val="22"/>
        </w:rPr>
        <w:t>электронном магазине уведомл</w:t>
      </w:r>
      <w:r w:rsidR="00200301" w:rsidRPr="00200301">
        <w:rPr>
          <w:color w:val="auto"/>
          <w:sz w:val="22"/>
          <w:szCs w:val="22"/>
        </w:rPr>
        <w:t>ение о закупке не менее чем за 1 (один</w:t>
      </w:r>
      <w:r w:rsidRPr="00200301">
        <w:rPr>
          <w:color w:val="auto"/>
          <w:sz w:val="22"/>
          <w:szCs w:val="22"/>
        </w:rPr>
        <w:t xml:space="preserve">) </w:t>
      </w:r>
      <w:r w:rsidR="00200301" w:rsidRPr="00200301">
        <w:rPr>
          <w:color w:val="auto"/>
          <w:sz w:val="22"/>
          <w:szCs w:val="22"/>
        </w:rPr>
        <w:t>день</w:t>
      </w:r>
      <w:r w:rsidR="008F026A" w:rsidRPr="008F026A">
        <w:rPr>
          <w:color w:val="auto"/>
          <w:sz w:val="22"/>
          <w:szCs w:val="22"/>
        </w:rPr>
        <w:t xml:space="preserve"> </w:t>
      </w:r>
      <w:r w:rsidR="00200301" w:rsidRPr="00200301">
        <w:rPr>
          <w:snapToGrid w:val="0"/>
          <w:sz w:val="22"/>
          <w:szCs w:val="22"/>
        </w:rPr>
        <w:t>до дня окончания срока подачи предложений в отношении предмета договора участниками закупки</w:t>
      </w:r>
      <w:r w:rsidRPr="00200301">
        <w:rPr>
          <w:color w:val="auto"/>
          <w:sz w:val="22"/>
          <w:szCs w:val="22"/>
        </w:rPr>
        <w:t>;</w:t>
      </w:r>
    </w:p>
    <w:p w:rsidR="00496CAB" w:rsidRPr="00496CAB" w:rsidRDefault="00496CAB" w:rsidP="00496CAB">
      <w:pPr>
        <w:pStyle w:val="Default"/>
        <w:ind w:firstLine="284"/>
        <w:jc w:val="both"/>
        <w:rPr>
          <w:rFonts w:eastAsia="Calibri"/>
          <w:color w:val="auto"/>
          <w:sz w:val="22"/>
          <w:szCs w:val="22"/>
          <w:lang w:eastAsia="en-US"/>
        </w:rPr>
      </w:pPr>
      <w:r w:rsidRPr="00200301">
        <w:rPr>
          <w:color w:val="auto"/>
          <w:sz w:val="22"/>
          <w:szCs w:val="22"/>
        </w:rPr>
        <w:t xml:space="preserve">- </w:t>
      </w:r>
      <w:r w:rsidRPr="00200301">
        <w:rPr>
          <w:color w:val="auto"/>
          <w:sz w:val="22"/>
          <w:szCs w:val="22"/>
          <w:shd w:val="clear" w:color="auto" w:fill="FFFFFF"/>
        </w:rPr>
        <w:t>Описание предмета закупки осуществляется без соблюдения требований ч. 6.1 ст. 3</w:t>
      </w:r>
      <w:r w:rsidR="008F026A" w:rsidRPr="008F026A">
        <w:rPr>
          <w:color w:val="auto"/>
          <w:sz w:val="22"/>
          <w:szCs w:val="22"/>
          <w:shd w:val="clear" w:color="auto" w:fill="FFFFFF"/>
        </w:rPr>
        <w:t xml:space="preserve"> </w:t>
      </w:r>
      <w:r w:rsidR="00DC14D0" w:rsidRPr="00200301">
        <w:rPr>
          <w:rFonts w:eastAsia="Calibri"/>
          <w:color w:val="auto"/>
          <w:sz w:val="22"/>
          <w:szCs w:val="22"/>
          <w:lang w:eastAsia="en-US"/>
        </w:rPr>
        <w:t>З</w:t>
      </w:r>
      <w:r w:rsidRPr="00200301">
        <w:rPr>
          <w:rFonts w:eastAsia="Calibri"/>
          <w:color w:val="auto"/>
          <w:sz w:val="22"/>
          <w:szCs w:val="22"/>
          <w:lang w:eastAsia="en-US"/>
        </w:rPr>
        <w:t>акона № 223-ФЗ.</w:t>
      </w:r>
    </w:p>
    <w:p w:rsidR="00AA25E5" w:rsidRPr="00AC3F45" w:rsidRDefault="00BC39AE" w:rsidP="00D01CE6">
      <w:pPr>
        <w:ind w:firstLine="284"/>
        <w:jc w:val="both"/>
        <w:rPr>
          <w:sz w:val="22"/>
          <w:szCs w:val="22"/>
        </w:rPr>
      </w:pPr>
      <w:r>
        <w:rPr>
          <w:sz w:val="22"/>
          <w:szCs w:val="22"/>
        </w:rPr>
        <w:t>4.3</w:t>
      </w:r>
      <w:r w:rsidR="00AA25E5" w:rsidRPr="00AC3F45">
        <w:rPr>
          <w:sz w:val="22"/>
          <w:szCs w:val="22"/>
        </w:rPr>
        <w:t>. Закупки у единственного постав</w:t>
      </w:r>
      <w:r w:rsidR="00AA25E5">
        <w:rPr>
          <w:sz w:val="22"/>
          <w:szCs w:val="22"/>
        </w:rPr>
        <w:t xml:space="preserve">щика (исполнителя, подрядчика) могут осуществляться </w:t>
      </w:r>
      <w:r w:rsidR="00AA25E5" w:rsidRPr="00AC3F45">
        <w:rPr>
          <w:sz w:val="22"/>
          <w:szCs w:val="22"/>
        </w:rPr>
        <w:t>Заказчиком исключительно в случаях, предусмотренных разделом</w:t>
      </w:r>
      <w:r w:rsidR="00C9288A">
        <w:rPr>
          <w:sz w:val="22"/>
          <w:szCs w:val="22"/>
        </w:rPr>
        <w:t xml:space="preserve"> 6.3</w:t>
      </w:r>
      <w:r w:rsidR="00AA25E5" w:rsidRPr="00AC3F45">
        <w:rPr>
          <w:sz w:val="22"/>
          <w:szCs w:val="22"/>
        </w:rPr>
        <w:t xml:space="preserve"> настоящего Положения о закупке.</w:t>
      </w:r>
    </w:p>
    <w:p w:rsidR="00AA25E5" w:rsidRPr="00AC3F45" w:rsidRDefault="00D01CE6" w:rsidP="00AA25E5">
      <w:pPr>
        <w:ind w:firstLine="284"/>
        <w:jc w:val="both"/>
        <w:rPr>
          <w:sz w:val="22"/>
          <w:szCs w:val="22"/>
        </w:rPr>
      </w:pPr>
      <w:r w:rsidRPr="00FB6C15">
        <w:rPr>
          <w:sz w:val="22"/>
          <w:szCs w:val="22"/>
        </w:rPr>
        <w:t>4.4</w:t>
      </w:r>
      <w:r w:rsidR="00AA25E5" w:rsidRPr="00FB6C15">
        <w:rPr>
          <w:sz w:val="22"/>
          <w:szCs w:val="22"/>
        </w:rPr>
        <w:t>. Учреждение обязано проводить процедуры закупок</w:t>
      </w:r>
      <w:r w:rsidR="000512CD" w:rsidRPr="00FB6C15">
        <w:rPr>
          <w:sz w:val="22"/>
          <w:szCs w:val="22"/>
        </w:rPr>
        <w:t xml:space="preserve"> такие как </w:t>
      </w:r>
      <w:r w:rsidR="00AA25E5" w:rsidRPr="00FB6C15">
        <w:rPr>
          <w:sz w:val="22"/>
          <w:szCs w:val="22"/>
        </w:rPr>
        <w:t>конкурс, аукцион,</w:t>
      </w:r>
      <w:r w:rsidR="000512CD" w:rsidRPr="00FB6C15">
        <w:rPr>
          <w:sz w:val="22"/>
          <w:szCs w:val="22"/>
        </w:rPr>
        <w:t xml:space="preserve"> запрос предложений, запрос котировок</w:t>
      </w:r>
      <w:r w:rsidR="00AA25E5" w:rsidRPr="00FB6C15">
        <w:rPr>
          <w:sz w:val="22"/>
          <w:szCs w:val="22"/>
        </w:rPr>
        <w:t xml:space="preserve"> в следующих случаях:</w:t>
      </w:r>
    </w:p>
    <w:p w:rsidR="00AA25E5" w:rsidRPr="00AC3F45" w:rsidRDefault="00AA25E5" w:rsidP="00AA25E5">
      <w:pPr>
        <w:pStyle w:val="a8"/>
        <w:numPr>
          <w:ilvl w:val="0"/>
          <w:numId w:val="2"/>
        </w:numPr>
        <w:tabs>
          <w:tab w:val="clear" w:pos="1134"/>
          <w:tab w:val="left" w:pos="567"/>
        </w:tabs>
        <w:spacing w:line="240" w:lineRule="auto"/>
        <w:ind w:left="0" w:firstLine="284"/>
        <w:rPr>
          <w:sz w:val="22"/>
          <w:szCs w:val="22"/>
        </w:rPr>
      </w:pPr>
      <w:r w:rsidRPr="00AC3F45">
        <w:rPr>
          <w:sz w:val="22"/>
          <w:szCs w:val="22"/>
        </w:rPr>
        <w:t xml:space="preserve">закупка товара, работы, услуги включена в перечень случаев закупки товаров, работ, услуг, для которых подведомственным </w:t>
      </w:r>
      <w:r w:rsidRPr="008F026A">
        <w:rPr>
          <w:sz w:val="22"/>
          <w:szCs w:val="22"/>
        </w:rPr>
        <w:t xml:space="preserve">муниципальным </w:t>
      </w:r>
      <w:r w:rsidR="0044215D" w:rsidRPr="008F026A">
        <w:rPr>
          <w:sz w:val="22"/>
          <w:szCs w:val="22"/>
        </w:rPr>
        <w:t xml:space="preserve"> учреждениям</w:t>
      </w:r>
      <w:r w:rsidR="008F026A" w:rsidRPr="008F026A">
        <w:rPr>
          <w:sz w:val="22"/>
          <w:szCs w:val="22"/>
        </w:rPr>
        <w:t xml:space="preserve"> </w:t>
      </w:r>
      <w:r w:rsidR="008F026A">
        <w:rPr>
          <w:sz w:val="22"/>
          <w:szCs w:val="22"/>
        </w:rPr>
        <w:t xml:space="preserve">Трубчевского муниципального района </w:t>
      </w:r>
      <w:r w:rsidR="0044215D" w:rsidRPr="008F026A">
        <w:rPr>
          <w:sz w:val="22"/>
          <w:szCs w:val="22"/>
        </w:rPr>
        <w:t xml:space="preserve"> </w:t>
      </w:r>
      <w:r w:rsidRPr="008F026A">
        <w:rPr>
          <w:sz w:val="22"/>
          <w:szCs w:val="22"/>
        </w:rPr>
        <w:t>рекомендуется администрацией муниципального образования</w:t>
      </w:r>
      <w:r w:rsidR="008F026A">
        <w:rPr>
          <w:sz w:val="22"/>
          <w:szCs w:val="22"/>
        </w:rPr>
        <w:t xml:space="preserve"> </w:t>
      </w:r>
      <w:r w:rsidRPr="008F026A">
        <w:rPr>
          <w:sz w:val="22"/>
          <w:szCs w:val="22"/>
        </w:rPr>
        <w:t>проводить конкурентную процедуру</w:t>
      </w:r>
      <w:r w:rsidRPr="00AC3F45">
        <w:rPr>
          <w:sz w:val="22"/>
          <w:szCs w:val="22"/>
        </w:rPr>
        <w:t xml:space="preserve"> закупки для заключения договора с поставщиком (подрядчиком, исполнит</w:t>
      </w:r>
      <w:r>
        <w:rPr>
          <w:sz w:val="22"/>
          <w:szCs w:val="22"/>
        </w:rPr>
        <w:t>елем) (в случае</w:t>
      </w:r>
      <w:r w:rsidRPr="00AC3F45">
        <w:rPr>
          <w:sz w:val="22"/>
          <w:szCs w:val="22"/>
        </w:rPr>
        <w:t xml:space="preserve"> наличия такого рекомендуемого перечня закупок/ методических рекомендаций);</w:t>
      </w:r>
    </w:p>
    <w:p w:rsidR="00AA25E5" w:rsidRPr="00AC3F45" w:rsidRDefault="00AA25E5" w:rsidP="00AA25E5">
      <w:pPr>
        <w:pStyle w:val="a8"/>
        <w:numPr>
          <w:ilvl w:val="0"/>
          <w:numId w:val="2"/>
        </w:numPr>
        <w:tabs>
          <w:tab w:val="left" w:pos="567"/>
        </w:tabs>
        <w:spacing w:line="240" w:lineRule="auto"/>
        <w:ind w:left="0" w:firstLine="284"/>
        <w:rPr>
          <w:sz w:val="22"/>
          <w:szCs w:val="22"/>
        </w:rPr>
      </w:pPr>
      <w:r w:rsidRPr="00AC3F45">
        <w:rPr>
          <w:sz w:val="22"/>
          <w:szCs w:val="22"/>
        </w:rPr>
        <w:t>в случае, если условием предоставления учреждению средств (целевой субсидии, трансферта, средств целевой программы и др.) из бюджетов бюджетной системы Российской Федерации</w:t>
      </w:r>
      <w:r w:rsidR="008F026A">
        <w:rPr>
          <w:sz w:val="22"/>
          <w:szCs w:val="22"/>
        </w:rPr>
        <w:t xml:space="preserve"> </w:t>
      </w:r>
      <w:r w:rsidRPr="00AC3F45">
        <w:rPr>
          <w:sz w:val="22"/>
          <w:szCs w:val="22"/>
        </w:rPr>
        <w:t>является проведение конкурентной процедуры на</w:t>
      </w:r>
      <w:r>
        <w:rPr>
          <w:sz w:val="22"/>
          <w:szCs w:val="22"/>
        </w:rPr>
        <w:t xml:space="preserve"> закупку товаров, работ, услуг </w:t>
      </w:r>
      <w:r w:rsidRPr="00AC3F45">
        <w:rPr>
          <w:sz w:val="22"/>
          <w:szCs w:val="22"/>
        </w:rPr>
        <w:t>при расходовании выделенных средств и такое условие содержится в распорядительном документе либо соглашении о выделении средств учреждению;</w:t>
      </w:r>
    </w:p>
    <w:p w:rsidR="00AA25E5" w:rsidRPr="00AC3F45" w:rsidRDefault="00AA25E5" w:rsidP="00AA25E5">
      <w:pPr>
        <w:pStyle w:val="a8"/>
        <w:tabs>
          <w:tab w:val="clear" w:pos="1134"/>
          <w:tab w:val="left" w:pos="567"/>
        </w:tabs>
        <w:spacing w:line="240" w:lineRule="auto"/>
        <w:ind w:firstLine="284"/>
        <w:rPr>
          <w:sz w:val="22"/>
          <w:szCs w:val="22"/>
        </w:rPr>
      </w:pPr>
      <w:r w:rsidRPr="00AC3F45">
        <w:rPr>
          <w:sz w:val="22"/>
          <w:szCs w:val="22"/>
        </w:rPr>
        <w:tab/>
      </w:r>
      <w:r w:rsidRPr="00FB6C15">
        <w:rPr>
          <w:sz w:val="22"/>
          <w:szCs w:val="22"/>
        </w:rPr>
        <w:t>Правовым основанием для обяз</w:t>
      </w:r>
      <w:r w:rsidR="008B2063" w:rsidRPr="00FB6C15">
        <w:rPr>
          <w:sz w:val="22"/>
          <w:szCs w:val="22"/>
        </w:rPr>
        <w:t>ательности проведения вышеуказанн</w:t>
      </w:r>
      <w:r w:rsidRPr="00FB6C15">
        <w:rPr>
          <w:sz w:val="22"/>
          <w:szCs w:val="22"/>
        </w:rPr>
        <w:t xml:space="preserve">ых процедур (в том числе для случаев, указанных в подп. а) и </w:t>
      </w:r>
      <w:r w:rsidRPr="00FB6C15">
        <w:rPr>
          <w:sz w:val="22"/>
          <w:szCs w:val="22"/>
          <w:lang w:val="en-US"/>
        </w:rPr>
        <w:t>b</w:t>
      </w:r>
      <w:r w:rsidRPr="00FB6C15">
        <w:rPr>
          <w:sz w:val="22"/>
          <w:szCs w:val="22"/>
        </w:rPr>
        <w:t xml:space="preserve">) настоящего пункта) в соответствии с частью 1 и 2 статьи 2 </w:t>
      </w:r>
      <w:r w:rsidR="00146BE4">
        <w:rPr>
          <w:sz w:val="22"/>
          <w:szCs w:val="22"/>
        </w:rPr>
        <w:t>З</w:t>
      </w:r>
      <w:r w:rsidR="00FB6C15" w:rsidRPr="00FB6C15">
        <w:rPr>
          <w:sz w:val="22"/>
          <w:szCs w:val="22"/>
        </w:rPr>
        <w:t>акона № 223-ФЗ</w:t>
      </w:r>
      <w:r w:rsidRPr="00FB6C15">
        <w:rPr>
          <w:sz w:val="22"/>
          <w:szCs w:val="22"/>
        </w:rPr>
        <w:t xml:space="preserve"> является настоящее Пол</w:t>
      </w:r>
      <w:r w:rsidR="008F026A">
        <w:rPr>
          <w:sz w:val="22"/>
          <w:szCs w:val="22"/>
        </w:rPr>
        <w:t>ожение о закупке</w:t>
      </w:r>
      <w:r w:rsidRPr="00FB6C15">
        <w:rPr>
          <w:sz w:val="22"/>
          <w:szCs w:val="22"/>
        </w:rPr>
        <w:t>.</w:t>
      </w:r>
    </w:p>
    <w:p w:rsidR="00AA25E5" w:rsidRPr="00187EC7" w:rsidRDefault="00AA25E5" w:rsidP="00AA25E5">
      <w:pPr>
        <w:ind w:left="34" w:firstLine="250"/>
        <w:jc w:val="both"/>
        <w:rPr>
          <w:sz w:val="22"/>
          <w:szCs w:val="22"/>
        </w:rPr>
      </w:pPr>
      <w:r w:rsidRPr="00FB6C15">
        <w:rPr>
          <w:sz w:val="22"/>
          <w:szCs w:val="22"/>
        </w:rPr>
        <w:t>При этом выбор конкретного способа, вида и формы закупки зависит от требований законодательства Российской Федерации и положения о закупке, потребностей заказчика и имеющихся сроков их удовлетворения, необходимости заключения одного или нескольких договоров по результатам закупки и иных существенных для проведения конкретной закупки обстоятельств.</w:t>
      </w:r>
    </w:p>
    <w:p w:rsidR="00AA25E5" w:rsidRDefault="00AA25E5"/>
    <w:p w:rsidR="00657CAD" w:rsidRPr="00AC3F45" w:rsidRDefault="004261AB" w:rsidP="00361C7D">
      <w:pPr>
        <w:pStyle w:val="1"/>
        <w:spacing w:before="0" w:after="0"/>
        <w:ind w:firstLine="284"/>
        <w:jc w:val="center"/>
        <w:rPr>
          <w:rFonts w:ascii="Times New Roman" w:hAnsi="Times New Roman" w:cs="Times New Roman"/>
          <w:sz w:val="22"/>
          <w:szCs w:val="22"/>
        </w:rPr>
      </w:pPr>
      <w:bookmarkStart w:id="32" w:name="sub_500"/>
      <w:r>
        <w:rPr>
          <w:rFonts w:ascii="Times New Roman" w:hAnsi="Times New Roman" w:cs="Times New Roman"/>
          <w:sz w:val="22"/>
          <w:szCs w:val="22"/>
        </w:rPr>
        <w:t>5. Конкурентные способы</w:t>
      </w:r>
      <w:r w:rsidR="006F6646">
        <w:rPr>
          <w:rFonts w:ascii="Times New Roman" w:hAnsi="Times New Roman" w:cs="Times New Roman"/>
          <w:sz w:val="22"/>
          <w:szCs w:val="22"/>
        </w:rPr>
        <w:t xml:space="preserve"> закупок</w:t>
      </w:r>
    </w:p>
    <w:p w:rsidR="00657CAD" w:rsidRPr="00AC3F45" w:rsidRDefault="00657CAD" w:rsidP="00657CAD">
      <w:pPr>
        <w:pStyle w:val="2"/>
        <w:spacing w:before="0" w:after="0"/>
        <w:ind w:firstLine="284"/>
        <w:jc w:val="both"/>
        <w:rPr>
          <w:rFonts w:ascii="Times New Roman" w:hAnsi="Times New Roman" w:cs="Times New Roman"/>
          <w:sz w:val="22"/>
          <w:szCs w:val="22"/>
        </w:rPr>
      </w:pPr>
      <w:bookmarkStart w:id="33" w:name="sub_501"/>
      <w:bookmarkEnd w:id="32"/>
      <w:r w:rsidRPr="00AC3F45">
        <w:rPr>
          <w:rFonts w:ascii="Times New Roman" w:hAnsi="Times New Roman" w:cs="Times New Roman"/>
          <w:i w:val="0"/>
          <w:sz w:val="22"/>
          <w:szCs w:val="22"/>
        </w:rPr>
        <w:t>5.1. Общ</w:t>
      </w:r>
      <w:r w:rsidR="006F6646">
        <w:rPr>
          <w:rFonts w:ascii="Times New Roman" w:hAnsi="Times New Roman" w:cs="Times New Roman"/>
          <w:i w:val="0"/>
          <w:sz w:val="22"/>
          <w:szCs w:val="22"/>
        </w:rPr>
        <w:t xml:space="preserve">ие положения о </w:t>
      </w:r>
      <w:r w:rsidR="006F6646" w:rsidRPr="006F6646">
        <w:rPr>
          <w:rFonts w:ascii="Times New Roman" w:hAnsi="Times New Roman" w:cs="Times New Roman"/>
          <w:i w:val="0"/>
          <w:sz w:val="22"/>
          <w:szCs w:val="22"/>
        </w:rPr>
        <w:t xml:space="preserve">проведении </w:t>
      </w:r>
      <w:r w:rsidR="004261AB">
        <w:rPr>
          <w:rFonts w:ascii="Times New Roman" w:hAnsi="Times New Roman" w:cs="Times New Roman"/>
          <w:i w:val="0"/>
          <w:sz w:val="22"/>
          <w:szCs w:val="22"/>
        </w:rPr>
        <w:t>конкурентных</w:t>
      </w:r>
      <w:r w:rsidR="006F6646">
        <w:rPr>
          <w:rFonts w:ascii="Times New Roman" w:hAnsi="Times New Roman" w:cs="Times New Roman"/>
          <w:i w:val="0"/>
          <w:sz w:val="22"/>
          <w:szCs w:val="22"/>
        </w:rPr>
        <w:t xml:space="preserve"> закупок</w:t>
      </w:r>
      <w:r w:rsidRPr="006F6646">
        <w:rPr>
          <w:rFonts w:ascii="Times New Roman" w:hAnsi="Times New Roman" w:cs="Times New Roman"/>
          <w:i w:val="0"/>
          <w:sz w:val="22"/>
          <w:szCs w:val="22"/>
        </w:rPr>
        <w:t>.</w:t>
      </w:r>
    </w:p>
    <w:p w:rsidR="00657CAD" w:rsidRPr="00AC3F45" w:rsidRDefault="00657CAD" w:rsidP="00657CAD">
      <w:pPr>
        <w:ind w:firstLine="284"/>
        <w:jc w:val="both"/>
        <w:rPr>
          <w:sz w:val="22"/>
          <w:szCs w:val="22"/>
        </w:rPr>
      </w:pPr>
      <w:bookmarkStart w:id="34" w:name="sub_522"/>
      <w:bookmarkEnd w:id="33"/>
      <w:r w:rsidRPr="00AC3F45">
        <w:rPr>
          <w:sz w:val="22"/>
          <w:szCs w:val="22"/>
        </w:rPr>
        <w:t xml:space="preserve">5.1.1 При проведении </w:t>
      </w:r>
      <w:r w:rsidR="006F6646" w:rsidRPr="006F6646">
        <w:rPr>
          <w:sz w:val="22"/>
          <w:szCs w:val="22"/>
        </w:rPr>
        <w:t xml:space="preserve">конкурентных способов закупок </w:t>
      </w:r>
      <w:r w:rsidR="006F6646">
        <w:rPr>
          <w:sz w:val="22"/>
          <w:szCs w:val="22"/>
        </w:rPr>
        <w:t>(далее по тексту</w:t>
      </w:r>
      <w:r w:rsidR="00096D43">
        <w:rPr>
          <w:sz w:val="22"/>
          <w:szCs w:val="22"/>
        </w:rPr>
        <w:t xml:space="preserve"> -</w:t>
      </w:r>
      <w:r w:rsidR="006F6646">
        <w:rPr>
          <w:sz w:val="22"/>
          <w:szCs w:val="22"/>
        </w:rPr>
        <w:t xml:space="preserve"> торги)</w:t>
      </w:r>
      <w:r w:rsidR="00903F93">
        <w:rPr>
          <w:sz w:val="22"/>
          <w:szCs w:val="22"/>
        </w:rPr>
        <w:t xml:space="preserve"> </w:t>
      </w:r>
      <w:r w:rsidR="00096D43">
        <w:rPr>
          <w:sz w:val="22"/>
          <w:szCs w:val="22"/>
        </w:rPr>
        <w:t>з</w:t>
      </w:r>
      <w:r w:rsidRPr="00AC3F45">
        <w:rPr>
          <w:sz w:val="22"/>
          <w:szCs w:val="22"/>
        </w:rPr>
        <w:t xml:space="preserve">аказчик руководствуется Гражданским кодексом Российской Федерации, </w:t>
      </w:r>
      <w:r w:rsidR="00096D43">
        <w:rPr>
          <w:sz w:val="22"/>
          <w:szCs w:val="22"/>
        </w:rPr>
        <w:t>З</w:t>
      </w:r>
      <w:r w:rsidR="00325398">
        <w:rPr>
          <w:sz w:val="22"/>
          <w:szCs w:val="22"/>
        </w:rPr>
        <w:t>аконом № 223-ФЗ</w:t>
      </w:r>
      <w:r w:rsidRPr="00AC3F45">
        <w:rPr>
          <w:sz w:val="22"/>
          <w:szCs w:val="22"/>
        </w:rPr>
        <w:t>, настоящим Положением.</w:t>
      </w:r>
      <w:bookmarkStart w:id="35" w:name="sub_523"/>
      <w:bookmarkEnd w:id="34"/>
    </w:p>
    <w:p w:rsidR="00657CAD" w:rsidRPr="00200301" w:rsidRDefault="00657CAD" w:rsidP="00657CAD">
      <w:pPr>
        <w:ind w:firstLine="284"/>
        <w:jc w:val="both"/>
        <w:rPr>
          <w:sz w:val="22"/>
          <w:szCs w:val="22"/>
        </w:rPr>
      </w:pPr>
      <w:bookmarkStart w:id="36" w:name="sub_524"/>
      <w:bookmarkEnd w:id="35"/>
      <w:r w:rsidRPr="00200301">
        <w:rPr>
          <w:sz w:val="22"/>
          <w:szCs w:val="22"/>
        </w:rPr>
        <w:t xml:space="preserve">5.1.2 Заказчиком может быть установлено требование предоставления обеспечения заявки на участие в торгах. При этом размер обеспечения заявки на участие в торгах </w:t>
      </w:r>
      <w:r w:rsidR="00C216D9" w:rsidRPr="00200301">
        <w:rPr>
          <w:sz w:val="22"/>
          <w:szCs w:val="22"/>
        </w:rPr>
        <w:t xml:space="preserve">устанавливается с учетом требований ч. 27 ст. 3.2 </w:t>
      </w:r>
      <w:r w:rsidR="00146BE4" w:rsidRPr="00200301">
        <w:rPr>
          <w:sz w:val="22"/>
          <w:szCs w:val="22"/>
        </w:rPr>
        <w:t>З</w:t>
      </w:r>
      <w:r w:rsidR="00976433" w:rsidRPr="00200301">
        <w:rPr>
          <w:sz w:val="22"/>
          <w:szCs w:val="22"/>
        </w:rPr>
        <w:t xml:space="preserve">акона № </w:t>
      </w:r>
      <w:r w:rsidR="00C216D9" w:rsidRPr="00200301">
        <w:rPr>
          <w:sz w:val="22"/>
          <w:szCs w:val="22"/>
        </w:rPr>
        <w:t>223-ФЗ</w:t>
      </w:r>
      <w:r w:rsidRPr="00200301">
        <w:rPr>
          <w:sz w:val="22"/>
          <w:szCs w:val="22"/>
        </w:rPr>
        <w:t>. В случае, если Заказчиком установлено требование обеспечения заявки на участие в торгах, такое требование в равной мере распространяется на всех участников закупки и указывается в документации о закупке.</w:t>
      </w:r>
    </w:p>
    <w:p w:rsidR="00657CAD" w:rsidRPr="00200301" w:rsidRDefault="00657CAD" w:rsidP="00657CAD">
      <w:pPr>
        <w:ind w:firstLine="284"/>
        <w:jc w:val="both"/>
        <w:rPr>
          <w:sz w:val="22"/>
          <w:szCs w:val="22"/>
        </w:rPr>
      </w:pPr>
      <w:bookmarkStart w:id="37" w:name="sub_525"/>
      <w:bookmarkEnd w:id="36"/>
      <w:r w:rsidRPr="00200301">
        <w:rPr>
          <w:sz w:val="22"/>
          <w:szCs w:val="22"/>
        </w:rPr>
        <w:t xml:space="preserve">5.1.3 Извещение о проведении торгов размещается Заказчиком в единой информационной системе </w:t>
      </w:r>
      <w:r w:rsidR="00096D43" w:rsidRPr="00200301">
        <w:rPr>
          <w:sz w:val="22"/>
          <w:szCs w:val="22"/>
        </w:rPr>
        <w:t>в следующие сроки:</w:t>
      </w:r>
    </w:p>
    <w:p w:rsidR="00657CAD" w:rsidRPr="00200301" w:rsidRDefault="00657CAD" w:rsidP="00657CAD">
      <w:pPr>
        <w:pStyle w:val="a7"/>
        <w:ind w:left="34" w:firstLine="250"/>
        <w:jc w:val="both"/>
        <w:rPr>
          <w:sz w:val="22"/>
          <w:szCs w:val="22"/>
        </w:rPr>
      </w:pPr>
      <w:r w:rsidRPr="00200301">
        <w:rPr>
          <w:sz w:val="22"/>
          <w:szCs w:val="22"/>
        </w:rPr>
        <w:t>5.1.3.1. Извещение о проведении конкурса и</w:t>
      </w:r>
      <w:r w:rsidR="007F4BC5" w:rsidRPr="00200301">
        <w:rPr>
          <w:sz w:val="22"/>
          <w:szCs w:val="22"/>
        </w:rPr>
        <w:t xml:space="preserve"> конкурсная</w:t>
      </w:r>
      <w:r w:rsidRPr="00200301">
        <w:rPr>
          <w:sz w:val="22"/>
          <w:szCs w:val="22"/>
        </w:rPr>
        <w:t xml:space="preserve"> документация размещается в ЕИС </w:t>
      </w:r>
      <w:r w:rsidR="007F4BC5" w:rsidRPr="00200301">
        <w:rPr>
          <w:sz w:val="22"/>
          <w:szCs w:val="22"/>
        </w:rPr>
        <w:t>в срок, установленный</w:t>
      </w:r>
      <w:r w:rsidRPr="00200301">
        <w:rPr>
          <w:sz w:val="22"/>
          <w:szCs w:val="22"/>
        </w:rPr>
        <w:t xml:space="preserve"> ч.17 ст.3.2 (для закупки, участниками которой могут быть только субъекты малого и среднего предпринимательства - п.1 ч.3 ст.3.4) </w:t>
      </w:r>
      <w:r w:rsidR="00096D43" w:rsidRPr="00200301">
        <w:rPr>
          <w:sz w:val="22"/>
          <w:szCs w:val="22"/>
        </w:rPr>
        <w:t>З</w:t>
      </w:r>
      <w:r w:rsidR="00976433" w:rsidRPr="00200301">
        <w:rPr>
          <w:sz w:val="22"/>
          <w:szCs w:val="22"/>
        </w:rPr>
        <w:t>акона № 223-ФЗ</w:t>
      </w:r>
      <w:r w:rsidRPr="00200301">
        <w:rPr>
          <w:sz w:val="22"/>
          <w:szCs w:val="22"/>
        </w:rPr>
        <w:t>.</w:t>
      </w:r>
    </w:p>
    <w:p w:rsidR="00657CAD" w:rsidRPr="00200301" w:rsidRDefault="00657CAD" w:rsidP="00657CAD">
      <w:pPr>
        <w:pStyle w:val="a7"/>
        <w:ind w:left="34" w:firstLine="250"/>
        <w:jc w:val="both"/>
        <w:rPr>
          <w:sz w:val="22"/>
          <w:szCs w:val="22"/>
        </w:rPr>
      </w:pPr>
      <w:r w:rsidRPr="00200301">
        <w:rPr>
          <w:sz w:val="22"/>
          <w:szCs w:val="22"/>
        </w:rPr>
        <w:t>5.1.3.2. Извещение о проведении аукциона и документа</w:t>
      </w:r>
      <w:r w:rsidR="007F4BC5" w:rsidRPr="00200301">
        <w:rPr>
          <w:sz w:val="22"/>
          <w:szCs w:val="22"/>
        </w:rPr>
        <w:t>ция об аукционе размещается в ЕИС в срок, установленный</w:t>
      </w:r>
      <w:r w:rsidRPr="00200301">
        <w:rPr>
          <w:sz w:val="22"/>
          <w:szCs w:val="22"/>
        </w:rPr>
        <w:t xml:space="preserve"> ч.19 ст.3.2 (для закупки, участниками которой могут быть только субъекты малого и среднего предпринимательства - п.2 ч.3 ст.3.4) </w:t>
      </w:r>
      <w:r w:rsidR="00096D43" w:rsidRPr="00200301">
        <w:rPr>
          <w:sz w:val="22"/>
          <w:szCs w:val="22"/>
        </w:rPr>
        <w:t>З</w:t>
      </w:r>
      <w:r w:rsidR="00976433" w:rsidRPr="00200301">
        <w:rPr>
          <w:sz w:val="22"/>
          <w:szCs w:val="22"/>
        </w:rPr>
        <w:t>акона № 223-ФЗ</w:t>
      </w:r>
      <w:r w:rsidRPr="00200301">
        <w:rPr>
          <w:sz w:val="22"/>
          <w:szCs w:val="22"/>
        </w:rPr>
        <w:t>.</w:t>
      </w:r>
    </w:p>
    <w:p w:rsidR="00657CAD" w:rsidRPr="00200301" w:rsidRDefault="00657CAD" w:rsidP="00657CAD">
      <w:pPr>
        <w:pStyle w:val="a7"/>
        <w:ind w:left="34" w:firstLine="250"/>
        <w:jc w:val="both"/>
        <w:rPr>
          <w:sz w:val="22"/>
          <w:szCs w:val="22"/>
        </w:rPr>
      </w:pPr>
      <w:r w:rsidRPr="00200301">
        <w:rPr>
          <w:sz w:val="22"/>
          <w:szCs w:val="22"/>
        </w:rPr>
        <w:t xml:space="preserve">5.1.3.3. Извещение о проведении запроса котировок размещается в ЕИС </w:t>
      </w:r>
      <w:r w:rsidR="007F4BC5" w:rsidRPr="00200301">
        <w:rPr>
          <w:sz w:val="22"/>
          <w:szCs w:val="22"/>
        </w:rPr>
        <w:t>в срок, установленный</w:t>
      </w:r>
      <w:r w:rsidRPr="00200301">
        <w:rPr>
          <w:sz w:val="22"/>
          <w:szCs w:val="22"/>
        </w:rPr>
        <w:t xml:space="preserve"> ч.21 ст.3.2 (для закупки, участниками которой могут быть только субъекты малого и среднего предпринимательства - п.4 ч.3 ст.3.4) </w:t>
      </w:r>
      <w:r w:rsidR="00096D43" w:rsidRPr="00200301">
        <w:rPr>
          <w:sz w:val="22"/>
          <w:szCs w:val="22"/>
        </w:rPr>
        <w:t>З</w:t>
      </w:r>
      <w:r w:rsidR="00976433" w:rsidRPr="00200301">
        <w:rPr>
          <w:sz w:val="22"/>
          <w:szCs w:val="22"/>
        </w:rPr>
        <w:t>акона № 223-ФЗ</w:t>
      </w:r>
      <w:r w:rsidRPr="00200301">
        <w:rPr>
          <w:sz w:val="22"/>
          <w:szCs w:val="22"/>
        </w:rPr>
        <w:t>.</w:t>
      </w:r>
    </w:p>
    <w:p w:rsidR="00657CAD" w:rsidRPr="008E5A45" w:rsidRDefault="00657CAD" w:rsidP="00657CAD">
      <w:pPr>
        <w:pStyle w:val="a7"/>
        <w:ind w:left="0" w:firstLine="284"/>
        <w:jc w:val="both"/>
        <w:rPr>
          <w:sz w:val="22"/>
          <w:szCs w:val="22"/>
        </w:rPr>
      </w:pPr>
      <w:r w:rsidRPr="00200301">
        <w:rPr>
          <w:sz w:val="22"/>
          <w:szCs w:val="22"/>
        </w:rPr>
        <w:t xml:space="preserve">5.1.3.4. Извещение о проведении запроса предложений и документация </w:t>
      </w:r>
      <w:r w:rsidR="007F4BC5" w:rsidRPr="00200301">
        <w:rPr>
          <w:sz w:val="22"/>
          <w:szCs w:val="22"/>
        </w:rPr>
        <w:t>о проведении запроса предложений</w:t>
      </w:r>
      <w:r w:rsidRPr="00200301">
        <w:rPr>
          <w:sz w:val="22"/>
          <w:szCs w:val="22"/>
        </w:rPr>
        <w:t xml:space="preserve"> размещается в ЕИС </w:t>
      </w:r>
      <w:r w:rsidR="007F4BC5" w:rsidRPr="00200301">
        <w:rPr>
          <w:sz w:val="22"/>
          <w:szCs w:val="22"/>
        </w:rPr>
        <w:t>в срок, установленный</w:t>
      </w:r>
      <w:r w:rsidRPr="00200301">
        <w:rPr>
          <w:sz w:val="22"/>
          <w:szCs w:val="22"/>
        </w:rPr>
        <w:t xml:space="preserve"> ч.23 ст.3.2 (для закупки, участниками которой могут быть только субъекты малого и среднего предпринимательства - п.3 ч.3 ст.3.4) </w:t>
      </w:r>
      <w:r w:rsidR="00096D43" w:rsidRPr="00200301">
        <w:rPr>
          <w:sz w:val="22"/>
          <w:szCs w:val="22"/>
        </w:rPr>
        <w:t>З</w:t>
      </w:r>
      <w:r w:rsidR="00976433" w:rsidRPr="00200301">
        <w:rPr>
          <w:sz w:val="22"/>
          <w:szCs w:val="22"/>
        </w:rPr>
        <w:t>акона № 223-ФЗ</w:t>
      </w:r>
      <w:r w:rsidRPr="00200301">
        <w:rPr>
          <w:sz w:val="22"/>
          <w:szCs w:val="22"/>
        </w:rPr>
        <w:t>.</w:t>
      </w:r>
    </w:p>
    <w:p w:rsidR="00657CAD" w:rsidRPr="00AC3F45" w:rsidRDefault="00657CAD" w:rsidP="00657CAD">
      <w:pPr>
        <w:ind w:firstLine="284"/>
        <w:jc w:val="both"/>
        <w:rPr>
          <w:sz w:val="22"/>
          <w:szCs w:val="22"/>
        </w:rPr>
      </w:pPr>
      <w:bookmarkStart w:id="38" w:name="sub_526"/>
      <w:bookmarkEnd w:id="37"/>
      <w:r w:rsidRPr="00AC3F45">
        <w:rPr>
          <w:sz w:val="22"/>
          <w:szCs w:val="22"/>
        </w:rPr>
        <w:t>5.1.4 Заказчик одновременно с размещением в единой информационной системе извещения о проведении торгов вправе направить приглашения к участию в торгах потенциальным участникам закупки.</w:t>
      </w:r>
    </w:p>
    <w:p w:rsidR="00657CAD" w:rsidRPr="00200301" w:rsidRDefault="00657CAD" w:rsidP="00657CAD">
      <w:pPr>
        <w:ind w:firstLine="284"/>
        <w:jc w:val="both"/>
        <w:rPr>
          <w:sz w:val="22"/>
          <w:szCs w:val="22"/>
        </w:rPr>
      </w:pPr>
      <w:bookmarkStart w:id="39" w:name="sub_527"/>
      <w:bookmarkEnd w:id="38"/>
      <w:r w:rsidRPr="00200301">
        <w:rPr>
          <w:sz w:val="22"/>
          <w:szCs w:val="22"/>
        </w:rPr>
        <w:t>5.1.5 Направление приглашений к участию в торгах и предоставление документации о торгах</w:t>
      </w:r>
      <w:r w:rsidR="00C216D9" w:rsidRPr="00200301">
        <w:rPr>
          <w:sz w:val="22"/>
          <w:szCs w:val="22"/>
        </w:rPr>
        <w:t xml:space="preserve"> (извещения о проведении запроса котировок)</w:t>
      </w:r>
      <w:r w:rsidRPr="00200301">
        <w:rPr>
          <w:sz w:val="22"/>
          <w:szCs w:val="22"/>
        </w:rPr>
        <w:t xml:space="preserve"> до размещения извещения о проведении торгов в единой информационной системе не допускается.</w:t>
      </w:r>
    </w:p>
    <w:p w:rsidR="00657CAD" w:rsidRPr="00AC3F45" w:rsidRDefault="00657CAD" w:rsidP="00657CAD">
      <w:pPr>
        <w:ind w:firstLine="284"/>
        <w:jc w:val="both"/>
        <w:rPr>
          <w:sz w:val="22"/>
          <w:szCs w:val="22"/>
        </w:rPr>
      </w:pPr>
      <w:bookmarkStart w:id="40" w:name="sub_528"/>
      <w:bookmarkEnd w:id="39"/>
      <w:r w:rsidRPr="00200301">
        <w:rPr>
          <w:sz w:val="22"/>
          <w:szCs w:val="22"/>
        </w:rPr>
        <w:t xml:space="preserve">5.1.6 Заказчик обеспечивает размещение в единой информационной системе </w:t>
      </w:r>
      <w:r w:rsidR="00B9580F" w:rsidRPr="00200301">
        <w:rPr>
          <w:sz w:val="22"/>
          <w:szCs w:val="22"/>
        </w:rPr>
        <w:t>извещения (</w:t>
      </w:r>
      <w:r w:rsidRPr="00200301">
        <w:rPr>
          <w:sz w:val="22"/>
          <w:szCs w:val="22"/>
        </w:rPr>
        <w:t>документации</w:t>
      </w:r>
      <w:r w:rsidR="00B9580F" w:rsidRPr="00200301">
        <w:rPr>
          <w:sz w:val="22"/>
          <w:szCs w:val="22"/>
        </w:rPr>
        <w:t>)</w:t>
      </w:r>
      <w:r w:rsidRPr="00200301">
        <w:rPr>
          <w:sz w:val="22"/>
          <w:szCs w:val="22"/>
        </w:rPr>
        <w:t xml:space="preserve"> о торгах, а также проекта договора, являющегося неотъемлемой частью</w:t>
      </w:r>
      <w:r w:rsidR="00B9580F" w:rsidRPr="00200301">
        <w:rPr>
          <w:sz w:val="22"/>
          <w:szCs w:val="22"/>
        </w:rPr>
        <w:t xml:space="preserve"> извещения (</w:t>
      </w:r>
      <w:r w:rsidRPr="00200301">
        <w:rPr>
          <w:sz w:val="22"/>
          <w:szCs w:val="22"/>
        </w:rPr>
        <w:t>документации</w:t>
      </w:r>
      <w:r w:rsidR="00B9580F" w:rsidRPr="00200301">
        <w:rPr>
          <w:sz w:val="22"/>
          <w:szCs w:val="22"/>
        </w:rPr>
        <w:t>)</w:t>
      </w:r>
      <w:r w:rsidR="00B05CAF" w:rsidRPr="00200301">
        <w:rPr>
          <w:sz w:val="22"/>
          <w:szCs w:val="22"/>
        </w:rPr>
        <w:t xml:space="preserve"> о торгах.</w:t>
      </w:r>
    </w:p>
    <w:p w:rsidR="00657CAD" w:rsidRPr="00AC3F45" w:rsidRDefault="00657CAD" w:rsidP="00657CAD">
      <w:pPr>
        <w:ind w:firstLine="284"/>
        <w:jc w:val="both"/>
        <w:rPr>
          <w:sz w:val="22"/>
          <w:szCs w:val="22"/>
        </w:rPr>
      </w:pPr>
      <w:bookmarkStart w:id="41" w:name="sub_529"/>
      <w:bookmarkEnd w:id="40"/>
      <w:r w:rsidRPr="00AC3F45">
        <w:rPr>
          <w:sz w:val="22"/>
          <w:szCs w:val="22"/>
        </w:rPr>
        <w:t xml:space="preserve">5.1.7 Участники закупки должны самостоятельно отслеживать изменения, вносимые в извещение и в документацию о торгах, размещаемые Заказчиком в единой информационной системе. </w:t>
      </w:r>
    </w:p>
    <w:p w:rsidR="00657CAD" w:rsidRPr="00AC3F45" w:rsidRDefault="00657CAD" w:rsidP="00657CAD">
      <w:pPr>
        <w:ind w:firstLine="284"/>
        <w:jc w:val="both"/>
        <w:rPr>
          <w:sz w:val="22"/>
          <w:szCs w:val="22"/>
        </w:rPr>
      </w:pPr>
      <w:r w:rsidRPr="00AC3F45">
        <w:rPr>
          <w:sz w:val="22"/>
          <w:szCs w:val="22"/>
        </w:rPr>
        <w:t>Заказчик не несет ответственности за несвоевременное получение участником закупки информации из единой информационной системы.</w:t>
      </w:r>
    </w:p>
    <w:p w:rsidR="00657CAD" w:rsidRPr="00AC3F45" w:rsidRDefault="00657CAD" w:rsidP="00657CAD">
      <w:pPr>
        <w:ind w:firstLine="284"/>
        <w:jc w:val="both"/>
        <w:rPr>
          <w:sz w:val="22"/>
          <w:szCs w:val="22"/>
        </w:rPr>
      </w:pPr>
      <w:r w:rsidRPr="00AC3F45">
        <w:rPr>
          <w:sz w:val="22"/>
          <w:szCs w:val="22"/>
        </w:rPr>
        <w:t>5.1.8 Сведения, содержащиеся в извещении о проведении торгов, должны соответствовать сведениям, содержа</w:t>
      </w:r>
      <w:r>
        <w:rPr>
          <w:sz w:val="22"/>
          <w:szCs w:val="22"/>
        </w:rPr>
        <w:t>щимся в документации о торгах.</w:t>
      </w:r>
    </w:p>
    <w:p w:rsidR="00657CAD" w:rsidRDefault="00657CAD" w:rsidP="00657CAD">
      <w:pPr>
        <w:ind w:firstLine="284"/>
        <w:jc w:val="both"/>
        <w:rPr>
          <w:sz w:val="22"/>
          <w:szCs w:val="22"/>
        </w:rPr>
      </w:pPr>
      <w:r w:rsidRPr="00AC3F45">
        <w:rPr>
          <w:sz w:val="22"/>
          <w:szCs w:val="22"/>
        </w:rPr>
        <w:t>В соответствии с пунктом 9 Положения о размещении на официальном сайте информации о закупке, утвержденным постановлением правительства РФ от 10 сентября 2012 г. № 908, в случае несовпадения сведений извещения о проведении торгов, сформированного с помощью функционала официального сайта, и сведений извещения о проведении торгов, утвержденного Заказчиком, приоритетными являются сведения, составленные с помощью функционала официального сайта.</w:t>
      </w:r>
    </w:p>
    <w:p w:rsidR="00F403D2" w:rsidRPr="00F403D2" w:rsidRDefault="00F403D2" w:rsidP="00657CAD">
      <w:pPr>
        <w:ind w:firstLine="284"/>
        <w:jc w:val="both"/>
        <w:rPr>
          <w:sz w:val="22"/>
          <w:szCs w:val="22"/>
        </w:rPr>
      </w:pPr>
      <w:r w:rsidRPr="00F403D2">
        <w:rPr>
          <w:sz w:val="22"/>
          <w:szCs w:val="22"/>
        </w:rPr>
        <w:t xml:space="preserve">Сведения, содержащиеся в извещении и (или) в документации о проведении торгов, должны соответствовать настоящему Положению. </w:t>
      </w:r>
      <w:r w:rsidRPr="00F403D2">
        <w:rPr>
          <w:sz w:val="22"/>
          <w:szCs w:val="22"/>
          <w:shd w:val="clear" w:color="auto" w:fill="FFFFFF"/>
        </w:rPr>
        <w:t>В случае противоречия между содержанием положения о закупке и документации и (или) извещения о проведении торгов применению подлежит положение о закупке.</w:t>
      </w:r>
    </w:p>
    <w:p w:rsidR="00657CAD" w:rsidRPr="00AC3F45" w:rsidRDefault="00657CAD" w:rsidP="00657CAD">
      <w:pPr>
        <w:ind w:firstLine="284"/>
        <w:jc w:val="both"/>
        <w:rPr>
          <w:sz w:val="22"/>
          <w:szCs w:val="22"/>
        </w:rPr>
      </w:pPr>
      <w:bookmarkStart w:id="42" w:name="sub_5211"/>
      <w:bookmarkEnd w:id="41"/>
      <w:r w:rsidRPr="00AC3F45">
        <w:rPr>
          <w:sz w:val="22"/>
          <w:szCs w:val="22"/>
        </w:rPr>
        <w:t>5.1.9 Заказчик вправе принять решение о внесении изменений в извещение и документацию о проведении торгов.</w:t>
      </w:r>
    </w:p>
    <w:p w:rsidR="00657CAD" w:rsidRPr="00200301" w:rsidRDefault="00657CAD" w:rsidP="00657CAD">
      <w:pPr>
        <w:ind w:firstLine="284"/>
        <w:jc w:val="both"/>
        <w:rPr>
          <w:sz w:val="22"/>
          <w:szCs w:val="22"/>
        </w:rPr>
      </w:pPr>
      <w:r w:rsidRPr="00AC3F45">
        <w:rPr>
          <w:sz w:val="22"/>
          <w:szCs w:val="22"/>
        </w:rPr>
        <w:t>5.1.10 Изменения, вносимые в извещение и документацию о проведении торгов, разъяснения положений док</w:t>
      </w:r>
      <w:r>
        <w:rPr>
          <w:sz w:val="22"/>
          <w:szCs w:val="22"/>
        </w:rPr>
        <w:t xml:space="preserve">ументации о торгах размещаются </w:t>
      </w:r>
      <w:r w:rsidRPr="00AC3F45">
        <w:rPr>
          <w:sz w:val="22"/>
          <w:szCs w:val="22"/>
        </w:rPr>
        <w:t xml:space="preserve">Заказчиком в единой информационной системе не позднее </w:t>
      </w:r>
      <w:r>
        <w:rPr>
          <w:sz w:val="22"/>
          <w:szCs w:val="22"/>
        </w:rPr>
        <w:t xml:space="preserve">чем в течение трех дней со дня принятия решения о внесении </w:t>
      </w:r>
      <w:r w:rsidRPr="00AC3F45">
        <w:rPr>
          <w:sz w:val="22"/>
          <w:szCs w:val="22"/>
        </w:rPr>
        <w:t xml:space="preserve">указанных изменений, </w:t>
      </w:r>
      <w:r w:rsidRPr="00200301">
        <w:rPr>
          <w:sz w:val="22"/>
          <w:szCs w:val="22"/>
        </w:rPr>
        <w:t xml:space="preserve">предоставления указанных разъяснений. </w:t>
      </w:r>
    </w:p>
    <w:p w:rsidR="007C1B95" w:rsidRPr="00200301" w:rsidRDefault="00657CAD" w:rsidP="00657CAD">
      <w:pPr>
        <w:ind w:firstLine="284"/>
        <w:jc w:val="both"/>
        <w:rPr>
          <w:sz w:val="22"/>
          <w:szCs w:val="22"/>
        </w:rPr>
      </w:pPr>
      <w:r w:rsidRPr="00200301">
        <w:rPr>
          <w:sz w:val="22"/>
          <w:szCs w:val="22"/>
        </w:rPr>
        <w:t>5.1.11 </w:t>
      </w:r>
      <w:r w:rsidR="007C1B95" w:rsidRPr="00200301">
        <w:rPr>
          <w:sz w:val="22"/>
          <w:szCs w:val="22"/>
          <w:shd w:val="clear" w:color="auto" w:fill="FFFFFF"/>
        </w:rPr>
        <w:t xml:space="preserve">В случае внесения изменений в извещение об осуществлении </w:t>
      </w:r>
      <w:r w:rsidR="00A87DE3" w:rsidRPr="00200301">
        <w:rPr>
          <w:sz w:val="22"/>
          <w:szCs w:val="22"/>
          <w:shd w:val="clear" w:color="auto" w:fill="FFFFFF"/>
        </w:rPr>
        <w:t>торгов</w:t>
      </w:r>
      <w:r w:rsidR="007C1B95" w:rsidRPr="00200301">
        <w:rPr>
          <w:sz w:val="22"/>
          <w:szCs w:val="22"/>
          <w:shd w:val="clear" w:color="auto" w:fill="FFFFFF"/>
        </w:rPr>
        <w:t xml:space="preserve">, документацию о </w:t>
      </w:r>
      <w:r w:rsidR="00A87DE3" w:rsidRPr="00200301">
        <w:rPr>
          <w:sz w:val="22"/>
          <w:szCs w:val="22"/>
          <w:shd w:val="clear" w:color="auto" w:fill="FFFFFF"/>
        </w:rPr>
        <w:t>торгах</w:t>
      </w:r>
      <w:r w:rsidR="007C1B95" w:rsidRPr="00200301">
        <w:rPr>
          <w:sz w:val="22"/>
          <w:szCs w:val="22"/>
          <w:shd w:val="clear" w:color="auto" w:fill="FFFFFF"/>
        </w:rPr>
        <w:t xml:space="preserve">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о закупке для данного способа закупки.</w:t>
      </w:r>
    </w:p>
    <w:p w:rsidR="00657CAD" w:rsidRPr="00200301" w:rsidRDefault="00657CAD" w:rsidP="00657CAD">
      <w:pPr>
        <w:ind w:firstLine="284"/>
        <w:jc w:val="both"/>
        <w:rPr>
          <w:sz w:val="22"/>
          <w:szCs w:val="22"/>
        </w:rPr>
      </w:pPr>
      <w:bookmarkStart w:id="43" w:name="sub_5212"/>
      <w:bookmarkEnd w:id="42"/>
      <w:r w:rsidRPr="00200301">
        <w:rPr>
          <w:sz w:val="22"/>
          <w:szCs w:val="22"/>
        </w:rPr>
        <w:t xml:space="preserve">5.1.12 Заказчик, разместивший в единой информационной системе извещение о проведении торгов, вправе отказаться от их проведения </w:t>
      </w:r>
      <w:r w:rsidR="00DE22A5" w:rsidRPr="00200301">
        <w:rPr>
          <w:sz w:val="22"/>
          <w:szCs w:val="22"/>
          <w:shd w:val="clear" w:color="auto" w:fill="FFFFFF"/>
        </w:rPr>
        <w:t>до наступления даты и времени окончания срока подачи заявок на участие</w:t>
      </w:r>
      <w:r w:rsidR="00903F93">
        <w:rPr>
          <w:sz w:val="22"/>
          <w:szCs w:val="22"/>
          <w:shd w:val="clear" w:color="auto" w:fill="FFFFFF"/>
        </w:rPr>
        <w:t xml:space="preserve"> </w:t>
      </w:r>
      <w:r w:rsidRPr="00200301">
        <w:rPr>
          <w:sz w:val="22"/>
          <w:szCs w:val="22"/>
        </w:rPr>
        <w:t>в торгах.</w:t>
      </w:r>
    </w:p>
    <w:bookmarkEnd w:id="43"/>
    <w:p w:rsidR="00657CAD" w:rsidRPr="00200301" w:rsidRDefault="00657CAD" w:rsidP="00657CAD">
      <w:pPr>
        <w:ind w:firstLine="284"/>
        <w:jc w:val="both"/>
        <w:rPr>
          <w:sz w:val="22"/>
          <w:szCs w:val="22"/>
        </w:rPr>
      </w:pPr>
      <w:r w:rsidRPr="00200301">
        <w:rPr>
          <w:sz w:val="22"/>
          <w:szCs w:val="22"/>
        </w:rPr>
        <w:t xml:space="preserve">5.1.12.1 Извещение об отказе от проведения торгов размещается Организатором в единой информационной системе </w:t>
      </w:r>
      <w:r w:rsidR="00DE22A5" w:rsidRPr="00200301">
        <w:rPr>
          <w:color w:val="333333"/>
          <w:sz w:val="22"/>
          <w:szCs w:val="22"/>
          <w:shd w:val="clear" w:color="auto" w:fill="FFFFFF"/>
        </w:rPr>
        <w:t xml:space="preserve">в день принятия </w:t>
      </w:r>
      <w:r w:rsidRPr="00200301">
        <w:rPr>
          <w:sz w:val="22"/>
          <w:szCs w:val="22"/>
        </w:rPr>
        <w:t>Заказчиком</w:t>
      </w:r>
      <w:r w:rsidR="00DE22A5" w:rsidRPr="00200301">
        <w:rPr>
          <w:sz w:val="22"/>
          <w:szCs w:val="22"/>
        </w:rPr>
        <w:t xml:space="preserve"> решения</w:t>
      </w:r>
      <w:r w:rsidRPr="00200301">
        <w:rPr>
          <w:sz w:val="22"/>
          <w:szCs w:val="22"/>
        </w:rPr>
        <w:t xml:space="preserve"> об отказе от проведения торгов, в порядке, установленном для размещения в единой информационной системе извещения о проведении торгов.</w:t>
      </w:r>
    </w:p>
    <w:p w:rsidR="00657CAD" w:rsidRPr="00AC3F45" w:rsidRDefault="00657CAD" w:rsidP="00657CAD">
      <w:pPr>
        <w:ind w:firstLine="284"/>
        <w:jc w:val="both"/>
        <w:rPr>
          <w:sz w:val="22"/>
          <w:szCs w:val="22"/>
        </w:rPr>
      </w:pPr>
      <w:r w:rsidRPr="00200301">
        <w:rPr>
          <w:sz w:val="22"/>
          <w:szCs w:val="22"/>
        </w:rPr>
        <w:t xml:space="preserve">5.1.12.2 При отказе Заказчика от проведения </w:t>
      </w:r>
      <w:r w:rsidR="001F596B" w:rsidRPr="00200301">
        <w:rPr>
          <w:sz w:val="22"/>
          <w:szCs w:val="22"/>
        </w:rPr>
        <w:t>торгов не в электронной форме</w:t>
      </w:r>
      <w:r w:rsidRPr="00200301">
        <w:rPr>
          <w:sz w:val="22"/>
          <w:szCs w:val="22"/>
        </w:rPr>
        <w:t xml:space="preserve"> Организатором в течение двух рабочих дней со дня принятия указанного решения вскрываются (в случае, если на конверте не указаны почтовый адрес (для юридического лица) или сведения о месте жительства (для физического лица) участника закупки) конверты </w:t>
      </w:r>
      <w:r w:rsidR="001F596B" w:rsidRPr="00200301">
        <w:rPr>
          <w:sz w:val="22"/>
          <w:szCs w:val="22"/>
        </w:rPr>
        <w:t>с заявками на участие в торгах</w:t>
      </w:r>
      <w:r w:rsidRPr="00200301">
        <w:rPr>
          <w:sz w:val="22"/>
          <w:szCs w:val="22"/>
        </w:rPr>
        <w:t>, и направляются соответствующие уведомления всем участникам закупки, подавшим заявки на участие в торгах.</w:t>
      </w:r>
    </w:p>
    <w:p w:rsidR="00657CAD" w:rsidRPr="00AC3F45" w:rsidRDefault="00657CAD" w:rsidP="00657CAD">
      <w:pPr>
        <w:ind w:firstLine="284"/>
        <w:jc w:val="both"/>
        <w:rPr>
          <w:sz w:val="22"/>
          <w:szCs w:val="22"/>
        </w:rPr>
      </w:pPr>
      <w:r w:rsidRPr="00AC3F45">
        <w:rPr>
          <w:sz w:val="22"/>
          <w:szCs w:val="22"/>
        </w:rPr>
        <w:t>5.1.13 В случае, если установлено требование обеспечения заявки на участие в торгах, Заказчик возвращает участникам закупки денежные средства, внесенные в качестве обеспечения заявок на участие в торгах, в течение пяти рабочих дней со дня опубликования решения об отказе от проведения торгов.</w:t>
      </w:r>
    </w:p>
    <w:p w:rsidR="00657CAD" w:rsidRPr="00AC3F45" w:rsidRDefault="00657CAD" w:rsidP="00657CAD">
      <w:pPr>
        <w:ind w:firstLine="284"/>
        <w:jc w:val="both"/>
        <w:rPr>
          <w:sz w:val="22"/>
          <w:szCs w:val="22"/>
        </w:rPr>
      </w:pPr>
      <w:bookmarkStart w:id="44" w:name="sub_5213"/>
      <w:r w:rsidRPr="00AC3F45">
        <w:rPr>
          <w:sz w:val="22"/>
          <w:szCs w:val="22"/>
        </w:rPr>
        <w:t>5.1.14 Любой уч</w:t>
      </w:r>
      <w:r>
        <w:rPr>
          <w:sz w:val="22"/>
          <w:szCs w:val="22"/>
        </w:rPr>
        <w:t>астник закупки вправе направить</w:t>
      </w:r>
      <w:r w:rsidRPr="00AC3F45">
        <w:rPr>
          <w:sz w:val="22"/>
          <w:szCs w:val="22"/>
        </w:rPr>
        <w:t xml:space="preserve"> Заказчику </w:t>
      </w:r>
      <w:r w:rsidRPr="00164B3A">
        <w:rPr>
          <w:sz w:val="22"/>
          <w:szCs w:val="22"/>
        </w:rPr>
        <w:t>в письменной форме</w:t>
      </w:r>
      <w:r w:rsidRPr="00AC3F45">
        <w:rPr>
          <w:sz w:val="22"/>
          <w:szCs w:val="22"/>
        </w:rPr>
        <w:t xml:space="preserve"> запрос о разъяснении положений </w:t>
      </w:r>
      <w:r w:rsidR="00C405E9">
        <w:rPr>
          <w:sz w:val="22"/>
          <w:szCs w:val="22"/>
        </w:rPr>
        <w:t xml:space="preserve">извещения и (или) </w:t>
      </w:r>
      <w:r w:rsidRPr="00AC3F45">
        <w:rPr>
          <w:sz w:val="22"/>
          <w:szCs w:val="22"/>
        </w:rPr>
        <w:t>документации о торгах.</w:t>
      </w:r>
    </w:p>
    <w:bookmarkEnd w:id="44"/>
    <w:p w:rsidR="00657CAD" w:rsidRPr="00200301" w:rsidRDefault="00657CAD" w:rsidP="00657CAD">
      <w:pPr>
        <w:pStyle w:val="a7"/>
        <w:ind w:left="34" w:firstLine="250"/>
        <w:jc w:val="both"/>
        <w:rPr>
          <w:sz w:val="22"/>
          <w:szCs w:val="22"/>
        </w:rPr>
      </w:pPr>
      <w:r w:rsidRPr="00200301">
        <w:rPr>
          <w:sz w:val="22"/>
          <w:szCs w:val="22"/>
        </w:rPr>
        <w:t xml:space="preserve">5.1.14.1. Заказчик в сроки и на условиях, предусмотренных ч.3-4 ст.3.2 </w:t>
      </w:r>
      <w:r w:rsidR="00A87DE3" w:rsidRPr="00200301">
        <w:rPr>
          <w:sz w:val="22"/>
          <w:szCs w:val="22"/>
        </w:rPr>
        <w:t>З</w:t>
      </w:r>
      <w:r w:rsidR="00976433" w:rsidRPr="00200301">
        <w:rPr>
          <w:sz w:val="22"/>
          <w:szCs w:val="22"/>
        </w:rPr>
        <w:t>акона № 223-ФЗ</w:t>
      </w:r>
      <w:r w:rsidRPr="00200301">
        <w:rPr>
          <w:sz w:val="22"/>
          <w:szCs w:val="22"/>
        </w:rPr>
        <w:t xml:space="preserve">, предоставляет участникам закупки разъяснения положений извещения об осуществлении </w:t>
      </w:r>
      <w:r w:rsidR="0020761A" w:rsidRPr="00200301">
        <w:rPr>
          <w:sz w:val="22"/>
          <w:szCs w:val="22"/>
        </w:rPr>
        <w:t>торгов</w:t>
      </w:r>
      <w:r w:rsidRPr="00200301">
        <w:rPr>
          <w:sz w:val="22"/>
          <w:szCs w:val="22"/>
        </w:rPr>
        <w:t xml:space="preserve"> и (или) документации о </w:t>
      </w:r>
      <w:r w:rsidR="0020761A" w:rsidRPr="00200301">
        <w:rPr>
          <w:sz w:val="22"/>
          <w:szCs w:val="22"/>
        </w:rPr>
        <w:t>торгах</w:t>
      </w:r>
      <w:r w:rsidRPr="00200301">
        <w:rPr>
          <w:sz w:val="22"/>
          <w:szCs w:val="22"/>
        </w:rPr>
        <w:t xml:space="preserve">. </w:t>
      </w:r>
    </w:p>
    <w:p w:rsidR="00657CAD" w:rsidRPr="00200301" w:rsidRDefault="00657CAD" w:rsidP="00657CAD">
      <w:pPr>
        <w:pStyle w:val="a7"/>
        <w:ind w:left="34" w:firstLine="250"/>
        <w:jc w:val="both"/>
        <w:rPr>
          <w:sz w:val="22"/>
          <w:szCs w:val="22"/>
        </w:rPr>
      </w:pPr>
      <w:r w:rsidRPr="00200301">
        <w:rPr>
          <w:sz w:val="22"/>
          <w:szCs w:val="22"/>
        </w:rPr>
        <w:t>Если иное н</w:t>
      </w:r>
      <w:r w:rsidR="0020761A" w:rsidRPr="00200301">
        <w:rPr>
          <w:sz w:val="22"/>
          <w:szCs w:val="22"/>
        </w:rPr>
        <w:t>е установлено в документации о торгах</w:t>
      </w:r>
      <w:r w:rsidRPr="00200301">
        <w:rPr>
          <w:sz w:val="22"/>
          <w:szCs w:val="22"/>
        </w:rPr>
        <w:t xml:space="preserve">, запросы о даче разъяснений положений извещения об осуществлении </w:t>
      </w:r>
      <w:r w:rsidR="0020761A" w:rsidRPr="00200301">
        <w:rPr>
          <w:sz w:val="22"/>
          <w:szCs w:val="22"/>
        </w:rPr>
        <w:t>торгов</w:t>
      </w:r>
      <w:r w:rsidRPr="00200301">
        <w:rPr>
          <w:sz w:val="22"/>
          <w:szCs w:val="22"/>
        </w:rPr>
        <w:t xml:space="preserve"> и (или) документации о </w:t>
      </w:r>
      <w:r w:rsidR="0020761A" w:rsidRPr="00200301">
        <w:rPr>
          <w:sz w:val="22"/>
          <w:szCs w:val="22"/>
        </w:rPr>
        <w:t>торгах</w:t>
      </w:r>
      <w:r w:rsidRPr="00200301">
        <w:rPr>
          <w:sz w:val="22"/>
          <w:szCs w:val="22"/>
        </w:rPr>
        <w:t xml:space="preserve"> направляются в письменной форме по почтовому адресу заказчика или на указанный в извещении об осуществлении </w:t>
      </w:r>
      <w:r w:rsidR="0020761A" w:rsidRPr="00200301">
        <w:rPr>
          <w:sz w:val="22"/>
          <w:szCs w:val="22"/>
        </w:rPr>
        <w:t>торгов</w:t>
      </w:r>
      <w:r w:rsidRPr="00200301">
        <w:rPr>
          <w:sz w:val="22"/>
          <w:szCs w:val="22"/>
        </w:rPr>
        <w:t xml:space="preserve"> адрес электронной почты заказчика. </w:t>
      </w:r>
    </w:p>
    <w:p w:rsidR="00657CAD" w:rsidRPr="00200301" w:rsidRDefault="00657CAD" w:rsidP="00657CAD">
      <w:pPr>
        <w:pStyle w:val="a7"/>
        <w:ind w:left="34" w:firstLine="250"/>
        <w:jc w:val="both"/>
        <w:rPr>
          <w:sz w:val="22"/>
          <w:szCs w:val="22"/>
        </w:rPr>
      </w:pPr>
      <w:r w:rsidRPr="00200301">
        <w:rPr>
          <w:sz w:val="22"/>
          <w:szCs w:val="22"/>
        </w:rPr>
        <w:t xml:space="preserve">Запросы о даче разъяснений положений извещения об осуществлении </w:t>
      </w:r>
      <w:r w:rsidR="0020761A" w:rsidRPr="00200301">
        <w:rPr>
          <w:sz w:val="22"/>
          <w:szCs w:val="22"/>
        </w:rPr>
        <w:t>торгов</w:t>
      </w:r>
      <w:r w:rsidRPr="00200301">
        <w:rPr>
          <w:sz w:val="22"/>
          <w:szCs w:val="22"/>
        </w:rPr>
        <w:t xml:space="preserve"> и (или) документации о </w:t>
      </w:r>
      <w:r w:rsidR="0020761A" w:rsidRPr="00200301">
        <w:rPr>
          <w:sz w:val="22"/>
          <w:szCs w:val="22"/>
        </w:rPr>
        <w:t>торгах</w:t>
      </w:r>
      <w:r w:rsidRPr="00200301">
        <w:rPr>
          <w:sz w:val="22"/>
          <w:szCs w:val="22"/>
        </w:rPr>
        <w:t xml:space="preserve"> должны содержать информацию о почтовом адресе и адресе электронной почты участника </w:t>
      </w:r>
      <w:r w:rsidR="0020761A" w:rsidRPr="00200301">
        <w:rPr>
          <w:sz w:val="22"/>
          <w:szCs w:val="22"/>
        </w:rPr>
        <w:t>торгов</w:t>
      </w:r>
      <w:r w:rsidRPr="00200301">
        <w:rPr>
          <w:sz w:val="22"/>
          <w:szCs w:val="22"/>
        </w:rPr>
        <w:t xml:space="preserve">. </w:t>
      </w:r>
    </w:p>
    <w:p w:rsidR="00657CAD" w:rsidRPr="00200301" w:rsidRDefault="00657CAD" w:rsidP="00657CAD">
      <w:pPr>
        <w:pStyle w:val="a7"/>
        <w:ind w:left="34" w:firstLine="250"/>
        <w:jc w:val="both"/>
        <w:rPr>
          <w:sz w:val="22"/>
          <w:szCs w:val="22"/>
        </w:rPr>
      </w:pPr>
      <w:r w:rsidRPr="00200301">
        <w:rPr>
          <w:sz w:val="22"/>
          <w:szCs w:val="22"/>
        </w:rPr>
        <w:t>Ответы</w:t>
      </w:r>
      <w:r w:rsidR="0020761A" w:rsidRPr="00200301">
        <w:rPr>
          <w:sz w:val="22"/>
          <w:szCs w:val="22"/>
        </w:rPr>
        <w:t xml:space="preserve"> направляются участникам торгов</w:t>
      </w:r>
      <w:r w:rsidRPr="00200301">
        <w:rPr>
          <w:sz w:val="22"/>
          <w:szCs w:val="22"/>
        </w:rPr>
        <w:t xml:space="preserve"> на указанную в запросе электронную почту, если иное не установлено в документации о </w:t>
      </w:r>
      <w:r w:rsidR="0020761A" w:rsidRPr="00200301">
        <w:rPr>
          <w:sz w:val="22"/>
          <w:szCs w:val="22"/>
        </w:rPr>
        <w:t>торгах</w:t>
      </w:r>
      <w:r w:rsidRPr="00200301">
        <w:rPr>
          <w:sz w:val="22"/>
          <w:szCs w:val="22"/>
        </w:rPr>
        <w:t>. В случае отсутствия в запросе адреса электронной почты или невозможности его идентификации заказчик размещает ответ на запрос непосредственно в ЕИС без е</w:t>
      </w:r>
      <w:r w:rsidR="0020761A" w:rsidRPr="00200301">
        <w:rPr>
          <w:sz w:val="22"/>
          <w:szCs w:val="22"/>
        </w:rPr>
        <w:t>го направления участнику торгов</w:t>
      </w:r>
      <w:r w:rsidR="00B80955" w:rsidRPr="00200301">
        <w:rPr>
          <w:sz w:val="22"/>
          <w:szCs w:val="22"/>
        </w:rPr>
        <w:t>, за исключением закрытых торгов.</w:t>
      </w:r>
    </w:p>
    <w:p w:rsidR="00657CAD" w:rsidRPr="00200301" w:rsidRDefault="0020761A" w:rsidP="00AF556B">
      <w:pPr>
        <w:ind w:left="34" w:firstLine="250"/>
        <w:jc w:val="both"/>
        <w:rPr>
          <w:sz w:val="22"/>
          <w:szCs w:val="22"/>
        </w:rPr>
      </w:pPr>
      <w:r w:rsidRPr="00200301">
        <w:rPr>
          <w:sz w:val="22"/>
          <w:szCs w:val="22"/>
        </w:rPr>
        <w:t>При проведении торгов</w:t>
      </w:r>
      <w:r w:rsidR="00657CAD" w:rsidRPr="00200301">
        <w:rPr>
          <w:sz w:val="22"/>
          <w:szCs w:val="22"/>
        </w:rPr>
        <w:t xml:space="preserve"> в электронной форме запрос о даче разъяснений положений извещения об осуществлении </w:t>
      </w:r>
      <w:r w:rsidRPr="00200301">
        <w:rPr>
          <w:sz w:val="22"/>
          <w:szCs w:val="22"/>
        </w:rPr>
        <w:t>торгов</w:t>
      </w:r>
      <w:r w:rsidR="00657CAD" w:rsidRPr="00200301">
        <w:rPr>
          <w:sz w:val="22"/>
          <w:szCs w:val="22"/>
        </w:rPr>
        <w:t xml:space="preserve"> и (или) документации о </w:t>
      </w:r>
      <w:r w:rsidRPr="00200301">
        <w:rPr>
          <w:sz w:val="22"/>
          <w:szCs w:val="22"/>
        </w:rPr>
        <w:t>торгах</w:t>
      </w:r>
      <w:r w:rsidR="00657CAD" w:rsidRPr="00200301">
        <w:rPr>
          <w:sz w:val="22"/>
          <w:szCs w:val="22"/>
        </w:rPr>
        <w:t xml:space="preserve"> и предоставление разъяснений осуществляется с помощью функционала электронной площадки</w:t>
      </w:r>
      <w:r w:rsidR="00200301">
        <w:rPr>
          <w:sz w:val="22"/>
          <w:szCs w:val="22"/>
        </w:rPr>
        <w:t>.</w:t>
      </w:r>
    </w:p>
    <w:p w:rsidR="00657CAD" w:rsidRDefault="00657CAD" w:rsidP="00AF556B">
      <w:pPr>
        <w:ind w:firstLine="284"/>
        <w:jc w:val="both"/>
        <w:rPr>
          <w:sz w:val="22"/>
          <w:szCs w:val="22"/>
        </w:rPr>
      </w:pPr>
      <w:r w:rsidRPr="00200301">
        <w:rPr>
          <w:sz w:val="22"/>
          <w:szCs w:val="22"/>
        </w:rPr>
        <w:t>5.1.15. Участник закупки вправе подать только одну</w:t>
      </w:r>
      <w:r w:rsidRPr="00AC3F45">
        <w:rPr>
          <w:sz w:val="22"/>
          <w:szCs w:val="22"/>
        </w:rPr>
        <w:t xml:space="preserve"> заявку на участие в торгах.</w:t>
      </w:r>
    </w:p>
    <w:p w:rsidR="00AA25E5" w:rsidRDefault="00AA25E5" w:rsidP="00AF556B"/>
    <w:p w:rsidR="009953B0" w:rsidRPr="00200301" w:rsidRDefault="009953B0" w:rsidP="00AF556B">
      <w:pPr>
        <w:pStyle w:val="2"/>
        <w:tabs>
          <w:tab w:val="left" w:pos="1134"/>
        </w:tabs>
        <w:spacing w:before="0" w:after="0"/>
        <w:ind w:firstLine="284"/>
        <w:jc w:val="both"/>
        <w:rPr>
          <w:rFonts w:ascii="Times New Roman" w:hAnsi="Times New Roman" w:cs="Times New Roman"/>
          <w:sz w:val="22"/>
          <w:szCs w:val="22"/>
        </w:rPr>
      </w:pPr>
      <w:r w:rsidRPr="00200301">
        <w:rPr>
          <w:rFonts w:ascii="Times New Roman" w:hAnsi="Times New Roman" w:cs="Times New Roman"/>
          <w:i w:val="0"/>
          <w:sz w:val="22"/>
          <w:szCs w:val="22"/>
        </w:rPr>
        <w:t>5.2. Извещение о проведении торгов.</w:t>
      </w:r>
    </w:p>
    <w:p w:rsidR="009953B0" w:rsidRPr="00200301" w:rsidRDefault="009953B0" w:rsidP="00AF556B">
      <w:pPr>
        <w:tabs>
          <w:tab w:val="left" w:pos="1134"/>
        </w:tabs>
        <w:ind w:firstLine="284"/>
        <w:jc w:val="both"/>
        <w:rPr>
          <w:sz w:val="22"/>
          <w:szCs w:val="22"/>
        </w:rPr>
      </w:pPr>
      <w:r w:rsidRPr="00200301">
        <w:rPr>
          <w:sz w:val="22"/>
          <w:szCs w:val="22"/>
        </w:rPr>
        <w:t>5.2.1 В извещении о проведении торгов должны быть указаны следующие сведения:</w:t>
      </w:r>
    </w:p>
    <w:p w:rsidR="009953B0" w:rsidRPr="00200301" w:rsidRDefault="009953B0" w:rsidP="00AF556B">
      <w:pPr>
        <w:shd w:val="clear" w:color="auto" w:fill="FFFFFF"/>
        <w:ind w:firstLine="284"/>
        <w:jc w:val="both"/>
        <w:rPr>
          <w:sz w:val="22"/>
          <w:szCs w:val="22"/>
          <w:lang w:eastAsia="ru-RU"/>
        </w:rPr>
      </w:pPr>
      <w:r w:rsidRPr="00200301">
        <w:rPr>
          <w:sz w:val="22"/>
          <w:szCs w:val="22"/>
          <w:lang w:eastAsia="ru-RU"/>
        </w:rPr>
        <w:t>5.2.1.1. Способ осуществления закупки.</w:t>
      </w:r>
    </w:p>
    <w:p w:rsidR="009953B0" w:rsidRPr="00200301" w:rsidRDefault="009953B0" w:rsidP="00AF556B">
      <w:pPr>
        <w:shd w:val="clear" w:color="auto" w:fill="FFFFFF"/>
        <w:ind w:firstLine="284"/>
        <w:jc w:val="both"/>
        <w:rPr>
          <w:sz w:val="22"/>
          <w:szCs w:val="22"/>
          <w:lang w:eastAsia="ru-RU"/>
        </w:rPr>
      </w:pPr>
      <w:bookmarkStart w:id="45" w:name="dst100320"/>
      <w:bookmarkEnd w:id="45"/>
      <w:r w:rsidRPr="00200301">
        <w:rPr>
          <w:sz w:val="22"/>
          <w:szCs w:val="22"/>
          <w:lang w:eastAsia="ru-RU"/>
        </w:rPr>
        <w:t xml:space="preserve">5.2.1.2. Наименование, место нахождения, почтовый адрес, адрес электронной почты, номера </w:t>
      </w:r>
      <w:r w:rsidRPr="00200301">
        <w:rPr>
          <w:sz w:val="22"/>
          <w:szCs w:val="22"/>
        </w:rPr>
        <w:t>контактных телефонов Заказчика, Организатора закупки</w:t>
      </w:r>
      <w:r w:rsidRPr="00200301">
        <w:rPr>
          <w:sz w:val="22"/>
          <w:szCs w:val="22"/>
          <w:lang w:eastAsia="ru-RU"/>
        </w:rPr>
        <w:t>;</w:t>
      </w:r>
    </w:p>
    <w:p w:rsidR="009953B0" w:rsidRPr="00200301" w:rsidRDefault="009953B0" w:rsidP="00AF556B">
      <w:pPr>
        <w:shd w:val="clear" w:color="auto" w:fill="FFFFFF"/>
        <w:ind w:firstLine="284"/>
        <w:jc w:val="both"/>
        <w:rPr>
          <w:sz w:val="22"/>
          <w:szCs w:val="22"/>
          <w:lang w:eastAsia="ru-RU"/>
        </w:rPr>
      </w:pPr>
      <w:bookmarkStart w:id="46" w:name="dst100321"/>
      <w:bookmarkEnd w:id="46"/>
      <w:r w:rsidRPr="00200301">
        <w:rPr>
          <w:sz w:val="22"/>
          <w:szCs w:val="22"/>
          <w:lang w:eastAsia="ru-RU"/>
        </w:rPr>
        <w:t xml:space="preserve">5.2.1.3.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w:t>
      </w:r>
      <w:r w:rsidR="00C62F19" w:rsidRPr="00200301">
        <w:rPr>
          <w:sz w:val="22"/>
          <w:szCs w:val="22"/>
        </w:rPr>
        <w:t>З</w:t>
      </w:r>
      <w:r w:rsidR="00976433" w:rsidRPr="00200301">
        <w:rPr>
          <w:sz w:val="22"/>
          <w:szCs w:val="22"/>
        </w:rPr>
        <w:t>акона № 223-ФЗ</w:t>
      </w:r>
      <w:r w:rsidRPr="00200301">
        <w:rPr>
          <w:sz w:val="22"/>
          <w:szCs w:val="22"/>
          <w:lang w:eastAsia="ru-RU"/>
        </w:rPr>
        <w:t>(при необходимости);</w:t>
      </w:r>
    </w:p>
    <w:p w:rsidR="009953B0" w:rsidRPr="00200301" w:rsidRDefault="00B77FA2" w:rsidP="00AF556B">
      <w:pPr>
        <w:shd w:val="clear" w:color="auto" w:fill="FFFFFF"/>
        <w:ind w:firstLine="284"/>
        <w:jc w:val="both"/>
        <w:rPr>
          <w:sz w:val="22"/>
          <w:szCs w:val="22"/>
          <w:lang w:eastAsia="ru-RU"/>
        </w:rPr>
      </w:pPr>
      <w:bookmarkStart w:id="47" w:name="dst100322"/>
      <w:bookmarkEnd w:id="47"/>
      <w:r w:rsidRPr="00200301">
        <w:rPr>
          <w:sz w:val="22"/>
          <w:szCs w:val="22"/>
          <w:lang w:eastAsia="ru-RU"/>
        </w:rPr>
        <w:t>5.2.1.4. М</w:t>
      </w:r>
      <w:r w:rsidR="009953B0" w:rsidRPr="00200301">
        <w:rPr>
          <w:sz w:val="22"/>
          <w:szCs w:val="22"/>
          <w:lang w:eastAsia="ru-RU"/>
        </w:rPr>
        <w:t>есто поставки товара, выполнения работы, оказания услуги;</w:t>
      </w:r>
    </w:p>
    <w:p w:rsidR="009953B0" w:rsidRPr="00200301" w:rsidRDefault="00B77FA2" w:rsidP="00AF556B">
      <w:pPr>
        <w:shd w:val="clear" w:color="auto" w:fill="FFFFFF"/>
        <w:ind w:firstLine="284"/>
        <w:jc w:val="both"/>
        <w:rPr>
          <w:sz w:val="22"/>
          <w:szCs w:val="22"/>
          <w:lang w:eastAsia="ru-RU"/>
        </w:rPr>
      </w:pPr>
      <w:bookmarkStart w:id="48" w:name="dst100323"/>
      <w:bookmarkEnd w:id="48"/>
      <w:r w:rsidRPr="00200301">
        <w:rPr>
          <w:sz w:val="22"/>
          <w:szCs w:val="22"/>
          <w:lang w:eastAsia="ru-RU"/>
        </w:rPr>
        <w:t>5.2.1.5. С</w:t>
      </w:r>
      <w:r w:rsidR="009953B0" w:rsidRPr="00200301">
        <w:rPr>
          <w:sz w:val="22"/>
          <w:szCs w:val="22"/>
          <w:lang w:eastAsia="ru-RU"/>
        </w:rPr>
        <w:t>ведения о начальной (максимальной) цене договора</w:t>
      </w:r>
      <w:r w:rsidR="001529F9">
        <w:rPr>
          <w:sz w:val="22"/>
          <w:szCs w:val="22"/>
          <w:lang w:eastAsia="ru-RU"/>
        </w:rPr>
        <w:t xml:space="preserve"> (цена лота), либо формула цены </w:t>
      </w:r>
      <w:r w:rsidR="009953B0" w:rsidRPr="00200301">
        <w:rPr>
          <w:sz w:val="22"/>
          <w:szCs w:val="22"/>
          <w:lang w:eastAsia="ru-RU"/>
        </w:rPr>
        <w:t xml:space="preserve"> , и максимальное значение цены договора, либо цена единицы товара, работы, услуги и мак</w:t>
      </w:r>
      <w:r w:rsidR="001529F9">
        <w:rPr>
          <w:sz w:val="22"/>
          <w:szCs w:val="22"/>
          <w:lang w:eastAsia="ru-RU"/>
        </w:rPr>
        <w:t xml:space="preserve">симальное значение цены </w:t>
      </w:r>
      <w:r w:rsidR="009953B0" w:rsidRPr="00200301">
        <w:rPr>
          <w:sz w:val="22"/>
          <w:szCs w:val="22"/>
          <w:lang w:eastAsia="ru-RU"/>
        </w:rPr>
        <w:t>;</w:t>
      </w:r>
    </w:p>
    <w:p w:rsidR="009953B0" w:rsidRPr="00200301" w:rsidRDefault="00B77FA2" w:rsidP="00AF556B">
      <w:pPr>
        <w:shd w:val="clear" w:color="auto" w:fill="FFFFFF"/>
        <w:ind w:firstLine="284"/>
        <w:jc w:val="both"/>
        <w:rPr>
          <w:sz w:val="22"/>
          <w:szCs w:val="22"/>
          <w:lang w:eastAsia="ru-RU"/>
        </w:rPr>
      </w:pPr>
      <w:bookmarkStart w:id="49" w:name="dst100324"/>
      <w:bookmarkEnd w:id="49"/>
      <w:r w:rsidRPr="00200301">
        <w:rPr>
          <w:sz w:val="22"/>
          <w:szCs w:val="22"/>
          <w:lang w:eastAsia="ru-RU"/>
        </w:rPr>
        <w:t>5.2.1.6. С</w:t>
      </w:r>
      <w:r w:rsidR="009953B0" w:rsidRPr="00200301">
        <w:rPr>
          <w:sz w:val="22"/>
          <w:szCs w:val="22"/>
          <w:lang w:eastAsia="ru-RU"/>
        </w:rPr>
        <w:t>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9953B0" w:rsidRPr="00200301" w:rsidRDefault="00514E29" w:rsidP="00AF556B">
      <w:pPr>
        <w:shd w:val="clear" w:color="auto" w:fill="FFFFFF"/>
        <w:ind w:firstLine="284"/>
        <w:jc w:val="both"/>
        <w:rPr>
          <w:sz w:val="22"/>
          <w:szCs w:val="22"/>
          <w:lang w:eastAsia="ru-RU"/>
        </w:rPr>
      </w:pPr>
      <w:bookmarkStart w:id="50" w:name="dst100325"/>
      <w:bookmarkEnd w:id="50"/>
      <w:r w:rsidRPr="00200301">
        <w:rPr>
          <w:sz w:val="22"/>
          <w:szCs w:val="22"/>
          <w:lang w:eastAsia="ru-RU"/>
        </w:rPr>
        <w:t>5.2.1.7. П</w:t>
      </w:r>
      <w:r w:rsidR="009953B0" w:rsidRPr="00200301">
        <w:rPr>
          <w:sz w:val="22"/>
          <w:szCs w:val="22"/>
          <w:lang w:eastAsia="ru-RU"/>
        </w:rPr>
        <w:t>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9953B0" w:rsidRPr="00200301" w:rsidRDefault="00514E29" w:rsidP="00AF556B">
      <w:pPr>
        <w:shd w:val="clear" w:color="auto" w:fill="FFFFFF"/>
        <w:ind w:firstLine="284"/>
        <w:jc w:val="both"/>
        <w:rPr>
          <w:sz w:val="22"/>
          <w:szCs w:val="22"/>
          <w:lang w:eastAsia="ru-RU"/>
        </w:rPr>
      </w:pPr>
      <w:bookmarkStart w:id="51" w:name="dst100326"/>
      <w:bookmarkEnd w:id="51"/>
      <w:r w:rsidRPr="00200301">
        <w:rPr>
          <w:sz w:val="22"/>
          <w:szCs w:val="22"/>
          <w:lang w:eastAsia="ru-RU"/>
        </w:rPr>
        <w:t>5.2.1.8.</w:t>
      </w:r>
      <w:r w:rsidR="00AF556B" w:rsidRPr="00200301">
        <w:rPr>
          <w:sz w:val="22"/>
          <w:szCs w:val="22"/>
          <w:lang w:eastAsia="ru-RU"/>
        </w:rPr>
        <w:t xml:space="preserve"> А</w:t>
      </w:r>
      <w:r w:rsidR="009953B0" w:rsidRPr="00200301">
        <w:rPr>
          <w:sz w:val="22"/>
          <w:szCs w:val="22"/>
          <w:lang w:eastAsia="ru-RU"/>
        </w:rPr>
        <w:t>дрес электронной площадки в информационно-телекоммуникационной сети "Интернет" (при осуществлении конкурентной закупки);</w:t>
      </w:r>
    </w:p>
    <w:p w:rsidR="009953B0" w:rsidRPr="00200301" w:rsidRDefault="009953B0" w:rsidP="00AF556B">
      <w:pPr>
        <w:pStyle w:val="a7"/>
        <w:numPr>
          <w:ilvl w:val="3"/>
          <w:numId w:val="9"/>
        </w:numPr>
        <w:tabs>
          <w:tab w:val="left" w:pos="993"/>
        </w:tabs>
        <w:ind w:left="0" w:firstLine="284"/>
        <w:jc w:val="both"/>
        <w:rPr>
          <w:sz w:val="22"/>
          <w:szCs w:val="22"/>
        </w:rPr>
      </w:pPr>
      <w:bookmarkStart w:id="52" w:name="sub_536"/>
      <w:r w:rsidRPr="00200301">
        <w:rPr>
          <w:sz w:val="22"/>
          <w:szCs w:val="22"/>
        </w:rPr>
        <w:t xml:space="preserve">При проведении конкурса - место, дата и время вскрытия конвертов с заявками на участие в конкурсе, </w:t>
      </w:r>
    </w:p>
    <w:p w:rsidR="009953B0" w:rsidRPr="00200301" w:rsidRDefault="009953B0" w:rsidP="00AF556B">
      <w:pPr>
        <w:pStyle w:val="a7"/>
        <w:numPr>
          <w:ilvl w:val="3"/>
          <w:numId w:val="9"/>
        </w:numPr>
        <w:tabs>
          <w:tab w:val="left" w:pos="0"/>
        </w:tabs>
        <w:ind w:left="0" w:firstLine="284"/>
        <w:jc w:val="both"/>
        <w:rPr>
          <w:sz w:val="22"/>
          <w:szCs w:val="22"/>
        </w:rPr>
      </w:pPr>
      <w:r w:rsidRPr="00200301">
        <w:rPr>
          <w:sz w:val="22"/>
          <w:szCs w:val="22"/>
        </w:rPr>
        <w:t>Дата окончания срока рассмотрения заявок на участие в торгах.</w:t>
      </w:r>
    </w:p>
    <w:p w:rsidR="009953B0" w:rsidRPr="00200301" w:rsidRDefault="009953B0" w:rsidP="00AF556B">
      <w:pPr>
        <w:pStyle w:val="a7"/>
        <w:numPr>
          <w:ilvl w:val="3"/>
          <w:numId w:val="9"/>
        </w:numPr>
        <w:tabs>
          <w:tab w:val="left" w:pos="1134"/>
        </w:tabs>
        <w:ind w:left="0" w:firstLine="284"/>
        <w:jc w:val="both"/>
        <w:rPr>
          <w:sz w:val="22"/>
          <w:szCs w:val="22"/>
        </w:rPr>
      </w:pPr>
      <w:r w:rsidRPr="00200301">
        <w:rPr>
          <w:sz w:val="22"/>
          <w:szCs w:val="22"/>
        </w:rPr>
        <w:t xml:space="preserve">При проведении аукциона </w:t>
      </w:r>
      <w:r w:rsidR="008E1697" w:rsidRPr="00200301">
        <w:rPr>
          <w:sz w:val="22"/>
          <w:szCs w:val="22"/>
        </w:rPr>
        <w:t>–</w:t>
      </w:r>
      <w:r w:rsidRPr="00200301">
        <w:rPr>
          <w:sz w:val="22"/>
          <w:szCs w:val="22"/>
        </w:rPr>
        <w:t xml:space="preserve"> дата</w:t>
      </w:r>
      <w:r w:rsidR="008E1697" w:rsidRPr="00200301">
        <w:rPr>
          <w:sz w:val="22"/>
          <w:szCs w:val="22"/>
        </w:rPr>
        <w:t>, место, время</w:t>
      </w:r>
      <w:r w:rsidRPr="00200301">
        <w:rPr>
          <w:sz w:val="22"/>
          <w:szCs w:val="22"/>
        </w:rPr>
        <w:t xml:space="preserve"> проведения аукциона и шаг аукциона.</w:t>
      </w:r>
    </w:p>
    <w:p w:rsidR="009953B0" w:rsidRPr="00200301" w:rsidRDefault="009953B0" w:rsidP="00AF556B">
      <w:pPr>
        <w:pStyle w:val="a7"/>
        <w:numPr>
          <w:ilvl w:val="3"/>
          <w:numId w:val="9"/>
        </w:numPr>
        <w:tabs>
          <w:tab w:val="left" w:pos="1134"/>
          <w:tab w:val="left" w:pos="1701"/>
        </w:tabs>
        <w:ind w:left="0" w:firstLine="284"/>
        <w:jc w:val="both"/>
        <w:rPr>
          <w:sz w:val="22"/>
          <w:szCs w:val="22"/>
        </w:rPr>
      </w:pPr>
      <w:r w:rsidRPr="00200301">
        <w:rPr>
          <w:sz w:val="22"/>
          <w:szCs w:val="22"/>
        </w:rPr>
        <w:t>Размер обеспечения заявки на участие в торгах, срок и порядок его предоставления в случае, если Заказчиком установлено требование обеспечения заявки на участие в торгах.</w:t>
      </w:r>
    </w:p>
    <w:p w:rsidR="009953B0" w:rsidRPr="00200301" w:rsidRDefault="009953B0" w:rsidP="00AF556B">
      <w:pPr>
        <w:pStyle w:val="a7"/>
        <w:numPr>
          <w:ilvl w:val="3"/>
          <w:numId w:val="9"/>
        </w:numPr>
        <w:tabs>
          <w:tab w:val="left" w:pos="1134"/>
          <w:tab w:val="left" w:pos="1701"/>
        </w:tabs>
        <w:ind w:left="0" w:firstLine="284"/>
        <w:jc w:val="both"/>
        <w:rPr>
          <w:sz w:val="22"/>
          <w:szCs w:val="22"/>
        </w:rPr>
      </w:pPr>
      <w:r w:rsidRPr="00200301">
        <w:rPr>
          <w:sz w:val="22"/>
          <w:szCs w:val="22"/>
        </w:rPr>
        <w:t>Размер обеспечения исполнения договора, срок и порядок его предоставления в случае, если Заказчиком установлено требование обеспечения исполнения договора.</w:t>
      </w:r>
    </w:p>
    <w:bookmarkEnd w:id="52"/>
    <w:p w:rsidR="009953B0" w:rsidRPr="00200301" w:rsidRDefault="009953B0" w:rsidP="00AF556B">
      <w:pPr>
        <w:pStyle w:val="a7"/>
        <w:numPr>
          <w:ilvl w:val="3"/>
          <w:numId w:val="9"/>
        </w:numPr>
        <w:tabs>
          <w:tab w:val="left" w:pos="1134"/>
          <w:tab w:val="left" w:pos="1701"/>
        </w:tabs>
        <w:ind w:left="0" w:firstLine="284"/>
        <w:jc w:val="both"/>
        <w:rPr>
          <w:sz w:val="22"/>
          <w:szCs w:val="22"/>
        </w:rPr>
      </w:pPr>
      <w:r w:rsidRPr="00200301">
        <w:rPr>
          <w:sz w:val="22"/>
          <w:szCs w:val="22"/>
        </w:rPr>
        <w:t xml:space="preserve">Иные сведения, перечисленные в части 9 статьи 4 </w:t>
      </w:r>
      <w:r w:rsidR="00C62F19" w:rsidRPr="00200301">
        <w:rPr>
          <w:sz w:val="22"/>
          <w:szCs w:val="22"/>
        </w:rPr>
        <w:t>З</w:t>
      </w:r>
      <w:r w:rsidR="00976433" w:rsidRPr="00200301">
        <w:rPr>
          <w:sz w:val="22"/>
          <w:szCs w:val="22"/>
        </w:rPr>
        <w:t>акона № 223-ФЗ.</w:t>
      </w:r>
    </w:p>
    <w:p w:rsidR="009953B0" w:rsidRDefault="009953B0" w:rsidP="00AF556B">
      <w:pPr>
        <w:pStyle w:val="a7"/>
        <w:tabs>
          <w:tab w:val="left" w:pos="550"/>
          <w:tab w:val="left" w:pos="1134"/>
          <w:tab w:val="left" w:pos="1701"/>
        </w:tabs>
        <w:ind w:left="0" w:firstLine="284"/>
        <w:jc w:val="both"/>
        <w:rPr>
          <w:sz w:val="22"/>
          <w:szCs w:val="22"/>
        </w:rPr>
      </w:pPr>
      <w:r w:rsidRPr="00200301">
        <w:rPr>
          <w:sz w:val="22"/>
          <w:szCs w:val="22"/>
        </w:rPr>
        <w:t>Перечень сведений, содержащийся в извещении о проведении торгов, может быть расширен по усмотрению Заказчика.</w:t>
      </w:r>
    </w:p>
    <w:p w:rsidR="006B3DDC" w:rsidRDefault="00115EE8" w:rsidP="00514E29">
      <w:pPr>
        <w:pStyle w:val="a7"/>
        <w:tabs>
          <w:tab w:val="left" w:pos="550"/>
          <w:tab w:val="left" w:pos="1134"/>
          <w:tab w:val="left" w:pos="1701"/>
        </w:tabs>
        <w:ind w:left="0" w:firstLine="284"/>
        <w:jc w:val="both"/>
        <w:rPr>
          <w:sz w:val="22"/>
          <w:szCs w:val="22"/>
        </w:rPr>
      </w:pPr>
      <w:r>
        <w:rPr>
          <w:sz w:val="22"/>
          <w:szCs w:val="22"/>
        </w:rPr>
        <w:t>5.2.2. Требования к содержанию</w:t>
      </w:r>
      <w:r w:rsidR="00C6151C">
        <w:rPr>
          <w:sz w:val="22"/>
          <w:szCs w:val="22"/>
        </w:rPr>
        <w:t xml:space="preserve"> сведений</w:t>
      </w:r>
      <w:r>
        <w:rPr>
          <w:sz w:val="22"/>
          <w:szCs w:val="22"/>
        </w:rPr>
        <w:t xml:space="preserve"> документации о проведении торгов </w:t>
      </w:r>
      <w:r w:rsidR="00C6151C">
        <w:rPr>
          <w:sz w:val="22"/>
          <w:szCs w:val="22"/>
        </w:rPr>
        <w:t>содержатся в части 10 статьи 4 Закона № 223-ФЗ и соответствующих разделов настоящего Положения.</w:t>
      </w:r>
    </w:p>
    <w:p w:rsidR="00115EE8" w:rsidRDefault="00115EE8" w:rsidP="00514E29">
      <w:pPr>
        <w:pStyle w:val="a7"/>
        <w:tabs>
          <w:tab w:val="left" w:pos="550"/>
          <w:tab w:val="left" w:pos="1134"/>
          <w:tab w:val="left" w:pos="1701"/>
        </w:tabs>
        <w:ind w:left="0" w:firstLine="284"/>
        <w:jc w:val="both"/>
        <w:rPr>
          <w:sz w:val="22"/>
          <w:szCs w:val="22"/>
        </w:rPr>
      </w:pPr>
    </w:p>
    <w:p w:rsidR="006B3DDC" w:rsidRPr="00AC3F45" w:rsidRDefault="006B3DDC" w:rsidP="006B3DDC">
      <w:pPr>
        <w:pStyle w:val="2"/>
        <w:spacing w:before="0" w:after="0"/>
        <w:ind w:firstLine="284"/>
        <w:jc w:val="both"/>
        <w:rPr>
          <w:rFonts w:ascii="Times New Roman" w:hAnsi="Times New Roman" w:cs="Times New Roman"/>
          <w:sz w:val="22"/>
          <w:szCs w:val="22"/>
        </w:rPr>
      </w:pPr>
      <w:r w:rsidRPr="00AC3F45">
        <w:rPr>
          <w:rFonts w:ascii="Times New Roman" w:hAnsi="Times New Roman" w:cs="Times New Roman"/>
          <w:i w:val="0"/>
          <w:sz w:val="22"/>
          <w:szCs w:val="22"/>
        </w:rPr>
        <w:t>5.3. Порядок проведения конкурса</w:t>
      </w:r>
      <w:r>
        <w:rPr>
          <w:rFonts w:ascii="Times New Roman" w:hAnsi="Times New Roman" w:cs="Times New Roman"/>
          <w:i w:val="0"/>
          <w:sz w:val="22"/>
          <w:szCs w:val="22"/>
        </w:rPr>
        <w:t>.</w:t>
      </w:r>
    </w:p>
    <w:p w:rsidR="006B3DDC" w:rsidRPr="00AC3F45" w:rsidRDefault="006B3DDC" w:rsidP="006B3DDC">
      <w:pPr>
        <w:tabs>
          <w:tab w:val="left" w:pos="3544"/>
        </w:tabs>
        <w:ind w:firstLine="284"/>
        <w:jc w:val="both"/>
        <w:rPr>
          <w:sz w:val="22"/>
          <w:szCs w:val="22"/>
        </w:rPr>
      </w:pPr>
      <w:r w:rsidRPr="00AC3F45">
        <w:rPr>
          <w:sz w:val="22"/>
          <w:szCs w:val="22"/>
        </w:rPr>
        <w:t>5.3.1 Конкурсная документация.</w:t>
      </w:r>
    </w:p>
    <w:p w:rsidR="006B3DDC" w:rsidRPr="00AC3F45" w:rsidRDefault="006B3DDC" w:rsidP="006B3DDC">
      <w:pPr>
        <w:ind w:firstLine="284"/>
        <w:jc w:val="both"/>
        <w:rPr>
          <w:sz w:val="22"/>
          <w:szCs w:val="22"/>
        </w:rPr>
      </w:pPr>
      <w:r w:rsidRPr="00976433">
        <w:rPr>
          <w:sz w:val="22"/>
          <w:szCs w:val="22"/>
        </w:rPr>
        <w:t xml:space="preserve">5.3.1.1 Конкурсная документация подготавливается Организатором закупки в соответствии с требованиями настоящего Положения, Гражданского кодекса Российской Федерации и </w:t>
      </w:r>
      <w:r w:rsidR="00AF556B">
        <w:rPr>
          <w:sz w:val="22"/>
          <w:szCs w:val="22"/>
        </w:rPr>
        <w:t>З</w:t>
      </w:r>
      <w:r w:rsidR="00976433" w:rsidRPr="00976433">
        <w:rPr>
          <w:sz w:val="22"/>
          <w:szCs w:val="22"/>
        </w:rPr>
        <w:t>акона № 223-ФЗ</w:t>
      </w:r>
      <w:r w:rsidRPr="00976433">
        <w:rPr>
          <w:sz w:val="22"/>
          <w:szCs w:val="22"/>
        </w:rPr>
        <w:t>,</w:t>
      </w:r>
      <w:r w:rsidRPr="00AC3F45">
        <w:rPr>
          <w:sz w:val="22"/>
          <w:szCs w:val="22"/>
        </w:rPr>
        <w:t xml:space="preserve"> и утверждается руководителем Заказчика либо иным уполномоченным лицом.</w:t>
      </w:r>
    </w:p>
    <w:p w:rsidR="006B3DDC" w:rsidRPr="00AC3F45" w:rsidRDefault="006B3DDC" w:rsidP="006B3DDC">
      <w:pPr>
        <w:ind w:firstLine="284"/>
        <w:jc w:val="both"/>
        <w:rPr>
          <w:sz w:val="22"/>
          <w:szCs w:val="22"/>
        </w:rPr>
      </w:pPr>
      <w:r w:rsidRPr="00AC3F45">
        <w:rPr>
          <w:sz w:val="22"/>
          <w:szCs w:val="22"/>
        </w:rPr>
        <w:t xml:space="preserve">5.3.1.2 В случае привлечения в качестве Организатора закупки юридического </w:t>
      </w:r>
      <w:r w:rsidRPr="0044215D">
        <w:rPr>
          <w:sz w:val="22"/>
          <w:szCs w:val="22"/>
        </w:rPr>
        <w:t>лица</w:t>
      </w:r>
      <w:r w:rsidR="008B6562" w:rsidRPr="0044215D">
        <w:rPr>
          <w:sz w:val="22"/>
          <w:szCs w:val="22"/>
        </w:rPr>
        <w:t xml:space="preserve"> на основании договора (соглашения)</w:t>
      </w:r>
      <w:r w:rsidRPr="0044215D">
        <w:rPr>
          <w:sz w:val="22"/>
          <w:szCs w:val="22"/>
        </w:rPr>
        <w:t>,</w:t>
      </w:r>
      <w:r w:rsidRPr="00AC3F45">
        <w:rPr>
          <w:sz w:val="22"/>
          <w:szCs w:val="22"/>
        </w:rPr>
        <w:t xml:space="preserve"> конкурсная документация утверждается представителем Заказчика.</w:t>
      </w:r>
    </w:p>
    <w:p w:rsidR="006B3DDC" w:rsidRDefault="006B3DDC" w:rsidP="006B3DDC">
      <w:pPr>
        <w:ind w:firstLine="284"/>
        <w:jc w:val="both"/>
        <w:rPr>
          <w:sz w:val="22"/>
          <w:szCs w:val="22"/>
        </w:rPr>
      </w:pPr>
      <w:r w:rsidRPr="00AC3F45">
        <w:rPr>
          <w:sz w:val="22"/>
          <w:szCs w:val="22"/>
        </w:rPr>
        <w:t>5.3.1.3 В конкурсной документации должны быть указаны следующие сведения:</w:t>
      </w:r>
    </w:p>
    <w:p w:rsidR="006B3DDC" w:rsidRPr="006B3DDC" w:rsidRDefault="006B3DDC" w:rsidP="006B3DDC">
      <w:pPr>
        <w:shd w:val="clear" w:color="auto" w:fill="FFFFFF"/>
        <w:ind w:firstLine="540"/>
        <w:jc w:val="both"/>
        <w:rPr>
          <w:sz w:val="22"/>
          <w:szCs w:val="22"/>
          <w:lang w:eastAsia="ru-RU"/>
        </w:rPr>
      </w:pPr>
      <w:r w:rsidRPr="006B3DDC">
        <w:rPr>
          <w:rStyle w:val="blk"/>
          <w:sz w:val="22"/>
          <w:szCs w:val="22"/>
        </w:rPr>
        <w:t xml:space="preserve">1) </w:t>
      </w:r>
      <w:r w:rsidR="00FB37E8" w:rsidRPr="00AC3F45">
        <w:rPr>
          <w:sz w:val="22"/>
          <w:szCs w:val="22"/>
        </w:rPr>
        <w:t>Предмет договора с указанием количества поставляемого товара, объема выполняемых работ, оказываемых услуг.</w:t>
      </w:r>
      <w:r w:rsidR="00903F93">
        <w:rPr>
          <w:sz w:val="22"/>
          <w:szCs w:val="22"/>
        </w:rPr>
        <w:t xml:space="preserve"> </w:t>
      </w:r>
      <w:r w:rsidR="00FB37E8">
        <w:rPr>
          <w:rStyle w:val="blk"/>
          <w:sz w:val="22"/>
          <w:szCs w:val="22"/>
        </w:rPr>
        <w:t>Т</w:t>
      </w:r>
      <w:r w:rsidRPr="006B3DDC">
        <w:rPr>
          <w:rStyle w:val="blk"/>
          <w:sz w:val="22"/>
          <w:szCs w:val="22"/>
        </w:rPr>
        <w:t>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6B3DDC" w:rsidRPr="006B3DDC" w:rsidRDefault="00FB37E8" w:rsidP="006B3DDC">
      <w:pPr>
        <w:shd w:val="clear" w:color="auto" w:fill="FFFFFF"/>
        <w:ind w:firstLine="540"/>
        <w:jc w:val="both"/>
        <w:rPr>
          <w:sz w:val="22"/>
          <w:szCs w:val="22"/>
        </w:rPr>
      </w:pPr>
      <w:bookmarkStart w:id="53" w:name="dst100331"/>
      <w:bookmarkEnd w:id="53"/>
      <w:r>
        <w:rPr>
          <w:rStyle w:val="blk"/>
          <w:sz w:val="22"/>
          <w:szCs w:val="22"/>
        </w:rPr>
        <w:t>2) Т</w:t>
      </w:r>
      <w:r w:rsidR="006B3DDC" w:rsidRPr="006B3DDC">
        <w:rPr>
          <w:rStyle w:val="blk"/>
          <w:sz w:val="22"/>
          <w:szCs w:val="22"/>
        </w:rPr>
        <w:t>ребования к содержанию, форме, оформлению и сос</w:t>
      </w:r>
      <w:r>
        <w:rPr>
          <w:rStyle w:val="blk"/>
          <w:sz w:val="22"/>
          <w:szCs w:val="22"/>
        </w:rPr>
        <w:t>таву заявки на участие в конкурсе</w:t>
      </w:r>
      <w:r w:rsidR="006B3DDC" w:rsidRPr="006B3DDC">
        <w:rPr>
          <w:rStyle w:val="blk"/>
          <w:sz w:val="22"/>
          <w:szCs w:val="22"/>
        </w:rPr>
        <w:t>;</w:t>
      </w:r>
    </w:p>
    <w:p w:rsidR="006B3DDC" w:rsidRPr="006B3DDC" w:rsidRDefault="00FB37E8" w:rsidP="006B3DDC">
      <w:pPr>
        <w:shd w:val="clear" w:color="auto" w:fill="FFFFFF"/>
        <w:ind w:firstLine="540"/>
        <w:jc w:val="both"/>
        <w:rPr>
          <w:sz w:val="22"/>
          <w:szCs w:val="22"/>
        </w:rPr>
      </w:pPr>
      <w:bookmarkStart w:id="54" w:name="dst100332"/>
      <w:bookmarkEnd w:id="54"/>
      <w:r>
        <w:rPr>
          <w:rStyle w:val="blk"/>
          <w:sz w:val="22"/>
          <w:szCs w:val="22"/>
        </w:rPr>
        <w:t>3) Т</w:t>
      </w:r>
      <w:r w:rsidR="006B3DDC" w:rsidRPr="006B3DDC">
        <w:rPr>
          <w:rStyle w:val="blk"/>
          <w:sz w:val="22"/>
          <w:szCs w:val="22"/>
        </w:rPr>
        <w:t xml:space="preserve">ребования к описанию участниками такой закупки поставляемого товара, который является предметом </w:t>
      </w:r>
      <w:r>
        <w:rPr>
          <w:rStyle w:val="blk"/>
          <w:sz w:val="22"/>
          <w:szCs w:val="22"/>
        </w:rPr>
        <w:t>конкурса</w:t>
      </w:r>
      <w:r w:rsidR="006B3DDC" w:rsidRPr="006B3DDC">
        <w:rPr>
          <w:rStyle w:val="blk"/>
          <w:sz w:val="22"/>
          <w:szCs w:val="22"/>
        </w:rPr>
        <w:t xml:space="preserve">,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w:t>
      </w:r>
      <w:r>
        <w:rPr>
          <w:rStyle w:val="blk"/>
          <w:sz w:val="22"/>
          <w:szCs w:val="22"/>
        </w:rPr>
        <w:t>конкурса</w:t>
      </w:r>
      <w:r w:rsidR="006B3DDC" w:rsidRPr="006B3DDC">
        <w:rPr>
          <w:rStyle w:val="blk"/>
          <w:sz w:val="22"/>
          <w:szCs w:val="22"/>
        </w:rPr>
        <w:t>, их количественных и качественных характеристик;</w:t>
      </w:r>
    </w:p>
    <w:p w:rsidR="006B3DDC" w:rsidRPr="006B3DDC" w:rsidRDefault="00FB37E8" w:rsidP="006B3DDC">
      <w:pPr>
        <w:shd w:val="clear" w:color="auto" w:fill="FFFFFF"/>
        <w:ind w:firstLine="540"/>
        <w:jc w:val="both"/>
        <w:rPr>
          <w:sz w:val="22"/>
          <w:szCs w:val="22"/>
        </w:rPr>
      </w:pPr>
      <w:bookmarkStart w:id="55" w:name="dst100333"/>
      <w:bookmarkEnd w:id="55"/>
      <w:r>
        <w:rPr>
          <w:rStyle w:val="blk"/>
          <w:sz w:val="22"/>
          <w:szCs w:val="22"/>
        </w:rPr>
        <w:t>4) М</w:t>
      </w:r>
      <w:r w:rsidR="006B3DDC" w:rsidRPr="006B3DDC">
        <w:rPr>
          <w:rStyle w:val="blk"/>
          <w:sz w:val="22"/>
          <w:szCs w:val="22"/>
        </w:rPr>
        <w:t>есто, условия и сроки (периоды) поставки товара, выполнения работы, оказания услуги</w:t>
      </w:r>
      <w:r>
        <w:rPr>
          <w:rStyle w:val="blk"/>
          <w:sz w:val="22"/>
          <w:szCs w:val="22"/>
        </w:rPr>
        <w:t xml:space="preserve">. </w:t>
      </w:r>
      <w:r w:rsidRPr="00AC3F45">
        <w:rPr>
          <w:sz w:val="22"/>
          <w:szCs w:val="22"/>
        </w:rPr>
        <w:t>При необходимости – требования к сроку и (или) объему предоставления гарантий качества товара, работы, услуги, к обслуживанию товара, к расходам на эксплуатацию то</w:t>
      </w:r>
      <w:r>
        <w:rPr>
          <w:sz w:val="22"/>
          <w:szCs w:val="22"/>
        </w:rPr>
        <w:t>вара;</w:t>
      </w:r>
    </w:p>
    <w:p w:rsidR="006B3DDC" w:rsidRPr="006B3DDC" w:rsidRDefault="00FB37E8" w:rsidP="0001196E">
      <w:pPr>
        <w:shd w:val="clear" w:color="auto" w:fill="FFFFFF"/>
        <w:ind w:firstLine="540"/>
        <w:jc w:val="both"/>
        <w:rPr>
          <w:sz w:val="22"/>
          <w:szCs w:val="22"/>
        </w:rPr>
      </w:pPr>
      <w:bookmarkStart w:id="56" w:name="dst100334"/>
      <w:bookmarkEnd w:id="56"/>
      <w:r>
        <w:rPr>
          <w:rStyle w:val="blk"/>
          <w:sz w:val="22"/>
          <w:szCs w:val="22"/>
        </w:rPr>
        <w:t>5) С</w:t>
      </w:r>
      <w:r w:rsidR="006B3DDC" w:rsidRPr="006B3DDC">
        <w:rPr>
          <w:rStyle w:val="blk"/>
          <w:sz w:val="22"/>
          <w:szCs w:val="22"/>
        </w:rPr>
        <w:t>ведения о начальн</w:t>
      </w:r>
      <w:r w:rsidR="001529F9">
        <w:rPr>
          <w:rStyle w:val="blk"/>
          <w:sz w:val="22"/>
          <w:szCs w:val="22"/>
        </w:rPr>
        <w:t xml:space="preserve">ой (максимальной) цене договора, либо формула цены </w:t>
      </w:r>
      <w:r w:rsidR="006B3DDC" w:rsidRPr="006B3DDC">
        <w:rPr>
          <w:rStyle w:val="blk"/>
          <w:sz w:val="22"/>
          <w:szCs w:val="22"/>
        </w:rPr>
        <w:t xml:space="preserve"> и максимальное значение цены договора, либо цена единицы товара, работы, услуги и мак</w:t>
      </w:r>
      <w:r w:rsidR="001529F9">
        <w:rPr>
          <w:rStyle w:val="blk"/>
          <w:sz w:val="22"/>
          <w:szCs w:val="22"/>
        </w:rPr>
        <w:t xml:space="preserve">симальное значение цены </w:t>
      </w:r>
      <w:r w:rsidR="006B3DDC" w:rsidRPr="006B3DDC">
        <w:rPr>
          <w:rStyle w:val="blk"/>
          <w:sz w:val="22"/>
          <w:szCs w:val="22"/>
        </w:rPr>
        <w:t>;</w:t>
      </w:r>
    </w:p>
    <w:p w:rsidR="006B3DDC" w:rsidRPr="006B3DDC" w:rsidRDefault="002A3BC8" w:rsidP="0001196E">
      <w:pPr>
        <w:shd w:val="clear" w:color="auto" w:fill="FFFFFF"/>
        <w:ind w:firstLine="540"/>
        <w:jc w:val="both"/>
        <w:rPr>
          <w:sz w:val="22"/>
          <w:szCs w:val="22"/>
        </w:rPr>
      </w:pPr>
      <w:bookmarkStart w:id="57" w:name="dst100335"/>
      <w:bookmarkEnd w:id="57"/>
      <w:r>
        <w:rPr>
          <w:rStyle w:val="blk"/>
          <w:sz w:val="22"/>
          <w:szCs w:val="22"/>
        </w:rPr>
        <w:t>6) Ф</w:t>
      </w:r>
      <w:r w:rsidR="006B3DDC" w:rsidRPr="006B3DDC">
        <w:rPr>
          <w:rStyle w:val="blk"/>
          <w:sz w:val="22"/>
          <w:szCs w:val="22"/>
        </w:rPr>
        <w:t>орма, сроки и порядок оплаты товара, работы, услуги;</w:t>
      </w:r>
    </w:p>
    <w:p w:rsidR="006B3DDC" w:rsidRPr="006B3DDC" w:rsidRDefault="002A3BC8" w:rsidP="0001196E">
      <w:pPr>
        <w:shd w:val="clear" w:color="auto" w:fill="FFFFFF"/>
        <w:ind w:firstLine="540"/>
        <w:jc w:val="both"/>
        <w:rPr>
          <w:sz w:val="22"/>
          <w:szCs w:val="22"/>
        </w:rPr>
      </w:pPr>
      <w:bookmarkStart w:id="58" w:name="dst100336"/>
      <w:bookmarkEnd w:id="58"/>
      <w:r>
        <w:rPr>
          <w:rStyle w:val="blk"/>
          <w:sz w:val="22"/>
          <w:szCs w:val="22"/>
        </w:rPr>
        <w:t xml:space="preserve">7) </w:t>
      </w:r>
      <w:r w:rsidR="001529F9">
        <w:rPr>
          <w:rStyle w:val="blk"/>
          <w:sz w:val="22"/>
          <w:szCs w:val="22"/>
        </w:rPr>
        <w:t xml:space="preserve">Обоснование начальной (максимальной) </w:t>
      </w:r>
      <w:r w:rsidR="006B3DDC" w:rsidRPr="006B3DDC">
        <w:rPr>
          <w:rStyle w:val="blk"/>
          <w:sz w:val="22"/>
          <w:szCs w:val="22"/>
        </w:rPr>
        <w:t>цены договора</w:t>
      </w:r>
      <w:r w:rsidR="001529F9">
        <w:rPr>
          <w:rStyle w:val="blk"/>
          <w:sz w:val="22"/>
          <w:szCs w:val="22"/>
        </w:rPr>
        <w:t xml:space="preserve"> либо цены единицы товара, работы, услуги включая информацию о</w:t>
      </w:r>
      <w:r w:rsidR="006B3DDC" w:rsidRPr="006B3DDC">
        <w:rPr>
          <w:rStyle w:val="blk"/>
          <w:sz w:val="22"/>
          <w:szCs w:val="22"/>
        </w:rPr>
        <w:t xml:space="preserve"> расходов на перевозку, страхование, уплату таможенных пошлин, налогов и других обязательных платежей;</w:t>
      </w:r>
    </w:p>
    <w:p w:rsidR="006B3DDC" w:rsidRPr="006B3DDC" w:rsidRDefault="002A3BC8" w:rsidP="0001196E">
      <w:pPr>
        <w:ind w:firstLine="540"/>
        <w:jc w:val="both"/>
        <w:rPr>
          <w:sz w:val="22"/>
          <w:szCs w:val="22"/>
        </w:rPr>
      </w:pPr>
      <w:bookmarkStart w:id="59" w:name="dst100337"/>
      <w:bookmarkEnd w:id="59"/>
      <w:r>
        <w:rPr>
          <w:rStyle w:val="blk"/>
          <w:sz w:val="22"/>
          <w:szCs w:val="22"/>
        </w:rPr>
        <w:t>8) П</w:t>
      </w:r>
      <w:r w:rsidR="006B3DDC" w:rsidRPr="006B3DDC">
        <w:rPr>
          <w:rStyle w:val="blk"/>
          <w:sz w:val="22"/>
          <w:szCs w:val="22"/>
        </w:rPr>
        <w:t>орядок,</w:t>
      </w:r>
      <w:r>
        <w:rPr>
          <w:rStyle w:val="blk"/>
          <w:sz w:val="22"/>
          <w:szCs w:val="22"/>
        </w:rPr>
        <w:t xml:space="preserve"> место,</w:t>
      </w:r>
      <w:r w:rsidR="006B3DDC" w:rsidRPr="006B3DDC">
        <w:rPr>
          <w:rStyle w:val="blk"/>
          <w:sz w:val="22"/>
          <w:szCs w:val="22"/>
        </w:rPr>
        <w:t xml:space="preserve"> дата начала, дата и время окончания срока подачи заявок на участие в </w:t>
      </w:r>
      <w:r>
        <w:rPr>
          <w:rStyle w:val="blk"/>
          <w:sz w:val="22"/>
          <w:szCs w:val="22"/>
        </w:rPr>
        <w:t>конкурс</w:t>
      </w:r>
      <w:r w:rsidR="006B3DDC" w:rsidRPr="006B3DDC">
        <w:rPr>
          <w:rStyle w:val="blk"/>
          <w:sz w:val="22"/>
          <w:szCs w:val="22"/>
        </w:rPr>
        <w:t>е (этапах кон</w:t>
      </w:r>
      <w:r>
        <w:rPr>
          <w:rStyle w:val="blk"/>
          <w:sz w:val="22"/>
          <w:szCs w:val="22"/>
        </w:rPr>
        <w:t>курса</w:t>
      </w:r>
      <w:r w:rsidR="006B3DDC" w:rsidRPr="006B3DDC">
        <w:rPr>
          <w:rStyle w:val="blk"/>
          <w:sz w:val="22"/>
          <w:szCs w:val="22"/>
        </w:rPr>
        <w:t>) и порядок подведения итогов такой закупки (этапов такой закупки)</w:t>
      </w:r>
      <w:r>
        <w:rPr>
          <w:rStyle w:val="blk"/>
          <w:sz w:val="22"/>
          <w:szCs w:val="22"/>
        </w:rPr>
        <w:t xml:space="preserve">. </w:t>
      </w:r>
      <w:r w:rsidRPr="00AC3F45">
        <w:rPr>
          <w:sz w:val="22"/>
          <w:szCs w:val="22"/>
        </w:rPr>
        <w:t>Порядок и срок</w:t>
      </w:r>
      <w:r>
        <w:rPr>
          <w:sz w:val="22"/>
          <w:szCs w:val="22"/>
        </w:rPr>
        <w:t xml:space="preserve"> отзыва заявок на участие в конкурсе</w:t>
      </w:r>
      <w:r w:rsidR="006B3DDC" w:rsidRPr="006B3DDC">
        <w:rPr>
          <w:rStyle w:val="blk"/>
          <w:sz w:val="22"/>
          <w:szCs w:val="22"/>
        </w:rPr>
        <w:t>;</w:t>
      </w:r>
    </w:p>
    <w:p w:rsidR="006B3DDC" w:rsidRPr="006B3DDC" w:rsidRDefault="006B3DDC" w:rsidP="0001196E">
      <w:pPr>
        <w:shd w:val="clear" w:color="auto" w:fill="FFFFFF"/>
        <w:ind w:firstLine="540"/>
        <w:jc w:val="both"/>
        <w:rPr>
          <w:sz w:val="22"/>
          <w:szCs w:val="22"/>
        </w:rPr>
      </w:pPr>
      <w:bookmarkStart w:id="60" w:name="dst100338"/>
      <w:bookmarkEnd w:id="60"/>
      <w:r w:rsidRPr="006B3DDC">
        <w:rPr>
          <w:rStyle w:val="blk"/>
          <w:sz w:val="22"/>
          <w:szCs w:val="22"/>
        </w:rPr>
        <w:t xml:space="preserve">9) </w:t>
      </w:r>
      <w:r w:rsidR="002A3BC8" w:rsidRPr="00AC3F45">
        <w:rPr>
          <w:sz w:val="22"/>
          <w:szCs w:val="22"/>
        </w:rPr>
        <w:t>Требования к участникам конкурса и перечень документов, представляемых участниками конкурса для подтверждения их соответствия установленным требовани</w:t>
      </w:r>
      <w:r w:rsidR="002A3BC8">
        <w:rPr>
          <w:sz w:val="22"/>
          <w:szCs w:val="22"/>
        </w:rPr>
        <w:t>ям;</w:t>
      </w:r>
    </w:p>
    <w:p w:rsidR="006B3DDC" w:rsidRPr="006B3DDC" w:rsidRDefault="0000025D" w:rsidP="0001196E">
      <w:pPr>
        <w:shd w:val="clear" w:color="auto" w:fill="FFFFFF"/>
        <w:ind w:firstLine="540"/>
        <w:jc w:val="both"/>
        <w:rPr>
          <w:sz w:val="22"/>
          <w:szCs w:val="22"/>
        </w:rPr>
      </w:pPr>
      <w:bookmarkStart w:id="61" w:name="dst100339"/>
      <w:bookmarkEnd w:id="61"/>
      <w:r>
        <w:rPr>
          <w:rStyle w:val="blk"/>
          <w:sz w:val="22"/>
          <w:szCs w:val="22"/>
        </w:rPr>
        <w:t>10) Т</w:t>
      </w:r>
      <w:r w:rsidR="006B3DDC" w:rsidRPr="006B3DDC">
        <w:rPr>
          <w:rStyle w:val="blk"/>
          <w:sz w:val="22"/>
          <w:szCs w:val="22"/>
        </w:rPr>
        <w:t>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6B3DDC" w:rsidRDefault="0000025D" w:rsidP="0001196E">
      <w:pPr>
        <w:shd w:val="clear" w:color="auto" w:fill="FFFFFF"/>
        <w:ind w:firstLine="540"/>
        <w:jc w:val="both"/>
        <w:rPr>
          <w:rStyle w:val="blk"/>
          <w:sz w:val="22"/>
          <w:szCs w:val="22"/>
        </w:rPr>
      </w:pPr>
      <w:bookmarkStart w:id="62" w:name="dst100340"/>
      <w:bookmarkEnd w:id="62"/>
      <w:r>
        <w:rPr>
          <w:rStyle w:val="blk"/>
          <w:sz w:val="22"/>
          <w:szCs w:val="22"/>
        </w:rPr>
        <w:t>11) Ф</w:t>
      </w:r>
      <w:r w:rsidR="006B3DDC" w:rsidRPr="006B3DDC">
        <w:rPr>
          <w:rStyle w:val="blk"/>
          <w:sz w:val="22"/>
          <w:szCs w:val="22"/>
        </w:rPr>
        <w:t>ормы, порядок, дата</w:t>
      </w:r>
      <w:r>
        <w:rPr>
          <w:rStyle w:val="blk"/>
          <w:sz w:val="22"/>
          <w:szCs w:val="22"/>
        </w:rPr>
        <w:t xml:space="preserve"> начала, дата</w:t>
      </w:r>
      <w:r w:rsidR="006B3DDC" w:rsidRPr="006B3DDC">
        <w:rPr>
          <w:rStyle w:val="blk"/>
          <w:sz w:val="22"/>
          <w:szCs w:val="22"/>
        </w:rPr>
        <w:t xml:space="preserve"> и время окончания срока предоставления участникам </w:t>
      </w:r>
      <w:r>
        <w:rPr>
          <w:rStyle w:val="blk"/>
          <w:sz w:val="22"/>
          <w:szCs w:val="22"/>
        </w:rPr>
        <w:t>конкурса</w:t>
      </w:r>
      <w:r w:rsidR="006B3DDC" w:rsidRPr="006B3DDC">
        <w:rPr>
          <w:rStyle w:val="blk"/>
          <w:sz w:val="22"/>
          <w:szCs w:val="22"/>
        </w:rPr>
        <w:t xml:space="preserve"> разъяснений положений документации о закупке;</w:t>
      </w:r>
    </w:p>
    <w:p w:rsidR="0000025D" w:rsidRPr="006B3DDC" w:rsidRDefault="0000025D" w:rsidP="0001196E">
      <w:pPr>
        <w:ind w:firstLine="540"/>
        <w:jc w:val="both"/>
        <w:rPr>
          <w:sz w:val="22"/>
          <w:szCs w:val="22"/>
        </w:rPr>
      </w:pPr>
      <w:r>
        <w:rPr>
          <w:rStyle w:val="blk"/>
          <w:sz w:val="22"/>
          <w:szCs w:val="22"/>
        </w:rPr>
        <w:t xml:space="preserve">12) </w:t>
      </w:r>
      <w:r w:rsidRPr="00AC3F45">
        <w:rPr>
          <w:sz w:val="22"/>
          <w:szCs w:val="22"/>
        </w:rPr>
        <w:t>Место, дата и время вск</w:t>
      </w:r>
      <w:r w:rsidR="00C32661">
        <w:rPr>
          <w:sz w:val="22"/>
          <w:szCs w:val="22"/>
        </w:rPr>
        <w:t xml:space="preserve">рытия конвертов с заявками </w:t>
      </w:r>
      <w:r w:rsidRPr="00AC3F45">
        <w:rPr>
          <w:sz w:val="22"/>
          <w:szCs w:val="22"/>
        </w:rPr>
        <w:t>на уча</w:t>
      </w:r>
      <w:r>
        <w:rPr>
          <w:sz w:val="22"/>
          <w:szCs w:val="22"/>
        </w:rPr>
        <w:t>стие в конкурсе;</w:t>
      </w:r>
    </w:p>
    <w:p w:rsidR="006B3DDC" w:rsidRPr="006B3DDC" w:rsidRDefault="0000025D" w:rsidP="0001196E">
      <w:pPr>
        <w:shd w:val="clear" w:color="auto" w:fill="FFFFFF"/>
        <w:ind w:firstLine="540"/>
        <w:jc w:val="both"/>
        <w:rPr>
          <w:sz w:val="22"/>
          <w:szCs w:val="22"/>
        </w:rPr>
      </w:pPr>
      <w:bookmarkStart w:id="63" w:name="dst100341"/>
      <w:bookmarkEnd w:id="63"/>
      <w:r>
        <w:rPr>
          <w:rStyle w:val="blk"/>
          <w:sz w:val="22"/>
          <w:szCs w:val="22"/>
        </w:rPr>
        <w:t>13) Д</w:t>
      </w:r>
      <w:r w:rsidR="006B3DDC" w:rsidRPr="006B3DDC">
        <w:rPr>
          <w:rStyle w:val="blk"/>
          <w:sz w:val="22"/>
          <w:szCs w:val="22"/>
        </w:rPr>
        <w:t>ата рассмотрения предложений участников такой закупки и подведения итогов такой закупки;</w:t>
      </w:r>
    </w:p>
    <w:p w:rsidR="006B3DDC" w:rsidRPr="006B3DDC" w:rsidRDefault="0000025D" w:rsidP="0001196E">
      <w:pPr>
        <w:shd w:val="clear" w:color="auto" w:fill="FFFFFF"/>
        <w:ind w:firstLine="540"/>
        <w:jc w:val="both"/>
        <w:rPr>
          <w:sz w:val="22"/>
          <w:szCs w:val="22"/>
        </w:rPr>
      </w:pPr>
      <w:bookmarkStart w:id="64" w:name="dst100342"/>
      <w:bookmarkEnd w:id="64"/>
      <w:r>
        <w:rPr>
          <w:rStyle w:val="blk"/>
          <w:sz w:val="22"/>
          <w:szCs w:val="22"/>
        </w:rPr>
        <w:t>14) К</w:t>
      </w:r>
      <w:r w:rsidR="006B3DDC" w:rsidRPr="006B3DDC">
        <w:rPr>
          <w:rStyle w:val="blk"/>
          <w:sz w:val="22"/>
          <w:szCs w:val="22"/>
        </w:rPr>
        <w:t>ритерии оценки и сопоставления заявок на участие в такой закупке;</w:t>
      </w:r>
    </w:p>
    <w:p w:rsidR="006B3DDC" w:rsidRPr="006B3DDC" w:rsidRDefault="0000025D" w:rsidP="0001196E">
      <w:pPr>
        <w:shd w:val="clear" w:color="auto" w:fill="FFFFFF"/>
        <w:ind w:firstLine="540"/>
        <w:jc w:val="both"/>
        <w:rPr>
          <w:sz w:val="22"/>
          <w:szCs w:val="22"/>
        </w:rPr>
      </w:pPr>
      <w:bookmarkStart w:id="65" w:name="dst100343"/>
      <w:bookmarkEnd w:id="65"/>
      <w:r>
        <w:rPr>
          <w:rStyle w:val="blk"/>
          <w:sz w:val="22"/>
          <w:szCs w:val="22"/>
        </w:rPr>
        <w:t>15) П</w:t>
      </w:r>
      <w:r w:rsidR="006B3DDC" w:rsidRPr="006B3DDC">
        <w:rPr>
          <w:rStyle w:val="blk"/>
          <w:sz w:val="22"/>
          <w:szCs w:val="22"/>
        </w:rPr>
        <w:t>орядок оценки и сопоставления заявок на участие в такой закупке;</w:t>
      </w:r>
    </w:p>
    <w:p w:rsidR="006B3DDC" w:rsidRPr="00AC3F45" w:rsidRDefault="0001196E" w:rsidP="0001196E">
      <w:pPr>
        <w:shd w:val="clear" w:color="auto" w:fill="FFFFFF"/>
        <w:ind w:firstLine="540"/>
        <w:jc w:val="both"/>
        <w:rPr>
          <w:sz w:val="22"/>
          <w:szCs w:val="22"/>
        </w:rPr>
      </w:pPr>
      <w:bookmarkStart w:id="66" w:name="dst100344"/>
      <w:bookmarkEnd w:id="66"/>
      <w:r>
        <w:rPr>
          <w:rStyle w:val="blk"/>
          <w:sz w:val="22"/>
          <w:szCs w:val="22"/>
        </w:rPr>
        <w:t>16) О</w:t>
      </w:r>
      <w:r w:rsidR="006B3DDC" w:rsidRPr="006B3DDC">
        <w:rPr>
          <w:rStyle w:val="blk"/>
          <w:sz w:val="22"/>
          <w:szCs w:val="22"/>
        </w:rPr>
        <w:t xml:space="preserve">писание предмета такой закупки в соответствии с частью 6.1 статьи 3 </w:t>
      </w:r>
      <w:r w:rsidR="00AF556B">
        <w:rPr>
          <w:sz w:val="22"/>
          <w:szCs w:val="22"/>
        </w:rPr>
        <w:t>З</w:t>
      </w:r>
      <w:r w:rsidR="00976433" w:rsidRPr="00976433">
        <w:rPr>
          <w:sz w:val="22"/>
          <w:szCs w:val="22"/>
        </w:rPr>
        <w:t>акона № 223-ФЗ</w:t>
      </w:r>
      <w:r w:rsidR="006B3DDC" w:rsidRPr="00976433">
        <w:rPr>
          <w:rStyle w:val="blk"/>
          <w:sz w:val="22"/>
          <w:szCs w:val="22"/>
        </w:rPr>
        <w:t>;</w:t>
      </w:r>
    </w:p>
    <w:p w:rsidR="006B3DDC" w:rsidRPr="00AC3F45" w:rsidRDefault="0001196E" w:rsidP="0001196E">
      <w:pPr>
        <w:ind w:firstLine="540"/>
        <w:jc w:val="both"/>
        <w:rPr>
          <w:sz w:val="22"/>
          <w:szCs w:val="22"/>
        </w:rPr>
      </w:pPr>
      <w:bookmarkStart w:id="67" w:name="sub_542"/>
      <w:r>
        <w:rPr>
          <w:sz w:val="22"/>
          <w:szCs w:val="22"/>
        </w:rPr>
        <w:t>17</w:t>
      </w:r>
      <w:r w:rsidR="006B3DDC" w:rsidRPr="00AC3F45">
        <w:rPr>
          <w:sz w:val="22"/>
          <w:szCs w:val="22"/>
        </w:rPr>
        <w:t>) Размер, форму и срок действия, срок и порядок предоставления обеспечения заявки на участие в конкурсе, в случае если Заказчиком (Организатором) установлено такое требование. Размер, срок и порядок внесения денежных средств в качестве обеспечения такой заявки, реквизиты счета для перечисления денежных средств в случае установления Заказчиком (Организатором) требования обеспечения заявки на участие в кон</w:t>
      </w:r>
      <w:r w:rsidR="006B3DDC">
        <w:rPr>
          <w:sz w:val="22"/>
          <w:szCs w:val="22"/>
        </w:rPr>
        <w:t>курсе в форме денежных средств;</w:t>
      </w:r>
    </w:p>
    <w:p w:rsidR="006B3DDC" w:rsidRPr="00AC3F45" w:rsidRDefault="0001196E" w:rsidP="0001196E">
      <w:pPr>
        <w:ind w:firstLine="540"/>
        <w:jc w:val="both"/>
        <w:rPr>
          <w:sz w:val="22"/>
          <w:szCs w:val="22"/>
        </w:rPr>
      </w:pPr>
      <w:r>
        <w:rPr>
          <w:sz w:val="22"/>
          <w:szCs w:val="22"/>
        </w:rPr>
        <w:t>18</w:t>
      </w:r>
      <w:r w:rsidR="006B3DDC" w:rsidRPr="00AC3F45">
        <w:rPr>
          <w:sz w:val="22"/>
          <w:szCs w:val="22"/>
        </w:rPr>
        <w:t xml:space="preserve">) Размер, форму и срок действия, срок и порядок предоставления обеспечения исполнения </w:t>
      </w:r>
      <w:r w:rsidR="006B3DDC" w:rsidRPr="00200301">
        <w:rPr>
          <w:sz w:val="22"/>
          <w:szCs w:val="22"/>
        </w:rPr>
        <w:t>договора, в случае, если Заказчиком (Организатором) установлено требование обеспечения исполнения договора. Размер обеспечения исполнения договора не может превышать пятьдесят процентов начальной (максимальной) цены договора (цены лота), указанной в извещении о проведе</w:t>
      </w:r>
      <w:r w:rsidR="00543B0E" w:rsidRPr="00200301">
        <w:rPr>
          <w:sz w:val="22"/>
          <w:szCs w:val="22"/>
        </w:rPr>
        <w:t xml:space="preserve">нии </w:t>
      </w:r>
      <w:r w:rsidR="006B3DDC" w:rsidRPr="00200301">
        <w:rPr>
          <w:sz w:val="22"/>
          <w:szCs w:val="22"/>
        </w:rPr>
        <w:t>конкурса;</w:t>
      </w:r>
    </w:p>
    <w:p w:rsidR="006B3DDC" w:rsidRPr="00200301" w:rsidRDefault="0001196E" w:rsidP="0001196E">
      <w:pPr>
        <w:ind w:firstLine="540"/>
        <w:jc w:val="both"/>
        <w:rPr>
          <w:sz w:val="22"/>
          <w:szCs w:val="22"/>
        </w:rPr>
      </w:pPr>
      <w:r>
        <w:rPr>
          <w:sz w:val="22"/>
          <w:szCs w:val="22"/>
        </w:rPr>
        <w:t>19</w:t>
      </w:r>
      <w:r w:rsidR="006B3DDC" w:rsidRPr="00AC3F45">
        <w:rPr>
          <w:sz w:val="22"/>
          <w:szCs w:val="22"/>
        </w:rPr>
        <w:t xml:space="preserve">) Срок со дня размещения в единой информационной системе протокола подведения итогов </w:t>
      </w:r>
      <w:r w:rsidR="006B3DDC" w:rsidRPr="00200301">
        <w:rPr>
          <w:sz w:val="22"/>
          <w:szCs w:val="22"/>
        </w:rPr>
        <w:t>конкурса, в течение которого победитель конкурса должен подписать договор;</w:t>
      </w:r>
    </w:p>
    <w:p w:rsidR="0001196E" w:rsidRPr="00200301" w:rsidRDefault="0001196E" w:rsidP="0001196E">
      <w:pPr>
        <w:ind w:firstLine="540"/>
        <w:jc w:val="both"/>
        <w:rPr>
          <w:sz w:val="22"/>
          <w:szCs w:val="22"/>
        </w:rPr>
      </w:pPr>
      <w:r w:rsidRPr="00200301">
        <w:rPr>
          <w:sz w:val="22"/>
          <w:szCs w:val="22"/>
        </w:rPr>
        <w:t xml:space="preserve">20) При проведении конкурса в электронной форме - </w:t>
      </w:r>
      <w:r w:rsidRPr="00200301">
        <w:rPr>
          <w:sz w:val="22"/>
          <w:szCs w:val="22"/>
          <w:lang w:eastAsia="ru-RU"/>
        </w:rPr>
        <w:t>адрес электронной площадки в информационно-телекоммуника</w:t>
      </w:r>
      <w:r w:rsidR="00AF556B" w:rsidRPr="00200301">
        <w:rPr>
          <w:sz w:val="22"/>
          <w:szCs w:val="22"/>
          <w:lang w:eastAsia="ru-RU"/>
        </w:rPr>
        <w:t>ционной сети "Интернет"</w:t>
      </w:r>
      <w:r w:rsidRPr="00200301">
        <w:rPr>
          <w:sz w:val="22"/>
          <w:szCs w:val="22"/>
          <w:lang w:eastAsia="ru-RU"/>
        </w:rPr>
        <w:t>;</w:t>
      </w:r>
    </w:p>
    <w:p w:rsidR="006B3DDC" w:rsidRPr="00AC3F45" w:rsidRDefault="0001196E" w:rsidP="0001196E">
      <w:pPr>
        <w:pStyle w:val="a7"/>
        <w:tabs>
          <w:tab w:val="left" w:pos="0"/>
          <w:tab w:val="left" w:pos="1134"/>
        </w:tabs>
        <w:ind w:left="0" w:firstLine="540"/>
        <w:jc w:val="both"/>
        <w:rPr>
          <w:sz w:val="22"/>
          <w:szCs w:val="22"/>
        </w:rPr>
      </w:pPr>
      <w:r w:rsidRPr="00200301">
        <w:rPr>
          <w:sz w:val="22"/>
          <w:szCs w:val="22"/>
        </w:rPr>
        <w:t>21</w:t>
      </w:r>
      <w:r w:rsidR="006B3DDC" w:rsidRPr="00200301">
        <w:rPr>
          <w:sz w:val="22"/>
          <w:szCs w:val="22"/>
        </w:rPr>
        <w:t xml:space="preserve">) </w:t>
      </w:r>
      <w:bookmarkStart w:id="68" w:name="sub_5423"/>
      <w:bookmarkEnd w:id="67"/>
      <w:r w:rsidR="006B3DDC" w:rsidRPr="00200301">
        <w:rPr>
          <w:sz w:val="22"/>
          <w:szCs w:val="22"/>
        </w:rPr>
        <w:t>Иные сведения, перечисленные</w:t>
      </w:r>
      <w:r w:rsidR="006B3DDC" w:rsidRPr="00AC3F45">
        <w:rPr>
          <w:sz w:val="22"/>
          <w:szCs w:val="22"/>
        </w:rPr>
        <w:t xml:space="preserve"> в части 10 </w:t>
      </w:r>
      <w:r w:rsidR="006B3DDC" w:rsidRPr="00976433">
        <w:rPr>
          <w:sz w:val="22"/>
          <w:szCs w:val="22"/>
        </w:rPr>
        <w:t xml:space="preserve">статьи 4 </w:t>
      </w:r>
      <w:r w:rsidR="00AF556B">
        <w:rPr>
          <w:sz w:val="22"/>
          <w:szCs w:val="22"/>
        </w:rPr>
        <w:t>З</w:t>
      </w:r>
      <w:r w:rsidR="00976433" w:rsidRPr="00976433">
        <w:rPr>
          <w:sz w:val="22"/>
          <w:szCs w:val="22"/>
        </w:rPr>
        <w:t>акона № 223-ФЗ.</w:t>
      </w:r>
    </w:p>
    <w:p w:rsidR="006B3DDC" w:rsidRPr="00AC3F45" w:rsidRDefault="006B3DDC" w:rsidP="0001196E">
      <w:pPr>
        <w:pStyle w:val="a7"/>
        <w:tabs>
          <w:tab w:val="left" w:pos="0"/>
          <w:tab w:val="left" w:pos="1134"/>
        </w:tabs>
        <w:ind w:left="0" w:firstLine="540"/>
        <w:jc w:val="both"/>
        <w:rPr>
          <w:sz w:val="22"/>
          <w:szCs w:val="22"/>
        </w:rPr>
      </w:pPr>
      <w:r w:rsidRPr="00AC3F45">
        <w:rPr>
          <w:sz w:val="22"/>
          <w:szCs w:val="22"/>
        </w:rPr>
        <w:t>Перечень сведений, содержащийся в конкурсной документации, может быть расширен по усмотрению Заказчика</w:t>
      </w:r>
      <w:r>
        <w:rPr>
          <w:sz w:val="22"/>
          <w:szCs w:val="22"/>
        </w:rPr>
        <w:t>.</w:t>
      </w:r>
    </w:p>
    <w:p w:rsidR="006B3DDC" w:rsidRPr="00AC3F45" w:rsidRDefault="006B3DDC" w:rsidP="006B3DDC">
      <w:pPr>
        <w:pStyle w:val="a7"/>
        <w:tabs>
          <w:tab w:val="left" w:pos="1701"/>
        </w:tabs>
        <w:ind w:left="0" w:firstLine="284"/>
        <w:jc w:val="both"/>
        <w:rPr>
          <w:sz w:val="22"/>
          <w:szCs w:val="22"/>
        </w:rPr>
      </w:pPr>
      <w:r w:rsidRPr="00AC3F45">
        <w:rPr>
          <w:sz w:val="22"/>
          <w:szCs w:val="22"/>
        </w:rPr>
        <w:t>5.3.1.4 К конкурсной документации должен быть приложен проект договора (в случае про</w:t>
      </w:r>
      <w:r w:rsidR="00543B0E">
        <w:rPr>
          <w:sz w:val="22"/>
          <w:szCs w:val="22"/>
        </w:rPr>
        <w:t xml:space="preserve">ведения </w:t>
      </w:r>
      <w:r w:rsidRPr="00AC3F45">
        <w:rPr>
          <w:sz w:val="22"/>
          <w:szCs w:val="22"/>
        </w:rPr>
        <w:t xml:space="preserve">конкурса по нескольким лотам </w:t>
      </w:r>
      <w:r>
        <w:rPr>
          <w:sz w:val="22"/>
          <w:szCs w:val="22"/>
        </w:rPr>
        <w:t>–</w:t>
      </w:r>
      <w:r w:rsidRPr="00AC3F45">
        <w:rPr>
          <w:sz w:val="22"/>
          <w:szCs w:val="22"/>
        </w:rPr>
        <w:t xml:space="preserve"> проект договора в отношении каждого лота), который является неотъемлемой частью конкурсной документации. </w:t>
      </w:r>
    </w:p>
    <w:p w:rsidR="006B3DDC" w:rsidRPr="00C15ABB" w:rsidRDefault="006B3DDC" w:rsidP="00AF556B">
      <w:pPr>
        <w:ind w:firstLine="284"/>
        <w:jc w:val="both"/>
        <w:rPr>
          <w:sz w:val="22"/>
          <w:szCs w:val="22"/>
        </w:rPr>
      </w:pPr>
      <w:bookmarkStart w:id="69" w:name="sub_5424"/>
      <w:bookmarkEnd w:id="68"/>
      <w:r w:rsidRPr="00AC3F45">
        <w:rPr>
          <w:sz w:val="22"/>
          <w:szCs w:val="22"/>
        </w:rPr>
        <w:t>5.3.1.5 Сведения, содержащиеся в конкурсной документации, должны соответствовать сведениям, ука</w:t>
      </w:r>
      <w:r w:rsidR="00D34B99">
        <w:rPr>
          <w:sz w:val="22"/>
          <w:szCs w:val="22"/>
        </w:rPr>
        <w:t>занным в извещении о проведении</w:t>
      </w:r>
      <w:r w:rsidRPr="00AC3F45">
        <w:rPr>
          <w:sz w:val="22"/>
          <w:szCs w:val="22"/>
        </w:rPr>
        <w:t xml:space="preserve"> конкурса.</w:t>
      </w:r>
    </w:p>
    <w:p w:rsidR="006B3DDC" w:rsidRPr="00AC3F45" w:rsidRDefault="006B3DDC" w:rsidP="006B3DDC">
      <w:pPr>
        <w:ind w:firstLine="284"/>
        <w:jc w:val="both"/>
        <w:rPr>
          <w:b/>
          <w:sz w:val="22"/>
          <w:szCs w:val="22"/>
        </w:rPr>
      </w:pPr>
      <w:bookmarkStart w:id="70" w:name="sub_505"/>
      <w:bookmarkEnd w:id="69"/>
      <w:r w:rsidRPr="00AC3F45">
        <w:rPr>
          <w:b/>
          <w:sz w:val="22"/>
          <w:szCs w:val="22"/>
        </w:rPr>
        <w:t xml:space="preserve">5.3.2 </w:t>
      </w:r>
      <w:r w:rsidRPr="00AC3F45">
        <w:rPr>
          <w:sz w:val="22"/>
          <w:szCs w:val="22"/>
        </w:rPr>
        <w:t xml:space="preserve">При проведении процедуры закупки заказчиком и </w:t>
      </w:r>
      <w:r w:rsidR="00910A20">
        <w:rPr>
          <w:sz w:val="22"/>
          <w:szCs w:val="22"/>
        </w:rPr>
        <w:t>З</w:t>
      </w:r>
      <w:r w:rsidRPr="00AC3F45">
        <w:rPr>
          <w:sz w:val="22"/>
          <w:szCs w:val="22"/>
        </w:rPr>
        <w:t xml:space="preserve">акупочной </w:t>
      </w:r>
      <w:r>
        <w:rPr>
          <w:sz w:val="22"/>
          <w:szCs w:val="22"/>
        </w:rPr>
        <w:t>Комиссией</w:t>
      </w:r>
      <w:r w:rsidRPr="00AC3F45">
        <w:rPr>
          <w:sz w:val="22"/>
          <w:szCs w:val="22"/>
        </w:rPr>
        <w:t xml:space="preserve"> проводится </w:t>
      </w:r>
      <w:r w:rsidRPr="00AC3F45">
        <w:rPr>
          <w:b/>
          <w:sz w:val="22"/>
          <w:szCs w:val="22"/>
        </w:rPr>
        <w:t>единая процедура вскрытия, рассмотрения, оценки и сопоставления заявок на участие в конкурсе (процедура подведения итогов</w:t>
      </w:r>
      <w:r w:rsidR="00910A20">
        <w:rPr>
          <w:b/>
          <w:sz w:val="22"/>
          <w:szCs w:val="22"/>
        </w:rPr>
        <w:t xml:space="preserve"> </w:t>
      </w:r>
      <w:r w:rsidRPr="00AC3F45">
        <w:rPr>
          <w:b/>
          <w:sz w:val="22"/>
          <w:szCs w:val="22"/>
        </w:rPr>
        <w:t>конкурса).</w:t>
      </w:r>
    </w:p>
    <w:p w:rsidR="006B3DDC" w:rsidRPr="00AC3F45" w:rsidRDefault="006B3DDC" w:rsidP="006B3DDC">
      <w:pPr>
        <w:ind w:firstLine="284"/>
        <w:jc w:val="both"/>
        <w:rPr>
          <w:sz w:val="22"/>
          <w:szCs w:val="22"/>
        </w:rPr>
      </w:pPr>
      <w:r w:rsidRPr="00AC3F45">
        <w:rPr>
          <w:sz w:val="22"/>
          <w:szCs w:val="22"/>
        </w:rPr>
        <w:t>5.3.2.1 Порядок вскрытия конвертов</w:t>
      </w:r>
      <w:r w:rsidR="00910A20">
        <w:rPr>
          <w:sz w:val="22"/>
          <w:szCs w:val="22"/>
        </w:rPr>
        <w:t xml:space="preserve"> </w:t>
      </w:r>
      <w:r w:rsidR="00C32661">
        <w:rPr>
          <w:sz w:val="22"/>
          <w:szCs w:val="22"/>
        </w:rPr>
        <w:t xml:space="preserve">с </w:t>
      </w:r>
      <w:r w:rsidR="007001CD" w:rsidRPr="00AC3F45">
        <w:rPr>
          <w:sz w:val="22"/>
          <w:szCs w:val="22"/>
        </w:rPr>
        <w:t>заявкам</w:t>
      </w:r>
      <w:r w:rsidR="00C32661">
        <w:rPr>
          <w:sz w:val="22"/>
          <w:szCs w:val="22"/>
        </w:rPr>
        <w:t>и</w:t>
      </w:r>
      <w:r w:rsidR="007001CD" w:rsidRPr="00AC3F45">
        <w:rPr>
          <w:sz w:val="22"/>
          <w:szCs w:val="22"/>
        </w:rPr>
        <w:t xml:space="preserve"> на участие в конкурсе</w:t>
      </w:r>
      <w:r w:rsidRPr="00AC3F45">
        <w:rPr>
          <w:sz w:val="22"/>
          <w:szCs w:val="22"/>
        </w:rPr>
        <w:t>.</w:t>
      </w:r>
    </w:p>
    <w:p w:rsidR="006B3DDC" w:rsidRDefault="006B3DDC" w:rsidP="006B3DDC">
      <w:pPr>
        <w:ind w:firstLine="284"/>
        <w:jc w:val="both"/>
        <w:rPr>
          <w:sz w:val="22"/>
          <w:szCs w:val="22"/>
        </w:rPr>
      </w:pPr>
      <w:bookmarkStart w:id="71" w:name="sub_551"/>
      <w:bookmarkEnd w:id="70"/>
      <w:r w:rsidRPr="00AC3F45">
        <w:rPr>
          <w:sz w:val="22"/>
          <w:szCs w:val="22"/>
        </w:rPr>
        <w:t>5.3.2.1.1 В день, во время и в месте, указанные в из</w:t>
      </w:r>
      <w:r w:rsidR="00910A20">
        <w:rPr>
          <w:sz w:val="22"/>
          <w:szCs w:val="22"/>
        </w:rPr>
        <w:t>вещении о проведении конкурса, З</w:t>
      </w:r>
      <w:r w:rsidRPr="00AC3F45">
        <w:rPr>
          <w:sz w:val="22"/>
          <w:szCs w:val="22"/>
        </w:rPr>
        <w:t xml:space="preserve">акупочной </w:t>
      </w:r>
      <w:r>
        <w:rPr>
          <w:sz w:val="22"/>
          <w:szCs w:val="22"/>
        </w:rPr>
        <w:t>Комиссией</w:t>
      </w:r>
      <w:r w:rsidRPr="00AC3F45">
        <w:rPr>
          <w:sz w:val="22"/>
          <w:szCs w:val="22"/>
        </w:rPr>
        <w:t xml:space="preserve"> вскрываются конверты с заявками на участие в конкурсе</w:t>
      </w:r>
      <w:r w:rsidR="00C32661">
        <w:rPr>
          <w:sz w:val="22"/>
          <w:szCs w:val="22"/>
        </w:rPr>
        <w:t>.</w:t>
      </w:r>
    </w:p>
    <w:p w:rsidR="006B3DDC" w:rsidRPr="00C32661" w:rsidRDefault="006B3DDC" w:rsidP="006B3DDC">
      <w:pPr>
        <w:ind w:firstLine="284"/>
        <w:jc w:val="both"/>
        <w:rPr>
          <w:sz w:val="22"/>
          <w:szCs w:val="22"/>
        </w:rPr>
      </w:pPr>
      <w:r w:rsidRPr="00AC3F45">
        <w:rPr>
          <w:rFonts w:eastAsia="Calibri"/>
          <w:b/>
          <w:sz w:val="22"/>
          <w:szCs w:val="22"/>
          <w:lang w:eastAsia="en-US"/>
        </w:rPr>
        <w:t xml:space="preserve">По решению </w:t>
      </w:r>
      <w:r>
        <w:rPr>
          <w:rFonts w:eastAsia="Calibri"/>
          <w:b/>
          <w:sz w:val="22"/>
          <w:szCs w:val="22"/>
          <w:lang w:eastAsia="en-US"/>
        </w:rPr>
        <w:t>Комиссии</w:t>
      </w:r>
      <w:r w:rsidRPr="00AC3F45">
        <w:rPr>
          <w:rFonts w:eastAsia="Calibri"/>
          <w:b/>
          <w:sz w:val="22"/>
          <w:szCs w:val="22"/>
          <w:lang w:eastAsia="en-US"/>
        </w:rPr>
        <w:t xml:space="preserve"> в целях информационной открытости</w:t>
      </w:r>
      <w:r w:rsidR="00910A20">
        <w:rPr>
          <w:rFonts w:eastAsia="Calibri"/>
          <w:b/>
          <w:sz w:val="22"/>
          <w:szCs w:val="22"/>
          <w:lang w:eastAsia="en-US"/>
        </w:rPr>
        <w:t xml:space="preserve"> </w:t>
      </w:r>
      <w:r w:rsidRPr="00AC3F45">
        <w:rPr>
          <w:rFonts w:eastAsia="Calibri"/>
          <w:b/>
          <w:sz w:val="22"/>
          <w:szCs w:val="22"/>
          <w:lang w:eastAsia="en-US"/>
        </w:rPr>
        <w:t>деятельности Заказчика в сфере закупок</w:t>
      </w:r>
      <w:r w:rsidR="00A40DCE">
        <w:rPr>
          <w:rFonts w:eastAsia="Calibri"/>
          <w:b/>
          <w:sz w:val="22"/>
          <w:szCs w:val="22"/>
          <w:lang w:eastAsia="en-US"/>
        </w:rPr>
        <w:t xml:space="preserve"> </w:t>
      </w:r>
      <w:r w:rsidRPr="00A40DCE">
        <w:rPr>
          <w:rFonts w:eastAsia="Calibri"/>
          <w:sz w:val="22"/>
          <w:szCs w:val="22"/>
          <w:lang w:eastAsia="en-US"/>
        </w:rPr>
        <w:t>вскрытие конвертов с заявками</w:t>
      </w:r>
      <w:r w:rsidR="00A40DCE" w:rsidRPr="00A40DCE">
        <w:rPr>
          <w:rFonts w:eastAsia="Calibri"/>
          <w:sz w:val="22"/>
          <w:szCs w:val="22"/>
          <w:lang w:eastAsia="en-US"/>
        </w:rPr>
        <w:t xml:space="preserve"> </w:t>
      </w:r>
      <w:r w:rsidRPr="00A40DCE">
        <w:rPr>
          <w:rFonts w:eastAsia="Calibri"/>
          <w:sz w:val="22"/>
          <w:szCs w:val="22"/>
          <w:lang w:eastAsia="en-US"/>
        </w:rPr>
        <w:t>может производиться Комиссией публично.</w:t>
      </w:r>
    </w:p>
    <w:p w:rsidR="006B3DDC" w:rsidRPr="00C32661" w:rsidRDefault="006B3DDC" w:rsidP="006B3DDC">
      <w:pPr>
        <w:ind w:firstLine="284"/>
        <w:jc w:val="both"/>
        <w:rPr>
          <w:sz w:val="22"/>
          <w:szCs w:val="22"/>
        </w:rPr>
      </w:pPr>
      <w:r w:rsidRPr="00C32661">
        <w:rPr>
          <w:rFonts w:eastAsia="SimSun"/>
          <w:kern w:val="3"/>
          <w:sz w:val="22"/>
          <w:szCs w:val="22"/>
          <w:lang w:bidi="hi-IN"/>
        </w:rPr>
        <w:t>В случае принятия Комиссией такого решения участники закупки, подавш</w:t>
      </w:r>
      <w:r w:rsidR="007001CD" w:rsidRPr="00C32661">
        <w:rPr>
          <w:rFonts w:eastAsia="SimSun"/>
          <w:kern w:val="3"/>
          <w:sz w:val="22"/>
          <w:szCs w:val="22"/>
          <w:lang w:bidi="hi-IN"/>
        </w:rPr>
        <w:t xml:space="preserve">ие заявки на участие в </w:t>
      </w:r>
      <w:r w:rsidRPr="00C32661">
        <w:rPr>
          <w:rFonts w:eastAsia="SimSun"/>
          <w:kern w:val="3"/>
          <w:sz w:val="22"/>
          <w:szCs w:val="22"/>
          <w:lang w:bidi="hi-IN"/>
        </w:rPr>
        <w:t>конкурсе, или их представители вправе присутствовать при вскрытии конвертов</w:t>
      </w:r>
      <w:r w:rsidR="00910A20">
        <w:rPr>
          <w:rFonts w:eastAsia="SimSun"/>
          <w:kern w:val="3"/>
          <w:sz w:val="22"/>
          <w:szCs w:val="22"/>
          <w:lang w:bidi="hi-IN"/>
        </w:rPr>
        <w:t xml:space="preserve"> </w:t>
      </w:r>
      <w:r w:rsidR="00C32661" w:rsidRPr="00C32661">
        <w:rPr>
          <w:sz w:val="22"/>
          <w:szCs w:val="22"/>
        </w:rPr>
        <w:t xml:space="preserve">с </w:t>
      </w:r>
      <w:r w:rsidR="007001CD" w:rsidRPr="00C32661">
        <w:rPr>
          <w:sz w:val="22"/>
          <w:szCs w:val="22"/>
        </w:rPr>
        <w:t>заявкам</w:t>
      </w:r>
      <w:r w:rsidR="00C32661" w:rsidRPr="00C32661">
        <w:rPr>
          <w:sz w:val="22"/>
          <w:szCs w:val="22"/>
        </w:rPr>
        <w:t>и</w:t>
      </w:r>
      <w:r w:rsidR="007001CD" w:rsidRPr="00C32661">
        <w:rPr>
          <w:sz w:val="22"/>
          <w:szCs w:val="22"/>
        </w:rPr>
        <w:t xml:space="preserve"> на участие в конкурсе</w:t>
      </w:r>
      <w:r w:rsidRPr="00C32661">
        <w:rPr>
          <w:rFonts w:eastAsia="SimSun"/>
          <w:kern w:val="3"/>
          <w:sz w:val="22"/>
          <w:szCs w:val="22"/>
          <w:lang w:bidi="hi-IN"/>
        </w:rPr>
        <w:t>. Представители участников закупок, присутствующие при этом, регистрируются Заказчиком. Уполномоченные представители участников закупок представляют документ, подтверждающий полномочия лица на осуществление действий от имени участника закупки или доверенность, выданную от имени участника закупки.</w:t>
      </w:r>
    </w:p>
    <w:p w:rsidR="006B3DDC" w:rsidRPr="00AC3F45" w:rsidRDefault="006B3DDC" w:rsidP="006B3DDC">
      <w:pPr>
        <w:ind w:firstLine="284"/>
        <w:jc w:val="both"/>
        <w:rPr>
          <w:rFonts w:eastAsia="Calibri"/>
          <w:sz w:val="22"/>
          <w:szCs w:val="22"/>
          <w:lang w:eastAsia="en-US"/>
        </w:rPr>
      </w:pPr>
      <w:bookmarkStart w:id="72" w:name="sub_553"/>
      <w:bookmarkEnd w:id="71"/>
      <w:r w:rsidRPr="00C32661">
        <w:rPr>
          <w:rFonts w:eastAsia="Calibri"/>
          <w:sz w:val="22"/>
          <w:szCs w:val="22"/>
          <w:lang w:eastAsia="en-US"/>
        </w:rPr>
        <w:t>Участникам закупки, подавшими заявки на участие в</w:t>
      </w:r>
      <w:r w:rsidRPr="00AC3F45">
        <w:rPr>
          <w:rFonts w:eastAsia="Calibri"/>
          <w:sz w:val="22"/>
          <w:szCs w:val="22"/>
          <w:lang w:eastAsia="en-US"/>
        </w:rPr>
        <w:t xml:space="preserve"> конкурсе, или их представителям, присутствующим на процедуре вскрытия конвертов</w:t>
      </w:r>
      <w:r w:rsidR="00910A20">
        <w:rPr>
          <w:rFonts w:eastAsia="Calibri"/>
          <w:sz w:val="22"/>
          <w:szCs w:val="22"/>
          <w:lang w:eastAsia="en-US"/>
        </w:rPr>
        <w:t xml:space="preserve"> </w:t>
      </w:r>
      <w:r w:rsidR="007001CD" w:rsidRPr="00AC3F45">
        <w:rPr>
          <w:sz w:val="22"/>
          <w:szCs w:val="22"/>
        </w:rPr>
        <w:t>и открытии доступа к поданным в форме электронных документов заявкам</w:t>
      </w:r>
      <w:r w:rsidRPr="00AC3F45">
        <w:rPr>
          <w:rFonts w:eastAsia="Calibri"/>
          <w:sz w:val="22"/>
          <w:szCs w:val="22"/>
          <w:lang w:eastAsia="en-US"/>
        </w:rPr>
        <w:t xml:space="preserve">, запрещается создавать какие-либо препятствия в работе </w:t>
      </w:r>
      <w:r>
        <w:rPr>
          <w:rFonts w:eastAsia="Calibri"/>
          <w:sz w:val="22"/>
          <w:szCs w:val="22"/>
          <w:lang w:eastAsia="en-US"/>
        </w:rPr>
        <w:t>Комиссии</w:t>
      </w:r>
      <w:r w:rsidRPr="00AC3F45">
        <w:rPr>
          <w:rFonts w:eastAsia="Calibri"/>
          <w:sz w:val="22"/>
          <w:szCs w:val="22"/>
          <w:lang w:eastAsia="en-US"/>
        </w:rPr>
        <w:t xml:space="preserve"> (вступать в переговоры или споры с членами </w:t>
      </w:r>
      <w:r>
        <w:rPr>
          <w:rFonts w:eastAsia="Calibri"/>
          <w:sz w:val="22"/>
          <w:szCs w:val="22"/>
          <w:lang w:eastAsia="en-US"/>
        </w:rPr>
        <w:t>Комиссии</w:t>
      </w:r>
      <w:r w:rsidRPr="00AC3F45">
        <w:rPr>
          <w:rFonts w:eastAsia="Calibri"/>
          <w:sz w:val="22"/>
          <w:szCs w:val="22"/>
          <w:lang w:eastAsia="en-US"/>
        </w:rPr>
        <w:t xml:space="preserve"> и/или с другими присутствующими участниками закупки или их представителями, нарушать общественный порядок, производить фото -, аудио -, видеосъемку, выкрики с мест и т.п.). В случае несоблюдения данного требования участники закупки или их представители, создающие препятствия в работе </w:t>
      </w:r>
      <w:r>
        <w:rPr>
          <w:rFonts w:eastAsia="Calibri"/>
          <w:sz w:val="22"/>
          <w:szCs w:val="22"/>
          <w:lang w:eastAsia="en-US"/>
        </w:rPr>
        <w:t>Комиссии</w:t>
      </w:r>
      <w:r w:rsidRPr="00AC3F45">
        <w:rPr>
          <w:rFonts w:eastAsia="Calibri"/>
          <w:sz w:val="22"/>
          <w:szCs w:val="22"/>
          <w:lang w:eastAsia="en-US"/>
        </w:rPr>
        <w:t xml:space="preserve"> по вскрытию конвертов</w:t>
      </w:r>
      <w:r w:rsidR="00530597">
        <w:rPr>
          <w:sz w:val="22"/>
          <w:szCs w:val="22"/>
        </w:rPr>
        <w:t>и открытию</w:t>
      </w:r>
      <w:r w:rsidR="007001CD" w:rsidRPr="00AC3F45">
        <w:rPr>
          <w:sz w:val="22"/>
          <w:szCs w:val="22"/>
        </w:rPr>
        <w:t xml:space="preserve"> доступа к поданным в форме электронных документов заявкам на участие в конкурсе</w:t>
      </w:r>
      <w:r w:rsidRPr="00AC3F45">
        <w:rPr>
          <w:rFonts w:eastAsia="Calibri"/>
          <w:sz w:val="22"/>
          <w:szCs w:val="22"/>
          <w:lang w:eastAsia="en-US"/>
        </w:rPr>
        <w:t xml:space="preserve">, могут быть удалены из зала (помещения) по решению </w:t>
      </w:r>
      <w:r>
        <w:rPr>
          <w:rFonts w:eastAsia="Calibri"/>
          <w:sz w:val="22"/>
          <w:szCs w:val="22"/>
          <w:lang w:eastAsia="en-US"/>
        </w:rPr>
        <w:t>Комиссии</w:t>
      </w:r>
      <w:r w:rsidRPr="00AC3F45">
        <w:rPr>
          <w:rFonts w:eastAsia="Calibri"/>
          <w:sz w:val="22"/>
          <w:szCs w:val="22"/>
          <w:lang w:eastAsia="en-US"/>
        </w:rPr>
        <w:t>.</w:t>
      </w:r>
    </w:p>
    <w:p w:rsidR="0025009B" w:rsidRPr="000C3F9B" w:rsidRDefault="006B3DDC" w:rsidP="006B3DDC">
      <w:pPr>
        <w:ind w:firstLine="284"/>
        <w:jc w:val="both"/>
        <w:rPr>
          <w:sz w:val="22"/>
          <w:szCs w:val="22"/>
        </w:rPr>
      </w:pPr>
      <w:r w:rsidRPr="00AC3F45">
        <w:rPr>
          <w:sz w:val="22"/>
          <w:szCs w:val="22"/>
        </w:rPr>
        <w:t>5.3.2.1.2 Наименование (для юридического лица), фамилия, имя, отчество (для физического лица) и почтовый адрес каждого участника закупки, конверт с заявкой на участие в конкурсе ко</w:t>
      </w:r>
      <w:r>
        <w:rPr>
          <w:sz w:val="22"/>
          <w:szCs w:val="22"/>
        </w:rPr>
        <w:t xml:space="preserve">торого вскрывается, цена </w:t>
      </w:r>
      <w:r w:rsidRPr="00AC3F45">
        <w:rPr>
          <w:sz w:val="22"/>
          <w:szCs w:val="22"/>
        </w:rPr>
        <w:t xml:space="preserve">и другие условия исполнения договора, указанные в такой заявке и являющиеся критерием оценки заявок на участие в конкурсе, объявляются при вскрытии конвертов с заявками на участие в конкурсе и открытии доступа к поданным в форме электронных документов </w:t>
      </w:r>
      <w:r w:rsidRPr="000C3F9B">
        <w:rPr>
          <w:sz w:val="22"/>
          <w:szCs w:val="22"/>
        </w:rPr>
        <w:t>заявкам на участие в конкурсе. Результаты вскрытия конвертов с заявками на участие вконкурсе отражаются</w:t>
      </w:r>
      <w:r w:rsidR="0025009B" w:rsidRPr="000C3F9B">
        <w:rPr>
          <w:sz w:val="22"/>
          <w:szCs w:val="22"/>
        </w:rPr>
        <w:t>:</w:t>
      </w:r>
    </w:p>
    <w:p w:rsidR="0025009B" w:rsidRPr="000C3F9B" w:rsidRDefault="0025009B" w:rsidP="006B3DDC">
      <w:pPr>
        <w:ind w:firstLine="284"/>
        <w:jc w:val="both"/>
        <w:rPr>
          <w:sz w:val="22"/>
          <w:szCs w:val="22"/>
        </w:rPr>
      </w:pPr>
      <w:r w:rsidRPr="000C3F9B">
        <w:rPr>
          <w:sz w:val="22"/>
          <w:szCs w:val="22"/>
        </w:rPr>
        <w:t xml:space="preserve">1) в итоговом протоколе, если проводится одноэтапный конкурс; </w:t>
      </w:r>
    </w:p>
    <w:p w:rsidR="006B3DDC" w:rsidRPr="000C3F9B" w:rsidRDefault="0025009B" w:rsidP="006B3DDC">
      <w:pPr>
        <w:ind w:firstLine="284"/>
        <w:jc w:val="both"/>
        <w:rPr>
          <w:sz w:val="22"/>
          <w:szCs w:val="22"/>
        </w:rPr>
      </w:pPr>
      <w:r w:rsidRPr="000C3F9B">
        <w:rPr>
          <w:sz w:val="22"/>
          <w:szCs w:val="22"/>
        </w:rPr>
        <w:t>2)</w:t>
      </w:r>
      <w:r w:rsidR="006B3DDC" w:rsidRPr="000C3F9B">
        <w:rPr>
          <w:sz w:val="22"/>
          <w:szCs w:val="22"/>
        </w:rPr>
        <w:t xml:space="preserve"> в </w:t>
      </w:r>
      <w:r w:rsidR="00530597" w:rsidRPr="000C3F9B">
        <w:rPr>
          <w:sz w:val="22"/>
          <w:szCs w:val="22"/>
          <w:shd w:val="clear" w:color="auto" w:fill="FFFFFF"/>
        </w:rPr>
        <w:t>протоколе, составляемом в ходе осуществления конкурса (по</w:t>
      </w:r>
      <w:r w:rsidRPr="000C3F9B">
        <w:rPr>
          <w:sz w:val="22"/>
          <w:szCs w:val="22"/>
          <w:shd w:val="clear" w:color="auto" w:fill="FFFFFF"/>
        </w:rPr>
        <w:t xml:space="preserve"> результатам этапа конкурса), если проводится многоэтапный конкурс.</w:t>
      </w:r>
    </w:p>
    <w:p w:rsidR="006B3DDC" w:rsidRPr="00AC3F45" w:rsidRDefault="006B3DDC" w:rsidP="006B3DDC">
      <w:pPr>
        <w:ind w:firstLine="284"/>
        <w:jc w:val="both"/>
        <w:rPr>
          <w:sz w:val="22"/>
          <w:szCs w:val="22"/>
        </w:rPr>
      </w:pPr>
      <w:r w:rsidRPr="000C3F9B">
        <w:rPr>
          <w:sz w:val="22"/>
          <w:szCs w:val="22"/>
        </w:rPr>
        <w:t xml:space="preserve">5.3.2.1.3 В случае, если по окончании срока </w:t>
      </w:r>
      <w:r w:rsidRPr="00AC3F45">
        <w:rPr>
          <w:sz w:val="22"/>
          <w:szCs w:val="22"/>
        </w:rPr>
        <w:t>подач</w:t>
      </w:r>
      <w:r>
        <w:rPr>
          <w:sz w:val="22"/>
          <w:szCs w:val="22"/>
        </w:rPr>
        <w:t xml:space="preserve">и заявок на участие в конкурсе </w:t>
      </w:r>
      <w:r w:rsidRPr="00AC3F45">
        <w:rPr>
          <w:sz w:val="22"/>
          <w:szCs w:val="22"/>
        </w:rPr>
        <w:t>подана только одна заявка на участие в конкурсе или не подано ни одной заявки на участие в конкурсе конкурс признается несостоявшимся.</w:t>
      </w:r>
      <w:bookmarkStart w:id="73" w:name="sub_554"/>
      <w:bookmarkEnd w:id="72"/>
    </w:p>
    <w:p w:rsidR="006B3DDC" w:rsidRPr="000C3F9B" w:rsidRDefault="006B3DDC" w:rsidP="006B3DDC">
      <w:pPr>
        <w:ind w:firstLine="284"/>
        <w:jc w:val="both"/>
        <w:rPr>
          <w:sz w:val="22"/>
          <w:szCs w:val="22"/>
        </w:rPr>
      </w:pPr>
      <w:r w:rsidRPr="000C3F9B">
        <w:rPr>
          <w:sz w:val="22"/>
          <w:szCs w:val="22"/>
        </w:rPr>
        <w:t xml:space="preserve">При этом в случае, если на участие в конкурсе не было подано ни одной заявки, закупочная Комиссия составляет </w:t>
      </w:r>
      <w:r w:rsidR="0066390C" w:rsidRPr="000C3F9B">
        <w:rPr>
          <w:sz w:val="22"/>
          <w:szCs w:val="22"/>
        </w:rPr>
        <w:t>Итоговый протокол</w:t>
      </w:r>
      <w:r w:rsidRPr="000C3F9B">
        <w:rPr>
          <w:sz w:val="22"/>
          <w:szCs w:val="22"/>
        </w:rPr>
        <w:t xml:space="preserve">, который должен содержать сведения, предусмотренные </w:t>
      </w:r>
      <w:r w:rsidR="00395EE1" w:rsidRPr="000C3F9B">
        <w:rPr>
          <w:sz w:val="22"/>
          <w:szCs w:val="22"/>
        </w:rPr>
        <w:t>пунктом 5.3.2.5</w:t>
      </w:r>
      <w:r w:rsidRPr="000C3F9B">
        <w:rPr>
          <w:sz w:val="22"/>
          <w:szCs w:val="22"/>
        </w:rPr>
        <w:t xml:space="preserve"> настоящего Положения, и подлежит размещению Организатором в течение 3-х календарных дней со дня его подписания в единой информационной системе.</w:t>
      </w:r>
    </w:p>
    <w:p w:rsidR="006B3DDC" w:rsidRPr="00AC3F45" w:rsidRDefault="006B3DDC" w:rsidP="006B3DDC">
      <w:pPr>
        <w:ind w:firstLine="284"/>
        <w:jc w:val="both"/>
        <w:rPr>
          <w:sz w:val="22"/>
          <w:szCs w:val="22"/>
        </w:rPr>
      </w:pPr>
      <w:r w:rsidRPr="000C3F9B">
        <w:rPr>
          <w:sz w:val="22"/>
          <w:szCs w:val="22"/>
        </w:rPr>
        <w:t>В случае, если на участие в конкурсе была подана только одна заявка, указанная заявка рассматривается закупочной Комиссией</w:t>
      </w:r>
      <w:r w:rsidRPr="00AC3F45">
        <w:rPr>
          <w:sz w:val="22"/>
          <w:szCs w:val="22"/>
        </w:rPr>
        <w:t xml:space="preserve"> в порядке, предусмотренном п. 5.3.2.2 настоящего Положения.</w:t>
      </w:r>
    </w:p>
    <w:p w:rsidR="006B3DDC" w:rsidRPr="00AC3F45" w:rsidRDefault="006B3DDC" w:rsidP="006B3DDC">
      <w:pPr>
        <w:ind w:firstLine="284"/>
        <w:jc w:val="both"/>
        <w:rPr>
          <w:sz w:val="22"/>
          <w:szCs w:val="22"/>
        </w:rPr>
      </w:pPr>
      <w:bookmarkStart w:id="74" w:name="sub_506"/>
      <w:bookmarkEnd w:id="73"/>
      <w:r w:rsidRPr="00AC3F45">
        <w:rPr>
          <w:sz w:val="22"/>
          <w:szCs w:val="22"/>
        </w:rPr>
        <w:t>5.3.2.2 Порядок рассмотрения заявок на участие в конкурсе.</w:t>
      </w:r>
    </w:p>
    <w:p w:rsidR="006B3DDC" w:rsidRPr="00AC3F45" w:rsidRDefault="006B3DDC" w:rsidP="006B3DDC">
      <w:pPr>
        <w:ind w:firstLine="284"/>
        <w:jc w:val="both"/>
        <w:rPr>
          <w:sz w:val="22"/>
          <w:szCs w:val="22"/>
        </w:rPr>
      </w:pPr>
      <w:bookmarkStart w:id="75" w:name="sub_561"/>
      <w:bookmarkEnd w:id="74"/>
      <w:r w:rsidRPr="00AC3F45">
        <w:rPr>
          <w:sz w:val="22"/>
          <w:szCs w:val="22"/>
        </w:rPr>
        <w:t xml:space="preserve">5.3.2.2.1 Закупочная </w:t>
      </w:r>
      <w:r>
        <w:rPr>
          <w:sz w:val="22"/>
          <w:szCs w:val="22"/>
        </w:rPr>
        <w:t>Комиссия</w:t>
      </w:r>
      <w:r w:rsidRPr="00AC3F45">
        <w:rPr>
          <w:sz w:val="22"/>
          <w:szCs w:val="22"/>
        </w:rPr>
        <w:t xml:space="preserve"> рассматривает заявки на участие в конкурсе на соответствие требованиям, установленным конкурсной документацией, и соответствие участников закупки требованиям, установленным в п.1.4 настоящего Положения. </w:t>
      </w:r>
      <w:bookmarkStart w:id="76" w:name="sub_562"/>
      <w:bookmarkEnd w:id="75"/>
    </w:p>
    <w:p w:rsidR="006B3DDC" w:rsidRPr="00AC3F45" w:rsidRDefault="006B3DDC" w:rsidP="006B3DDC">
      <w:pPr>
        <w:ind w:firstLine="284"/>
        <w:jc w:val="both"/>
        <w:rPr>
          <w:sz w:val="22"/>
          <w:szCs w:val="22"/>
        </w:rPr>
      </w:pPr>
      <w:r w:rsidRPr="00AC3F45">
        <w:rPr>
          <w:sz w:val="22"/>
          <w:szCs w:val="22"/>
        </w:rPr>
        <w:t xml:space="preserve">5.3.2.2.2 Закупочная </w:t>
      </w:r>
      <w:r>
        <w:rPr>
          <w:sz w:val="22"/>
          <w:szCs w:val="22"/>
        </w:rPr>
        <w:t>Комиссия</w:t>
      </w:r>
      <w:r w:rsidRPr="00AC3F45">
        <w:rPr>
          <w:sz w:val="22"/>
          <w:szCs w:val="22"/>
        </w:rPr>
        <w:t xml:space="preserve"> вправе отклонить заявку на участие в конкурсе в сле</w:t>
      </w:r>
      <w:r>
        <w:rPr>
          <w:sz w:val="22"/>
          <w:szCs w:val="22"/>
        </w:rPr>
        <w:t>дующих случаях:</w:t>
      </w:r>
    </w:p>
    <w:p w:rsidR="006B3DDC" w:rsidRPr="00AC3F45" w:rsidRDefault="006B3DDC" w:rsidP="006B3DDC">
      <w:pPr>
        <w:pStyle w:val="a7"/>
        <w:tabs>
          <w:tab w:val="left" w:pos="1134"/>
        </w:tabs>
        <w:ind w:left="0" w:firstLine="284"/>
        <w:jc w:val="both"/>
        <w:rPr>
          <w:sz w:val="22"/>
          <w:szCs w:val="22"/>
        </w:rPr>
      </w:pPr>
      <w:r w:rsidRPr="00AC3F45">
        <w:rPr>
          <w:sz w:val="22"/>
          <w:szCs w:val="22"/>
        </w:rPr>
        <w:t xml:space="preserve">1) отсутствия в составе заявки на участие в конкурсе документов, определенных конкурсной документацией, либо наличия в таких документах недостоверных сведений об участнике закупке или о товарах (работах, услугах), на поставку (выполнение, оказание) которых размещается заказ; </w:t>
      </w:r>
    </w:p>
    <w:p w:rsidR="006B3DDC" w:rsidRPr="00AC3F45" w:rsidRDefault="006B3DDC" w:rsidP="006B3DDC">
      <w:pPr>
        <w:pStyle w:val="a7"/>
        <w:tabs>
          <w:tab w:val="left" w:pos="1134"/>
        </w:tabs>
        <w:ind w:left="0" w:firstLine="284"/>
        <w:jc w:val="both"/>
        <w:rPr>
          <w:sz w:val="22"/>
          <w:szCs w:val="22"/>
        </w:rPr>
      </w:pPr>
      <w:r w:rsidRPr="00AC3F45">
        <w:rPr>
          <w:sz w:val="22"/>
          <w:szCs w:val="22"/>
        </w:rPr>
        <w:t xml:space="preserve">2) отсутствия обеспечения заявки на участие в конкурсе, если в конкурсной документации установлено данное требование; </w:t>
      </w:r>
    </w:p>
    <w:p w:rsidR="006B3DDC" w:rsidRPr="00AC3F45" w:rsidRDefault="006B3DDC" w:rsidP="006B3DDC">
      <w:pPr>
        <w:pStyle w:val="a7"/>
        <w:tabs>
          <w:tab w:val="left" w:pos="1134"/>
        </w:tabs>
        <w:ind w:left="0" w:firstLine="284"/>
        <w:jc w:val="both"/>
        <w:rPr>
          <w:sz w:val="22"/>
          <w:szCs w:val="22"/>
        </w:rPr>
      </w:pPr>
      <w:r w:rsidRPr="00AC3F45">
        <w:rPr>
          <w:sz w:val="22"/>
          <w:szCs w:val="22"/>
        </w:rPr>
        <w:t>3) наличия в заявке на участие в конкурсе предложения о цене договора (товаров, работ, услуг, являющихся предметом закупки), превышающего начальную (максимальную) цену договора, установленную конкурсной доку</w:t>
      </w:r>
      <w:r>
        <w:rPr>
          <w:sz w:val="22"/>
          <w:szCs w:val="22"/>
        </w:rPr>
        <w:t>ментацией;</w:t>
      </w:r>
    </w:p>
    <w:p w:rsidR="006B3DDC" w:rsidRPr="00AC3F45" w:rsidRDefault="006B3DDC" w:rsidP="006B3DDC">
      <w:pPr>
        <w:pStyle w:val="a7"/>
        <w:tabs>
          <w:tab w:val="left" w:pos="1134"/>
        </w:tabs>
        <w:ind w:left="0" w:firstLine="284"/>
        <w:jc w:val="both"/>
        <w:rPr>
          <w:sz w:val="22"/>
          <w:szCs w:val="22"/>
        </w:rPr>
      </w:pPr>
      <w:r w:rsidRPr="00AC3F45">
        <w:rPr>
          <w:sz w:val="22"/>
          <w:szCs w:val="22"/>
        </w:rPr>
        <w:t>4) несоответствия участника конкурса требованиям, указанным в Конкурсной документации и в п.1.4 настоящего Положения, в том числе в случа</w:t>
      </w:r>
      <w:r w:rsidR="00543B0E">
        <w:rPr>
          <w:sz w:val="22"/>
          <w:szCs w:val="22"/>
        </w:rPr>
        <w:t>е наличия сведений об участнике</w:t>
      </w:r>
      <w:r w:rsidRPr="00AC3F45">
        <w:rPr>
          <w:sz w:val="22"/>
          <w:szCs w:val="22"/>
        </w:rPr>
        <w:t xml:space="preserve"> конкурса в реестре недобросовестных поставщиков, предусмотренном статьей 5 </w:t>
      </w:r>
      <w:r w:rsidR="00146BE4">
        <w:rPr>
          <w:sz w:val="22"/>
          <w:szCs w:val="22"/>
        </w:rPr>
        <w:t>З</w:t>
      </w:r>
      <w:r w:rsidR="00976433" w:rsidRPr="00A44EAB">
        <w:rPr>
          <w:sz w:val="22"/>
          <w:szCs w:val="22"/>
        </w:rPr>
        <w:t>акона № 223-ФЗ</w:t>
      </w:r>
      <w:r w:rsidRPr="00A44EAB">
        <w:rPr>
          <w:sz w:val="22"/>
          <w:szCs w:val="22"/>
        </w:rPr>
        <w:t>,</w:t>
      </w:r>
      <w:r w:rsidRPr="00AC3F45">
        <w:rPr>
          <w:sz w:val="22"/>
          <w:szCs w:val="22"/>
        </w:rPr>
        <w:t xml:space="preserve"> и (или)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w:t>
      </w:r>
    </w:p>
    <w:p w:rsidR="006B3DDC" w:rsidRPr="00AC3F45" w:rsidRDefault="006B3DDC" w:rsidP="006B3DDC">
      <w:pPr>
        <w:pStyle w:val="a7"/>
        <w:tabs>
          <w:tab w:val="left" w:pos="1134"/>
        </w:tabs>
        <w:ind w:left="0" w:firstLine="284"/>
        <w:jc w:val="both"/>
        <w:rPr>
          <w:sz w:val="22"/>
          <w:szCs w:val="22"/>
        </w:rPr>
      </w:pPr>
      <w:r w:rsidRPr="00AC3F45">
        <w:rPr>
          <w:sz w:val="22"/>
          <w:szCs w:val="22"/>
        </w:rPr>
        <w:t>5) несоответствия заявки, поданной участником конкурса, требованиям конкурсной документации и настоящего Положения;</w:t>
      </w:r>
    </w:p>
    <w:p w:rsidR="006B3DDC" w:rsidRPr="00AC3F45" w:rsidRDefault="006B3DDC" w:rsidP="006B3DDC">
      <w:pPr>
        <w:pStyle w:val="a7"/>
        <w:tabs>
          <w:tab w:val="left" w:pos="1134"/>
        </w:tabs>
        <w:ind w:left="0" w:firstLine="284"/>
        <w:jc w:val="both"/>
        <w:rPr>
          <w:sz w:val="22"/>
          <w:szCs w:val="22"/>
        </w:rPr>
      </w:pPr>
      <w:r w:rsidRPr="00AC3F45">
        <w:rPr>
          <w:sz w:val="22"/>
          <w:szCs w:val="22"/>
        </w:rPr>
        <w:t>6) установления факта подачи одним участником закупки двух и более конкурсных заявок в отношении одного и того же лота при условии, что поданные ранее заявки таким участником не отозваны, все конкурсные заявки участника закупки, поданные в отношении данного лота не рассматриваются.</w:t>
      </w:r>
    </w:p>
    <w:p w:rsidR="006B3DDC" w:rsidRPr="00AC3F45" w:rsidRDefault="006B3DDC" w:rsidP="006B3DDC">
      <w:pPr>
        <w:ind w:firstLine="284"/>
        <w:jc w:val="both"/>
        <w:rPr>
          <w:sz w:val="22"/>
          <w:szCs w:val="22"/>
        </w:rPr>
      </w:pPr>
      <w:r w:rsidRPr="00AC3F45">
        <w:rPr>
          <w:sz w:val="22"/>
          <w:szCs w:val="22"/>
        </w:rPr>
        <w:t>5.3.2.2.3 Отклонение заявок на участие в конкурсе по иным основаниям не допуска</w:t>
      </w:r>
      <w:r>
        <w:rPr>
          <w:sz w:val="22"/>
          <w:szCs w:val="22"/>
        </w:rPr>
        <w:t>ется.</w:t>
      </w:r>
    </w:p>
    <w:p w:rsidR="006B3DDC" w:rsidRPr="000C3F9B" w:rsidRDefault="006B3DDC" w:rsidP="006B3DDC">
      <w:pPr>
        <w:ind w:firstLine="284"/>
        <w:jc w:val="both"/>
        <w:rPr>
          <w:sz w:val="22"/>
          <w:szCs w:val="22"/>
        </w:rPr>
      </w:pPr>
      <w:r w:rsidRPr="00AC3F45">
        <w:rPr>
          <w:sz w:val="22"/>
          <w:szCs w:val="22"/>
        </w:rPr>
        <w:t>5.3.2.2.4</w:t>
      </w:r>
      <w:r w:rsidR="00910A20">
        <w:rPr>
          <w:sz w:val="22"/>
          <w:szCs w:val="22"/>
        </w:rPr>
        <w:t xml:space="preserve"> </w:t>
      </w:r>
      <w:r w:rsidRPr="00AC3F45">
        <w:rPr>
          <w:sz w:val="22"/>
          <w:szCs w:val="22"/>
        </w:rPr>
        <w:t xml:space="preserve"> На основании результатов рассмотрения заявок на участие в конкурсе закупочной </w:t>
      </w:r>
      <w:r>
        <w:rPr>
          <w:sz w:val="22"/>
          <w:szCs w:val="22"/>
        </w:rPr>
        <w:t>Комиссией</w:t>
      </w:r>
      <w:r w:rsidRPr="00AC3F45">
        <w:rPr>
          <w:sz w:val="22"/>
          <w:szCs w:val="22"/>
        </w:rPr>
        <w:t xml:space="preserve"> принимается решение о допуске к участию в конкурсе участника закупки и о признании </w:t>
      </w:r>
      <w:r w:rsidRPr="000C3F9B">
        <w:rPr>
          <w:sz w:val="22"/>
          <w:szCs w:val="22"/>
        </w:rPr>
        <w:t xml:space="preserve">участника закупки, подавшего заявку на участие в конкурсе, участником конкурса или об отказе в допуске такого участника закупки к участию в конкурсе. Результаты рассмотрения заявок на участие в конкурсе отражаются в </w:t>
      </w:r>
      <w:r w:rsidR="00831001" w:rsidRPr="000C3F9B">
        <w:rPr>
          <w:sz w:val="22"/>
          <w:szCs w:val="22"/>
          <w:shd w:val="clear" w:color="auto" w:fill="FFFFFF"/>
        </w:rPr>
        <w:t>протоколе, составляемом в ходе осуществления конкурса (по</w:t>
      </w:r>
      <w:r w:rsidR="00BE4922" w:rsidRPr="000C3F9B">
        <w:rPr>
          <w:sz w:val="22"/>
          <w:szCs w:val="22"/>
          <w:shd w:val="clear" w:color="auto" w:fill="FFFFFF"/>
        </w:rPr>
        <w:t xml:space="preserve"> результатам этапа конкурса, если проводится многоэтапный конкурс) и в</w:t>
      </w:r>
      <w:r w:rsidR="00831001" w:rsidRPr="000C3F9B">
        <w:rPr>
          <w:sz w:val="22"/>
          <w:szCs w:val="22"/>
        </w:rPr>
        <w:t xml:space="preserve"> итоговом протоколе</w:t>
      </w:r>
      <w:r w:rsidRPr="000C3F9B">
        <w:rPr>
          <w:sz w:val="22"/>
          <w:szCs w:val="22"/>
        </w:rPr>
        <w:t>.</w:t>
      </w:r>
    </w:p>
    <w:p w:rsidR="001A2456" w:rsidRPr="000C3F9B" w:rsidRDefault="001A2456" w:rsidP="001A2456">
      <w:pPr>
        <w:ind w:firstLine="284"/>
        <w:jc w:val="both"/>
        <w:rPr>
          <w:sz w:val="22"/>
          <w:szCs w:val="22"/>
        </w:rPr>
      </w:pPr>
      <w:r w:rsidRPr="000C3F9B">
        <w:rPr>
          <w:sz w:val="22"/>
          <w:szCs w:val="22"/>
        </w:rPr>
        <w:t>5.3.2.2.5</w:t>
      </w:r>
      <w:r w:rsidR="00910A20">
        <w:rPr>
          <w:sz w:val="22"/>
          <w:szCs w:val="22"/>
        </w:rPr>
        <w:t xml:space="preserve"> </w:t>
      </w:r>
      <w:r w:rsidRPr="000C3F9B">
        <w:rPr>
          <w:sz w:val="22"/>
          <w:szCs w:val="22"/>
        </w:rPr>
        <w:t xml:space="preserve"> В случае, если по результатам проведения процедуры рассмотрения заявок на участие в конкурсе закупочной Комиссией принято решение о допуске к участию в конкурсе и о признании участником закупки только одного участника закупки</w:t>
      </w:r>
      <w:r w:rsidR="00F61680" w:rsidRPr="000C3F9B">
        <w:rPr>
          <w:sz w:val="22"/>
          <w:szCs w:val="22"/>
        </w:rPr>
        <w:t xml:space="preserve"> или об отклонении всех заявок, поданных на участие в конкурсе,</w:t>
      </w:r>
      <w:r w:rsidRPr="000C3F9B">
        <w:rPr>
          <w:sz w:val="22"/>
          <w:szCs w:val="22"/>
        </w:rPr>
        <w:t xml:space="preserve"> конкурс признается несостоявшимся. </w:t>
      </w:r>
    </w:p>
    <w:p w:rsidR="006B3DDC" w:rsidRPr="000C3F9B" w:rsidRDefault="001A2456" w:rsidP="00831001">
      <w:pPr>
        <w:ind w:firstLine="284"/>
        <w:jc w:val="both"/>
        <w:rPr>
          <w:sz w:val="22"/>
          <w:szCs w:val="22"/>
        </w:rPr>
      </w:pPr>
      <w:r w:rsidRPr="000C3F9B">
        <w:rPr>
          <w:sz w:val="22"/>
          <w:szCs w:val="22"/>
        </w:rPr>
        <w:t>5.3.2.2.6</w:t>
      </w:r>
      <w:r w:rsidR="00910A20">
        <w:rPr>
          <w:sz w:val="22"/>
          <w:szCs w:val="22"/>
        </w:rPr>
        <w:t xml:space="preserve">  </w:t>
      </w:r>
      <w:r w:rsidR="006B3DDC" w:rsidRPr="000C3F9B">
        <w:rPr>
          <w:sz w:val="22"/>
          <w:szCs w:val="22"/>
        </w:rPr>
        <w:t>В случае принятия закупочной Комиссией</w:t>
      </w:r>
      <w:r w:rsidR="006B3DDC" w:rsidRPr="00AC3F45">
        <w:rPr>
          <w:sz w:val="22"/>
          <w:szCs w:val="22"/>
        </w:rPr>
        <w:t xml:space="preserve"> решения о допуске к участию в конкурсе и о признании участником закупки только одного участника закупки (в том числе участника закупки, по</w:t>
      </w:r>
      <w:r w:rsidR="006B3DDC" w:rsidRPr="00193B2C">
        <w:rPr>
          <w:sz w:val="22"/>
          <w:szCs w:val="22"/>
        </w:rPr>
        <w:t xml:space="preserve">давшего единственную заявку на участие в конкурсе, либо по результатам рассмотрения заявок была допущена только одна заявка или не подано ни одной заявки на участие в закупке, а также  в случае, если были отклонены все участники закупки) закупочная Комиссия составляет </w:t>
      </w:r>
      <w:r w:rsidR="00831001">
        <w:rPr>
          <w:sz w:val="22"/>
          <w:szCs w:val="22"/>
        </w:rPr>
        <w:t>Итоговый протокол</w:t>
      </w:r>
      <w:r w:rsidR="006B3DDC" w:rsidRPr="00AC3F45">
        <w:rPr>
          <w:sz w:val="22"/>
          <w:szCs w:val="22"/>
        </w:rPr>
        <w:t>, содержащий сведения</w:t>
      </w:r>
      <w:r w:rsidR="006B3DDC" w:rsidRPr="000C3F9B">
        <w:rPr>
          <w:sz w:val="22"/>
          <w:szCs w:val="22"/>
        </w:rPr>
        <w:t xml:space="preserve">, предусмотренные пунктом </w:t>
      </w:r>
      <w:r w:rsidR="00395EE1" w:rsidRPr="000C3F9B">
        <w:rPr>
          <w:sz w:val="22"/>
          <w:szCs w:val="22"/>
        </w:rPr>
        <w:t>5.3.2.5</w:t>
      </w:r>
      <w:r w:rsidR="006B3DDC" w:rsidRPr="000C3F9B">
        <w:rPr>
          <w:sz w:val="22"/>
          <w:szCs w:val="22"/>
        </w:rPr>
        <w:t xml:space="preserve"> настоящего Положения, и подлежит размещению Организатором в течение 3-х дней со дня его подписания в единой информационной системе.</w:t>
      </w:r>
    </w:p>
    <w:p w:rsidR="006B3DDC" w:rsidRPr="000C3F9B" w:rsidRDefault="006B3DDC" w:rsidP="006B3DDC">
      <w:pPr>
        <w:ind w:firstLine="284"/>
        <w:jc w:val="both"/>
        <w:rPr>
          <w:sz w:val="22"/>
          <w:szCs w:val="22"/>
        </w:rPr>
      </w:pPr>
      <w:bookmarkStart w:id="77" w:name="sub_507"/>
      <w:bookmarkEnd w:id="76"/>
      <w:r w:rsidRPr="000C3F9B">
        <w:rPr>
          <w:sz w:val="22"/>
          <w:szCs w:val="22"/>
        </w:rPr>
        <w:t>5.3.2.3 Оценка и сопоставление заявок на участие в конкурсе (порядок подведения итогов</w:t>
      </w:r>
      <w:r w:rsidR="00910A20">
        <w:rPr>
          <w:sz w:val="22"/>
          <w:szCs w:val="22"/>
        </w:rPr>
        <w:t xml:space="preserve"> </w:t>
      </w:r>
      <w:r w:rsidRPr="000C3F9B">
        <w:rPr>
          <w:sz w:val="22"/>
          <w:szCs w:val="22"/>
        </w:rPr>
        <w:t>конкурса).</w:t>
      </w:r>
    </w:p>
    <w:p w:rsidR="006B3DDC" w:rsidRPr="00AC3F45" w:rsidRDefault="006B3DDC" w:rsidP="006B3DDC">
      <w:pPr>
        <w:ind w:firstLine="284"/>
        <w:jc w:val="both"/>
        <w:rPr>
          <w:sz w:val="22"/>
          <w:szCs w:val="22"/>
        </w:rPr>
      </w:pPr>
      <w:bookmarkStart w:id="78" w:name="sub_571"/>
      <w:bookmarkEnd w:id="77"/>
      <w:r w:rsidRPr="000C3F9B">
        <w:rPr>
          <w:sz w:val="22"/>
          <w:szCs w:val="22"/>
        </w:rPr>
        <w:t>5.3.2.3.1 Закупочная Комиссия осуществляет оценку</w:t>
      </w:r>
      <w:r w:rsidRPr="00AC3F45">
        <w:rPr>
          <w:sz w:val="22"/>
          <w:szCs w:val="22"/>
        </w:rPr>
        <w:t xml:space="preserve"> и сопоставление заявок на участие в конкурсе, поданных участниками закупки, признанными участниками конкурса</w:t>
      </w:r>
      <w:bookmarkStart w:id="79" w:name="sub_572"/>
      <w:bookmarkEnd w:id="78"/>
      <w:r w:rsidRPr="00AC3F45">
        <w:rPr>
          <w:sz w:val="22"/>
          <w:szCs w:val="22"/>
        </w:rPr>
        <w:t xml:space="preserve"> (подве</w:t>
      </w:r>
      <w:r w:rsidR="00543B0E">
        <w:rPr>
          <w:sz w:val="22"/>
          <w:szCs w:val="22"/>
        </w:rPr>
        <w:t xml:space="preserve">дение итогов </w:t>
      </w:r>
      <w:r w:rsidRPr="00AC3F45">
        <w:rPr>
          <w:sz w:val="22"/>
          <w:szCs w:val="22"/>
        </w:rPr>
        <w:t>конкурса).</w:t>
      </w:r>
    </w:p>
    <w:p w:rsidR="006B3DDC" w:rsidRPr="00AC3F45" w:rsidRDefault="006B3DDC" w:rsidP="006B3DDC">
      <w:pPr>
        <w:ind w:firstLine="284"/>
        <w:jc w:val="both"/>
        <w:rPr>
          <w:sz w:val="22"/>
          <w:szCs w:val="22"/>
        </w:rPr>
      </w:pPr>
      <w:r w:rsidRPr="00AC3F45">
        <w:rPr>
          <w:sz w:val="22"/>
          <w:szCs w:val="22"/>
        </w:rPr>
        <w:t xml:space="preserve">5.3.2.3.2 Оценка и сопоставление заявок </w:t>
      </w:r>
      <w:r w:rsidR="00543B0E">
        <w:rPr>
          <w:sz w:val="22"/>
          <w:szCs w:val="22"/>
        </w:rPr>
        <w:t xml:space="preserve">(подведение итогов </w:t>
      </w:r>
      <w:r w:rsidRPr="00AC3F45">
        <w:rPr>
          <w:sz w:val="22"/>
          <w:szCs w:val="22"/>
        </w:rPr>
        <w:t xml:space="preserve">конкурса) на участие в конкурсе осуществляются </w:t>
      </w:r>
      <w:r>
        <w:rPr>
          <w:sz w:val="22"/>
          <w:szCs w:val="22"/>
        </w:rPr>
        <w:t>Комиссией</w:t>
      </w:r>
      <w:r w:rsidRPr="00AC3F45">
        <w:rPr>
          <w:sz w:val="22"/>
          <w:szCs w:val="22"/>
        </w:rPr>
        <w:t xml:space="preserve"> в целях выявления лучших условий исполнения договора в соответствии с критериями и в порядке, которые установлены конкурсной документацией. Совокупная значимость таких критериев должна составлять сто процентов.</w:t>
      </w:r>
    </w:p>
    <w:p w:rsidR="006B3DDC" w:rsidRPr="00AC3F45" w:rsidRDefault="006B3DDC" w:rsidP="006B3DDC">
      <w:pPr>
        <w:tabs>
          <w:tab w:val="left" w:pos="540"/>
          <w:tab w:val="left" w:pos="900"/>
        </w:tabs>
        <w:ind w:firstLine="284"/>
        <w:jc w:val="both"/>
        <w:rPr>
          <w:sz w:val="22"/>
          <w:szCs w:val="22"/>
        </w:rPr>
      </w:pPr>
      <w:bookmarkStart w:id="80" w:name="sub_573"/>
      <w:bookmarkEnd w:id="79"/>
      <w:r w:rsidRPr="00AC3F45">
        <w:rPr>
          <w:sz w:val="22"/>
          <w:szCs w:val="22"/>
        </w:rPr>
        <w:t xml:space="preserve">5.3.2.3.3 Для определения лучших условий исполнения договора, предложенных в заявках на участие в конкурсе, </w:t>
      </w:r>
      <w:r>
        <w:rPr>
          <w:sz w:val="22"/>
          <w:szCs w:val="22"/>
        </w:rPr>
        <w:t>Комиссия</w:t>
      </w:r>
      <w:r w:rsidRPr="00AC3F45">
        <w:rPr>
          <w:sz w:val="22"/>
          <w:szCs w:val="22"/>
        </w:rPr>
        <w:t xml:space="preserve"> должна оценивать и сопоставлять такие заявки в соответствии критериями и порядком оценки и сопоставления заявок, которые установлены в конкурсной документации на основании Положения о закупке (Приложение 1 к настоящему Положению).</w:t>
      </w:r>
    </w:p>
    <w:p w:rsidR="006B3DDC" w:rsidRPr="00AC3F45" w:rsidRDefault="006B3DDC" w:rsidP="006B3DDC">
      <w:pPr>
        <w:ind w:firstLine="284"/>
        <w:jc w:val="both"/>
        <w:rPr>
          <w:sz w:val="22"/>
          <w:szCs w:val="22"/>
        </w:rPr>
      </w:pPr>
      <w:r w:rsidRPr="00AC3F45">
        <w:rPr>
          <w:sz w:val="22"/>
          <w:szCs w:val="22"/>
        </w:rPr>
        <w:t>5.3.2.3.4 Оценка заявок на участие в конкур</w:t>
      </w:r>
      <w:r w:rsidR="00543B0E">
        <w:rPr>
          <w:sz w:val="22"/>
          <w:szCs w:val="22"/>
        </w:rPr>
        <w:t xml:space="preserve">се (подведение итогов </w:t>
      </w:r>
      <w:r w:rsidRPr="00AC3F45">
        <w:rPr>
          <w:sz w:val="22"/>
          <w:szCs w:val="22"/>
        </w:rPr>
        <w:t>конкурса) производится с использованием не менее двух критериев оценки заявок.</w:t>
      </w:r>
      <w:bookmarkStart w:id="81" w:name="sub_574"/>
      <w:bookmarkEnd w:id="80"/>
      <w:r w:rsidRPr="00AC3F45">
        <w:rPr>
          <w:sz w:val="22"/>
          <w:szCs w:val="22"/>
        </w:rPr>
        <w:t xml:space="preserve"> Значимость и содержание критериев оценки заявок должны быть указаны в конкурсной документации.</w:t>
      </w:r>
    </w:p>
    <w:p w:rsidR="006B3DDC" w:rsidRPr="00AC3F45" w:rsidRDefault="006B3DDC" w:rsidP="006B3DDC">
      <w:pPr>
        <w:ind w:firstLine="284"/>
        <w:jc w:val="both"/>
        <w:rPr>
          <w:sz w:val="22"/>
          <w:szCs w:val="22"/>
        </w:rPr>
      </w:pPr>
      <w:r w:rsidRPr="00AC3F45">
        <w:rPr>
          <w:sz w:val="22"/>
          <w:szCs w:val="22"/>
        </w:rPr>
        <w:t xml:space="preserve">5.3.2.3.5 На основании результатов оценки и сопоставления заявок на участие в конкурсе </w:t>
      </w:r>
      <w:r w:rsidR="00543B0E">
        <w:rPr>
          <w:sz w:val="22"/>
          <w:szCs w:val="22"/>
        </w:rPr>
        <w:t>(подведения итогов</w:t>
      </w:r>
      <w:r w:rsidRPr="00AC3F45">
        <w:rPr>
          <w:sz w:val="22"/>
          <w:szCs w:val="22"/>
        </w:rPr>
        <w:t xml:space="preserve"> конкурса) </w:t>
      </w:r>
      <w:r>
        <w:rPr>
          <w:sz w:val="22"/>
          <w:szCs w:val="22"/>
        </w:rPr>
        <w:t>Комиссией</w:t>
      </w:r>
      <w:r w:rsidRPr="00AC3F45">
        <w:rPr>
          <w:sz w:val="22"/>
          <w:szCs w:val="22"/>
        </w:rPr>
        <w:t xml:space="preserve">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присваивается первый номер. 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 </w:t>
      </w:r>
    </w:p>
    <w:p w:rsidR="006B3DDC" w:rsidRPr="000C3F9B" w:rsidRDefault="006B3DDC" w:rsidP="00395EE1">
      <w:pPr>
        <w:ind w:firstLine="284"/>
        <w:jc w:val="both"/>
        <w:rPr>
          <w:sz w:val="22"/>
          <w:szCs w:val="22"/>
        </w:rPr>
      </w:pPr>
      <w:bookmarkStart w:id="82" w:name="sub_575"/>
      <w:bookmarkEnd w:id="81"/>
      <w:r w:rsidRPr="00AC3F45">
        <w:rPr>
          <w:sz w:val="22"/>
          <w:szCs w:val="22"/>
        </w:rPr>
        <w:t>5.3.2.3.6</w:t>
      </w:r>
      <w:r w:rsidR="00543B0E">
        <w:rPr>
          <w:sz w:val="22"/>
          <w:szCs w:val="22"/>
        </w:rPr>
        <w:t xml:space="preserve"> Победителем</w:t>
      </w:r>
      <w:r w:rsidRPr="00AC3F45">
        <w:rPr>
          <w:sz w:val="22"/>
          <w:szCs w:val="22"/>
        </w:rPr>
        <w:t xml:space="preserve"> конкурса признается участник конкурса, который предложил лучшие </w:t>
      </w:r>
      <w:r w:rsidRPr="000C3F9B">
        <w:rPr>
          <w:sz w:val="22"/>
          <w:szCs w:val="22"/>
        </w:rPr>
        <w:t xml:space="preserve">условия исполнения договора и заявке на участие в конкурсе которого присвоен первый номер. Результаты оценки и сопоставления заявок на участие в конкурсе отражаются в </w:t>
      </w:r>
      <w:r w:rsidR="00674479" w:rsidRPr="000C3F9B">
        <w:rPr>
          <w:sz w:val="22"/>
          <w:szCs w:val="22"/>
        </w:rPr>
        <w:t>Итоговом протоколе</w:t>
      </w:r>
      <w:r w:rsidRPr="000C3F9B">
        <w:rPr>
          <w:sz w:val="22"/>
          <w:szCs w:val="22"/>
        </w:rPr>
        <w:t>.</w:t>
      </w:r>
    </w:p>
    <w:p w:rsidR="00395EE1" w:rsidRPr="000C3F9B" w:rsidRDefault="00674479" w:rsidP="00587EC9">
      <w:pPr>
        <w:shd w:val="clear" w:color="auto" w:fill="FFFFFF"/>
        <w:ind w:firstLine="284"/>
        <w:jc w:val="both"/>
        <w:rPr>
          <w:sz w:val="22"/>
          <w:szCs w:val="22"/>
          <w:lang w:eastAsia="ru-RU"/>
        </w:rPr>
      </w:pPr>
      <w:r w:rsidRPr="000C3F9B">
        <w:rPr>
          <w:sz w:val="22"/>
          <w:szCs w:val="22"/>
        </w:rPr>
        <w:t xml:space="preserve">5.3.2.4 </w:t>
      </w:r>
      <w:r w:rsidR="008E703A" w:rsidRPr="000C3F9B">
        <w:rPr>
          <w:sz w:val="22"/>
          <w:szCs w:val="22"/>
        </w:rPr>
        <w:t>В случае проведения многоэтапной конкурентной закупки по результатам работы комиссии</w:t>
      </w:r>
      <w:r w:rsidR="00395EE1" w:rsidRPr="000C3F9B">
        <w:rPr>
          <w:sz w:val="22"/>
          <w:szCs w:val="22"/>
        </w:rPr>
        <w:t xml:space="preserve"> составляется </w:t>
      </w:r>
      <w:r w:rsidR="00395EE1" w:rsidRPr="000C3F9B">
        <w:rPr>
          <w:rStyle w:val="blk"/>
          <w:sz w:val="22"/>
          <w:szCs w:val="22"/>
        </w:rPr>
        <w:t>протокол, составляемый в ходе осуществления конкурентной закупки (по результатам этапа конкурентной закупки), который должен содержать следующие сведения:</w:t>
      </w:r>
    </w:p>
    <w:p w:rsidR="00395EE1" w:rsidRPr="000C3F9B" w:rsidRDefault="00395EE1" w:rsidP="00587EC9">
      <w:pPr>
        <w:shd w:val="clear" w:color="auto" w:fill="FFFFFF"/>
        <w:ind w:firstLine="284"/>
        <w:jc w:val="both"/>
        <w:rPr>
          <w:sz w:val="22"/>
          <w:szCs w:val="22"/>
        </w:rPr>
      </w:pPr>
      <w:bookmarkStart w:id="83" w:name="dst100157"/>
      <w:bookmarkEnd w:id="83"/>
      <w:r w:rsidRPr="000C3F9B">
        <w:rPr>
          <w:rStyle w:val="blk"/>
          <w:sz w:val="22"/>
          <w:szCs w:val="22"/>
        </w:rPr>
        <w:t>1) дата подписания протокола;</w:t>
      </w:r>
    </w:p>
    <w:p w:rsidR="00395EE1" w:rsidRPr="000C3F9B" w:rsidRDefault="00395EE1" w:rsidP="00587EC9">
      <w:pPr>
        <w:shd w:val="clear" w:color="auto" w:fill="FFFFFF"/>
        <w:ind w:firstLine="284"/>
        <w:jc w:val="both"/>
        <w:rPr>
          <w:sz w:val="22"/>
          <w:szCs w:val="22"/>
        </w:rPr>
      </w:pPr>
      <w:bookmarkStart w:id="84" w:name="dst100158"/>
      <w:bookmarkEnd w:id="84"/>
      <w:r w:rsidRPr="000C3F9B">
        <w:rPr>
          <w:rStyle w:val="blk"/>
          <w:sz w:val="22"/>
          <w:szCs w:val="22"/>
        </w:rPr>
        <w:t>2) количество поданных на участие в закупке (этапе закупки) заявок, а также дата и время регистрации каждой такой заявки;</w:t>
      </w:r>
    </w:p>
    <w:p w:rsidR="00395EE1" w:rsidRPr="000C3F9B" w:rsidRDefault="00395EE1" w:rsidP="00587EC9">
      <w:pPr>
        <w:shd w:val="clear" w:color="auto" w:fill="FFFFFF"/>
        <w:ind w:firstLine="284"/>
        <w:jc w:val="both"/>
        <w:rPr>
          <w:sz w:val="22"/>
          <w:szCs w:val="22"/>
        </w:rPr>
      </w:pPr>
      <w:bookmarkStart w:id="85" w:name="dst100159"/>
      <w:bookmarkEnd w:id="85"/>
      <w:r w:rsidRPr="000C3F9B">
        <w:rPr>
          <w:rStyle w:val="blk"/>
          <w:sz w:val="22"/>
          <w:szCs w:val="22"/>
        </w:rPr>
        <w:t>3) результаты рассмотрения заявок на участие в закупке (в случае, если этапом закупки предусмотрена возможность рассмотрения и отклонения таких заявок) с указанием в том числе:</w:t>
      </w:r>
    </w:p>
    <w:p w:rsidR="00395EE1" w:rsidRPr="000C3F9B" w:rsidRDefault="00395EE1" w:rsidP="00587EC9">
      <w:pPr>
        <w:shd w:val="clear" w:color="auto" w:fill="FFFFFF"/>
        <w:ind w:firstLine="284"/>
        <w:jc w:val="both"/>
        <w:rPr>
          <w:sz w:val="22"/>
          <w:szCs w:val="22"/>
        </w:rPr>
      </w:pPr>
      <w:bookmarkStart w:id="86" w:name="dst100160"/>
      <w:bookmarkEnd w:id="86"/>
      <w:r w:rsidRPr="000C3F9B">
        <w:rPr>
          <w:rStyle w:val="blk"/>
          <w:sz w:val="22"/>
          <w:szCs w:val="22"/>
        </w:rPr>
        <w:t>а) количества заявок на участие в закупке, которые отклонены;</w:t>
      </w:r>
    </w:p>
    <w:p w:rsidR="00395EE1" w:rsidRPr="000C3F9B" w:rsidRDefault="00395EE1" w:rsidP="00587EC9">
      <w:pPr>
        <w:shd w:val="clear" w:color="auto" w:fill="FFFFFF"/>
        <w:ind w:firstLine="284"/>
        <w:jc w:val="both"/>
        <w:rPr>
          <w:sz w:val="22"/>
          <w:szCs w:val="22"/>
        </w:rPr>
      </w:pPr>
      <w:bookmarkStart w:id="87" w:name="dst100161"/>
      <w:bookmarkEnd w:id="87"/>
      <w:r w:rsidRPr="000C3F9B">
        <w:rPr>
          <w:rStyle w:val="blk"/>
          <w:sz w:val="22"/>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не соответствует такая заявка;</w:t>
      </w:r>
    </w:p>
    <w:p w:rsidR="00395EE1" w:rsidRPr="000C3F9B" w:rsidRDefault="00395EE1" w:rsidP="00587EC9">
      <w:pPr>
        <w:shd w:val="clear" w:color="auto" w:fill="FFFFFF"/>
        <w:ind w:firstLine="284"/>
        <w:jc w:val="both"/>
        <w:rPr>
          <w:sz w:val="22"/>
          <w:szCs w:val="22"/>
        </w:rPr>
      </w:pPr>
      <w:bookmarkStart w:id="88" w:name="dst100162"/>
      <w:bookmarkEnd w:id="88"/>
      <w:r w:rsidRPr="000C3F9B">
        <w:rPr>
          <w:rStyle w:val="blk"/>
          <w:sz w:val="22"/>
          <w:szCs w:val="22"/>
        </w:rPr>
        <w:t>4) результаты оценки заявок на участие в закупке с указанием итогового решения комиссии по осуществлению закупок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этапом конкурентной закупки предусмотрена оценка таких заявок);</w:t>
      </w:r>
    </w:p>
    <w:p w:rsidR="00395EE1" w:rsidRPr="008E703A" w:rsidRDefault="00395EE1" w:rsidP="00587EC9">
      <w:pPr>
        <w:shd w:val="clear" w:color="auto" w:fill="FFFFFF"/>
        <w:ind w:firstLine="284"/>
        <w:jc w:val="both"/>
        <w:rPr>
          <w:rStyle w:val="blk"/>
          <w:sz w:val="22"/>
          <w:szCs w:val="22"/>
        </w:rPr>
      </w:pPr>
      <w:bookmarkStart w:id="89" w:name="dst100163"/>
      <w:bookmarkEnd w:id="89"/>
      <w:r w:rsidRPr="000C3F9B">
        <w:rPr>
          <w:rStyle w:val="blk"/>
          <w:sz w:val="22"/>
          <w:szCs w:val="22"/>
        </w:rPr>
        <w:t xml:space="preserve">5) причины, по которым конкурентная закупка признана несостоявшейся, в случае ее </w:t>
      </w:r>
      <w:r w:rsidR="003C292A" w:rsidRPr="000C3F9B">
        <w:rPr>
          <w:rStyle w:val="blk"/>
          <w:sz w:val="22"/>
          <w:szCs w:val="22"/>
        </w:rPr>
        <w:t>признания таковой;</w:t>
      </w:r>
    </w:p>
    <w:p w:rsidR="003C292A" w:rsidRPr="000C3F9B" w:rsidRDefault="003C292A" w:rsidP="003C292A">
      <w:pPr>
        <w:pStyle w:val="a7"/>
        <w:tabs>
          <w:tab w:val="left" w:pos="0"/>
          <w:tab w:val="left" w:pos="1134"/>
        </w:tabs>
        <w:ind w:left="0" w:firstLine="284"/>
        <w:jc w:val="both"/>
        <w:rPr>
          <w:sz w:val="22"/>
          <w:szCs w:val="22"/>
        </w:rPr>
      </w:pPr>
      <w:r w:rsidRPr="008E703A">
        <w:rPr>
          <w:rStyle w:val="blk"/>
          <w:sz w:val="22"/>
          <w:szCs w:val="22"/>
        </w:rPr>
        <w:t xml:space="preserve">6) </w:t>
      </w:r>
      <w:r w:rsidRPr="008E703A">
        <w:rPr>
          <w:sz w:val="22"/>
          <w:szCs w:val="22"/>
        </w:rPr>
        <w:t xml:space="preserve">Перечень сведений, содержащийся в протоколе, может быть расширен по усмотрению </w:t>
      </w:r>
      <w:r w:rsidRPr="000C3F9B">
        <w:rPr>
          <w:sz w:val="22"/>
          <w:szCs w:val="22"/>
        </w:rPr>
        <w:t>Заказчика.</w:t>
      </w:r>
    </w:p>
    <w:p w:rsidR="006B3DDC" w:rsidRPr="000C3F9B" w:rsidRDefault="006B3DDC" w:rsidP="00587EC9">
      <w:pPr>
        <w:ind w:firstLine="284"/>
        <w:jc w:val="both"/>
        <w:rPr>
          <w:sz w:val="22"/>
          <w:szCs w:val="22"/>
        </w:rPr>
      </w:pPr>
      <w:bookmarkStart w:id="90" w:name="dst100164"/>
      <w:bookmarkEnd w:id="82"/>
      <w:bookmarkEnd w:id="90"/>
      <w:r w:rsidRPr="000C3F9B">
        <w:rPr>
          <w:sz w:val="22"/>
          <w:szCs w:val="22"/>
        </w:rPr>
        <w:t>5</w:t>
      </w:r>
      <w:r w:rsidR="00A2097C" w:rsidRPr="000C3F9B">
        <w:rPr>
          <w:sz w:val="22"/>
          <w:szCs w:val="22"/>
        </w:rPr>
        <w:t>.3.2.5</w:t>
      </w:r>
      <w:r w:rsidRPr="000C3F9B">
        <w:rPr>
          <w:sz w:val="22"/>
          <w:szCs w:val="22"/>
        </w:rPr>
        <w:t xml:space="preserve"> По результатам</w:t>
      </w:r>
      <w:r w:rsidR="008E703A" w:rsidRPr="000C3F9B">
        <w:rPr>
          <w:sz w:val="22"/>
          <w:szCs w:val="22"/>
        </w:rPr>
        <w:t xml:space="preserve"> проведения конкурентной закупки</w:t>
      </w:r>
      <w:r w:rsidRPr="000C3F9B">
        <w:rPr>
          <w:sz w:val="22"/>
          <w:szCs w:val="22"/>
        </w:rPr>
        <w:t xml:space="preserve"> составляется </w:t>
      </w:r>
      <w:r w:rsidR="0074474D" w:rsidRPr="000C3F9B">
        <w:rPr>
          <w:sz w:val="22"/>
          <w:szCs w:val="22"/>
        </w:rPr>
        <w:t>Итоговый протокол</w:t>
      </w:r>
      <w:r w:rsidRPr="000C3F9B">
        <w:rPr>
          <w:sz w:val="22"/>
          <w:szCs w:val="22"/>
        </w:rPr>
        <w:t>, в котором указываются:</w:t>
      </w:r>
    </w:p>
    <w:p w:rsidR="0074474D" w:rsidRPr="000C3F9B" w:rsidRDefault="0074474D" w:rsidP="00587EC9">
      <w:pPr>
        <w:shd w:val="clear" w:color="auto" w:fill="FFFFFF"/>
        <w:ind w:firstLine="284"/>
        <w:jc w:val="both"/>
        <w:rPr>
          <w:rStyle w:val="blk"/>
          <w:sz w:val="22"/>
          <w:szCs w:val="22"/>
        </w:rPr>
      </w:pPr>
      <w:r w:rsidRPr="000C3F9B">
        <w:rPr>
          <w:rStyle w:val="blk"/>
          <w:sz w:val="22"/>
          <w:szCs w:val="22"/>
        </w:rPr>
        <w:t>1) дата подписания протокола;</w:t>
      </w:r>
    </w:p>
    <w:p w:rsidR="0074474D" w:rsidRPr="000C3F9B" w:rsidRDefault="0074474D" w:rsidP="00587EC9">
      <w:pPr>
        <w:ind w:firstLine="284"/>
        <w:jc w:val="both"/>
        <w:rPr>
          <w:sz w:val="22"/>
          <w:szCs w:val="22"/>
        </w:rPr>
      </w:pPr>
      <w:r w:rsidRPr="000C3F9B">
        <w:rPr>
          <w:rStyle w:val="blk"/>
          <w:sz w:val="22"/>
          <w:szCs w:val="22"/>
        </w:rPr>
        <w:t xml:space="preserve">2) </w:t>
      </w:r>
      <w:r w:rsidRPr="000C3F9B">
        <w:rPr>
          <w:sz w:val="22"/>
          <w:szCs w:val="22"/>
        </w:rPr>
        <w:t>название процедуры закупки;</w:t>
      </w:r>
    </w:p>
    <w:p w:rsidR="00587EC9" w:rsidRPr="000C3F9B" w:rsidRDefault="0025009B" w:rsidP="00587EC9">
      <w:pPr>
        <w:ind w:firstLine="284"/>
        <w:jc w:val="both"/>
        <w:rPr>
          <w:sz w:val="22"/>
          <w:szCs w:val="22"/>
        </w:rPr>
      </w:pPr>
      <w:r w:rsidRPr="000C3F9B">
        <w:rPr>
          <w:sz w:val="22"/>
          <w:szCs w:val="22"/>
        </w:rPr>
        <w:t>3) с</w:t>
      </w:r>
      <w:r w:rsidR="00587EC9" w:rsidRPr="000C3F9B">
        <w:rPr>
          <w:sz w:val="22"/>
          <w:szCs w:val="22"/>
        </w:rPr>
        <w:t>ведения об объеме, цене и сроках закупаемых товаров, работ, услуг;</w:t>
      </w:r>
    </w:p>
    <w:p w:rsidR="0074474D" w:rsidRPr="000C3F9B" w:rsidRDefault="00587EC9" w:rsidP="00587EC9">
      <w:pPr>
        <w:shd w:val="clear" w:color="auto" w:fill="FFFFFF"/>
        <w:ind w:firstLine="284"/>
        <w:jc w:val="both"/>
        <w:rPr>
          <w:rStyle w:val="blk"/>
          <w:sz w:val="22"/>
          <w:szCs w:val="22"/>
        </w:rPr>
      </w:pPr>
      <w:bookmarkStart w:id="91" w:name="dst100167"/>
      <w:bookmarkEnd w:id="91"/>
      <w:r w:rsidRPr="000C3F9B">
        <w:rPr>
          <w:rStyle w:val="blk"/>
          <w:sz w:val="22"/>
          <w:szCs w:val="22"/>
        </w:rPr>
        <w:t>4</w:t>
      </w:r>
      <w:r w:rsidR="0074474D" w:rsidRPr="000C3F9B">
        <w:rPr>
          <w:rStyle w:val="blk"/>
          <w:sz w:val="22"/>
          <w:szCs w:val="22"/>
        </w:rPr>
        <w:t>) количество поданных заявок на участие в закупке, а также дата и время регистрации каждой такой заявки;</w:t>
      </w:r>
    </w:p>
    <w:p w:rsidR="0074474D" w:rsidRPr="000C3F9B" w:rsidRDefault="00587EC9" w:rsidP="00587EC9">
      <w:pPr>
        <w:ind w:firstLine="284"/>
        <w:jc w:val="both"/>
        <w:rPr>
          <w:sz w:val="22"/>
          <w:szCs w:val="22"/>
        </w:rPr>
      </w:pPr>
      <w:r w:rsidRPr="000C3F9B">
        <w:rPr>
          <w:sz w:val="22"/>
          <w:szCs w:val="22"/>
        </w:rPr>
        <w:t>5</w:t>
      </w:r>
      <w:r w:rsidR="0025009B" w:rsidRPr="000C3F9B">
        <w:rPr>
          <w:sz w:val="22"/>
          <w:szCs w:val="22"/>
        </w:rPr>
        <w:t>) с</w:t>
      </w:r>
      <w:r w:rsidR="0074474D" w:rsidRPr="000C3F9B">
        <w:rPr>
          <w:sz w:val="22"/>
          <w:szCs w:val="22"/>
        </w:rPr>
        <w:t>ведения о месте, дате и времени подведения итогов;</w:t>
      </w:r>
    </w:p>
    <w:p w:rsidR="0074474D" w:rsidRPr="000C3F9B" w:rsidRDefault="00A97EAD" w:rsidP="00587EC9">
      <w:pPr>
        <w:shd w:val="clear" w:color="auto" w:fill="FFFFFF"/>
        <w:ind w:firstLine="284"/>
        <w:jc w:val="both"/>
        <w:rPr>
          <w:sz w:val="22"/>
          <w:szCs w:val="22"/>
        </w:rPr>
      </w:pPr>
      <w:bookmarkStart w:id="92" w:name="dst100168"/>
      <w:bookmarkStart w:id="93" w:name="dst100169"/>
      <w:bookmarkEnd w:id="92"/>
      <w:bookmarkEnd w:id="93"/>
      <w:r>
        <w:rPr>
          <w:rStyle w:val="blk"/>
          <w:sz w:val="22"/>
          <w:szCs w:val="22"/>
        </w:rPr>
        <w:t>6</w:t>
      </w:r>
      <w:r w:rsidR="0074474D" w:rsidRPr="000C3F9B">
        <w:rPr>
          <w:rStyle w:val="blk"/>
          <w:sz w:val="22"/>
          <w:szCs w:val="22"/>
        </w:rPr>
        <w:t>)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rsidR="0074474D" w:rsidRPr="000C3F9B" w:rsidRDefault="00A97EAD" w:rsidP="00587EC9">
      <w:pPr>
        <w:shd w:val="clear" w:color="auto" w:fill="FFFFFF"/>
        <w:ind w:firstLine="284"/>
        <w:jc w:val="both"/>
        <w:rPr>
          <w:sz w:val="22"/>
          <w:szCs w:val="22"/>
        </w:rPr>
      </w:pPr>
      <w:bookmarkStart w:id="94" w:name="dst100170"/>
      <w:bookmarkEnd w:id="94"/>
      <w:r>
        <w:rPr>
          <w:rStyle w:val="blk"/>
          <w:sz w:val="22"/>
          <w:szCs w:val="22"/>
        </w:rPr>
        <w:t>7</w:t>
      </w:r>
      <w:r w:rsidR="0074474D" w:rsidRPr="000C3F9B">
        <w:rPr>
          <w:rStyle w:val="blk"/>
          <w:sz w:val="22"/>
          <w:szCs w:val="22"/>
        </w:rPr>
        <w:t>)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74474D" w:rsidRPr="000C3F9B" w:rsidRDefault="0074474D" w:rsidP="00587EC9">
      <w:pPr>
        <w:shd w:val="clear" w:color="auto" w:fill="FFFFFF"/>
        <w:ind w:firstLine="284"/>
        <w:jc w:val="both"/>
        <w:rPr>
          <w:sz w:val="22"/>
          <w:szCs w:val="22"/>
        </w:rPr>
      </w:pPr>
      <w:bookmarkStart w:id="95" w:name="dst100171"/>
      <w:bookmarkEnd w:id="95"/>
      <w:r w:rsidRPr="000C3F9B">
        <w:rPr>
          <w:rStyle w:val="blk"/>
          <w:sz w:val="22"/>
          <w:szCs w:val="22"/>
        </w:rPr>
        <w:t>а) количества заявок на участие в закупке, окончательных предложений, которые отклонены;</w:t>
      </w:r>
    </w:p>
    <w:p w:rsidR="0074474D" w:rsidRPr="000C3F9B" w:rsidRDefault="0074474D" w:rsidP="00587EC9">
      <w:pPr>
        <w:shd w:val="clear" w:color="auto" w:fill="FFFFFF"/>
        <w:ind w:firstLine="284"/>
        <w:jc w:val="both"/>
        <w:rPr>
          <w:sz w:val="22"/>
          <w:szCs w:val="22"/>
        </w:rPr>
      </w:pPr>
      <w:bookmarkStart w:id="96" w:name="dst100172"/>
      <w:bookmarkEnd w:id="96"/>
      <w:r w:rsidRPr="000C3F9B">
        <w:rPr>
          <w:rStyle w:val="blk"/>
          <w:sz w:val="22"/>
          <w:szCs w:val="22"/>
        </w:rPr>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котировок, которым не соответствуют такие заявка, окончательное предложение;</w:t>
      </w:r>
    </w:p>
    <w:p w:rsidR="0074474D" w:rsidRPr="000C3F9B" w:rsidRDefault="00A97EAD" w:rsidP="00587EC9">
      <w:pPr>
        <w:shd w:val="clear" w:color="auto" w:fill="FFFFFF"/>
        <w:ind w:firstLine="284"/>
        <w:jc w:val="both"/>
        <w:rPr>
          <w:sz w:val="22"/>
          <w:szCs w:val="22"/>
        </w:rPr>
      </w:pPr>
      <w:bookmarkStart w:id="97" w:name="dst100173"/>
      <w:bookmarkEnd w:id="97"/>
      <w:r>
        <w:rPr>
          <w:rStyle w:val="blk"/>
          <w:sz w:val="22"/>
          <w:szCs w:val="22"/>
        </w:rPr>
        <w:t>8</w:t>
      </w:r>
      <w:r w:rsidR="0074474D" w:rsidRPr="000C3F9B">
        <w:rPr>
          <w:rStyle w:val="blk"/>
          <w:sz w:val="22"/>
          <w:szCs w:val="22"/>
        </w:rPr>
        <w:t>)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
    <w:p w:rsidR="0074474D" w:rsidRPr="000C3F9B" w:rsidRDefault="00A97EAD" w:rsidP="00587EC9">
      <w:pPr>
        <w:shd w:val="clear" w:color="auto" w:fill="FFFFFF"/>
        <w:ind w:firstLine="284"/>
        <w:jc w:val="both"/>
        <w:rPr>
          <w:sz w:val="22"/>
          <w:szCs w:val="22"/>
        </w:rPr>
      </w:pPr>
      <w:bookmarkStart w:id="98" w:name="dst100174"/>
      <w:bookmarkEnd w:id="98"/>
      <w:r>
        <w:rPr>
          <w:rStyle w:val="blk"/>
          <w:sz w:val="22"/>
          <w:szCs w:val="22"/>
        </w:rPr>
        <w:t>9</w:t>
      </w:r>
      <w:r w:rsidR="0074474D" w:rsidRPr="000C3F9B">
        <w:rPr>
          <w:rStyle w:val="blk"/>
          <w:sz w:val="22"/>
          <w:szCs w:val="22"/>
        </w:rPr>
        <w:t>) причины, по которым закупка признана несостоявшейся, в случае признания ее таковой;</w:t>
      </w:r>
    </w:p>
    <w:p w:rsidR="0074474D" w:rsidRPr="000C3F9B" w:rsidRDefault="003C292A" w:rsidP="00587EC9">
      <w:pPr>
        <w:pStyle w:val="a7"/>
        <w:tabs>
          <w:tab w:val="left" w:pos="0"/>
          <w:tab w:val="left" w:pos="1134"/>
        </w:tabs>
        <w:ind w:left="0" w:firstLine="284"/>
        <w:jc w:val="both"/>
        <w:rPr>
          <w:sz w:val="22"/>
          <w:szCs w:val="22"/>
        </w:rPr>
      </w:pPr>
      <w:r w:rsidRPr="000C3F9B">
        <w:rPr>
          <w:sz w:val="22"/>
          <w:szCs w:val="22"/>
        </w:rPr>
        <w:t>1</w:t>
      </w:r>
      <w:r w:rsidR="00A97EAD">
        <w:rPr>
          <w:sz w:val="22"/>
          <w:szCs w:val="22"/>
        </w:rPr>
        <w:t>0</w:t>
      </w:r>
      <w:bookmarkStart w:id="99" w:name="_GoBack"/>
      <w:bookmarkEnd w:id="99"/>
      <w:r w:rsidRPr="000C3F9B">
        <w:rPr>
          <w:sz w:val="22"/>
          <w:szCs w:val="22"/>
        </w:rPr>
        <w:t xml:space="preserve">) </w:t>
      </w:r>
      <w:r w:rsidR="008E703A" w:rsidRPr="000C3F9B">
        <w:rPr>
          <w:sz w:val="22"/>
          <w:szCs w:val="22"/>
        </w:rPr>
        <w:t>п</w:t>
      </w:r>
      <w:r w:rsidR="00587EC9" w:rsidRPr="000C3F9B">
        <w:rPr>
          <w:sz w:val="22"/>
          <w:szCs w:val="22"/>
        </w:rPr>
        <w:t>еречень сведений, содержащийся в итоговом протоколе, может быть расширен по усмотрению Заказчика.</w:t>
      </w:r>
    </w:p>
    <w:p w:rsidR="003539E9" w:rsidRPr="000C3F9B" w:rsidRDefault="00A2097C" w:rsidP="006B3DDC">
      <w:pPr>
        <w:ind w:firstLine="284"/>
        <w:jc w:val="both"/>
        <w:rPr>
          <w:rStyle w:val="blk"/>
          <w:sz w:val="22"/>
          <w:szCs w:val="22"/>
        </w:rPr>
      </w:pPr>
      <w:r w:rsidRPr="000C3F9B">
        <w:rPr>
          <w:sz w:val="22"/>
          <w:szCs w:val="22"/>
        </w:rPr>
        <w:t>5.3.2.6</w:t>
      </w:r>
      <w:r w:rsidR="003539E9" w:rsidRPr="000C3F9B">
        <w:rPr>
          <w:rStyle w:val="blk"/>
          <w:sz w:val="22"/>
          <w:szCs w:val="22"/>
        </w:rPr>
        <w:t>П</w:t>
      </w:r>
      <w:r w:rsidR="00346932" w:rsidRPr="000C3F9B">
        <w:rPr>
          <w:rStyle w:val="blk"/>
          <w:sz w:val="22"/>
          <w:szCs w:val="22"/>
        </w:rPr>
        <w:t xml:space="preserve">ротокол </w:t>
      </w:r>
      <w:r w:rsidR="003539E9" w:rsidRPr="000C3F9B">
        <w:rPr>
          <w:rStyle w:val="blk"/>
          <w:sz w:val="22"/>
          <w:szCs w:val="22"/>
        </w:rPr>
        <w:t xml:space="preserve">по результатам этапа </w:t>
      </w:r>
      <w:r w:rsidR="00346932" w:rsidRPr="000C3F9B">
        <w:rPr>
          <w:rStyle w:val="blk"/>
          <w:sz w:val="22"/>
          <w:szCs w:val="22"/>
        </w:rPr>
        <w:t xml:space="preserve">многоэтапной </w:t>
      </w:r>
      <w:r w:rsidR="003539E9" w:rsidRPr="000C3F9B">
        <w:rPr>
          <w:rStyle w:val="blk"/>
          <w:sz w:val="22"/>
          <w:szCs w:val="22"/>
        </w:rPr>
        <w:t>конкурентной закупки</w:t>
      </w:r>
      <w:r w:rsidR="00980302" w:rsidRPr="000C3F9B">
        <w:rPr>
          <w:rStyle w:val="blk"/>
          <w:sz w:val="22"/>
          <w:szCs w:val="22"/>
        </w:rPr>
        <w:t xml:space="preserve"> оформляется</w:t>
      </w:r>
      <w:r w:rsidR="00980302" w:rsidRPr="000C3F9B">
        <w:rPr>
          <w:sz w:val="22"/>
          <w:szCs w:val="22"/>
        </w:rPr>
        <w:t xml:space="preserve">до начала следующего этапа закупки, в случае если документацией о закупке не установлено иное, </w:t>
      </w:r>
      <w:r w:rsidR="003539E9" w:rsidRPr="000C3F9B">
        <w:rPr>
          <w:sz w:val="22"/>
          <w:szCs w:val="22"/>
        </w:rPr>
        <w:t>и размещается Организатором в единой информационной системе не позднее чем через три календарных дня со дня его подписания.</w:t>
      </w:r>
    </w:p>
    <w:p w:rsidR="006B3DDC" w:rsidRPr="000C3F9B" w:rsidRDefault="003539E9" w:rsidP="006B3DDC">
      <w:pPr>
        <w:ind w:firstLine="284"/>
        <w:jc w:val="both"/>
        <w:rPr>
          <w:sz w:val="22"/>
          <w:szCs w:val="22"/>
        </w:rPr>
      </w:pPr>
      <w:r w:rsidRPr="000C3F9B">
        <w:rPr>
          <w:sz w:val="22"/>
          <w:szCs w:val="22"/>
        </w:rPr>
        <w:t xml:space="preserve">5.3.2.7 </w:t>
      </w:r>
      <w:r w:rsidR="00A2097C" w:rsidRPr="000C3F9B">
        <w:rPr>
          <w:sz w:val="22"/>
          <w:szCs w:val="22"/>
        </w:rPr>
        <w:t>Итоговый протокол</w:t>
      </w:r>
      <w:r w:rsidR="005372F4" w:rsidRPr="000C3F9B">
        <w:rPr>
          <w:sz w:val="22"/>
          <w:szCs w:val="22"/>
        </w:rPr>
        <w:t xml:space="preserve"> оформляется в течении 1</w:t>
      </w:r>
      <w:r w:rsidR="006B3DDC" w:rsidRPr="000C3F9B">
        <w:rPr>
          <w:sz w:val="22"/>
          <w:szCs w:val="22"/>
        </w:rPr>
        <w:t>0 дней с даты окончания подачи заявок и размещается Организатором в единой информационной системе не позднее чем через три календарных дня со дня его подписания.</w:t>
      </w:r>
    </w:p>
    <w:p w:rsidR="006B3DDC" w:rsidRPr="000C3F9B" w:rsidRDefault="003539E9" w:rsidP="006B3DDC">
      <w:pPr>
        <w:ind w:firstLine="284"/>
        <w:jc w:val="both"/>
        <w:rPr>
          <w:sz w:val="22"/>
          <w:szCs w:val="22"/>
        </w:rPr>
      </w:pPr>
      <w:r w:rsidRPr="000C3F9B">
        <w:rPr>
          <w:sz w:val="22"/>
          <w:szCs w:val="22"/>
        </w:rPr>
        <w:t>5.3.2.8</w:t>
      </w:r>
      <w:r w:rsidR="006B3DDC" w:rsidRPr="000C3F9B">
        <w:rPr>
          <w:sz w:val="22"/>
          <w:szCs w:val="22"/>
        </w:rPr>
        <w:t xml:space="preserve"> В течение </w:t>
      </w:r>
      <w:r w:rsidR="00062B32" w:rsidRPr="000C3F9B">
        <w:rPr>
          <w:sz w:val="22"/>
          <w:szCs w:val="22"/>
        </w:rPr>
        <w:t>пяти</w:t>
      </w:r>
      <w:r w:rsidR="006B3DDC" w:rsidRPr="000C3F9B">
        <w:rPr>
          <w:sz w:val="22"/>
          <w:szCs w:val="22"/>
        </w:rPr>
        <w:t xml:space="preserve"> календарных дней со дня размещения </w:t>
      </w:r>
      <w:r w:rsidR="00062B32" w:rsidRPr="000C3F9B">
        <w:rPr>
          <w:sz w:val="22"/>
          <w:szCs w:val="22"/>
        </w:rPr>
        <w:t>Итогового протокола</w:t>
      </w:r>
      <w:r w:rsidR="006B3DDC" w:rsidRPr="000C3F9B">
        <w:rPr>
          <w:sz w:val="22"/>
          <w:szCs w:val="22"/>
        </w:rPr>
        <w:t xml:space="preserve"> в единой информационной системе, победитель передает Заказчику подписанный со своей стороны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w:t>
      </w:r>
      <w:bookmarkStart w:id="100" w:name="sub_577"/>
      <w:r w:rsidR="006B3DDC" w:rsidRPr="000C3F9B">
        <w:rPr>
          <w:sz w:val="22"/>
          <w:szCs w:val="22"/>
        </w:rPr>
        <w:t>конкурсной документации, а также докуме</w:t>
      </w:r>
      <w:r w:rsidR="008B6562">
        <w:rPr>
          <w:sz w:val="22"/>
          <w:szCs w:val="22"/>
        </w:rPr>
        <w:t>нтов, подтверждающих обеспечение исполнения</w:t>
      </w:r>
      <w:r w:rsidR="006B3DDC" w:rsidRPr="000C3F9B">
        <w:rPr>
          <w:sz w:val="22"/>
          <w:szCs w:val="22"/>
        </w:rPr>
        <w:t xml:space="preserve"> договора, если в конкурсной документации было установлено данное требование.</w:t>
      </w:r>
    </w:p>
    <w:bookmarkEnd w:id="100"/>
    <w:p w:rsidR="006B3DDC" w:rsidRPr="000C3F9B" w:rsidRDefault="003539E9" w:rsidP="006B3DDC">
      <w:pPr>
        <w:tabs>
          <w:tab w:val="left" w:pos="1560"/>
        </w:tabs>
        <w:ind w:firstLine="284"/>
        <w:jc w:val="both"/>
        <w:rPr>
          <w:sz w:val="22"/>
          <w:szCs w:val="22"/>
        </w:rPr>
      </w:pPr>
      <w:r w:rsidRPr="000C3F9B">
        <w:rPr>
          <w:sz w:val="22"/>
          <w:szCs w:val="22"/>
        </w:rPr>
        <w:t>5.3.2.9</w:t>
      </w:r>
      <w:r w:rsidR="006B3DDC" w:rsidRPr="000C3F9B">
        <w:rPr>
          <w:sz w:val="22"/>
          <w:szCs w:val="22"/>
        </w:rPr>
        <w:t xml:space="preserve"> В случае признания конкурса несостоявшимся, Заказчик вправе:</w:t>
      </w:r>
    </w:p>
    <w:p w:rsidR="006B3DDC" w:rsidRPr="000C3F9B" w:rsidRDefault="006B3DDC" w:rsidP="00F479BA">
      <w:pPr>
        <w:tabs>
          <w:tab w:val="left" w:pos="1560"/>
        </w:tabs>
        <w:ind w:firstLine="284"/>
        <w:jc w:val="both"/>
        <w:rPr>
          <w:sz w:val="22"/>
          <w:szCs w:val="22"/>
        </w:rPr>
      </w:pPr>
      <w:r w:rsidRPr="000C3F9B">
        <w:rPr>
          <w:sz w:val="22"/>
          <w:szCs w:val="22"/>
        </w:rPr>
        <w:t xml:space="preserve">1) заключить договор с единственным участником конкурса, </w:t>
      </w:r>
      <w:r w:rsidR="00F479BA" w:rsidRPr="000C3F9B">
        <w:rPr>
          <w:rFonts w:eastAsia="Calibri"/>
          <w:sz w:val="22"/>
          <w:szCs w:val="22"/>
          <w:lang w:eastAsia="en-US"/>
        </w:rPr>
        <w:t>подавшим заявку на участие в конкурсе и признанным участником конкурса, на условиях, содержащихся в поданной им заявке и конкурсной документации</w:t>
      </w:r>
      <w:r w:rsidRPr="000C3F9B">
        <w:rPr>
          <w:sz w:val="22"/>
          <w:szCs w:val="22"/>
        </w:rPr>
        <w:t xml:space="preserve">. Такой участник обязан передать Заказчику проект договора, подписанный со своей стороны, в течение </w:t>
      </w:r>
      <w:r w:rsidR="00287D1A" w:rsidRPr="000C3F9B">
        <w:rPr>
          <w:sz w:val="22"/>
          <w:szCs w:val="22"/>
        </w:rPr>
        <w:t>пят</w:t>
      </w:r>
      <w:r w:rsidRPr="000C3F9B">
        <w:rPr>
          <w:sz w:val="22"/>
          <w:szCs w:val="22"/>
        </w:rPr>
        <w:t xml:space="preserve">и дней со дня опубликования </w:t>
      </w:r>
      <w:r w:rsidR="00287D1A" w:rsidRPr="000C3F9B">
        <w:rPr>
          <w:sz w:val="22"/>
          <w:szCs w:val="22"/>
        </w:rPr>
        <w:t>Итогового протокола</w:t>
      </w:r>
      <w:r w:rsidRPr="000C3F9B">
        <w:rPr>
          <w:sz w:val="22"/>
          <w:szCs w:val="22"/>
        </w:rPr>
        <w:t xml:space="preserve"> в единой информационной системе</w:t>
      </w:r>
      <w:r w:rsidR="00F479BA" w:rsidRPr="000C3F9B">
        <w:rPr>
          <w:sz w:val="22"/>
          <w:szCs w:val="22"/>
        </w:rPr>
        <w:t xml:space="preserve">. </w:t>
      </w:r>
      <w:r w:rsidR="00F479BA" w:rsidRPr="000C3F9B">
        <w:rPr>
          <w:rFonts w:eastAsia="Calibri"/>
          <w:sz w:val="22"/>
          <w:szCs w:val="22"/>
          <w:lang w:eastAsia="en-US"/>
        </w:rPr>
        <w:t>Участник закупки, признанный единственным участником конкурса, не вправе отказаться от заключения договора</w:t>
      </w:r>
      <w:r w:rsidRPr="000C3F9B">
        <w:rPr>
          <w:sz w:val="22"/>
          <w:szCs w:val="22"/>
        </w:rPr>
        <w:t>;</w:t>
      </w:r>
    </w:p>
    <w:p w:rsidR="006B3DDC" w:rsidRPr="00AC3F45" w:rsidRDefault="006B3DDC" w:rsidP="006B3DDC">
      <w:pPr>
        <w:tabs>
          <w:tab w:val="left" w:pos="1560"/>
        </w:tabs>
        <w:ind w:firstLine="284"/>
        <w:jc w:val="both"/>
        <w:rPr>
          <w:sz w:val="22"/>
          <w:szCs w:val="22"/>
        </w:rPr>
      </w:pPr>
      <w:r w:rsidRPr="000C3F9B">
        <w:rPr>
          <w:sz w:val="22"/>
          <w:szCs w:val="22"/>
        </w:rPr>
        <w:t>2) провести повторную процедуру закупки, в том числе с</w:t>
      </w:r>
      <w:r w:rsidRPr="00AC3F45">
        <w:rPr>
          <w:sz w:val="22"/>
          <w:szCs w:val="22"/>
        </w:rPr>
        <w:t xml:space="preserve"> изменением условий закупки;</w:t>
      </w:r>
    </w:p>
    <w:p w:rsidR="006B3DDC" w:rsidRPr="00AC3F45" w:rsidRDefault="006B3DDC" w:rsidP="00185016">
      <w:pPr>
        <w:tabs>
          <w:tab w:val="left" w:pos="867"/>
          <w:tab w:val="left" w:pos="1560"/>
        </w:tabs>
        <w:ind w:firstLine="284"/>
        <w:jc w:val="both"/>
        <w:rPr>
          <w:sz w:val="22"/>
          <w:szCs w:val="22"/>
        </w:rPr>
      </w:pPr>
      <w:r w:rsidRPr="00AC3F45">
        <w:rPr>
          <w:sz w:val="22"/>
          <w:szCs w:val="22"/>
        </w:rPr>
        <w:t xml:space="preserve">3) </w:t>
      </w:r>
      <w:r w:rsidRPr="000970AF">
        <w:rPr>
          <w:sz w:val="22"/>
          <w:szCs w:val="22"/>
        </w:rPr>
        <w:t>провести закупку у единственного поставщика (исполнителя, подрядчика) в соответствии с настоящим Положением о закупке</w:t>
      </w:r>
      <w:r w:rsidR="00185016">
        <w:rPr>
          <w:sz w:val="22"/>
          <w:szCs w:val="22"/>
        </w:rPr>
        <w:t>.</w:t>
      </w:r>
    </w:p>
    <w:p w:rsidR="006B3DDC" w:rsidRDefault="003539E9" w:rsidP="006B3DDC">
      <w:pPr>
        <w:ind w:firstLine="284"/>
        <w:jc w:val="both"/>
        <w:rPr>
          <w:sz w:val="22"/>
          <w:szCs w:val="22"/>
        </w:rPr>
      </w:pPr>
      <w:r>
        <w:rPr>
          <w:sz w:val="22"/>
          <w:szCs w:val="22"/>
        </w:rPr>
        <w:t>5.3.2.10</w:t>
      </w:r>
      <w:r w:rsidR="006B3DDC" w:rsidRPr="00AC3F45">
        <w:rPr>
          <w:sz w:val="22"/>
          <w:szCs w:val="22"/>
        </w:rPr>
        <w:t xml:space="preserve"> При непредставлении Заказчику таким участником конкурса в установ</w:t>
      </w:r>
      <w:r w:rsidR="006B3DDC">
        <w:rPr>
          <w:sz w:val="22"/>
          <w:szCs w:val="22"/>
        </w:rPr>
        <w:t>ленный срок</w:t>
      </w:r>
      <w:r w:rsidR="006B3DDC" w:rsidRPr="00AC3F45">
        <w:rPr>
          <w:sz w:val="22"/>
          <w:szCs w:val="22"/>
        </w:rPr>
        <w:t xml:space="preserve">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участник конкурса признается уклонившимся от заключения договора. В случае уклонения такого участника конкурса от заключения договора денежные средства, внесенные им в качестве обеспечения заявки на учас</w:t>
      </w:r>
      <w:r w:rsidR="00F878AD">
        <w:rPr>
          <w:sz w:val="22"/>
          <w:szCs w:val="22"/>
        </w:rPr>
        <w:t>тие в конкурсе, не возвращаются.</w:t>
      </w:r>
    </w:p>
    <w:p w:rsidR="006B3DDC" w:rsidRDefault="006B3DDC" w:rsidP="00514E29">
      <w:pPr>
        <w:pStyle w:val="a7"/>
        <w:tabs>
          <w:tab w:val="left" w:pos="550"/>
          <w:tab w:val="left" w:pos="1134"/>
          <w:tab w:val="left" w:pos="1701"/>
        </w:tabs>
        <w:ind w:left="0" w:firstLine="284"/>
        <w:jc w:val="both"/>
        <w:rPr>
          <w:sz w:val="22"/>
          <w:szCs w:val="22"/>
        </w:rPr>
      </w:pPr>
    </w:p>
    <w:p w:rsidR="00AA7395" w:rsidRPr="00AC3F45" w:rsidRDefault="00AA7395" w:rsidP="00AA7395">
      <w:pPr>
        <w:pStyle w:val="2"/>
        <w:spacing w:before="0" w:after="0"/>
        <w:ind w:firstLine="284"/>
        <w:jc w:val="both"/>
        <w:rPr>
          <w:rFonts w:ascii="Times New Roman" w:hAnsi="Times New Roman" w:cs="Times New Roman"/>
          <w:sz w:val="22"/>
          <w:szCs w:val="22"/>
        </w:rPr>
      </w:pPr>
      <w:r>
        <w:rPr>
          <w:rFonts w:ascii="Times New Roman" w:hAnsi="Times New Roman" w:cs="Times New Roman"/>
          <w:i w:val="0"/>
          <w:sz w:val="22"/>
          <w:szCs w:val="22"/>
        </w:rPr>
        <w:t>5.4</w:t>
      </w:r>
      <w:r w:rsidRPr="00AC3F45">
        <w:rPr>
          <w:rFonts w:ascii="Times New Roman" w:hAnsi="Times New Roman" w:cs="Times New Roman"/>
          <w:i w:val="0"/>
          <w:sz w:val="22"/>
          <w:szCs w:val="22"/>
        </w:rPr>
        <w:t xml:space="preserve">. Порядок проведения </w:t>
      </w:r>
      <w:r>
        <w:rPr>
          <w:rFonts w:ascii="Times New Roman" w:hAnsi="Times New Roman" w:cs="Times New Roman"/>
          <w:i w:val="0"/>
          <w:sz w:val="22"/>
          <w:szCs w:val="22"/>
        </w:rPr>
        <w:t>аукцион</w:t>
      </w:r>
      <w:r w:rsidRPr="00AC3F45">
        <w:rPr>
          <w:rFonts w:ascii="Times New Roman" w:hAnsi="Times New Roman" w:cs="Times New Roman"/>
          <w:i w:val="0"/>
          <w:sz w:val="22"/>
          <w:szCs w:val="22"/>
        </w:rPr>
        <w:t>а</w:t>
      </w:r>
    </w:p>
    <w:p w:rsidR="00AA7395" w:rsidRPr="00AC3F45" w:rsidRDefault="00E85A7D" w:rsidP="00AA7395">
      <w:pPr>
        <w:ind w:firstLine="284"/>
        <w:jc w:val="both"/>
        <w:rPr>
          <w:sz w:val="22"/>
          <w:szCs w:val="22"/>
        </w:rPr>
      </w:pPr>
      <w:r>
        <w:rPr>
          <w:sz w:val="22"/>
          <w:szCs w:val="22"/>
        </w:rPr>
        <w:t>5.4.1</w:t>
      </w:r>
      <w:r w:rsidR="00AA7395" w:rsidRPr="00AC3F45">
        <w:rPr>
          <w:sz w:val="22"/>
          <w:szCs w:val="22"/>
        </w:rPr>
        <w:t> Документация об аукционе.</w:t>
      </w:r>
    </w:p>
    <w:p w:rsidR="00AA7395" w:rsidRPr="00AC3F45" w:rsidRDefault="00E85A7D" w:rsidP="00AA7395">
      <w:pPr>
        <w:ind w:firstLine="284"/>
        <w:jc w:val="both"/>
        <w:rPr>
          <w:sz w:val="22"/>
          <w:szCs w:val="22"/>
        </w:rPr>
      </w:pPr>
      <w:r>
        <w:rPr>
          <w:sz w:val="22"/>
          <w:szCs w:val="22"/>
        </w:rPr>
        <w:t>5.4.1</w:t>
      </w:r>
      <w:r w:rsidR="00AA7395" w:rsidRPr="00AC3F45">
        <w:rPr>
          <w:sz w:val="22"/>
          <w:szCs w:val="22"/>
        </w:rPr>
        <w:t xml:space="preserve">.1 Документация об аукционе подготавливается Заказчиком в соответствии с требованиями Гражданского кодекса Российской </w:t>
      </w:r>
      <w:r w:rsidR="00AA7395" w:rsidRPr="00A44EAB">
        <w:rPr>
          <w:sz w:val="22"/>
          <w:szCs w:val="22"/>
        </w:rPr>
        <w:t xml:space="preserve">Федерации, </w:t>
      </w:r>
      <w:r w:rsidR="0023367A">
        <w:rPr>
          <w:sz w:val="22"/>
          <w:szCs w:val="22"/>
        </w:rPr>
        <w:t>З</w:t>
      </w:r>
      <w:r w:rsidR="00A44EAB" w:rsidRPr="00A44EAB">
        <w:rPr>
          <w:sz w:val="22"/>
          <w:szCs w:val="22"/>
        </w:rPr>
        <w:t>акона № 223-ФЗ</w:t>
      </w:r>
      <w:r w:rsidR="00AA7395" w:rsidRPr="00A44EAB">
        <w:rPr>
          <w:sz w:val="22"/>
          <w:szCs w:val="22"/>
        </w:rPr>
        <w:t>, настоящего Положения и утверждается руководителем Заказчика либо иным уполномоченным лицом.</w:t>
      </w:r>
    </w:p>
    <w:p w:rsidR="00AA7395" w:rsidRPr="0044215D" w:rsidRDefault="00E85A7D" w:rsidP="00AA7395">
      <w:pPr>
        <w:ind w:firstLine="284"/>
        <w:jc w:val="both"/>
        <w:rPr>
          <w:sz w:val="22"/>
          <w:szCs w:val="22"/>
        </w:rPr>
      </w:pPr>
      <w:r>
        <w:rPr>
          <w:sz w:val="22"/>
          <w:szCs w:val="22"/>
        </w:rPr>
        <w:t>5.4.1</w:t>
      </w:r>
      <w:r w:rsidR="00AA7395" w:rsidRPr="00AC3F45">
        <w:rPr>
          <w:sz w:val="22"/>
          <w:szCs w:val="22"/>
        </w:rPr>
        <w:t xml:space="preserve">.2 В случае привлечения в качестве Организатора закупки юридического </w:t>
      </w:r>
      <w:r w:rsidR="00AA7395" w:rsidRPr="0044215D">
        <w:rPr>
          <w:sz w:val="22"/>
          <w:szCs w:val="22"/>
        </w:rPr>
        <w:t>лица</w:t>
      </w:r>
      <w:r w:rsidR="0052157A" w:rsidRPr="0044215D">
        <w:rPr>
          <w:sz w:val="22"/>
          <w:szCs w:val="22"/>
        </w:rPr>
        <w:t xml:space="preserve"> на основании договора (соглашения)</w:t>
      </w:r>
      <w:r w:rsidR="00AA7395" w:rsidRPr="0044215D">
        <w:rPr>
          <w:sz w:val="22"/>
          <w:szCs w:val="22"/>
        </w:rPr>
        <w:t>, документация об аукционе утверждается руководителем Заказчика.</w:t>
      </w:r>
    </w:p>
    <w:p w:rsidR="00AA7395" w:rsidRDefault="00AA7395" w:rsidP="00AA7395">
      <w:pPr>
        <w:ind w:firstLine="284"/>
        <w:jc w:val="both"/>
        <w:rPr>
          <w:sz w:val="22"/>
          <w:szCs w:val="22"/>
        </w:rPr>
      </w:pPr>
      <w:r w:rsidRPr="0044215D">
        <w:rPr>
          <w:sz w:val="22"/>
          <w:szCs w:val="22"/>
        </w:rPr>
        <w:t>В документации об а</w:t>
      </w:r>
      <w:r w:rsidRPr="00AC3F45">
        <w:rPr>
          <w:sz w:val="22"/>
          <w:szCs w:val="22"/>
        </w:rPr>
        <w:t>укционе указываются следующие сведения:</w:t>
      </w:r>
    </w:p>
    <w:p w:rsidR="00E85A7D" w:rsidRPr="006B3DDC" w:rsidRDefault="00E85A7D" w:rsidP="00E85A7D">
      <w:pPr>
        <w:shd w:val="clear" w:color="auto" w:fill="FFFFFF"/>
        <w:ind w:firstLine="540"/>
        <w:jc w:val="both"/>
        <w:rPr>
          <w:sz w:val="22"/>
          <w:szCs w:val="22"/>
          <w:lang w:eastAsia="ru-RU"/>
        </w:rPr>
      </w:pPr>
      <w:r w:rsidRPr="006B3DDC">
        <w:rPr>
          <w:rStyle w:val="blk"/>
          <w:sz w:val="22"/>
          <w:szCs w:val="22"/>
        </w:rPr>
        <w:t xml:space="preserve">1) </w:t>
      </w:r>
      <w:r w:rsidRPr="00AC3F45">
        <w:rPr>
          <w:sz w:val="22"/>
          <w:szCs w:val="22"/>
        </w:rPr>
        <w:t>Предмет договора с указанием количества поставляемого товара, объема выполняемых работ, оказываемых услуг.</w:t>
      </w:r>
      <w:r w:rsidR="00910A20">
        <w:rPr>
          <w:sz w:val="22"/>
          <w:szCs w:val="22"/>
        </w:rPr>
        <w:t xml:space="preserve"> </w:t>
      </w:r>
      <w:r>
        <w:rPr>
          <w:rStyle w:val="blk"/>
          <w:sz w:val="22"/>
          <w:szCs w:val="22"/>
        </w:rPr>
        <w:t>Т</w:t>
      </w:r>
      <w:r w:rsidRPr="006B3DDC">
        <w:rPr>
          <w:rStyle w:val="blk"/>
          <w:sz w:val="22"/>
          <w:szCs w:val="22"/>
        </w:rPr>
        <w:t>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E85A7D" w:rsidRPr="006B3DDC" w:rsidRDefault="00E85A7D" w:rsidP="00E85A7D">
      <w:pPr>
        <w:shd w:val="clear" w:color="auto" w:fill="FFFFFF"/>
        <w:ind w:firstLine="540"/>
        <w:jc w:val="both"/>
        <w:rPr>
          <w:sz w:val="22"/>
          <w:szCs w:val="22"/>
        </w:rPr>
      </w:pPr>
      <w:r>
        <w:rPr>
          <w:rStyle w:val="blk"/>
          <w:sz w:val="22"/>
          <w:szCs w:val="22"/>
        </w:rPr>
        <w:t>2) Т</w:t>
      </w:r>
      <w:r w:rsidRPr="006B3DDC">
        <w:rPr>
          <w:rStyle w:val="blk"/>
          <w:sz w:val="22"/>
          <w:szCs w:val="22"/>
        </w:rPr>
        <w:t>ребования к содержанию, форме, оформлению и сос</w:t>
      </w:r>
      <w:r>
        <w:rPr>
          <w:rStyle w:val="blk"/>
          <w:sz w:val="22"/>
          <w:szCs w:val="22"/>
        </w:rPr>
        <w:t>таву заявки на участие в аукционе</w:t>
      </w:r>
      <w:r w:rsidRPr="006B3DDC">
        <w:rPr>
          <w:rStyle w:val="blk"/>
          <w:sz w:val="22"/>
          <w:szCs w:val="22"/>
        </w:rPr>
        <w:t>;</w:t>
      </w:r>
    </w:p>
    <w:p w:rsidR="00E85A7D" w:rsidRPr="006B3DDC" w:rsidRDefault="00E85A7D" w:rsidP="00E85A7D">
      <w:pPr>
        <w:shd w:val="clear" w:color="auto" w:fill="FFFFFF"/>
        <w:ind w:firstLine="540"/>
        <w:jc w:val="both"/>
        <w:rPr>
          <w:sz w:val="22"/>
          <w:szCs w:val="22"/>
        </w:rPr>
      </w:pPr>
      <w:r>
        <w:rPr>
          <w:rStyle w:val="blk"/>
          <w:sz w:val="22"/>
          <w:szCs w:val="22"/>
        </w:rPr>
        <w:t>3) Т</w:t>
      </w:r>
      <w:r w:rsidRPr="006B3DDC">
        <w:rPr>
          <w:rStyle w:val="blk"/>
          <w:sz w:val="22"/>
          <w:szCs w:val="22"/>
        </w:rPr>
        <w:t xml:space="preserve">ребования к описанию участниками такой закупки поставляемого товара, который является предметом </w:t>
      </w:r>
      <w:r>
        <w:rPr>
          <w:rStyle w:val="blk"/>
          <w:sz w:val="22"/>
          <w:szCs w:val="22"/>
        </w:rPr>
        <w:t>аукциона</w:t>
      </w:r>
      <w:r w:rsidRPr="006B3DDC">
        <w:rPr>
          <w:rStyle w:val="blk"/>
          <w:sz w:val="22"/>
          <w:szCs w:val="22"/>
        </w:rPr>
        <w:t xml:space="preserve">,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w:t>
      </w:r>
      <w:r w:rsidR="00BA3491">
        <w:rPr>
          <w:rStyle w:val="blk"/>
          <w:sz w:val="22"/>
          <w:szCs w:val="22"/>
        </w:rPr>
        <w:t>аукцион</w:t>
      </w:r>
      <w:r>
        <w:rPr>
          <w:rStyle w:val="blk"/>
          <w:sz w:val="22"/>
          <w:szCs w:val="22"/>
        </w:rPr>
        <w:t>а</w:t>
      </w:r>
      <w:r w:rsidRPr="006B3DDC">
        <w:rPr>
          <w:rStyle w:val="blk"/>
          <w:sz w:val="22"/>
          <w:szCs w:val="22"/>
        </w:rPr>
        <w:t>, их количественных и качественных характеристик;</w:t>
      </w:r>
    </w:p>
    <w:p w:rsidR="00E85A7D" w:rsidRPr="006B3DDC" w:rsidRDefault="00E85A7D" w:rsidP="00E85A7D">
      <w:pPr>
        <w:shd w:val="clear" w:color="auto" w:fill="FFFFFF"/>
        <w:ind w:firstLine="540"/>
        <w:jc w:val="both"/>
        <w:rPr>
          <w:sz w:val="22"/>
          <w:szCs w:val="22"/>
        </w:rPr>
      </w:pPr>
      <w:r>
        <w:rPr>
          <w:rStyle w:val="blk"/>
          <w:sz w:val="22"/>
          <w:szCs w:val="22"/>
        </w:rPr>
        <w:t>4) М</w:t>
      </w:r>
      <w:r w:rsidRPr="006B3DDC">
        <w:rPr>
          <w:rStyle w:val="blk"/>
          <w:sz w:val="22"/>
          <w:szCs w:val="22"/>
        </w:rPr>
        <w:t>есто, условия и сроки (периоды) поставки товара, выполнения работы, оказания услуги</w:t>
      </w:r>
      <w:r>
        <w:rPr>
          <w:rStyle w:val="blk"/>
          <w:sz w:val="22"/>
          <w:szCs w:val="22"/>
        </w:rPr>
        <w:t xml:space="preserve">. </w:t>
      </w:r>
      <w:r w:rsidRPr="00AC3F45">
        <w:rPr>
          <w:sz w:val="22"/>
          <w:szCs w:val="22"/>
        </w:rPr>
        <w:t>При необходимости – требования к сроку и (или) объему предоставления гарантий качества товара, работы, услуги, к обслуживанию товара, к расходам на эксплуатацию то</w:t>
      </w:r>
      <w:r>
        <w:rPr>
          <w:sz w:val="22"/>
          <w:szCs w:val="22"/>
        </w:rPr>
        <w:t>вара;</w:t>
      </w:r>
    </w:p>
    <w:p w:rsidR="00E85A7D" w:rsidRPr="006B3DDC" w:rsidRDefault="00E85A7D" w:rsidP="00E85A7D">
      <w:pPr>
        <w:shd w:val="clear" w:color="auto" w:fill="FFFFFF"/>
        <w:ind w:firstLine="540"/>
        <w:jc w:val="both"/>
        <w:rPr>
          <w:sz w:val="22"/>
          <w:szCs w:val="22"/>
        </w:rPr>
      </w:pPr>
      <w:r>
        <w:rPr>
          <w:rStyle w:val="blk"/>
          <w:sz w:val="22"/>
          <w:szCs w:val="22"/>
        </w:rPr>
        <w:t>5) С</w:t>
      </w:r>
      <w:r w:rsidRPr="006B3DDC">
        <w:rPr>
          <w:rStyle w:val="blk"/>
          <w:sz w:val="22"/>
          <w:szCs w:val="22"/>
        </w:rPr>
        <w:t>ведения о начальн</w:t>
      </w:r>
      <w:r w:rsidR="00E87D98">
        <w:rPr>
          <w:rStyle w:val="blk"/>
          <w:sz w:val="22"/>
          <w:szCs w:val="22"/>
        </w:rPr>
        <w:t>ой (максимальной) цене договора</w:t>
      </w:r>
      <w:r w:rsidRPr="006B3DDC">
        <w:rPr>
          <w:rStyle w:val="blk"/>
          <w:sz w:val="22"/>
          <w:szCs w:val="22"/>
        </w:rPr>
        <w:t>, либо формул</w:t>
      </w:r>
      <w:r w:rsidR="00E87D98">
        <w:rPr>
          <w:rStyle w:val="blk"/>
          <w:sz w:val="22"/>
          <w:szCs w:val="22"/>
        </w:rPr>
        <w:t>а цены</w:t>
      </w:r>
      <w:r w:rsidRPr="006B3DDC">
        <w:rPr>
          <w:rStyle w:val="blk"/>
          <w:sz w:val="22"/>
          <w:szCs w:val="22"/>
        </w:rPr>
        <w:t xml:space="preserve"> и максимальное значение цены договора, либо цена единицы товара, работы, услуги и мак</w:t>
      </w:r>
      <w:r w:rsidR="00E87D98">
        <w:rPr>
          <w:rStyle w:val="blk"/>
          <w:sz w:val="22"/>
          <w:szCs w:val="22"/>
        </w:rPr>
        <w:t>симальное значение цены</w:t>
      </w:r>
      <w:r w:rsidRPr="006B3DDC">
        <w:rPr>
          <w:rStyle w:val="blk"/>
          <w:sz w:val="22"/>
          <w:szCs w:val="22"/>
        </w:rPr>
        <w:t>;</w:t>
      </w:r>
    </w:p>
    <w:p w:rsidR="00E85A7D" w:rsidRPr="006B3DDC" w:rsidRDefault="00E85A7D" w:rsidP="00E85A7D">
      <w:pPr>
        <w:shd w:val="clear" w:color="auto" w:fill="FFFFFF"/>
        <w:ind w:firstLine="540"/>
        <w:jc w:val="both"/>
        <w:rPr>
          <w:sz w:val="22"/>
          <w:szCs w:val="22"/>
        </w:rPr>
      </w:pPr>
      <w:r>
        <w:rPr>
          <w:rStyle w:val="blk"/>
          <w:sz w:val="22"/>
          <w:szCs w:val="22"/>
        </w:rPr>
        <w:t>6) Ф</w:t>
      </w:r>
      <w:r w:rsidRPr="006B3DDC">
        <w:rPr>
          <w:rStyle w:val="blk"/>
          <w:sz w:val="22"/>
          <w:szCs w:val="22"/>
        </w:rPr>
        <w:t>орма, сроки и порядок оплаты товара, работы, услуги;</w:t>
      </w:r>
    </w:p>
    <w:p w:rsidR="00E85A7D" w:rsidRPr="006B3DDC" w:rsidRDefault="00E85A7D" w:rsidP="00E85A7D">
      <w:pPr>
        <w:shd w:val="clear" w:color="auto" w:fill="FFFFFF"/>
        <w:ind w:firstLine="540"/>
        <w:jc w:val="both"/>
        <w:rPr>
          <w:sz w:val="22"/>
          <w:szCs w:val="22"/>
        </w:rPr>
      </w:pPr>
      <w:r>
        <w:rPr>
          <w:rStyle w:val="blk"/>
          <w:sz w:val="22"/>
          <w:szCs w:val="22"/>
        </w:rPr>
        <w:t>7)</w:t>
      </w:r>
      <w:r w:rsidR="00E87D98">
        <w:rPr>
          <w:rStyle w:val="blk"/>
          <w:sz w:val="22"/>
          <w:szCs w:val="22"/>
        </w:rPr>
        <w:t>Обоснование начальной</w:t>
      </w:r>
      <w:r w:rsidRPr="006B3DDC">
        <w:rPr>
          <w:rStyle w:val="blk"/>
          <w:sz w:val="22"/>
          <w:szCs w:val="22"/>
        </w:rPr>
        <w:t xml:space="preserve"> </w:t>
      </w:r>
      <w:r w:rsidR="00E87D98">
        <w:rPr>
          <w:rStyle w:val="blk"/>
          <w:sz w:val="22"/>
          <w:szCs w:val="22"/>
        </w:rPr>
        <w:t xml:space="preserve">(максимальной) </w:t>
      </w:r>
      <w:r w:rsidRPr="006B3DDC">
        <w:rPr>
          <w:rStyle w:val="blk"/>
          <w:sz w:val="22"/>
          <w:szCs w:val="22"/>
        </w:rPr>
        <w:t xml:space="preserve">цены договора </w:t>
      </w:r>
      <w:r w:rsidR="00E87D98">
        <w:rPr>
          <w:rStyle w:val="blk"/>
          <w:sz w:val="22"/>
          <w:szCs w:val="22"/>
        </w:rPr>
        <w:t>либо цены единицы товара, работы, услуги, включая информацию о расходах на перевозку,</w:t>
      </w:r>
      <w:r w:rsidRPr="006B3DDC">
        <w:rPr>
          <w:rStyle w:val="blk"/>
          <w:sz w:val="22"/>
          <w:szCs w:val="22"/>
        </w:rPr>
        <w:t xml:space="preserve"> страхование, уплату таможенных пошлин, налогов и других обязательных платежей;</w:t>
      </w:r>
    </w:p>
    <w:p w:rsidR="00E85A7D" w:rsidRPr="006B3DDC" w:rsidRDefault="00E85A7D" w:rsidP="00E85A7D">
      <w:pPr>
        <w:ind w:firstLine="540"/>
        <w:jc w:val="both"/>
        <w:rPr>
          <w:sz w:val="22"/>
          <w:szCs w:val="22"/>
        </w:rPr>
      </w:pPr>
      <w:r>
        <w:rPr>
          <w:rStyle w:val="blk"/>
          <w:sz w:val="22"/>
          <w:szCs w:val="22"/>
        </w:rPr>
        <w:t>8) П</w:t>
      </w:r>
      <w:r w:rsidRPr="006B3DDC">
        <w:rPr>
          <w:rStyle w:val="blk"/>
          <w:sz w:val="22"/>
          <w:szCs w:val="22"/>
        </w:rPr>
        <w:t>орядок,</w:t>
      </w:r>
      <w:r>
        <w:rPr>
          <w:rStyle w:val="blk"/>
          <w:sz w:val="22"/>
          <w:szCs w:val="22"/>
        </w:rPr>
        <w:t xml:space="preserve"> место,</w:t>
      </w:r>
      <w:r w:rsidRPr="006B3DDC">
        <w:rPr>
          <w:rStyle w:val="blk"/>
          <w:sz w:val="22"/>
          <w:szCs w:val="22"/>
        </w:rPr>
        <w:t xml:space="preserve"> дата начала, дата и время окончания срока подачи заявок на участие в </w:t>
      </w:r>
      <w:r w:rsidR="00D35CFA">
        <w:rPr>
          <w:rStyle w:val="blk"/>
          <w:sz w:val="22"/>
          <w:szCs w:val="22"/>
        </w:rPr>
        <w:t>аукционе (этапах аукциона</w:t>
      </w:r>
      <w:r w:rsidRPr="006B3DDC">
        <w:rPr>
          <w:rStyle w:val="blk"/>
          <w:sz w:val="22"/>
          <w:szCs w:val="22"/>
        </w:rPr>
        <w:t>) и порядок подведения итогов такой закупки (этапов такой закупки)</w:t>
      </w:r>
      <w:r>
        <w:rPr>
          <w:rStyle w:val="blk"/>
          <w:sz w:val="22"/>
          <w:szCs w:val="22"/>
        </w:rPr>
        <w:t xml:space="preserve">. </w:t>
      </w:r>
      <w:r w:rsidRPr="00AC3F45">
        <w:rPr>
          <w:sz w:val="22"/>
          <w:szCs w:val="22"/>
        </w:rPr>
        <w:t>Порядок и срок</w:t>
      </w:r>
      <w:r>
        <w:rPr>
          <w:sz w:val="22"/>
          <w:szCs w:val="22"/>
        </w:rPr>
        <w:t xml:space="preserve"> отзыва заявок на участие в </w:t>
      </w:r>
      <w:r w:rsidR="00D35CFA">
        <w:rPr>
          <w:sz w:val="22"/>
          <w:szCs w:val="22"/>
        </w:rPr>
        <w:t>аукцион</w:t>
      </w:r>
      <w:r>
        <w:rPr>
          <w:sz w:val="22"/>
          <w:szCs w:val="22"/>
        </w:rPr>
        <w:t>е</w:t>
      </w:r>
      <w:r w:rsidRPr="006B3DDC">
        <w:rPr>
          <w:rStyle w:val="blk"/>
          <w:sz w:val="22"/>
          <w:szCs w:val="22"/>
        </w:rPr>
        <w:t>;</w:t>
      </w:r>
    </w:p>
    <w:p w:rsidR="00E85A7D" w:rsidRPr="006B3DDC" w:rsidRDefault="00E85A7D" w:rsidP="00E85A7D">
      <w:pPr>
        <w:shd w:val="clear" w:color="auto" w:fill="FFFFFF"/>
        <w:ind w:firstLine="540"/>
        <w:jc w:val="both"/>
        <w:rPr>
          <w:sz w:val="22"/>
          <w:szCs w:val="22"/>
        </w:rPr>
      </w:pPr>
      <w:r w:rsidRPr="006B3DDC">
        <w:rPr>
          <w:rStyle w:val="blk"/>
          <w:sz w:val="22"/>
          <w:szCs w:val="22"/>
        </w:rPr>
        <w:t xml:space="preserve">9) </w:t>
      </w:r>
      <w:r w:rsidRPr="00AC3F45">
        <w:rPr>
          <w:sz w:val="22"/>
          <w:szCs w:val="22"/>
        </w:rPr>
        <w:t xml:space="preserve">Требования к участникам </w:t>
      </w:r>
      <w:r w:rsidR="00D35CFA">
        <w:rPr>
          <w:sz w:val="22"/>
          <w:szCs w:val="22"/>
        </w:rPr>
        <w:t>аукцион</w:t>
      </w:r>
      <w:r w:rsidRPr="00AC3F45">
        <w:rPr>
          <w:sz w:val="22"/>
          <w:szCs w:val="22"/>
        </w:rPr>
        <w:t xml:space="preserve">а и перечень документов, представляемых участниками </w:t>
      </w:r>
      <w:r w:rsidR="00D35CFA">
        <w:rPr>
          <w:sz w:val="22"/>
          <w:szCs w:val="22"/>
        </w:rPr>
        <w:t>аукцион</w:t>
      </w:r>
      <w:r w:rsidRPr="00AC3F45">
        <w:rPr>
          <w:sz w:val="22"/>
          <w:szCs w:val="22"/>
        </w:rPr>
        <w:t>а для подтверждения их соответствия установленным требовани</w:t>
      </w:r>
      <w:r>
        <w:rPr>
          <w:sz w:val="22"/>
          <w:szCs w:val="22"/>
        </w:rPr>
        <w:t>ям;</w:t>
      </w:r>
    </w:p>
    <w:p w:rsidR="00E85A7D" w:rsidRPr="006B3DDC" w:rsidRDefault="00E85A7D" w:rsidP="00E85A7D">
      <w:pPr>
        <w:shd w:val="clear" w:color="auto" w:fill="FFFFFF"/>
        <w:ind w:firstLine="540"/>
        <w:jc w:val="both"/>
        <w:rPr>
          <w:sz w:val="22"/>
          <w:szCs w:val="22"/>
        </w:rPr>
      </w:pPr>
      <w:r>
        <w:rPr>
          <w:rStyle w:val="blk"/>
          <w:sz w:val="22"/>
          <w:szCs w:val="22"/>
        </w:rPr>
        <w:t>10) Т</w:t>
      </w:r>
      <w:r w:rsidRPr="006B3DDC">
        <w:rPr>
          <w:rStyle w:val="blk"/>
          <w:sz w:val="22"/>
          <w:szCs w:val="22"/>
        </w:rPr>
        <w:t>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E85A7D" w:rsidRDefault="00E85A7D" w:rsidP="00E85A7D">
      <w:pPr>
        <w:shd w:val="clear" w:color="auto" w:fill="FFFFFF"/>
        <w:ind w:firstLine="540"/>
        <w:jc w:val="both"/>
        <w:rPr>
          <w:rStyle w:val="blk"/>
          <w:sz w:val="22"/>
          <w:szCs w:val="22"/>
        </w:rPr>
      </w:pPr>
      <w:r>
        <w:rPr>
          <w:rStyle w:val="blk"/>
          <w:sz w:val="22"/>
          <w:szCs w:val="22"/>
        </w:rPr>
        <w:t>11) Ф</w:t>
      </w:r>
      <w:r w:rsidRPr="006B3DDC">
        <w:rPr>
          <w:rStyle w:val="blk"/>
          <w:sz w:val="22"/>
          <w:szCs w:val="22"/>
        </w:rPr>
        <w:t>ормы, порядок, дата</w:t>
      </w:r>
      <w:r>
        <w:rPr>
          <w:rStyle w:val="blk"/>
          <w:sz w:val="22"/>
          <w:szCs w:val="22"/>
        </w:rPr>
        <w:t xml:space="preserve"> начала, дата</w:t>
      </w:r>
      <w:r w:rsidRPr="006B3DDC">
        <w:rPr>
          <w:rStyle w:val="blk"/>
          <w:sz w:val="22"/>
          <w:szCs w:val="22"/>
        </w:rPr>
        <w:t xml:space="preserve"> и время окончания срока предоставления участникам </w:t>
      </w:r>
      <w:r w:rsidR="00D35CFA">
        <w:rPr>
          <w:rStyle w:val="blk"/>
          <w:sz w:val="22"/>
          <w:szCs w:val="22"/>
        </w:rPr>
        <w:t>аукцион</w:t>
      </w:r>
      <w:r>
        <w:rPr>
          <w:rStyle w:val="blk"/>
          <w:sz w:val="22"/>
          <w:szCs w:val="22"/>
        </w:rPr>
        <w:t>а</w:t>
      </w:r>
      <w:r w:rsidRPr="006B3DDC">
        <w:rPr>
          <w:rStyle w:val="blk"/>
          <w:sz w:val="22"/>
          <w:szCs w:val="22"/>
        </w:rPr>
        <w:t xml:space="preserve"> разъяснений положений документации о закупке;</w:t>
      </w:r>
    </w:p>
    <w:p w:rsidR="00E85A7D" w:rsidRPr="006B3DDC" w:rsidRDefault="00E85A7D" w:rsidP="00E85A7D">
      <w:pPr>
        <w:ind w:firstLine="540"/>
        <w:jc w:val="both"/>
        <w:rPr>
          <w:sz w:val="22"/>
          <w:szCs w:val="22"/>
        </w:rPr>
      </w:pPr>
      <w:r>
        <w:rPr>
          <w:rStyle w:val="blk"/>
          <w:sz w:val="22"/>
          <w:szCs w:val="22"/>
        </w:rPr>
        <w:t xml:space="preserve">12) </w:t>
      </w:r>
      <w:r w:rsidRPr="00AC3F45">
        <w:rPr>
          <w:sz w:val="22"/>
          <w:szCs w:val="22"/>
        </w:rPr>
        <w:t>Место, дата и время вскрытия конвертов с заявками на уч</w:t>
      </w:r>
      <w:r>
        <w:rPr>
          <w:sz w:val="22"/>
          <w:szCs w:val="22"/>
        </w:rPr>
        <w:t xml:space="preserve">астие в </w:t>
      </w:r>
      <w:r w:rsidR="00D35CFA">
        <w:rPr>
          <w:sz w:val="22"/>
          <w:szCs w:val="22"/>
        </w:rPr>
        <w:t>аукцион</w:t>
      </w:r>
      <w:r w:rsidRPr="00AC3F45">
        <w:rPr>
          <w:sz w:val="22"/>
          <w:szCs w:val="22"/>
        </w:rPr>
        <w:t>е и открытия доступа к поданным в форме электронных документов заявкам на уча</w:t>
      </w:r>
      <w:r>
        <w:rPr>
          <w:sz w:val="22"/>
          <w:szCs w:val="22"/>
        </w:rPr>
        <w:t xml:space="preserve">стие в </w:t>
      </w:r>
      <w:r w:rsidR="00D35CFA">
        <w:rPr>
          <w:sz w:val="22"/>
          <w:szCs w:val="22"/>
        </w:rPr>
        <w:t>аукцион</w:t>
      </w:r>
      <w:r>
        <w:rPr>
          <w:sz w:val="22"/>
          <w:szCs w:val="22"/>
        </w:rPr>
        <w:t>е;</w:t>
      </w:r>
    </w:p>
    <w:p w:rsidR="00E85A7D" w:rsidRPr="006B3DDC" w:rsidRDefault="00E85A7D" w:rsidP="00E85A7D">
      <w:pPr>
        <w:shd w:val="clear" w:color="auto" w:fill="FFFFFF"/>
        <w:ind w:firstLine="540"/>
        <w:jc w:val="both"/>
        <w:rPr>
          <w:sz w:val="22"/>
          <w:szCs w:val="22"/>
        </w:rPr>
      </w:pPr>
      <w:r>
        <w:rPr>
          <w:rStyle w:val="blk"/>
          <w:sz w:val="22"/>
          <w:szCs w:val="22"/>
        </w:rPr>
        <w:t>13) Д</w:t>
      </w:r>
      <w:r w:rsidRPr="006B3DDC">
        <w:rPr>
          <w:rStyle w:val="blk"/>
          <w:sz w:val="22"/>
          <w:szCs w:val="22"/>
        </w:rPr>
        <w:t>ата рассмотрения предложений участников такой закупки и подведения итогов такой закупки;</w:t>
      </w:r>
    </w:p>
    <w:p w:rsidR="00E85A7D" w:rsidRPr="006B3DDC" w:rsidRDefault="00E85A7D" w:rsidP="00E85A7D">
      <w:pPr>
        <w:shd w:val="clear" w:color="auto" w:fill="FFFFFF"/>
        <w:ind w:firstLine="540"/>
        <w:jc w:val="both"/>
        <w:rPr>
          <w:sz w:val="22"/>
          <w:szCs w:val="22"/>
        </w:rPr>
      </w:pPr>
      <w:r>
        <w:rPr>
          <w:rStyle w:val="blk"/>
          <w:sz w:val="22"/>
          <w:szCs w:val="22"/>
        </w:rPr>
        <w:t>14) К</w:t>
      </w:r>
      <w:r w:rsidRPr="006B3DDC">
        <w:rPr>
          <w:rStyle w:val="blk"/>
          <w:sz w:val="22"/>
          <w:szCs w:val="22"/>
        </w:rPr>
        <w:t>ритерии оценки и сопоставления заявок на участие в такой закупке;</w:t>
      </w:r>
    </w:p>
    <w:p w:rsidR="00E85A7D" w:rsidRPr="006B3DDC" w:rsidRDefault="00E85A7D" w:rsidP="00E85A7D">
      <w:pPr>
        <w:shd w:val="clear" w:color="auto" w:fill="FFFFFF"/>
        <w:ind w:firstLine="540"/>
        <w:jc w:val="both"/>
        <w:rPr>
          <w:sz w:val="22"/>
          <w:szCs w:val="22"/>
        </w:rPr>
      </w:pPr>
      <w:r>
        <w:rPr>
          <w:rStyle w:val="blk"/>
          <w:sz w:val="22"/>
          <w:szCs w:val="22"/>
        </w:rPr>
        <w:t>15) П</w:t>
      </w:r>
      <w:r w:rsidRPr="006B3DDC">
        <w:rPr>
          <w:rStyle w:val="blk"/>
          <w:sz w:val="22"/>
          <w:szCs w:val="22"/>
        </w:rPr>
        <w:t>орядок оценки и сопоставления заявок на участие в такой закупке;</w:t>
      </w:r>
    </w:p>
    <w:p w:rsidR="00E85A7D" w:rsidRPr="00AC3F45" w:rsidRDefault="00E85A7D" w:rsidP="00E85A7D">
      <w:pPr>
        <w:shd w:val="clear" w:color="auto" w:fill="FFFFFF"/>
        <w:ind w:firstLine="540"/>
        <w:jc w:val="both"/>
        <w:rPr>
          <w:sz w:val="22"/>
          <w:szCs w:val="22"/>
        </w:rPr>
      </w:pPr>
      <w:r>
        <w:rPr>
          <w:rStyle w:val="blk"/>
          <w:sz w:val="22"/>
          <w:szCs w:val="22"/>
        </w:rPr>
        <w:t>16) О</w:t>
      </w:r>
      <w:r w:rsidRPr="006B3DDC">
        <w:rPr>
          <w:rStyle w:val="blk"/>
          <w:sz w:val="22"/>
          <w:szCs w:val="22"/>
        </w:rPr>
        <w:t xml:space="preserve">писание предмета такой закупки в соответствии с частью 6.1 </w:t>
      </w:r>
      <w:r w:rsidRPr="00A44EAB">
        <w:rPr>
          <w:rStyle w:val="blk"/>
          <w:sz w:val="22"/>
          <w:szCs w:val="22"/>
        </w:rPr>
        <w:t xml:space="preserve">статьи 3 </w:t>
      </w:r>
      <w:r w:rsidR="00146BE4">
        <w:rPr>
          <w:sz w:val="22"/>
          <w:szCs w:val="22"/>
        </w:rPr>
        <w:t>З</w:t>
      </w:r>
      <w:r w:rsidR="00A44EAB" w:rsidRPr="00A44EAB">
        <w:rPr>
          <w:sz w:val="22"/>
          <w:szCs w:val="22"/>
        </w:rPr>
        <w:t>акона № 223-ФЗ</w:t>
      </w:r>
      <w:r w:rsidRPr="00A44EAB">
        <w:rPr>
          <w:rStyle w:val="blk"/>
          <w:sz w:val="22"/>
          <w:szCs w:val="22"/>
        </w:rPr>
        <w:t>;</w:t>
      </w:r>
    </w:p>
    <w:p w:rsidR="00AA7395" w:rsidRPr="00D35CFA" w:rsidRDefault="00AA7395" w:rsidP="00D35CFA">
      <w:pPr>
        <w:pStyle w:val="a7"/>
        <w:numPr>
          <w:ilvl w:val="0"/>
          <w:numId w:val="13"/>
        </w:numPr>
        <w:tabs>
          <w:tab w:val="left" w:pos="0"/>
        </w:tabs>
        <w:ind w:left="0" w:firstLine="567"/>
        <w:jc w:val="both"/>
        <w:rPr>
          <w:sz w:val="22"/>
          <w:szCs w:val="22"/>
        </w:rPr>
      </w:pPr>
      <w:r w:rsidRPr="00D35CFA">
        <w:rPr>
          <w:sz w:val="22"/>
          <w:szCs w:val="22"/>
        </w:rPr>
        <w:t>Сведения о валюте, используемой для формирования цены договора и расчетов с поставщиками (исполнителями, подрядчиками);</w:t>
      </w:r>
    </w:p>
    <w:p w:rsidR="00AA7395" w:rsidRPr="00D35CFA" w:rsidRDefault="00AA7395" w:rsidP="00D35CFA">
      <w:pPr>
        <w:pStyle w:val="a7"/>
        <w:numPr>
          <w:ilvl w:val="0"/>
          <w:numId w:val="13"/>
        </w:numPr>
        <w:tabs>
          <w:tab w:val="left" w:pos="0"/>
        </w:tabs>
        <w:ind w:left="0" w:firstLine="567"/>
        <w:jc w:val="both"/>
        <w:rPr>
          <w:sz w:val="22"/>
          <w:szCs w:val="22"/>
        </w:rPr>
      </w:pPr>
      <w:r w:rsidRPr="00D35CFA">
        <w:rPr>
          <w:sz w:val="22"/>
          <w:szCs w:val="22"/>
        </w:rPr>
        <w:t>Размер обеспечения заявки на участие в аукционе</w:t>
      </w:r>
      <w:r w:rsidR="00D35CFA" w:rsidRPr="00D35CFA">
        <w:rPr>
          <w:sz w:val="22"/>
          <w:szCs w:val="22"/>
        </w:rPr>
        <w:t>, срок и порядок его предоставления в случае, если Заказчиком установлено требование обеспечения заявки</w:t>
      </w:r>
      <w:r w:rsidRPr="00D35CFA">
        <w:rPr>
          <w:sz w:val="22"/>
          <w:szCs w:val="22"/>
        </w:rPr>
        <w:t>;</w:t>
      </w:r>
    </w:p>
    <w:p w:rsidR="00AA7395" w:rsidRPr="00BA3491" w:rsidRDefault="00AA7395" w:rsidP="00D35CFA">
      <w:pPr>
        <w:pStyle w:val="a7"/>
        <w:numPr>
          <w:ilvl w:val="0"/>
          <w:numId w:val="13"/>
        </w:numPr>
        <w:tabs>
          <w:tab w:val="left" w:pos="0"/>
          <w:tab w:val="left" w:pos="993"/>
        </w:tabs>
        <w:ind w:left="0" w:firstLine="567"/>
        <w:jc w:val="both"/>
        <w:rPr>
          <w:sz w:val="22"/>
          <w:szCs w:val="22"/>
        </w:rPr>
      </w:pPr>
      <w:r w:rsidRPr="00AC3F45">
        <w:rPr>
          <w:sz w:val="22"/>
          <w:szCs w:val="22"/>
        </w:rPr>
        <w:t>Дата и время окончания срока подачи заявки на участие в аукционе;</w:t>
      </w:r>
    </w:p>
    <w:p w:rsidR="00AA7395" w:rsidRPr="00AC3F45" w:rsidRDefault="008E1697" w:rsidP="00D35CFA">
      <w:pPr>
        <w:pStyle w:val="a7"/>
        <w:numPr>
          <w:ilvl w:val="0"/>
          <w:numId w:val="13"/>
        </w:numPr>
        <w:tabs>
          <w:tab w:val="left" w:pos="0"/>
          <w:tab w:val="left" w:pos="993"/>
        </w:tabs>
        <w:ind w:left="0" w:firstLine="567"/>
        <w:jc w:val="both"/>
        <w:rPr>
          <w:sz w:val="22"/>
          <w:szCs w:val="22"/>
        </w:rPr>
      </w:pPr>
      <w:r>
        <w:rPr>
          <w:sz w:val="22"/>
          <w:szCs w:val="22"/>
        </w:rPr>
        <w:t>Место, д</w:t>
      </w:r>
      <w:r w:rsidR="00AA7395" w:rsidRPr="00AC3F45">
        <w:rPr>
          <w:sz w:val="22"/>
          <w:szCs w:val="22"/>
        </w:rPr>
        <w:t>ата</w:t>
      </w:r>
      <w:r>
        <w:rPr>
          <w:sz w:val="22"/>
          <w:szCs w:val="22"/>
        </w:rPr>
        <w:t xml:space="preserve"> и время</w:t>
      </w:r>
      <w:r w:rsidR="00AA7395" w:rsidRPr="00AC3F45">
        <w:rPr>
          <w:sz w:val="22"/>
          <w:szCs w:val="22"/>
        </w:rPr>
        <w:t xml:space="preserve"> проведения аукциона;</w:t>
      </w:r>
    </w:p>
    <w:p w:rsidR="00AA7395" w:rsidRPr="00AC3F45" w:rsidRDefault="00AA7395" w:rsidP="00D35CFA">
      <w:pPr>
        <w:pStyle w:val="a7"/>
        <w:numPr>
          <w:ilvl w:val="0"/>
          <w:numId w:val="13"/>
        </w:numPr>
        <w:tabs>
          <w:tab w:val="left" w:pos="0"/>
          <w:tab w:val="left" w:pos="993"/>
        </w:tabs>
        <w:ind w:left="0" w:firstLine="567"/>
        <w:jc w:val="both"/>
        <w:rPr>
          <w:sz w:val="22"/>
          <w:szCs w:val="22"/>
        </w:rPr>
      </w:pPr>
      <w:r w:rsidRPr="00AC3F45">
        <w:rPr>
          <w:sz w:val="22"/>
          <w:szCs w:val="22"/>
        </w:rPr>
        <w:t>«Шаг аукциона»;</w:t>
      </w:r>
    </w:p>
    <w:p w:rsidR="00AA7395" w:rsidRPr="00AC3F45" w:rsidRDefault="00AA7395" w:rsidP="00D35CFA">
      <w:pPr>
        <w:pStyle w:val="a7"/>
        <w:numPr>
          <w:ilvl w:val="0"/>
          <w:numId w:val="13"/>
        </w:numPr>
        <w:tabs>
          <w:tab w:val="left" w:pos="0"/>
          <w:tab w:val="left" w:pos="993"/>
        </w:tabs>
        <w:ind w:left="0" w:firstLine="567"/>
        <w:jc w:val="both"/>
        <w:rPr>
          <w:sz w:val="22"/>
          <w:szCs w:val="22"/>
        </w:rPr>
      </w:pPr>
      <w:r w:rsidRPr="00AC3F45">
        <w:rPr>
          <w:sz w:val="22"/>
          <w:szCs w:val="22"/>
        </w:rPr>
        <w:t>Размер обеспечения исполнения договора, срок и порядок его предоставления в случае, если Заказчиком установлено требование обеспечения испол</w:t>
      </w:r>
      <w:r>
        <w:rPr>
          <w:sz w:val="22"/>
          <w:szCs w:val="22"/>
        </w:rPr>
        <w:t>нения</w:t>
      </w:r>
      <w:r w:rsidRPr="00AC3F45">
        <w:rPr>
          <w:sz w:val="22"/>
          <w:szCs w:val="22"/>
        </w:rPr>
        <w:t xml:space="preserve"> договора;</w:t>
      </w:r>
    </w:p>
    <w:p w:rsidR="00AA7395" w:rsidRPr="00AC3F45" w:rsidRDefault="00AA7395" w:rsidP="00D35CFA">
      <w:pPr>
        <w:pStyle w:val="a7"/>
        <w:numPr>
          <w:ilvl w:val="0"/>
          <w:numId w:val="13"/>
        </w:numPr>
        <w:tabs>
          <w:tab w:val="left" w:pos="0"/>
          <w:tab w:val="left" w:pos="993"/>
        </w:tabs>
        <w:ind w:left="0" w:firstLine="567"/>
        <w:jc w:val="both"/>
        <w:rPr>
          <w:sz w:val="22"/>
          <w:szCs w:val="22"/>
        </w:rPr>
      </w:pPr>
      <w:r w:rsidRPr="00AC3F45">
        <w:rPr>
          <w:sz w:val="22"/>
          <w:szCs w:val="22"/>
        </w:rPr>
        <w:t>Возможность Заказчика увеличить количество поставляемого т</w:t>
      </w:r>
      <w:r>
        <w:rPr>
          <w:sz w:val="22"/>
          <w:szCs w:val="22"/>
        </w:rPr>
        <w:t xml:space="preserve">овара при заключении </w:t>
      </w:r>
      <w:r w:rsidRPr="00AC3F45">
        <w:rPr>
          <w:sz w:val="22"/>
          <w:szCs w:val="22"/>
        </w:rPr>
        <w:t>договора;</w:t>
      </w:r>
    </w:p>
    <w:p w:rsidR="00AA7395" w:rsidRPr="00AC3F45" w:rsidRDefault="00AA7395" w:rsidP="00D35CFA">
      <w:pPr>
        <w:pStyle w:val="a7"/>
        <w:numPr>
          <w:ilvl w:val="0"/>
          <w:numId w:val="13"/>
        </w:numPr>
        <w:tabs>
          <w:tab w:val="left" w:pos="0"/>
          <w:tab w:val="left" w:pos="993"/>
        </w:tabs>
        <w:ind w:left="0" w:firstLine="567"/>
        <w:jc w:val="both"/>
        <w:rPr>
          <w:sz w:val="22"/>
          <w:szCs w:val="22"/>
        </w:rPr>
      </w:pPr>
      <w:r w:rsidRPr="00AC3F45">
        <w:rPr>
          <w:sz w:val="22"/>
          <w:szCs w:val="22"/>
        </w:rPr>
        <w:t xml:space="preserve">Иные сведения, перечисленные в части 10 статьи 4 </w:t>
      </w:r>
      <w:r w:rsidR="0023367A">
        <w:rPr>
          <w:sz w:val="22"/>
          <w:szCs w:val="22"/>
        </w:rPr>
        <w:t>З</w:t>
      </w:r>
      <w:r w:rsidR="00A44EAB" w:rsidRPr="00A44EAB">
        <w:rPr>
          <w:sz w:val="22"/>
          <w:szCs w:val="22"/>
        </w:rPr>
        <w:t>акона № 223-ФЗ</w:t>
      </w:r>
      <w:r w:rsidRPr="00A44EAB">
        <w:rPr>
          <w:sz w:val="22"/>
          <w:szCs w:val="22"/>
        </w:rPr>
        <w:t>.</w:t>
      </w:r>
    </w:p>
    <w:p w:rsidR="00AA7395" w:rsidRPr="00AC3F45" w:rsidRDefault="00AA7395" w:rsidP="00D35CFA">
      <w:pPr>
        <w:pStyle w:val="a7"/>
        <w:tabs>
          <w:tab w:val="left" w:pos="0"/>
          <w:tab w:val="left" w:pos="1134"/>
        </w:tabs>
        <w:ind w:left="0" w:firstLine="567"/>
        <w:jc w:val="both"/>
        <w:rPr>
          <w:sz w:val="22"/>
          <w:szCs w:val="22"/>
        </w:rPr>
      </w:pPr>
      <w:r w:rsidRPr="00AC3F45">
        <w:rPr>
          <w:sz w:val="22"/>
          <w:szCs w:val="22"/>
        </w:rPr>
        <w:t>Перечень сведений, содержащийся в документации об аукционе, может быть расширен по усмотрению Заказчика</w:t>
      </w:r>
      <w:r>
        <w:rPr>
          <w:sz w:val="22"/>
          <w:szCs w:val="22"/>
        </w:rPr>
        <w:t>.</w:t>
      </w:r>
    </w:p>
    <w:p w:rsidR="00AA7395" w:rsidRPr="00AC3F45" w:rsidRDefault="00CC350B" w:rsidP="00AA7395">
      <w:pPr>
        <w:ind w:firstLine="284"/>
        <w:jc w:val="both"/>
        <w:rPr>
          <w:sz w:val="22"/>
          <w:szCs w:val="22"/>
        </w:rPr>
      </w:pPr>
      <w:r>
        <w:rPr>
          <w:sz w:val="22"/>
          <w:szCs w:val="22"/>
        </w:rPr>
        <w:t>5.4.1</w:t>
      </w:r>
      <w:r w:rsidR="00AA7395" w:rsidRPr="00AC3F45">
        <w:rPr>
          <w:sz w:val="22"/>
          <w:szCs w:val="22"/>
        </w:rPr>
        <w:t xml:space="preserve">.3 К документации об аукционе должен быть приложен проект договора (в случае проведения аукциона по нескольким лотам - проект договора в отношении каждого лота), который является неотъемлемой частью документации. </w:t>
      </w:r>
    </w:p>
    <w:p w:rsidR="00AA7395" w:rsidRPr="00AC3F45" w:rsidRDefault="00CC350B" w:rsidP="00AA7395">
      <w:pPr>
        <w:ind w:firstLine="284"/>
        <w:jc w:val="both"/>
        <w:rPr>
          <w:sz w:val="22"/>
          <w:szCs w:val="22"/>
        </w:rPr>
      </w:pPr>
      <w:r>
        <w:rPr>
          <w:sz w:val="22"/>
          <w:szCs w:val="22"/>
        </w:rPr>
        <w:t>5.4.1</w:t>
      </w:r>
      <w:r w:rsidR="00AA7395" w:rsidRPr="00AC3F45">
        <w:rPr>
          <w:sz w:val="22"/>
          <w:szCs w:val="22"/>
        </w:rPr>
        <w:t>.4 Сведения, содержащиеся в документации об аукционе, должны соответствовать сведениям, указанным в извещении о проведении аукциона.</w:t>
      </w:r>
    </w:p>
    <w:p w:rsidR="00AA7395" w:rsidRPr="00CC350B" w:rsidRDefault="00AA7395" w:rsidP="00CC350B">
      <w:pPr>
        <w:pStyle w:val="a7"/>
        <w:numPr>
          <w:ilvl w:val="2"/>
          <w:numId w:val="14"/>
        </w:numPr>
        <w:tabs>
          <w:tab w:val="left" w:pos="0"/>
        </w:tabs>
        <w:ind w:left="0" w:firstLine="284"/>
        <w:jc w:val="both"/>
        <w:rPr>
          <w:rFonts w:eastAsia="Calibri"/>
          <w:sz w:val="22"/>
          <w:szCs w:val="22"/>
          <w:lang w:eastAsia="en-US"/>
        </w:rPr>
      </w:pPr>
      <w:r w:rsidRPr="00CC350B">
        <w:rPr>
          <w:sz w:val="22"/>
          <w:szCs w:val="22"/>
        </w:rPr>
        <w:t>Порядок подачи заявки на участие в аукционе.</w:t>
      </w:r>
    </w:p>
    <w:p w:rsidR="00AA7395" w:rsidRPr="000C3F9B" w:rsidRDefault="00AA7395" w:rsidP="00AA7395">
      <w:pPr>
        <w:pStyle w:val="a7"/>
        <w:tabs>
          <w:tab w:val="left" w:pos="1560"/>
        </w:tabs>
        <w:autoSpaceDE w:val="0"/>
        <w:ind w:left="0" w:firstLine="284"/>
        <w:jc w:val="both"/>
        <w:rPr>
          <w:rFonts w:eastAsia="Calibri"/>
          <w:sz w:val="22"/>
          <w:szCs w:val="22"/>
          <w:lang w:eastAsia="en-US"/>
        </w:rPr>
      </w:pPr>
      <w:bookmarkStart w:id="101" w:name="sub_600"/>
      <w:r w:rsidRPr="000C3F9B">
        <w:rPr>
          <w:rFonts w:eastAsia="Calibri"/>
          <w:sz w:val="22"/>
          <w:szCs w:val="22"/>
          <w:lang w:eastAsia="en-US"/>
        </w:rPr>
        <w:t>5</w:t>
      </w:r>
      <w:r w:rsidR="00CC350B" w:rsidRPr="000C3F9B">
        <w:rPr>
          <w:rFonts w:eastAsia="Calibri"/>
          <w:sz w:val="22"/>
          <w:szCs w:val="22"/>
          <w:lang w:eastAsia="en-US"/>
        </w:rPr>
        <w:t xml:space="preserve">.4.2.1 Для участия в аукционе </w:t>
      </w:r>
      <w:r w:rsidRPr="000C3F9B">
        <w:rPr>
          <w:rFonts w:eastAsia="Calibri"/>
          <w:sz w:val="22"/>
          <w:szCs w:val="22"/>
          <w:lang w:eastAsia="en-US"/>
        </w:rPr>
        <w:t xml:space="preserve">участник закупки подает заявку на участие в аукционе. </w:t>
      </w:r>
    </w:p>
    <w:p w:rsidR="00AA7395" w:rsidRPr="000C3F9B" w:rsidRDefault="00AA7395"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w:t>
      </w:r>
      <w:r w:rsidR="00CC350B" w:rsidRPr="000C3F9B">
        <w:rPr>
          <w:rFonts w:eastAsia="Calibri"/>
          <w:sz w:val="22"/>
          <w:szCs w:val="22"/>
          <w:lang w:eastAsia="en-US"/>
        </w:rPr>
        <w:t>2</w:t>
      </w:r>
      <w:r w:rsidRPr="000C3F9B">
        <w:rPr>
          <w:rFonts w:eastAsia="Calibri"/>
          <w:sz w:val="22"/>
          <w:szCs w:val="22"/>
          <w:lang w:eastAsia="en-US"/>
        </w:rPr>
        <w:t xml:space="preserve">.2 Заявка на участие в аукционе и приложенные к ней документы направляются участником закупки Заказчику </w:t>
      </w:r>
      <w:r w:rsidR="00CC350B" w:rsidRPr="000C3F9B">
        <w:rPr>
          <w:rFonts w:eastAsia="Calibri"/>
          <w:sz w:val="22"/>
          <w:szCs w:val="22"/>
          <w:lang w:eastAsia="en-US"/>
        </w:rPr>
        <w:t>в соответствии с требованиями, указанными в закупочной документации</w:t>
      </w:r>
      <w:r w:rsidRPr="000C3F9B">
        <w:rPr>
          <w:rFonts w:eastAsia="Calibri"/>
          <w:sz w:val="22"/>
          <w:szCs w:val="22"/>
          <w:lang w:eastAsia="en-US"/>
        </w:rPr>
        <w:t xml:space="preserve">. </w:t>
      </w:r>
    </w:p>
    <w:p w:rsidR="00AA7395" w:rsidRPr="000C3F9B" w:rsidRDefault="00F72A70"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5.4.2</w:t>
      </w:r>
      <w:r w:rsidR="00AA7395" w:rsidRPr="000C3F9B">
        <w:rPr>
          <w:rFonts w:eastAsia="Calibri"/>
          <w:sz w:val="22"/>
          <w:szCs w:val="22"/>
          <w:lang w:eastAsia="en-US"/>
        </w:rPr>
        <w:t>.</w:t>
      </w:r>
      <w:r w:rsidRPr="000C3F9B">
        <w:rPr>
          <w:rFonts w:eastAsia="Calibri"/>
          <w:sz w:val="22"/>
          <w:szCs w:val="22"/>
          <w:lang w:eastAsia="en-US"/>
        </w:rPr>
        <w:t xml:space="preserve">3 До наступления даты вскрытия </w:t>
      </w:r>
      <w:r w:rsidR="00AA7395" w:rsidRPr="000C3F9B">
        <w:rPr>
          <w:rFonts w:eastAsia="Calibri"/>
          <w:sz w:val="22"/>
          <w:szCs w:val="22"/>
          <w:lang w:eastAsia="en-US"/>
        </w:rPr>
        <w:t>конвертов с заявками на участие в аукционе Заказчик, Организатор, иные лица не вправе знакомиться с содержанием заявок участников закупки.</w:t>
      </w:r>
    </w:p>
    <w:p w:rsidR="00AA7395" w:rsidRPr="000C3F9B" w:rsidRDefault="00F72A70"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5.4.2</w:t>
      </w:r>
      <w:r w:rsidR="00AA7395" w:rsidRPr="000C3F9B">
        <w:rPr>
          <w:rFonts w:eastAsia="Calibri"/>
          <w:sz w:val="22"/>
          <w:szCs w:val="22"/>
          <w:lang w:eastAsia="en-US"/>
        </w:rPr>
        <w:t>.4 Участник закупки вправе подать только одну заявку на участие в аукционе.</w:t>
      </w:r>
    </w:p>
    <w:p w:rsidR="00AA7395" w:rsidRPr="000C3F9B" w:rsidRDefault="00F72A70"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5.4.2</w:t>
      </w:r>
      <w:r w:rsidR="00AA7395" w:rsidRPr="000C3F9B">
        <w:rPr>
          <w:rFonts w:eastAsia="Calibri"/>
          <w:sz w:val="22"/>
          <w:szCs w:val="22"/>
          <w:lang w:eastAsia="en-US"/>
        </w:rPr>
        <w:t xml:space="preserve">.5 Участник закупки до наступления даты, времени окончания приема заявок на участие в аукционе вправе вносить изменения в свою заявку неограниченное количество раз. </w:t>
      </w:r>
    </w:p>
    <w:p w:rsidR="00AA7395" w:rsidRPr="000C3F9B" w:rsidRDefault="00F72A70"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5.4.2</w:t>
      </w:r>
      <w:r w:rsidR="00AA7395" w:rsidRPr="000C3F9B">
        <w:rPr>
          <w:rFonts w:eastAsia="Calibri"/>
          <w:sz w:val="22"/>
          <w:szCs w:val="22"/>
          <w:lang w:eastAsia="en-US"/>
        </w:rPr>
        <w:t>.6 Участник закупки, подавший заявку на участие в аукционе, вправе отозвать заявку на участие в аукционе не позднее окончания срока подачи заявок, направив об этом уведомление Заказчику с указанием причин отказа</w:t>
      </w:r>
      <w:r w:rsidRPr="000C3F9B">
        <w:rPr>
          <w:rFonts w:eastAsia="Calibri"/>
          <w:sz w:val="22"/>
          <w:szCs w:val="22"/>
          <w:lang w:eastAsia="en-US"/>
        </w:rPr>
        <w:t xml:space="preserve"> в порядке, установленном закупочной документацией</w:t>
      </w:r>
      <w:r w:rsidR="00AA7395" w:rsidRPr="000C3F9B">
        <w:rPr>
          <w:rFonts w:eastAsia="Calibri"/>
          <w:sz w:val="22"/>
          <w:szCs w:val="22"/>
          <w:lang w:eastAsia="en-US"/>
        </w:rPr>
        <w:t>.</w:t>
      </w:r>
    </w:p>
    <w:p w:rsidR="00AA7395" w:rsidRPr="000C3F9B" w:rsidRDefault="00AA7395" w:rsidP="00AA7395">
      <w:pPr>
        <w:pStyle w:val="a7"/>
        <w:tabs>
          <w:tab w:val="left" w:pos="1560"/>
        </w:tabs>
        <w:autoSpaceDE w:val="0"/>
        <w:ind w:left="0" w:firstLine="284"/>
        <w:jc w:val="both"/>
        <w:rPr>
          <w:rFonts w:eastAsia="Calibri"/>
          <w:bCs/>
          <w:sz w:val="22"/>
          <w:szCs w:val="22"/>
          <w:lang w:eastAsia="en-US"/>
        </w:rPr>
      </w:pPr>
      <w:r w:rsidRPr="000C3F9B">
        <w:rPr>
          <w:rFonts w:eastAsia="Calibri"/>
          <w:sz w:val="22"/>
          <w:szCs w:val="22"/>
          <w:lang w:eastAsia="en-US"/>
        </w:rPr>
        <w:t>5.</w:t>
      </w:r>
      <w:r w:rsidR="0091421F" w:rsidRPr="000C3F9B">
        <w:rPr>
          <w:rFonts w:eastAsia="Calibri"/>
          <w:sz w:val="22"/>
          <w:szCs w:val="22"/>
          <w:lang w:eastAsia="en-US"/>
        </w:rPr>
        <w:t>4.2</w:t>
      </w:r>
      <w:r w:rsidRPr="000C3F9B">
        <w:rPr>
          <w:rFonts w:eastAsia="Calibri"/>
          <w:sz w:val="22"/>
          <w:szCs w:val="22"/>
          <w:lang w:eastAsia="en-US"/>
        </w:rPr>
        <w:t>.7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AA7395" w:rsidRPr="000C3F9B" w:rsidRDefault="0091421F" w:rsidP="00AA7395">
      <w:pPr>
        <w:autoSpaceDE w:val="0"/>
        <w:ind w:firstLine="284"/>
        <w:jc w:val="both"/>
        <w:rPr>
          <w:rFonts w:eastAsia="Calibri"/>
          <w:bCs/>
          <w:sz w:val="22"/>
          <w:szCs w:val="22"/>
          <w:lang w:eastAsia="en-US"/>
        </w:rPr>
      </w:pPr>
      <w:r w:rsidRPr="000C3F9B">
        <w:rPr>
          <w:rFonts w:eastAsia="Calibri"/>
          <w:bCs/>
          <w:sz w:val="22"/>
          <w:szCs w:val="22"/>
          <w:lang w:eastAsia="en-US"/>
        </w:rPr>
        <w:t>5.4.3</w:t>
      </w:r>
      <w:r w:rsidR="00AA7395" w:rsidRPr="000C3F9B">
        <w:rPr>
          <w:rFonts w:eastAsia="Calibri"/>
          <w:bCs/>
          <w:sz w:val="22"/>
          <w:szCs w:val="22"/>
          <w:lang w:eastAsia="en-US"/>
        </w:rPr>
        <w:t xml:space="preserve"> Порядок рассмотрения заявок на участие в аукционе.</w:t>
      </w:r>
    </w:p>
    <w:p w:rsidR="00AA7395" w:rsidRPr="000C3F9B" w:rsidRDefault="0091421F" w:rsidP="00AA7395">
      <w:pPr>
        <w:pStyle w:val="a7"/>
        <w:tabs>
          <w:tab w:val="left" w:pos="1560"/>
        </w:tabs>
        <w:autoSpaceDE w:val="0"/>
        <w:ind w:left="0" w:firstLine="284"/>
        <w:jc w:val="both"/>
        <w:rPr>
          <w:rFonts w:eastAsia="Calibri"/>
          <w:bCs/>
          <w:sz w:val="22"/>
          <w:szCs w:val="22"/>
          <w:lang w:eastAsia="en-US"/>
        </w:rPr>
      </w:pPr>
      <w:r w:rsidRPr="000C3F9B">
        <w:rPr>
          <w:rFonts w:eastAsia="Calibri"/>
          <w:bCs/>
          <w:sz w:val="22"/>
          <w:szCs w:val="22"/>
          <w:lang w:eastAsia="en-US"/>
        </w:rPr>
        <w:t>5.4.3</w:t>
      </w:r>
      <w:r w:rsidR="00AA7395" w:rsidRPr="000C3F9B">
        <w:rPr>
          <w:rFonts w:eastAsia="Calibri"/>
          <w:bCs/>
          <w:sz w:val="22"/>
          <w:szCs w:val="22"/>
          <w:lang w:eastAsia="en-US"/>
        </w:rPr>
        <w:t xml:space="preserve">.1 </w:t>
      </w:r>
      <w:r w:rsidR="00B55A89" w:rsidRPr="000C3F9B">
        <w:rPr>
          <w:rFonts w:eastAsia="Calibri"/>
          <w:sz w:val="22"/>
          <w:szCs w:val="22"/>
          <w:lang w:eastAsia="en-US"/>
        </w:rPr>
        <w:t xml:space="preserve">Во </w:t>
      </w:r>
      <w:r w:rsidR="00AA7395" w:rsidRPr="000C3F9B">
        <w:rPr>
          <w:rFonts w:eastAsia="Calibri"/>
          <w:sz w:val="22"/>
          <w:szCs w:val="22"/>
          <w:lang w:eastAsia="en-US"/>
        </w:rPr>
        <w:t xml:space="preserve">время, указанное в извещении и в документации об аукционе, </w:t>
      </w:r>
      <w:r w:rsidR="00B55A89" w:rsidRPr="000C3F9B">
        <w:rPr>
          <w:rFonts w:eastAsia="Calibri"/>
          <w:sz w:val="22"/>
          <w:szCs w:val="22"/>
          <w:lang w:eastAsia="en-US"/>
        </w:rPr>
        <w:t xml:space="preserve">закупочная комиссия проводит процедуру </w:t>
      </w:r>
      <w:r w:rsidR="00B55A89" w:rsidRPr="000C3F9B">
        <w:rPr>
          <w:sz w:val="22"/>
          <w:szCs w:val="22"/>
        </w:rPr>
        <w:t xml:space="preserve">вскрытия конвертов </w:t>
      </w:r>
      <w:r w:rsidR="0023367A" w:rsidRPr="000C3F9B">
        <w:rPr>
          <w:sz w:val="22"/>
          <w:szCs w:val="22"/>
        </w:rPr>
        <w:t>заявок</w:t>
      </w:r>
      <w:r w:rsidR="00B55A89" w:rsidRPr="000C3F9B">
        <w:rPr>
          <w:sz w:val="22"/>
          <w:szCs w:val="22"/>
        </w:rPr>
        <w:t xml:space="preserve"> на участие в аукционе.</w:t>
      </w:r>
    </w:p>
    <w:p w:rsidR="00AA7395" w:rsidRPr="00AC3F45" w:rsidRDefault="00F61680" w:rsidP="00AA7395">
      <w:pPr>
        <w:pStyle w:val="a7"/>
        <w:tabs>
          <w:tab w:val="left" w:pos="1560"/>
        </w:tabs>
        <w:autoSpaceDE w:val="0"/>
        <w:ind w:left="0" w:firstLine="284"/>
        <w:jc w:val="both"/>
        <w:rPr>
          <w:rFonts w:eastAsia="Calibri"/>
          <w:bCs/>
          <w:sz w:val="22"/>
          <w:szCs w:val="22"/>
          <w:lang w:eastAsia="en-US"/>
        </w:rPr>
      </w:pPr>
      <w:r w:rsidRPr="000C3F9B">
        <w:rPr>
          <w:rFonts w:eastAsia="Calibri"/>
          <w:bCs/>
          <w:sz w:val="22"/>
          <w:szCs w:val="22"/>
          <w:lang w:eastAsia="en-US"/>
        </w:rPr>
        <w:t>5.4.3</w:t>
      </w:r>
      <w:r w:rsidR="00AA7395" w:rsidRPr="000C3F9B">
        <w:rPr>
          <w:rFonts w:eastAsia="Calibri"/>
          <w:bCs/>
          <w:sz w:val="22"/>
          <w:szCs w:val="22"/>
          <w:lang w:eastAsia="en-US"/>
        </w:rPr>
        <w:t xml:space="preserve">.2 </w:t>
      </w:r>
      <w:r w:rsidR="00AA7395" w:rsidRPr="000C3F9B">
        <w:rPr>
          <w:rFonts w:eastAsia="Calibri"/>
          <w:sz w:val="22"/>
          <w:szCs w:val="22"/>
          <w:lang w:eastAsia="en-US"/>
        </w:rPr>
        <w:t>Комиссия проверяет заявки на участие в аукционе, поданные участниками закупки, на соответствие требованиям, установленным документацией</w:t>
      </w:r>
      <w:r w:rsidR="00AA7395" w:rsidRPr="00AC3F45">
        <w:rPr>
          <w:rFonts w:eastAsia="Calibri"/>
          <w:sz w:val="22"/>
          <w:szCs w:val="22"/>
          <w:lang w:eastAsia="en-US"/>
        </w:rPr>
        <w:t xml:space="preserve"> об аукционе, и на соответствие участников закупки требованиям, установленным документацией и п.1.4 настоящего Положе</w:t>
      </w:r>
      <w:r w:rsidR="00AA7395">
        <w:rPr>
          <w:rFonts w:eastAsia="Calibri"/>
          <w:sz w:val="22"/>
          <w:szCs w:val="22"/>
          <w:lang w:eastAsia="en-US"/>
        </w:rPr>
        <w:t>ния.</w:t>
      </w:r>
    </w:p>
    <w:p w:rsidR="00AA7395" w:rsidRPr="00AC3F45" w:rsidRDefault="00F61680" w:rsidP="00AA7395">
      <w:pPr>
        <w:pStyle w:val="a7"/>
        <w:tabs>
          <w:tab w:val="left" w:pos="1560"/>
        </w:tabs>
        <w:autoSpaceDE w:val="0"/>
        <w:ind w:left="0" w:firstLine="284"/>
        <w:jc w:val="both"/>
        <w:rPr>
          <w:rFonts w:eastAsia="Calibri"/>
          <w:bCs/>
          <w:sz w:val="22"/>
          <w:szCs w:val="22"/>
          <w:lang w:eastAsia="en-US"/>
        </w:rPr>
      </w:pPr>
      <w:r>
        <w:rPr>
          <w:rFonts w:eastAsia="Calibri"/>
          <w:bCs/>
          <w:sz w:val="22"/>
          <w:szCs w:val="22"/>
          <w:lang w:eastAsia="en-US"/>
        </w:rPr>
        <w:t>5.4.3</w:t>
      </w:r>
      <w:r w:rsidR="00AA7395" w:rsidRPr="00AC3F45">
        <w:rPr>
          <w:rFonts w:eastAsia="Calibri"/>
          <w:bCs/>
          <w:sz w:val="22"/>
          <w:szCs w:val="22"/>
          <w:lang w:eastAsia="en-US"/>
        </w:rPr>
        <w:t xml:space="preserve">.3 </w:t>
      </w:r>
      <w:r w:rsidR="00AA7395" w:rsidRPr="00AC3F45">
        <w:rPr>
          <w:rFonts w:eastAsia="Calibri"/>
          <w:sz w:val="22"/>
          <w:szCs w:val="22"/>
          <w:lang w:eastAsia="en-US"/>
        </w:rPr>
        <w:t xml:space="preserve">Срок рассмотрения заявок на участие в аукционе </w:t>
      </w:r>
      <w:r w:rsidR="00AA7395">
        <w:rPr>
          <w:rFonts w:eastAsia="Calibri"/>
          <w:sz w:val="22"/>
          <w:szCs w:val="22"/>
          <w:lang w:eastAsia="en-US"/>
        </w:rPr>
        <w:t>Комиссией</w:t>
      </w:r>
      <w:r w:rsidR="00AA7395" w:rsidRPr="00AC3F45">
        <w:rPr>
          <w:rFonts w:eastAsia="Calibri"/>
          <w:sz w:val="22"/>
          <w:szCs w:val="22"/>
          <w:lang w:eastAsia="en-US"/>
        </w:rPr>
        <w:t xml:space="preserve"> не может превышать семи дней со дня окончания срока пода</w:t>
      </w:r>
      <w:r w:rsidR="0023367A">
        <w:rPr>
          <w:rFonts w:eastAsia="Calibri"/>
          <w:sz w:val="22"/>
          <w:szCs w:val="22"/>
          <w:lang w:eastAsia="en-US"/>
        </w:rPr>
        <w:t>чи заявок на участие в аукционе.</w:t>
      </w:r>
    </w:p>
    <w:p w:rsidR="00AA7395" w:rsidRPr="00AC3F45" w:rsidRDefault="00AA7395" w:rsidP="00AA7395">
      <w:pPr>
        <w:pStyle w:val="a7"/>
        <w:tabs>
          <w:tab w:val="left" w:pos="1560"/>
        </w:tabs>
        <w:autoSpaceDE w:val="0"/>
        <w:ind w:left="0" w:firstLine="284"/>
        <w:jc w:val="both"/>
        <w:rPr>
          <w:rFonts w:eastAsia="Calibri"/>
          <w:bCs/>
          <w:sz w:val="22"/>
          <w:szCs w:val="22"/>
          <w:lang w:eastAsia="en-US"/>
        </w:rPr>
      </w:pPr>
      <w:r w:rsidRPr="00AC3F45">
        <w:rPr>
          <w:rFonts w:eastAsia="Calibri"/>
          <w:bCs/>
          <w:sz w:val="22"/>
          <w:szCs w:val="22"/>
          <w:lang w:eastAsia="en-US"/>
        </w:rPr>
        <w:t>5.4.</w:t>
      </w:r>
      <w:r w:rsidR="00F61680">
        <w:rPr>
          <w:rFonts w:eastAsia="Calibri"/>
          <w:bCs/>
          <w:sz w:val="22"/>
          <w:szCs w:val="22"/>
          <w:lang w:eastAsia="en-US"/>
        </w:rPr>
        <w:t>3</w:t>
      </w:r>
      <w:r w:rsidRPr="00AC3F45">
        <w:rPr>
          <w:rFonts w:eastAsia="Calibri"/>
          <w:bCs/>
          <w:sz w:val="22"/>
          <w:szCs w:val="22"/>
          <w:lang w:eastAsia="en-US"/>
        </w:rPr>
        <w:t xml:space="preserve">.4 </w:t>
      </w:r>
      <w:r w:rsidRPr="00AC3F45">
        <w:rPr>
          <w:rFonts w:eastAsia="Calibri"/>
          <w:sz w:val="22"/>
          <w:szCs w:val="22"/>
          <w:lang w:eastAsia="en-US"/>
        </w:rPr>
        <w:t xml:space="preserve">На основании результатов рассмотрения заявок на участие в аукционе закупочной </w:t>
      </w:r>
      <w:r>
        <w:rPr>
          <w:rFonts w:eastAsia="Calibri"/>
          <w:sz w:val="22"/>
          <w:szCs w:val="22"/>
          <w:lang w:eastAsia="en-US"/>
        </w:rPr>
        <w:t>Комиссией</w:t>
      </w:r>
      <w:r w:rsidRPr="00AC3F45">
        <w:rPr>
          <w:rFonts w:eastAsia="Calibri"/>
          <w:sz w:val="22"/>
          <w:szCs w:val="22"/>
          <w:lang w:eastAsia="en-US"/>
        </w:rPr>
        <w:t xml:space="preserve"> принимается решение о допуске к участию в аукционе участника закупки или об отказе в допуске к участию в аукционе, в порядке и по основаниям, которые предусмот</w:t>
      </w:r>
      <w:r>
        <w:rPr>
          <w:rFonts w:eastAsia="Calibri"/>
          <w:sz w:val="22"/>
          <w:szCs w:val="22"/>
          <w:lang w:eastAsia="en-US"/>
        </w:rPr>
        <w:t>рены настоящим Положением.</w:t>
      </w:r>
    </w:p>
    <w:p w:rsidR="00AA7395" w:rsidRPr="00AC3F45" w:rsidRDefault="00F61680" w:rsidP="00AA7395">
      <w:pPr>
        <w:pStyle w:val="a7"/>
        <w:tabs>
          <w:tab w:val="left" w:pos="1560"/>
        </w:tabs>
        <w:autoSpaceDE w:val="0"/>
        <w:ind w:left="0" w:firstLine="284"/>
        <w:jc w:val="both"/>
        <w:rPr>
          <w:rFonts w:eastAsia="Calibri"/>
          <w:sz w:val="22"/>
          <w:szCs w:val="22"/>
          <w:lang w:eastAsia="en-US"/>
        </w:rPr>
      </w:pPr>
      <w:r>
        <w:rPr>
          <w:rFonts w:eastAsia="Calibri"/>
          <w:bCs/>
          <w:sz w:val="22"/>
          <w:szCs w:val="22"/>
          <w:lang w:eastAsia="en-US"/>
        </w:rPr>
        <w:t>5.4.3</w:t>
      </w:r>
      <w:r w:rsidR="00AA7395" w:rsidRPr="00AC3F45">
        <w:rPr>
          <w:rFonts w:eastAsia="Calibri"/>
          <w:bCs/>
          <w:sz w:val="22"/>
          <w:szCs w:val="22"/>
          <w:lang w:eastAsia="en-US"/>
        </w:rPr>
        <w:t xml:space="preserve">.5 </w:t>
      </w:r>
      <w:r w:rsidR="00AA7395" w:rsidRPr="00AC3F45">
        <w:rPr>
          <w:rFonts w:eastAsia="Calibri"/>
          <w:sz w:val="22"/>
          <w:szCs w:val="22"/>
          <w:lang w:eastAsia="en-US"/>
        </w:rPr>
        <w:t>Участник закупки не допускается к участию в аукционе в слу</w:t>
      </w:r>
      <w:r w:rsidR="00AA7395">
        <w:rPr>
          <w:rFonts w:eastAsia="Calibri"/>
          <w:sz w:val="22"/>
          <w:szCs w:val="22"/>
          <w:lang w:eastAsia="en-US"/>
        </w:rPr>
        <w:t>чае:</w:t>
      </w:r>
    </w:p>
    <w:p w:rsidR="00AA7395" w:rsidRPr="00AC3F45" w:rsidRDefault="00AA7395" w:rsidP="00AA7395">
      <w:pPr>
        <w:pStyle w:val="a7"/>
        <w:numPr>
          <w:ilvl w:val="0"/>
          <w:numId w:val="11"/>
        </w:numPr>
        <w:tabs>
          <w:tab w:val="left" w:pos="567"/>
        </w:tabs>
        <w:autoSpaceDE w:val="0"/>
        <w:ind w:left="0" w:firstLine="284"/>
        <w:jc w:val="both"/>
        <w:rPr>
          <w:rFonts w:eastAsia="Calibri"/>
          <w:sz w:val="22"/>
          <w:szCs w:val="22"/>
          <w:lang w:eastAsia="en-US"/>
        </w:rPr>
      </w:pPr>
      <w:r w:rsidRPr="00AC3F45">
        <w:rPr>
          <w:rFonts w:eastAsia="Calibri"/>
          <w:sz w:val="22"/>
          <w:szCs w:val="22"/>
          <w:lang w:eastAsia="en-US"/>
        </w:rPr>
        <w:t>несоответствия содержания и (или) состава заявки на участие в аукционе требованиям документации об ау</w:t>
      </w:r>
      <w:r>
        <w:rPr>
          <w:rFonts w:eastAsia="Calibri"/>
          <w:sz w:val="22"/>
          <w:szCs w:val="22"/>
          <w:lang w:eastAsia="en-US"/>
        </w:rPr>
        <w:t>кционе;</w:t>
      </w:r>
    </w:p>
    <w:p w:rsidR="00AA7395" w:rsidRPr="00AC3F45" w:rsidRDefault="00AA7395" w:rsidP="00AA7395">
      <w:pPr>
        <w:pStyle w:val="a7"/>
        <w:numPr>
          <w:ilvl w:val="0"/>
          <w:numId w:val="11"/>
        </w:numPr>
        <w:tabs>
          <w:tab w:val="left" w:pos="567"/>
        </w:tabs>
        <w:autoSpaceDE w:val="0"/>
        <w:ind w:left="0" w:firstLine="284"/>
        <w:jc w:val="both"/>
        <w:rPr>
          <w:rFonts w:eastAsia="Calibri"/>
          <w:sz w:val="22"/>
          <w:szCs w:val="22"/>
          <w:lang w:eastAsia="en-US"/>
        </w:rPr>
      </w:pPr>
      <w:r w:rsidRPr="00AC3F45">
        <w:rPr>
          <w:rFonts w:eastAsia="Calibri"/>
          <w:sz w:val="22"/>
          <w:szCs w:val="22"/>
          <w:lang w:eastAsia="en-US"/>
        </w:rPr>
        <w:t xml:space="preserve">несоответствия участника закупки требованиям, указанным в п.1.4 настоящего Положения, и требованиям документации об аукционе, в том числе в случае наличия сведений об участнике закупки в реестре недобросовестных поставщиков, предусмотренном статьей 5 </w:t>
      </w:r>
      <w:r w:rsidR="00C31B8A">
        <w:rPr>
          <w:rFonts w:eastAsia="Calibri"/>
          <w:sz w:val="22"/>
          <w:szCs w:val="22"/>
          <w:lang w:eastAsia="en-US"/>
        </w:rPr>
        <w:t>Закона № 223-ФЗ</w:t>
      </w:r>
      <w:r w:rsidRPr="00AC3F45">
        <w:rPr>
          <w:rFonts w:eastAsia="Calibri"/>
          <w:sz w:val="22"/>
          <w:szCs w:val="22"/>
          <w:lang w:eastAsia="en-US"/>
        </w:rPr>
        <w:t>, и (или) в реестре недобросовестных поставщиков, пред</w:t>
      </w:r>
      <w:r w:rsidR="00C31B8A">
        <w:rPr>
          <w:rFonts w:eastAsia="Calibri"/>
          <w:sz w:val="22"/>
          <w:szCs w:val="22"/>
          <w:lang w:eastAsia="en-US"/>
        </w:rPr>
        <w:t>усмотренном Федеральным законом</w:t>
      </w:r>
      <w:r w:rsidRPr="00AC3F45">
        <w:rPr>
          <w:rFonts w:eastAsia="Calibri"/>
          <w:sz w:val="22"/>
          <w:szCs w:val="22"/>
          <w:lang w:eastAsia="en-US"/>
        </w:rPr>
        <w:t xml:space="preserve"> от 05.04.2013 г. № 44-ФЗ «О контрактной системе в сфере закупок товаров, работ, услуг для обеспечения государственных и муни</w:t>
      </w:r>
      <w:r>
        <w:rPr>
          <w:rFonts w:eastAsia="Calibri"/>
          <w:sz w:val="22"/>
          <w:szCs w:val="22"/>
          <w:lang w:eastAsia="en-US"/>
        </w:rPr>
        <w:t>ципальных нужд»;</w:t>
      </w:r>
    </w:p>
    <w:p w:rsidR="00AA7395" w:rsidRPr="00AC3F45" w:rsidRDefault="00AA7395" w:rsidP="00AA7395">
      <w:pPr>
        <w:pStyle w:val="a7"/>
        <w:numPr>
          <w:ilvl w:val="0"/>
          <w:numId w:val="11"/>
        </w:numPr>
        <w:tabs>
          <w:tab w:val="left" w:pos="567"/>
        </w:tabs>
        <w:autoSpaceDE w:val="0"/>
        <w:ind w:left="0" w:firstLine="284"/>
        <w:jc w:val="both"/>
        <w:rPr>
          <w:rFonts w:eastAsia="Calibri"/>
          <w:bCs/>
          <w:sz w:val="22"/>
          <w:szCs w:val="22"/>
          <w:lang w:eastAsia="en-US"/>
        </w:rPr>
      </w:pPr>
      <w:r w:rsidRPr="00AC3F45">
        <w:rPr>
          <w:rFonts w:eastAsia="Calibri"/>
          <w:sz w:val="22"/>
          <w:szCs w:val="22"/>
          <w:lang w:eastAsia="en-US"/>
        </w:rPr>
        <w:t>предоставления участником закупки в составе</w:t>
      </w:r>
      <w:r>
        <w:rPr>
          <w:rFonts w:eastAsia="Calibri"/>
          <w:sz w:val="22"/>
          <w:szCs w:val="22"/>
          <w:lang w:eastAsia="en-US"/>
        </w:rPr>
        <w:t xml:space="preserve"> заявки недостоверных сведений.</w:t>
      </w:r>
    </w:p>
    <w:p w:rsidR="00AA7395" w:rsidRPr="000C3F9B" w:rsidRDefault="002C549E" w:rsidP="00660A50">
      <w:pPr>
        <w:pStyle w:val="a7"/>
        <w:tabs>
          <w:tab w:val="left" w:pos="1560"/>
        </w:tabs>
        <w:autoSpaceDE w:val="0"/>
        <w:ind w:left="0" w:firstLine="284"/>
        <w:jc w:val="both"/>
        <w:rPr>
          <w:sz w:val="22"/>
          <w:szCs w:val="22"/>
        </w:rPr>
      </w:pPr>
      <w:r w:rsidRPr="000C3F9B">
        <w:rPr>
          <w:rFonts w:eastAsia="Calibri"/>
          <w:bCs/>
          <w:sz w:val="22"/>
          <w:szCs w:val="22"/>
          <w:lang w:eastAsia="en-US"/>
        </w:rPr>
        <w:t>5.4.3</w:t>
      </w:r>
      <w:r w:rsidR="00AA7395" w:rsidRPr="000C3F9B">
        <w:rPr>
          <w:rFonts w:eastAsia="Calibri"/>
          <w:bCs/>
          <w:sz w:val="22"/>
          <w:szCs w:val="22"/>
          <w:lang w:eastAsia="en-US"/>
        </w:rPr>
        <w:t xml:space="preserve">.6 </w:t>
      </w:r>
      <w:r w:rsidR="00AA7395" w:rsidRPr="000C3F9B">
        <w:rPr>
          <w:rFonts w:eastAsia="Calibri"/>
          <w:sz w:val="22"/>
          <w:szCs w:val="22"/>
          <w:lang w:eastAsia="en-US"/>
        </w:rPr>
        <w:t xml:space="preserve">На основании результатов рассмотрения заявок на участие в аукционе, Комиссией </w:t>
      </w:r>
      <w:r w:rsidR="009011D0" w:rsidRPr="000C3F9B">
        <w:rPr>
          <w:rFonts w:eastAsia="Calibri"/>
          <w:sz w:val="22"/>
          <w:szCs w:val="22"/>
          <w:lang w:eastAsia="en-US"/>
        </w:rPr>
        <w:t>формируется</w:t>
      </w:r>
      <w:r w:rsidR="00910A20">
        <w:rPr>
          <w:rFonts w:eastAsia="Calibri"/>
          <w:sz w:val="22"/>
          <w:szCs w:val="22"/>
          <w:lang w:eastAsia="en-US"/>
        </w:rPr>
        <w:t xml:space="preserve"> </w:t>
      </w:r>
      <w:r w:rsidRPr="000C3F9B">
        <w:rPr>
          <w:rStyle w:val="blk"/>
          <w:sz w:val="22"/>
          <w:szCs w:val="22"/>
        </w:rPr>
        <w:t>протокол</w:t>
      </w:r>
      <w:r w:rsidR="00A76F0F" w:rsidRPr="000C3F9B">
        <w:rPr>
          <w:rFonts w:eastAsia="Calibri"/>
          <w:sz w:val="22"/>
          <w:szCs w:val="22"/>
          <w:lang w:eastAsia="en-US"/>
        </w:rPr>
        <w:t xml:space="preserve"> рассмотрения заявок (определения участников аукциона), котор</w:t>
      </w:r>
      <w:r w:rsidR="00660A50" w:rsidRPr="000C3F9B">
        <w:rPr>
          <w:rStyle w:val="blk"/>
          <w:sz w:val="22"/>
          <w:szCs w:val="22"/>
        </w:rPr>
        <w:t xml:space="preserve">ый должен содержать сведения, предусмотренные </w:t>
      </w:r>
      <w:r w:rsidR="009011D0" w:rsidRPr="000C3F9B">
        <w:rPr>
          <w:rStyle w:val="blk"/>
          <w:sz w:val="22"/>
          <w:szCs w:val="22"/>
        </w:rPr>
        <w:t>п. 5.3.2.4 настоящего Положения</w:t>
      </w:r>
      <w:r w:rsidR="00AA7395" w:rsidRPr="000C3F9B">
        <w:rPr>
          <w:rFonts w:eastAsia="Calibri"/>
          <w:sz w:val="22"/>
          <w:szCs w:val="22"/>
          <w:lang w:eastAsia="en-US"/>
        </w:rPr>
        <w:t xml:space="preserve">, который подписывается всеми присутствующими на заседании членами закупочной Комиссии в день окончания рассмотрения заявок на участие в аукционе. </w:t>
      </w:r>
    </w:p>
    <w:p w:rsidR="00223688" w:rsidRPr="000C3F9B" w:rsidRDefault="00223688" w:rsidP="00980302">
      <w:pPr>
        <w:pStyle w:val="a7"/>
        <w:tabs>
          <w:tab w:val="left" w:pos="1560"/>
        </w:tabs>
        <w:autoSpaceDE w:val="0"/>
        <w:ind w:left="0" w:firstLine="284"/>
        <w:jc w:val="both"/>
        <w:rPr>
          <w:rFonts w:eastAsia="Calibri"/>
          <w:bCs/>
          <w:sz w:val="22"/>
          <w:szCs w:val="22"/>
          <w:lang w:eastAsia="en-US"/>
        </w:rPr>
      </w:pPr>
      <w:r w:rsidRPr="000C3F9B">
        <w:rPr>
          <w:rFonts w:eastAsia="Calibri"/>
          <w:sz w:val="22"/>
          <w:szCs w:val="22"/>
          <w:lang w:eastAsia="en-US"/>
        </w:rPr>
        <w:t xml:space="preserve">5.4.3.7 По результатам проведения аукциона или </w:t>
      </w:r>
      <w:r w:rsidRPr="000C3F9B">
        <w:rPr>
          <w:sz w:val="22"/>
          <w:szCs w:val="22"/>
        </w:rPr>
        <w:t xml:space="preserve">в случае признания аукциона несостоявшимся закупочная комиссия составляет Итоговый протокол, </w:t>
      </w:r>
      <w:r w:rsidRPr="000C3F9B">
        <w:rPr>
          <w:rStyle w:val="blk"/>
          <w:sz w:val="22"/>
          <w:szCs w:val="22"/>
        </w:rPr>
        <w:t>который должен содержать сведения, предусмотренные п. 5.3.2.5 настоящего Положения.</w:t>
      </w:r>
    </w:p>
    <w:p w:rsidR="00875BDD" w:rsidRPr="00223688" w:rsidRDefault="00AA7395" w:rsidP="00223688">
      <w:pPr>
        <w:pStyle w:val="a7"/>
        <w:tabs>
          <w:tab w:val="left" w:pos="1701"/>
        </w:tabs>
        <w:autoSpaceDE w:val="0"/>
        <w:ind w:left="0" w:firstLine="284"/>
        <w:jc w:val="both"/>
        <w:rPr>
          <w:rFonts w:eastAsia="Calibri"/>
          <w:sz w:val="22"/>
          <w:szCs w:val="22"/>
          <w:lang w:eastAsia="en-US"/>
        </w:rPr>
      </w:pPr>
      <w:r w:rsidRPr="000C3F9B">
        <w:rPr>
          <w:rFonts w:eastAsia="Calibri"/>
          <w:bCs/>
          <w:sz w:val="22"/>
          <w:szCs w:val="22"/>
          <w:lang w:eastAsia="en-US"/>
        </w:rPr>
        <w:t>5</w:t>
      </w:r>
      <w:r w:rsidR="00223688" w:rsidRPr="000C3F9B">
        <w:rPr>
          <w:rFonts w:eastAsia="Calibri"/>
          <w:bCs/>
          <w:sz w:val="22"/>
          <w:szCs w:val="22"/>
          <w:lang w:eastAsia="en-US"/>
        </w:rPr>
        <w:t>.4.3.8</w:t>
      </w:r>
      <w:r w:rsidRPr="000C3F9B">
        <w:rPr>
          <w:rFonts w:eastAsia="Calibri"/>
          <w:sz w:val="22"/>
          <w:szCs w:val="22"/>
          <w:lang w:eastAsia="en-US"/>
        </w:rPr>
        <w:t>В случае если по окончании срока подачи заявок на участие в аукционе подана только одна заявка или не подано ни одной заявки, а также</w:t>
      </w:r>
      <w:r w:rsidRPr="00AC3F45">
        <w:rPr>
          <w:rFonts w:eastAsia="Calibri"/>
          <w:sz w:val="22"/>
          <w:szCs w:val="22"/>
          <w:lang w:eastAsia="en-US"/>
        </w:rPr>
        <w:t xml:space="preserve"> на основании результатов рассмотрения заявок на участие в аукционе </w:t>
      </w:r>
      <w:r>
        <w:rPr>
          <w:rFonts w:eastAsia="Calibri"/>
          <w:sz w:val="22"/>
          <w:szCs w:val="22"/>
          <w:lang w:eastAsia="en-US"/>
        </w:rPr>
        <w:t>Комиссией</w:t>
      </w:r>
      <w:r w:rsidRPr="00AC3F45">
        <w:rPr>
          <w:rFonts w:eastAsia="Calibri"/>
          <w:sz w:val="22"/>
          <w:szCs w:val="22"/>
          <w:lang w:eastAsia="en-US"/>
        </w:rPr>
        <w:t xml:space="preserve"> принято решение об отказе в допуске к участию в аукционе всех участников закупки, подавших заявки на участие в аукционе, или о признании только одного участника закупки, подавшего заявку на участие в аукционе, участником аукциона, аукцион признается не</w:t>
      </w:r>
      <w:r>
        <w:rPr>
          <w:rFonts w:eastAsia="Calibri"/>
          <w:sz w:val="22"/>
          <w:szCs w:val="22"/>
          <w:lang w:eastAsia="en-US"/>
        </w:rPr>
        <w:t>состоявшимся.</w:t>
      </w:r>
    </w:p>
    <w:p w:rsidR="00B12158" w:rsidRPr="00AC3F45" w:rsidRDefault="00B81AB1" w:rsidP="00B12158">
      <w:pPr>
        <w:tabs>
          <w:tab w:val="left" w:pos="1560"/>
        </w:tabs>
        <w:ind w:firstLine="284"/>
        <w:jc w:val="both"/>
        <w:rPr>
          <w:sz w:val="22"/>
          <w:szCs w:val="22"/>
        </w:rPr>
      </w:pPr>
      <w:r>
        <w:rPr>
          <w:rFonts w:eastAsia="Calibri"/>
          <w:bCs/>
          <w:sz w:val="22"/>
          <w:szCs w:val="22"/>
          <w:lang w:eastAsia="en-US"/>
        </w:rPr>
        <w:t>5</w:t>
      </w:r>
      <w:r w:rsidR="00223688">
        <w:rPr>
          <w:rFonts w:eastAsia="Calibri"/>
          <w:bCs/>
          <w:sz w:val="22"/>
          <w:szCs w:val="22"/>
          <w:lang w:eastAsia="en-US"/>
        </w:rPr>
        <w:t>.4.3.9</w:t>
      </w:r>
      <w:r w:rsidR="00B12158">
        <w:rPr>
          <w:sz w:val="22"/>
          <w:szCs w:val="22"/>
        </w:rPr>
        <w:t>В случае признания аукциона</w:t>
      </w:r>
      <w:r w:rsidR="00B12158" w:rsidRPr="00AC3F45">
        <w:rPr>
          <w:sz w:val="22"/>
          <w:szCs w:val="22"/>
        </w:rPr>
        <w:t xml:space="preserve"> несостоявшимся, Заказчик вправе:</w:t>
      </w:r>
    </w:p>
    <w:p w:rsidR="00B12158" w:rsidRPr="000C3F9B" w:rsidRDefault="00B12158" w:rsidP="00B12158">
      <w:pPr>
        <w:tabs>
          <w:tab w:val="left" w:pos="1560"/>
        </w:tabs>
        <w:ind w:firstLine="284"/>
        <w:jc w:val="both"/>
        <w:rPr>
          <w:sz w:val="22"/>
          <w:szCs w:val="22"/>
        </w:rPr>
      </w:pPr>
      <w:r w:rsidRPr="00AC3F45">
        <w:rPr>
          <w:sz w:val="22"/>
          <w:szCs w:val="22"/>
        </w:rPr>
        <w:t>1) заключить договор с</w:t>
      </w:r>
      <w:r>
        <w:rPr>
          <w:sz w:val="22"/>
          <w:szCs w:val="22"/>
        </w:rPr>
        <w:t xml:space="preserve"> единственным участником аукцион</w:t>
      </w:r>
      <w:r w:rsidRPr="00AC3F45">
        <w:rPr>
          <w:sz w:val="22"/>
          <w:szCs w:val="22"/>
        </w:rPr>
        <w:t xml:space="preserve">а, </w:t>
      </w:r>
      <w:r w:rsidR="004F7721" w:rsidRPr="00AC3F45">
        <w:rPr>
          <w:rFonts w:eastAsia="Calibri"/>
          <w:sz w:val="22"/>
          <w:szCs w:val="22"/>
          <w:lang w:eastAsia="en-US"/>
        </w:rPr>
        <w:t xml:space="preserve">подавшим заявку на участие в аукционе и признанным участником аукциона, на условиях, установленных проектом договора, включенного в состав документации об аукционе, с начальной (максимальной) ценой договора, </w:t>
      </w:r>
      <w:r w:rsidR="004F7721" w:rsidRPr="000C3F9B">
        <w:rPr>
          <w:rFonts w:eastAsia="Calibri"/>
          <w:sz w:val="22"/>
          <w:szCs w:val="22"/>
          <w:lang w:eastAsia="en-US"/>
        </w:rPr>
        <w:t xml:space="preserve">указанной в извещении </w:t>
      </w:r>
      <w:r w:rsidR="00875BDD" w:rsidRPr="000C3F9B">
        <w:rPr>
          <w:rFonts w:eastAsia="Calibri"/>
          <w:sz w:val="22"/>
          <w:szCs w:val="22"/>
          <w:lang w:eastAsia="en-US"/>
        </w:rPr>
        <w:t xml:space="preserve">о проведении </w:t>
      </w:r>
      <w:r w:rsidR="004F7721" w:rsidRPr="000C3F9B">
        <w:rPr>
          <w:rFonts w:eastAsia="Calibri"/>
          <w:sz w:val="22"/>
          <w:szCs w:val="22"/>
          <w:lang w:eastAsia="en-US"/>
        </w:rPr>
        <w:t>аукциона, или по цене договора, согласованной с таким участником закупки и не превышающей начальную (максимальную) цену договора</w:t>
      </w:r>
      <w:r w:rsidRPr="000C3F9B">
        <w:rPr>
          <w:sz w:val="22"/>
          <w:szCs w:val="22"/>
        </w:rPr>
        <w:t>. Такой участник обязан передать Заказчику проект договора, подписанный со своей стороны, в течение пяти дней со дня опубликования Итогового протокола в единой информационной системе</w:t>
      </w:r>
      <w:r w:rsidR="004F7721" w:rsidRPr="000C3F9B">
        <w:rPr>
          <w:sz w:val="22"/>
          <w:szCs w:val="22"/>
        </w:rPr>
        <w:t xml:space="preserve">. </w:t>
      </w:r>
      <w:r w:rsidR="004F7721" w:rsidRPr="000C3F9B">
        <w:rPr>
          <w:rFonts w:eastAsia="Calibri"/>
          <w:sz w:val="22"/>
          <w:szCs w:val="22"/>
          <w:lang w:eastAsia="en-US"/>
        </w:rPr>
        <w:t>Участник закупки, признанный единственным участником аукциона, не вправе отказаться от заклю</w:t>
      </w:r>
      <w:r w:rsidR="00223688" w:rsidRPr="000C3F9B">
        <w:rPr>
          <w:rFonts w:eastAsia="Calibri"/>
          <w:sz w:val="22"/>
          <w:szCs w:val="22"/>
          <w:lang w:eastAsia="en-US"/>
        </w:rPr>
        <w:t>чения договора</w:t>
      </w:r>
      <w:r w:rsidRPr="000C3F9B">
        <w:rPr>
          <w:sz w:val="22"/>
          <w:szCs w:val="22"/>
        </w:rPr>
        <w:t>;</w:t>
      </w:r>
    </w:p>
    <w:p w:rsidR="00B12158" w:rsidRPr="000C3F9B" w:rsidRDefault="00B12158" w:rsidP="00B12158">
      <w:pPr>
        <w:tabs>
          <w:tab w:val="left" w:pos="1560"/>
        </w:tabs>
        <w:ind w:firstLine="284"/>
        <w:jc w:val="both"/>
        <w:rPr>
          <w:sz w:val="22"/>
          <w:szCs w:val="22"/>
        </w:rPr>
      </w:pPr>
      <w:r w:rsidRPr="000C3F9B">
        <w:rPr>
          <w:sz w:val="22"/>
          <w:szCs w:val="22"/>
        </w:rPr>
        <w:t>2) провести повторную процедуру закупки, в том числе с изменением условий закупки;</w:t>
      </w:r>
    </w:p>
    <w:p w:rsidR="00B12158" w:rsidRPr="000C3F9B" w:rsidRDefault="00B12158" w:rsidP="00185016">
      <w:pPr>
        <w:tabs>
          <w:tab w:val="left" w:pos="867"/>
          <w:tab w:val="left" w:pos="1560"/>
        </w:tabs>
        <w:ind w:firstLine="284"/>
        <w:jc w:val="both"/>
        <w:rPr>
          <w:sz w:val="22"/>
          <w:szCs w:val="22"/>
        </w:rPr>
      </w:pPr>
      <w:r w:rsidRPr="000C3F9B">
        <w:rPr>
          <w:sz w:val="22"/>
          <w:szCs w:val="22"/>
        </w:rPr>
        <w:t>3) провести закупку у единственного поставщика (исполнителя, подрядчика) в соответствии с настоящим Положением о закупке</w:t>
      </w:r>
      <w:r w:rsidR="00185016" w:rsidRPr="000C3F9B">
        <w:rPr>
          <w:sz w:val="22"/>
          <w:szCs w:val="22"/>
        </w:rPr>
        <w:t>.</w:t>
      </w:r>
    </w:p>
    <w:p w:rsidR="00AA7395" w:rsidRPr="000C3F9B" w:rsidRDefault="00AA7395" w:rsidP="00AA7395">
      <w:pPr>
        <w:autoSpaceDE w:val="0"/>
        <w:ind w:firstLine="284"/>
        <w:jc w:val="both"/>
        <w:rPr>
          <w:rFonts w:eastAsia="Calibri"/>
          <w:sz w:val="22"/>
          <w:szCs w:val="22"/>
          <w:lang w:eastAsia="en-US"/>
        </w:rPr>
      </w:pPr>
      <w:r w:rsidRPr="000C3F9B">
        <w:rPr>
          <w:rFonts w:eastAsia="Calibri"/>
          <w:bCs/>
          <w:sz w:val="22"/>
          <w:szCs w:val="22"/>
          <w:lang w:eastAsia="en-US"/>
        </w:rPr>
        <w:t>5.4.</w:t>
      </w:r>
      <w:r w:rsidR="006E5F75" w:rsidRPr="000C3F9B">
        <w:rPr>
          <w:rFonts w:eastAsia="Calibri"/>
          <w:bCs/>
          <w:sz w:val="22"/>
          <w:szCs w:val="22"/>
          <w:lang w:eastAsia="en-US"/>
        </w:rPr>
        <w:t>4</w:t>
      </w:r>
      <w:r w:rsidRPr="000C3F9B">
        <w:rPr>
          <w:rFonts w:eastAsia="Calibri"/>
          <w:bCs/>
          <w:sz w:val="22"/>
          <w:szCs w:val="22"/>
          <w:lang w:eastAsia="en-US"/>
        </w:rPr>
        <w:t xml:space="preserve"> Порядок проведения аукциона.</w:t>
      </w:r>
    </w:p>
    <w:p w:rsidR="00AA7395" w:rsidRPr="000C3F9B" w:rsidRDefault="006E5F75"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5.4.4.1 В аукционе</w:t>
      </w:r>
      <w:r w:rsidR="00AA7395" w:rsidRPr="000C3F9B">
        <w:rPr>
          <w:rFonts w:eastAsia="Calibri"/>
          <w:sz w:val="22"/>
          <w:szCs w:val="22"/>
          <w:lang w:eastAsia="en-US"/>
        </w:rPr>
        <w:t xml:space="preserve"> могут участвовать только участники закупки, признанные участниками аукциона, то есть в отношении которых Комиссией принято решение о допуске к участию в аукционе.</w:t>
      </w:r>
    </w:p>
    <w:p w:rsidR="00AA7395" w:rsidRPr="000C3F9B" w:rsidRDefault="006E5F75"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5.4.4</w:t>
      </w:r>
      <w:r w:rsidR="00AA7395" w:rsidRPr="000C3F9B">
        <w:rPr>
          <w:rFonts w:eastAsia="Calibri"/>
          <w:sz w:val="22"/>
          <w:szCs w:val="22"/>
          <w:lang w:eastAsia="en-US"/>
        </w:rPr>
        <w:t xml:space="preserve">.2 Аукцион проводится </w:t>
      </w:r>
      <w:r w:rsidRPr="000C3F9B">
        <w:rPr>
          <w:rFonts w:eastAsia="Calibri"/>
          <w:sz w:val="22"/>
          <w:szCs w:val="22"/>
          <w:lang w:eastAsia="en-US"/>
        </w:rPr>
        <w:t xml:space="preserve">в день, </w:t>
      </w:r>
      <w:r w:rsidR="00AA7395" w:rsidRPr="000C3F9B">
        <w:rPr>
          <w:rFonts w:eastAsia="Calibri"/>
          <w:sz w:val="22"/>
          <w:szCs w:val="22"/>
          <w:lang w:eastAsia="en-US"/>
        </w:rPr>
        <w:t>время</w:t>
      </w:r>
      <w:r w:rsidRPr="000C3F9B">
        <w:rPr>
          <w:rFonts w:eastAsia="Calibri"/>
          <w:sz w:val="22"/>
          <w:szCs w:val="22"/>
          <w:lang w:eastAsia="en-US"/>
        </w:rPr>
        <w:t xml:space="preserve"> и месте</w:t>
      </w:r>
      <w:r w:rsidR="00AA7395" w:rsidRPr="000C3F9B">
        <w:rPr>
          <w:rFonts w:eastAsia="Calibri"/>
          <w:sz w:val="22"/>
          <w:szCs w:val="22"/>
          <w:lang w:eastAsia="en-US"/>
        </w:rPr>
        <w:t>, указанные в извещении о проведении аукциона ив документации об аукционе.</w:t>
      </w:r>
    </w:p>
    <w:p w:rsidR="00AA7395" w:rsidRPr="000C3F9B" w:rsidRDefault="00402525"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5.4.4</w:t>
      </w:r>
      <w:r w:rsidR="00AA7395" w:rsidRPr="000C3F9B">
        <w:rPr>
          <w:rFonts w:eastAsia="Calibri"/>
          <w:sz w:val="22"/>
          <w:szCs w:val="22"/>
          <w:lang w:eastAsia="en-US"/>
        </w:rPr>
        <w:t xml:space="preserve">.3 Днем проведения аукциона может быть только рабочий день. </w:t>
      </w:r>
    </w:p>
    <w:p w:rsidR="00AA7395" w:rsidRPr="00AC3F45" w:rsidRDefault="00402525"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5.4.4</w:t>
      </w:r>
      <w:r w:rsidR="00AA7395" w:rsidRPr="000C3F9B">
        <w:rPr>
          <w:rFonts w:eastAsia="Calibri"/>
          <w:sz w:val="22"/>
          <w:szCs w:val="22"/>
          <w:lang w:eastAsia="en-US"/>
        </w:rPr>
        <w:t>.4 Аукцион проводится путем снижения начальной (максимальной) цены договора, указанной в извещении о проведении аукциона.</w:t>
      </w:r>
    </w:p>
    <w:p w:rsidR="00AA7395" w:rsidRPr="006D5AEE" w:rsidRDefault="00402525" w:rsidP="006D5AEE">
      <w:pPr>
        <w:pStyle w:val="a7"/>
        <w:tabs>
          <w:tab w:val="left" w:pos="1560"/>
        </w:tabs>
        <w:autoSpaceDE w:val="0"/>
        <w:ind w:left="0" w:firstLine="284"/>
        <w:jc w:val="both"/>
        <w:rPr>
          <w:rFonts w:eastAsia="Calibri"/>
          <w:sz w:val="22"/>
          <w:szCs w:val="22"/>
          <w:lang w:eastAsia="en-US"/>
        </w:rPr>
      </w:pPr>
      <w:r>
        <w:rPr>
          <w:rFonts w:eastAsia="Calibri"/>
          <w:sz w:val="22"/>
          <w:szCs w:val="22"/>
          <w:lang w:eastAsia="en-US"/>
        </w:rPr>
        <w:t>5.4.4.5</w:t>
      </w:r>
      <w:r w:rsidR="00AA7395" w:rsidRPr="00AC3F45">
        <w:rPr>
          <w:rFonts w:eastAsia="Calibri"/>
          <w:sz w:val="22"/>
          <w:szCs w:val="22"/>
        </w:rPr>
        <w:t>Участник аукциона, подавший ценовое предложение (сделавший ставку), может принят</w:t>
      </w:r>
      <w:r w:rsidR="00AA7395">
        <w:rPr>
          <w:rFonts w:eastAsia="Calibri"/>
          <w:sz w:val="22"/>
          <w:szCs w:val="22"/>
        </w:rPr>
        <w:t xml:space="preserve">ь </w:t>
      </w:r>
      <w:r w:rsidR="00AA7395" w:rsidRPr="006D5AEE">
        <w:rPr>
          <w:rFonts w:eastAsia="Calibri"/>
          <w:sz w:val="22"/>
          <w:szCs w:val="22"/>
        </w:rPr>
        <w:t>дальнейшее участие в аукционе (сделать другую ставку) только после того, как иной участник аукциона подаст своё ценовое предложение (перебьет ставку).</w:t>
      </w:r>
    </w:p>
    <w:p w:rsidR="006D5AEE" w:rsidRPr="006D5AEE" w:rsidRDefault="00AA7395" w:rsidP="006D5AEE">
      <w:pPr>
        <w:pStyle w:val="a7"/>
        <w:numPr>
          <w:ilvl w:val="3"/>
          <w:numId w:val="43"/>
        </w:numPr>
        <w:tabs>
          <w:tab w:val="left" w:pos="993"/>
        </w:tabs>
        <w:autoSpaceDE w:val="0"/>
        <w:ind w:left="0" w:firstLine="284"/>
        <w:jc w:val="both"/>
        <w:rPr>
          <w:rFonts w:eastAsia="Calibri"/>
          <w:sz w:val="22"/>
          <w:szCs w:val="22"/>
          <w:lang w:eastAsia="en-US"/>
        </w:rPr>
      </w:pPr>
      <w:r w:rsidRPr="006D5AEE">
        <w:rPr>
          <w:rFonts w:eastAsia="Calibri"/>
          <w:sz w:val="22"/>
          <w:szCs w:val="22"/>
          <w:lang w:eastAsia="en-US"/>
        </w:rPr>
        <w:t>Оценка поступивших от участников аукциона предложений (ставок) осуществляется исключительно по цене.</w:t>
      </w:r>
    </w:p>
    <w:p w:rsidR="009C629E" w:rsidRPr="006D5AEE" w:rsidRDefault="006D5AEE" w:rsidP="006D5AEE">
      <w:pPr>
        <w:pStyle w:val="a7"/>
        <w:numPr>
          <w:ilvl w:val="3"/>
          <w:numId w:val="43"/>
        </w:numPr>
        <w:tabs>
          <w:tab w:val="left" w:pos="993"/>
        </w:tabs>
        <w:autoSpaceDE w:val="0"/>
        <w:ind w:left="0" w:firstLine="284"/>
        <w:jc w:val="both"/>
        <w:rPr>
          <w:rFonts w:eastAsia="Calibri"/>
          <w:sz w:val="22"/>
          <w:szCs w:val="22"/>
          <w:lang w:eastAsia="en-US"/>
        </w:rPr>
      </w:pPr>
      <w:r w:rsidRPr="006D5AEE">
        <w:rPr>
          <w:sz w:val="22"/>
          <w:szCs w:val="22"/>
        </w:rPr>
        <w:t>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AA7395" w:rsidRPr="006D5AEE" w:rsidRDefault="00586A9D" w:rsidP="006D5AEE">
      <w:pPr>
        <w:pStyle w:val="a7"/>
        <w:tabs>
          <w:tab w:val="left" w:pos="1560"/>
        </w:tabs>
        <w:autoSpaceDE w:val="0"/>
        <w:ind w:left="0" w:firstLine="284"/>
        <w:jc w:val="both"/>
        <w:rPr>
          <w:rFonts w:eastAsia="Calibri"/>
          <w:sz w:val="22"/>
          <w:szCs w:val="22"/>
          <w:lang w:eastAsia="en-US"/>
        </w:rPr>
      </w:pPr>
      <w:r w:rsidRPr="006D5AEE">
        <w:rPr>
          <w:rFonts w:eastAsia="Calibri"/>
          <w:sz w:val="22"/>
          <w:szCs w:val="22"/>
          <w:lang w:eastAsia="en-US"/>
        </w:rPr>
        <w:t>5</w:t>
      </w:r>
      <w:r w:rsidR="006D5AEE" w:rsidRPr="006D5AEE">
        <w:rPr>
          <w:rFonts w:eastAsia="Calibri"/>
          <w:sz w:val="22"/>
          <w:szCs w:val="22"/>
          <w:lang w:eastAsia="en-US"/>
        </w:rPr>
        <w:t>.4.4.8</w:t>
      </w:r>
      <w:r w:rsidRPr="006D5AEE">
        <w:rPr>
          <w:rFonts w:eastAsia="Calibri"/>
          <w:sz w:val="22"/>
          <w:szCs w:val="22"/>
          <w:lang w:eastAsia="en-US"/>
        </w:rPr>
        <w:t xml:space="preserve"> Иные особенности порядка проведения аукциона могут быть установлены документацией об аукционе, правилами электронной площадки, на которой проводится аукцион (в случае, если аукцион проводится в электронной форме). </w:t>
      </w:r>
    </w:p>
    <w:p w:rsidR="005656E8" w:rsidRPr="006D5AEE" w:rsidRDefault="005656E8" w:rsidP="006D5AEE">
      <w:pPr>
        <w:pStyle w:val="a7"/>
        <w:tabs>
          <w:tab w:val="left" w:pos="1701"/>
        </w:tabs>
        <w:autoSpaceDE w:val="0"/>
        <w:ind w:left="0" w:firstLine="284"/>
        <w:jc w:val="both"/>
        <w:rPr>
          <w:rFonts w:eastAsia="Calibri"/>
          <w:sz w:val="22"/>
          <w:szCs w:val="22"/>
          <w:lang w:eastAsia="en-US"/>
        </w:rPr>
      </w:pPr>
    </w:p>
    <w:p w:rsidR="005656E8" w:rsidRPr="00AC3F45" w:rsidRDefault="005656E8" w:rsidP="005656E8">
      <w:pPr>
        <w:pStyle w:val="1"/>
        <w:spacing w:before="0" w:after="0"/>
        <w:ind w:firstLine="284"/>
        <w:jc w:val="both"/>
        <w:rPr>
          <w:rFonts w:ascii="Times New Roman" w:hAnsi="Times New Roman" w:cs="Times New Roman"/>
          <w:sz w:val="22"/>
          <w:szCs w:val="22"/>
        </w:rPr>
      </w:pPr>
      <w:r>
        <w:rPr>
          <w:rFonts w:ascii="Times New Roman" w:hAnsi="Times New Roman" w:cs="Times New Roman"/>
          <w:sz w:val="22"/>
          <w:szCs w:val="22"/>
        </w:rPr>
        <w:t>5.5</w:t>
      </w:r>
      <w:r w:rsidRPr="00AC3F45">
        <w:rPr>
          <w:rFonts w:ascii="Times New Roman" w:hAnsi="Times New Roman" w:cs="Times New Roman"/>
          <w:sz w:val="22"/>
          <w:szCs w:val="22"/>
        </w:rPr>
        <w:t xml:space="preserve">. </w:t>
      </w:r>
      <w:r w:rsidRPr="00737964">
        <w:rPr>
          <w:rFonts w:ascii="Times New Roman" w:hAnsi="Times New Roman" w:cs="Times New Roman"/>
          <w:sz w:val="22"/>
          <w:szCs w:val="22"/>
        </w:rPr>
        <w:t>Закупки путем проведения запросов предложений</w:t>
      </w:r>
    </w:p>
    <w:p w:rsidR="005656E8" w:rsidRPr="00AC3F45" w:rsidRDefault="005656E8" w:rsidP="005656E8">
      <w:pPr>
        <w:tabs>
          <w:tab w:val="left" w:pos="3544"/>
        </w:tabs>
        <w:ind w:firstLine="284"/>
        <w:jc w:val="both"/>
        <w:rPr>
          <w:sz w:val="22"/>
          <w:szCs w:val="22"/>
        </w:rPr>
      </w:pPr>
      <w:r>
        <w:rPr>
          <w:sz w:val="22"/>
          <w:szCs w:val="22"/>
        </w:rPr>
        <w:t>5.5.1</w:t>
      </w:r>
      <w:r w:rsidRPr="00AC3F45">
        <w:rPr>
          <w:sz w:val="22"/>
          <w:szCs w:val="22"/>
        </w:rPr>
        <w:t xml:space="preserve"> Общий порядок проведения запроса предложений</w:t>
      </w:r>
    </w:p>
    <w:p w:rsidR="005656E8" w:rsidRPr="00F564F3" w:rsidRDefault="005656E8" w:rsidP="00F564F3">
      <w:pPr>
        <w:ind w:firstLine="284"/>
        <w:jc w:val="both"/>
        <w:rPr>
          <w:sz w:val="22"/>
          <w:szCs w:val="22"/>
        </w:rPr>
      </w:pPr>
      <w:r>
        <w:rPr>
          <w:sz w:val="22"/>
          <w:szCs w:val="22"/>
        </w:rPr>
        <w:t>5.5.1.1</w:t>
      </w:r>
      <w:r w:rsidRPr="00AC3F45">
        <w:rPr>
          <w:sz w:val="22"/>
          <w:szCs w:val="22"/>
        </w:rPr>
        <w:t xml:space="preserve"> Документация подготавливается Организатором закупки в соответствии с требованиями </w:t>
      </w:r>
      <w:r w:rsidRPr="00F564F3">
        <w:rPr>
          <w:sz w:val="22"/>
          <w:szCs w:val="22"/>
        </w:rPr>
        <w:t xml:space="preserve">настоящего Положения, Гражданского кодекса Российской Федерации и </w:t>
      </w:r>
      <w:r w:rsidR="00A4385B">
        <w:rPr>
          <w:sz w:val="22"/>
          <w:szCs w:val="22"/>
        </w:rPr>
        <w:t>З</w:t>
      </w:r>
      <w:r w:rsidR="00A44EAB" w:rsidRPr="00A44EAB">
        <w:rPr>
          <w:sz w:val="22"/>
          <w:szCs w:val="22"/>
        </w:rPr>
        <w:t>акона № 223-ФЗ</w:t>
      </w:r>
      <w:r w:rsidR="00F564F3" w:rsidRPr="00A44EAB">
        <w:rPr>
          <w:sz w:val="22"/>
          <w:szCs w:val="22"/>
        </w:rPr>
        <w:t>,</w:t>
      </w:r>
      <w:r w:rsidRPr="00F564F3">
        <w:rPr>
          <w:sz w:val="22"/>
          <w:szCs w:val="22"/>
        </w:rPr>
        <w:t xml:space="preserve">утверждается </w:t>
      </w:r>
      <w:r w:rsidR="00F564F3" w:rsidRPr="00F564F3">
        <w:rPr>
          <w:sz w:val="22"/>
          <w:szCs w:val="22"/>
        </w:rPr>
        <w:t xml:space="preserve">представителем Заказчика и должна содержать </w:t>
      </w:r>
      <w:r w:rsidRPr="00F564F3">
        <w:rPr>
          <w:sz w:val="22"/>
          <w:szCs w:val="22"/>
        </w:rPr>
        <w:t>следующие сведения:</w:t>
      </w:r>
    </w:p>
    <w:p w:rsidR="00F564F3" w:rsidRPr="00F564F3" w:rsidRDefault="00F564F3" w:rsidP="00F564F3">
      <w:pPr>
        <w:shd w:val="clear" w:color="auto" w:fill="FFFFFF"/>
        <w:ind w:firstLine="540"/>
        <w:jc w:val="both"/>
        <w:rPr>
          <w:sz w:val="22"/>
          <w:szCs w:val="22"/>
          <w:lang w:eastAsia="ru-RU"/>
        </w:rPr>
      </w:pPr>
      <w:r w:rsidRPr="00F564F3">
        <w:rPr>
          <w:sz w:val="22"/>
          <w:szCs w:val="22"/>
          <w:lang w:eastAsia="ru-RU"/>
        </w:rPr>
        <w:t xml:space="preserve">1) </w:t>
      </w:r>
      <w:r w:rsidR="006B6768" w:rsidRPr="00AC3F45">
        <w:rPr>
          <w:sz w:val="22"/>
          <w:szCs w:val="22"/>
        </w:rPr>
        <w:t>Предмет договора с указанием количества поставляемого товара, объема выполняемых работ, оказываемых услуг</w:t>
      </w:r>
      <w:r w:rsidR="00910A20">
        <w:rPr>
          <w:sz w:val="22"/>
          <w:szCs w:val="22"/>
        </w:rPr>
        <w:t xml:space="preserve"> </w:t>
      </w:r>
      <w:r w:rsidR="006B6768" w:rsidRPr="00AC3F45">
        <w:rPr>
          <w:sz w:val="22"/>
          <w:szCs w:val="22"/>
        </w:rPr>
        <w:t>.</w:t>
      </w:r>
      <w:r w:rsidR="006B6768">
        <w:rPr>
          <w:sz w:val="22"/>
          <w:szCs w:val="22"/>
          <w:lang w:eastAsia="ru-RU"/>
        </w:rPr>
        <w:t>Т</w:t>
      </w:r>
      <w:r w:rsidRPr="00F564F3">
        <w:rPr>
          <w:sz w:val="22"/>
          <w:szCs w:val="22"/>
          <w:lang w:eastAsia="ru-RU"/>
        </w:rPr>
        <w:t>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F564F3" w:rsidRPr="00F564F3" w:rsidRDefault="006B6768" w:rsidP="00F564F3">
      <w:pPr>
        <w:shd w:val="clear" w:color="auto" w:fill="FFFFFF"/>
        <w:ind w:firstLine="540"/>
        <w:jc w:val="both"/>
        <w:rPr>
          <w:sz w:val="22"/>
          <w:szCs w:val="22"/>
          <w:lang w:eastAsia="ru-RU"/>
        </w:rPr>
      </w:pPr>
      <w:r>
        <w:rPr>
          <w:sz w:val="22"/>
          <w:szCs w:val="22"/>
          <w:lang w:eastAsia="ru-RU"/>
        </w:rPr>
        <w:t>2) Т</w:t>
      </w:r>
      <w:r w:rsidR="00F564F3" w:rsidRPr="00F564F3">
        <w:rPr>
          <w:sz w:val="22"/>
          <w:szCs w:val="22"/>
          <w:lang w:eastAsia="ru-RU"/>
        </w:rPr>
        <w:t>ребования к содержанию, форме, оформлению и составу заявки на участие в закупке;</w:t>
      </w:r>
    </w:p>
    <w:p w:rsidR="00F564F3" w:rsidRPr="00F564F3" w:rsidRDefault="006B6768" w:rsidP="00F564F3">
      <w:pPr>
        <w:shd w:val="clear" w:color="auto" w:fill="FFFFFF"/>
        <w:ind w:firstLine="540"/>
        <w:jc w:val="both"/>
        <w:rPr>
          <w:sz w:val="22"/>
          <w:szCs w:val="22"/>
          <w:lang w:eastAsia="ru-RU"/>
        </w:rPr>
      </w:pPr>
      <w:r>
        <w:rPr>
          <w:sz w:val="22"/>
          <w:szCs w:val="22"/>
          <w:lang w:eastAsia="ru-RU"/>
        </w:rPr>
        <w:t>3) Т</w:t>
      </w:r>
      <w:r w:rsidR="00F564F3" w:rsidRPr="00F564F3">
        <w:rPr>
          <w:sz w:val="22"/>
          <w:szCs w:val="22"/>
          <w:lang w:eastAsia="ru-RU"/>
        </w:rPr>
        <w:t>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F564F3" w:rsidRPr="00F564F3" w:rsidRDefault="006B6768" w:rsidP="00F564F3">
      <w:pPr>
        <w:shd w:val="clear" w:color="auto" w:fill="FFFFFF"/>
        <w:ind w:firstLine="540"/>
        <w:jc w:val="both"/>
        <w:rPr>
          <w:sz w:val="22"/>
          <w:szCs w:val="22"/>
          <w:lang w:eastAsia="ru-RU"/>
        </w:rPr>
      </w:pPr>
      <w:r>
        <w:rPr>
          <w:sz w:val="22"/>
          <w:szCs w:val="22"/>
          <w:lang w:eastAsia="ru-RU"/>
        </w:rPr>
        <w:t>4) М</w:t>
      </w:r>
      <w:r w:rsidR="00F564F3" w:rsidRPr="00F564F3">
        <w:rPr>
          <w:sz w:val="22"/>
          <w:szCs w:val="22"/>
          <w:lang w:eastAsia="ru-RU"/>
        </w:rPr>
        <w:t>есто, условия и сроки (периоды) поставки товара, выполнения работы, оказания услуги</w:t>
      </w:r>
      <w:r>
        <w:rPr>
          <w:sz w:val="22"/>
          <w:szCs w:val="22"/>
          <w:lang w:eastAsia="ru-RU"/>
        </w:rPr>
        <w:t xml:space="preserve">. </w:t>
      </w:r>
      <w:r w:rsidRPr="00AC3F45">
        <w:rPr>
          <w:sz w:val="22"/>
          <w:szCs w:val="22"/>
        </w:rPr>
        <w:t>При необходимости – требования к сроку и (или) объему предоставления гарантий качества товара, работы, услуги, к обслуживанию товара, к расходам на эксплуатацию товара</w:t>
      </w:r>
      <w:r w:rsidR="00F564F3" w:rsidRPr="00F564F3">
        <w:rPr>
          <w:sz w:val="22"/>
          <w:szCs w:val="22"/>
          <w:lang w:eastAsia="ru-RU"/>
        </w:rPr>
        <w:t>;</w:t>
      </w:r>
    </w:p>
    <w:p w:rsidR="00F564F3" w:rsidRPr="00F564F3" w:rsidRDefault="006B6768" w:rsidP="00F564F3">
      <w:pPr>
        <w:shd w:val="clear" w:color="auto" w:fill="FFFFFF"/>
        <w:ind w:firstLine="540"/>
        <w:jc w:val="both"/>
        <w:rPr>
          <w:sz w:val="22"/>
          <w:szCs w:val="22"/>
          <w:lang w:eastAsia="ru-RU"/>
        </w:rPr>
      </w:pPr>
      <w:r>
        <w:rPr>
          <w:sz w:val="22"/>
          <w:szCs w:val="22"/>
          <w:lang w:eastAsia="ru-RU"/>
        </w:rPr>
        <w:t>5) С</w:t>
      </w:r>
      <w:r w:rsidR="00F564F3" w:rsidRPr="00F564F3">
        <w:rPr>
          <w:sz w:val="22"/>
          <w:szCs w:val="22"/>
          <w:lang w:eastAsia="ru-RU"/>
        </w:rPr>
        <w:t>ведения о начальной (максимальной) цене договора, либо формул</w:t>
      </w:r>
      <w:r w:rsidR="00E87D98">
        <w:rPr>
          <w:sz w:val="22"/>
          <w:szCs w:val="22"/>
          <w:lang w:eastAsia="ru-RU"/>
        </w:rPr>
        <w:t>а цены</w:t>
      </w:r>
      <w:r w:rsidR="00F564F3" w:rsidRPr="00F564F3">
        <w:rPr>
          <w:sz w:val="22"/>
          <w:szCs w:val="22"/>
          <w:lang w:eastAsia="ru-RU"/>
        </w:rPr>
        <w:t xml:space="preserve"> и максимальное значение цены договора, либо цена единицы товара, работы, услуги и мак</w:t>
      </w:r>
      <w:r w:rsidR="00E87D98">
        <w:rPr>
          <w:sz w:val="22"/>
          <w:szCs w:val="22"/>
          <w:lang w:eastAsia="ru-RU"/>
        </w:rPr>
        <w:t xml:space="preserve">симальное значение цены </w:t>
      </w:r>
      <w:r w:rsidR="00F564F3" w:rsidRPr="00F564F3">
        <w:rPr>
          <w:sz w:val="22"/>
          <w:szCs w:val="22"/>
          <w:lang w:eastAsia="ru-RU"/>
        </w:rPr>
        <w:t>;</w:t>
      </w:r>
    </w:p>
    <w:p w:rsidR="00F564F3" w:rsidRPr="00F564F3" w:rsidRDefault="006B6768" w:rsidP="00F564F3">
      <w:pPr>
        <w:shd w:val="clear" w:color="auto" w:fill="FFFFFF"/>
        <w:ind w:firstLine="540"/>
        <w:jc w:val="both"/>
        <w:rPr>
          <w:sz w:val="22"/>
          <w:szCs w:val="22"/>
          <w:lang w:eastAsia="ru-RU"/>
        </w:rPr>
      </w:pPr>
      <w:r>
        <w:rPr>
          <w:sz w:val="22"/>
          <w:szCs w:val="22"/>
          <w:lang w:eastAsia="ru-RU"/>
        </w:rPr>
        <w:t>6) Ф</w:t>
      </w:r>
      <w:r w:rsidR="00F564F3" w:rsidRPr="00F564F3">
        <w:rPr>
          <w:sz w:val="22"/>
          <w:szCs w:val="22"/>
          <w:lang w:eastAsia="ru-RU"/>
        </w:rPr>
        <w:t>орма, сроки и порядок оплаты товара, работы, услуги;</w:t>
      </w:r>
    </w:p>
    <w:p w:rsidR="00F564F3" w:rsidRPr="00F564F3" w:rsidRDefault="006B6768" w:rsidP="00F564F3">
      <w:pPr>
        <w:shd w:val="clear" w:color="auto" w:fill="FFFFFF"/>
        <w:ind w:firstLine="540"/>
        <w:jc w:val="both"/>
        <w:rPr>
          <w:sz w:val="22"/>
          <w:szCs w:val="22"/>
          <w:lang w:eastAsia="ru-RU"/>
        </w:rPr>
      </w:pPr>
      <w:r>
        <w:rPr>
          <w:sz w:val="22"/>
          <w:szCs w:val="22"/>
          <w:lang w:eastAsia="ru-RU"/>
        </w:rPr>
        <w:t xml:space="preserve">7) </w:t>
      </w:r>
      <w:r w:rsidR="00E87D98">
        <w:rPr>
          <w:sz w:val="22"/>
          <w:szCs w:val="22"/>
          <w:lang w:eastAsia="ru-RU"/>
        </w:rPr>
        <w:t xml:space="preserve">Обоснование начальной (максимальной) </w:t>
      </w:r>
      <w:r w:rsidR="000C2F04">
        <w:rPr>
          <w:sz w:val="22"/>
          <w:szCs w:val="22"/>
          <w:lang w:eastAsia="ru-RU"/>
        </w:rPr>
        <w:t>цены договора либо цены единицы товара, работы, услуги , включая информацию о</w:t>
      </w:r>
      <w:r w:rsidR="00F564F3" w:rsidRPr="00F564F3">
        <w:rPr>
          <w:sz w:val="22"/>
          <w:szCs w:val="22"/>
          <w:lang w:eastAsia="ru-RU"/>
        </w:rPr>
        <w:t xml:space="preserve"> расходов на перевозку, страхование, уплату таможенных пошлин, налогов и других обязательных платежей;</w:t>
      </w:r>
    </w:p>
    <w:p w:rsidR="00F564F3" w:rsidRPr="00F564F3" w:rsidRDefault="006B6768" w:rsidP="00F564F3">
      <w:pPr>
        <w:shd w:val="clear" w:color="auto" w:fill="FFFFFF"/>
        <w:ind w:firstLine="540"/>
        <w:jc w:val="both"/>
        <w:rPr>
          <w:sz w:val="22"/>
          <w:szCs w:val="22"/>
          <w:lang w:eastAsia="ru-RU"/>
        </w:rPr>
      </w:pPr>
      <w:r>
        <w:rPr>
          <w:sz w:val="22"/>
          <w:szCs w:val="22"/>
          <w:lang w:eastAsia="ru-RU"/>
        </w:rPr>
        <w:t>8) П</w:t>
      </w:r>
      <w:r w:rsidR="00F564F3" w:rsidRPr="00F564F3">
        <w:rPr>
          <w:sz w:val="22"/>
          <w:szCs w:val="22"/>
          <w:lang w:eastAsia="ru-RU"/>
        </w:rPr>
        <w:t>орядок,</w:t>
      </w:r>
      <w:r>
        <w:rPr>
          <w:sz w:val="22"/>
          <w:szCs w:val="22"/>
          <w:lang w:eastAsia="ru-RU"/>
        </w:rPr>
        <w:t xml:space="preserve"> место,</w:t>
      </w:r>
      <w:r w:rsidR="00F564F3" w:rsidRPr="00F564F3">
        <w:rPr>
          <w:sz w:val="22"/>
          <w:szCs w:val="22"/>
          <w:lang w:eastAsia="ru-RU"/>
        </w:rPr>
        <w:t xml:space="preserve"> дата начала, дата и время окончания срока подачи заявок на участие в закупке (этапах конкурентной закупки) и порядок подведения итогов такой закупки (этапов такой закупки)</w:t>
      </w:r>
      <w:r w:rsidR="00B8455E">
        <w:rPr>
          <w:sz w:val="22"/>
          <w:szCs w:val="22"/>
          <w:lang w:eastAsia="ru-RU"/>
        </w:rPr>
        <w:t xml:space="preserve">. </w:t>
      </w:r>
      <w:r w:rsidR="00B8455E" w:rsidRPr="00AC3F45">
        <w:rPr>
          <w:sz w:val="22"/>
          <w:szCs w:val="22"/>
        </w:rPr>
        <w:t xml:space="preserve">Порядок и срок отзыва заявок на участие в </w:t>
      </w:r>
      <w:r w:rsidR="00B8455E">
        <w:rPr>
          <w:sz w:val="22"/>
          <w:szCs w:val="22"/>
        </w:rPr>
        <w:t>закупке</w:t>
      </w:r>
      <w:r w:rsidR="00F564F3" w:rsidRPr="00F564F3">
        <w:rPr>
          <w:sz w:val="22"/>
          <w:szCs w:val="22"/>
          <w:lang w:eastAsia="ru-RU"/>
        </w:rPr>
        <w:t>;</w:t>
      </w:r>
    </w:p>
    <w:p w:rsidR="00F564F3" w:rsidRPr="00F564F3" w:rsidRDefault="00B8455E" w:rsidP="00F564F3">
      <w:pPr>
        <w:shd w:val="clear" w:color="auto" w:fill="FFFFFF"/>
        <w:ind w:firstLine="540"/>
        <w:jc w:val="both"/>
        <w:rPr>
          <w:sz w:val="22"/>
          <w:szCs w:val="22"/>
          <w:lang w:eastAsia="ru-RU"/>
        </w:rPr>
      </w:pPr>
      <w:r>
        <w:rPr>
          <w:sz w:val="22"/>
          <w:szCs w:val="22"/>
          <w:lang w:eastAsia="ru-RU"/>
        </w:rPr>
        <w:t>9) Т</w:t>
      </w:r>
      <w:r w:rsidR="00F564F3" w:rsidRPr="00F564F3">
        <w:rPr>
          <w:sz w:val="22"/>
          <w:szCs w:val="22"/>
          <w:lang w:eastAsia="ru-RU"/>
        </w:rPr>
        <w:t>ребования к участникам такой закупки</w:t>
      </w:r>
      <w:r w:rsidR="00910A20">
        <w:rPr>
          <w:sz w:val="22"/>
          <w:szCs w:val="22"/>
          <w:lang w:eastAsia="ru-RU"/>
        </w:rPr>
        <w:t xml:space="preserve"> </w:t>
      </w:r>
      <w:r w:rsidRPr="00AC3F45">
        <w:rPr>
          <w:sz w:val="22"/>
          <w:szCs w:val="22"/>
        </w:rPr>
        <w:t>и перечень документов, представляемых участниками для подтверждения их соответствия установленным требованиям</w:t>
      </w:r>
      <w:r w:rsidR="00F564F3" w:rsidRPr="00F564F3">
        <w:rPr>
          <w:sz w:val="22"/>
          <w:szCs w:val="22"/>
          <w:lang w:eastAsia="ru-RU"/>
        </w:rPr>
        <w:t>;</w:t>
      </w:r>
    </w:p>
    <w:p w:rsidR="00F564F3" w:rsidRPr="00F564F3" w:rsidRDefault="00B8455E" w:rsidP="00F564F3">
      <w:pPr>
        <w:shd w:val="clear" w:color="auto" w:fill="FFFFFF"/>
        <w:ind w:firstLine="540"/>
        <w:jc w:val="both"/>
        <w:rPr>
          <w:sz w:val="22"/>
          <w:szCs w:val="22"/>
          <w:lang w:eastAsia="ru-RU"/>
        </w:rPr>
      </w:pPr>
      <w:r>
        <w:rPr>
          <w:sz w:val="22"/>
          <w:szCs w:val="22"/>
          <w:lang w:eastAsia="ru-RU"/>
        </w:rPr>
        <w:t>10) Т</w:t>
      </w:r>
      <w:r w:rsidR="00F564F3" w:rsidRPr="00F564F3">
        <w:rPr>
          <w:sz w:val="22"/>
          <w:szCs w:val="22"/>
          <w:lang w:eastAsia="ru-RU"/>
        </w:rPr>
        <w:t>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B8455E" w:rsidRDefault="00B8455E" w:rsidP="000251FA">
      <w:pPr>
        <w:shd w:val="clear" w:color="auto" w:fill="FFFFFF"/>
        <w:ind w:firstLine="540"/>
        <w:jc w:val="both"/>
        <w:rPr>
          <w:sz w:val="22"/>
          <w:szCs w:val="22"/>
          <w:lang w:eastAsia="ru-RU"/>
        </w:rPr>
      </w:pPr>
      <w:r>
        <w:rPr>
          <w:sz w:val="22"/>
          <w:szCs w:val="22"/>
          <w:lang w:eastAsia="ru-RU"/>
        </w:rPr>
        <w:t>11) Ф</w:t>
      </w:r>
      <w:r w:rsidR="00F564F3" w:rsidRPr="00F564F3">
        <w:rPr>
          <w:sz w:val="22"/>
          <w:szCs w:val="22"/>
          <w:lang w:eastAsia="ru-RU"/>
        </w:rPr>
        <w:t>ормы, порядок, дата</w:t>
      </w:r>
      <w:r>
        <w:rPr>
          <w:sz w:val="22"/>
          <w:szCs w:val="22"/>
          <w:lang w:eastAsia="ru-RU"/>
        </w:rPr>
        <w:t xml:space="preserve"> начала, дата</w:t>
      </w:r>
      <w:r w:rsidR="00F564F3" w:rsidRPr="00F564F3">
        <w:rPr>
          <w:sz w:val="22"/>
          <w:szCs w:val="22"/>
          <w:lang w:eastAsia="ru-RU"/>
        </w:rPr>
        <w:t xml:space="preserve"> и время окончания срока предоставления участникам такой закупки разъяснений положений документации о закупке;</w:t>
      </w:r>
    </w:p>
    <w:p w:rsidR="000251FA" w:rsidRPr="00F564F3" w:rsidRDefault="000251FA" w:rsidP="000251FA">
      <w:pPr>
        <w:ind w:firstLine="567"/>
        <w:jc w:val="both"/>
        <w:rPr>
          <w:sz w:val="22"/>
          <w:szCs w:val="22"/>
        </w:rPr>
      </w:pPr>
      <w:r>
        <w:rPr>
          <w:sz w:val="22"/>
          <w:szCs w:val="22"/>
          <w:lang w:eastAsia="ru-RU"/>
        </w:rPr>
        <w:t xml:space="preserve">12) </w:t>
      </w:r>
      <w:r w:rsidRPr="00AC3F45">
        <w:rPr>
          <w:sz w:val="22"/>
          <w:szCs w:val="22"/>
        </w:rPr>
        <w:t xml:space="preserve">Место, дата и время открытия доступа к поданным в форме электронных документов заявкам на участие в закупке; </w:t>
      </w:r>
    </w:p>
    <w:p w:rsidR="00F564F3" w:rsidRPr="00F564F3" w:rsidRDefault="000251FA" w:rsidP="00F564F3">
      <w:pPr>
        <w:shd w:val="clear" w:color="auto" w:fill="FFFFFF"/>
        <w:ind w:firstLine="540"/>
        <w:jc w:val="both"/>
        <w:rPr>
          <w:sz w:val="22"/>
          <w:szCs w:val="22"/>
          <w:lang w:eastAsia="ru-RU"/>
        </w:rPr>
      </w:pPr>
      <w:r>
        <w:rPr>
          <w:sz w:val="22"/>
          <w:szCs w:val="22"/>
          <w:lang w:eastAsia="ru-RU"/>
        </w:rPr>
        <w:t>13) Д</w:t>
      </w:r>
      <w:r w:rsidR="00F564F3" w:rsidRPr="00F564F3">
        <w:rPr>
          <w:sz w:val="22"/>
          <w:szCs w:val="22"/>
          <w:lang w:eastAsia="ru-RU"/>
        </w:rPr>
        <w:t>ата рассмотрения предложений участников такой закупки и подведения итогов такой закупки;</w:t>
      </w:r>
    </w:p>
    <w:p w:rsidR="00F564F3" w:rsidRPr="00F564F3" w:rsidRDefault="000251FA" w:rsidP="00F564F3">
      <w:pPr>
        <w:shd w:val="clear" w:color="auto" w:fill="FFFFFF"/>
        <w:ind w:firstLine="540"/>
        <w:jc w:val="both"/>
        <w:rPr>
          <w:sz w:val="22"/>
          <w:szCs w:val="22"/>
          <w:lang w:eastAsia="ru-RU"/>
        </w:rPr>
      </w:pPr>
      <w:r>
        <w:rPr>
          <w:sz w:val="22"/>
          <w:szCs w:val="22"/>
          <w:lang w:eastAsia="ru-RU"/>
        </w:rPr>
        <w:t>14) К</w:t>
      </w:r>
      <w:r w:rsidR="00F564F3" w:rsidRPr="00F564F3">
        <w:rPr>
          <w:sz w:val="22"/>
          <w:szCs w:val="22"/>
          <w:lang w:eastAsia="ru-RU"/>
        </w:rPr>
        <w:t>ритерии оценки и сопоставления заявок на участие в такой закупке;</w:t>
      </w:r>
    </w:p>
    <w:p w:rsidR="00F564F3" w:rsidRPr="00F564F3" w:rsidRDefault="000251FA" w:rsidP="00F564F3">
      <w:pPr>
        <w:shd w:val="clear" w:color="auto" w:fill="FFFFFF"/>
        <w:ind w:firstLine="540"/>
        <w:jc w:val="both"/>
        <w:rPr>
          <w:sz w:val="22"/>
          <w:szCs w:val="22"/>
          <w:lang w:eastAsia="ru-RU"/>
        </w:rPr>
      </w:pPr>
      <w:r>
        <w:rPr>
          <w:sz w:val="22"/>
          <w:szCs w:val="22"/>
          <w:lang w:eastAsia="ru-RU"/>
        </w:rPr>
        <w:t>15) П</w:t>
      </w:r>
      <w:r w:rsidR="00F564F3" w:rsidRPr="00F564F3">
        <w:rPr>
          <w:sz w:val="22"/>
          <w:szCs w:val="22"/>
          <w:lang w:eastAsia="ru-RU"/>
        </w:rPr>
        <w:t>орядок оценки и сопоставления заявок на участие в такой закупке;</w:t>
      </w:r>
    </w:p>
    <w:p w:rsidR="00F564F3" w:rsidRPr="00AC3F45" w:rsidRDefault="000251FA" w:rsidP="000251FA">
      <w:pPr>
        <w:shd w:val="clear" w:color="auto" w:fill="FFFFFF"/>
        <w:ind w:firstLine="540"/>
        <w:jc w:val="both"/>
        <w:rPr>
          <w:sz w:val="22"/>
          <w:szCs w:val="22"/>
          <w:lang w:eastAsia="ru-RU"/>
        </w:rPr>
      </w:pPr>
      <w:r>
        <w:rPr>
          <w:sz w:val="22"/>
          <w:szCs w:val="22"/>
          <w:lang w:eastAsia="ru-RU"/>
        </w:rPr>
        <w:t>16) О</w:t>
      </w:r>
      <w:r w:rsidR="00F564F3" w:rsidRPr="00F564F3">
        <w:rPr>
          <w:sz w:val="22"/>
          <w:szCs w:val="22"/>
          <w:lang w:eastAsia="ru-RU"/>
        </w:rPr>
        <w:t>писание предмета такой закупки в соо</w:t>
      </w:r>
      <w:r w:rsidR="006D6BB8">
        <w:rPr>
          <w:sz w:val="22"/>
          <w:szCs w:val="22"/>
          <w:lang w:eastAsia="ru-RU"/>
        </w:rPr>
        <w:t xml:space="preserve">тветствии с частью 6.1 </w:t>
      </w:r>
      <w:r w:rsidR="006D6BB8" w:rsidRPr="00A44EAB">
        <w:rPr>
          <w:sz w:val="22"/>
          <w:szCs w:val="22"/>
          <w:lang w:eastAsia="ru-RU"/>
        </w:rPr>
        <w:t>статьи 3</w:t>
      </w:r>
      <w:r w:rsidR="00A4385B">
        <w:rPr>
          <w:sz w:val="22"/>
          <w:szCs w:val="22"/>
        </w:rPr>
        <w:t>З</w:t>
      </w:r>
      <w:r w:rsidR="00A44EAB" w:rsidRPr="00A44EAB">
        <w:rPr>
          <w:sz w:val="22"/>
          <w:szCs w:val="22"/>
        </w:rPr>
        <w:t>акона № 223-ФЗ</w:t>
      </w:r>
      <w:r w:rsidR="00F564F3" w:rsidRPr="00A44EAB">
        <w:rPr>
          <w:sz w:val="22"/>
          <w:szCs w:val="22"/>
          <w:lang w:eastAsia="ru-RU"/>
        </w:rPr>
        <w:t>;</w:t>
      </w:r>
    </w:p>
    <w:p w:rsidR="005656E8" w:rsidRPr="00AC3F45" w:rsidRDefault="000251FA" w:rsidP="000251FA">
      <w:pPr>
        <w:ind w:firstLine="567"/>
        <w:jc w:val="both"/>
        <w:rPr>
          <w:sz w:val="22"/>
          <w:szCs w:val="22"/>
        </w:rPr>
      </w:pPr>
      <w:r>
        <w:rPr>
          <w:sz w:val="22"/>
          <w:szCs w:val="22"/>
        </w:rPr>
        <w:t>17</w:t>
      </w:r>
      <w:r w:rsidR="005656E8" w:rsidRPr="00AC3F45">
        <w:rPr>
          <w:sz w:val="22"/>
          <w:szCs w:val="22"/>
        </w:rPr>
        <w:t>) Размер, форму и срок действия, срок и порядок предоставления обеспечения заявки на участие в закупке, в случае если Заказчиком (Организатором) установлено такое требование. Размер, срок и порядок внесения денежных средств в качестве обеспечения такой заявки, реквизиты счета для перечисления денежных средств в случае установления Заказчиком (Организатором) требования обеспечения заявки на участие в запросе предложений в форме денежных средств;</w:t>
      </w:r>
    </w:p>
    <w:p w:rsidR="005656E8" w:rsidRPr="00AC3F45" w:rsidRDefault="000251FA" w:rsidP="000251FA">
      <w:pPr>
        <w:ind w:firstLine="567"/>
        <w:jc w:val="both"/>
        <w:rPr>
          <w:sz w:val="22"/>
          <w:szCs w:val="22"/>
        </w:rPr>
      </w:pPr>
      <w:r>
        <w:rPr>
          <w:sz w:val="22"/>
          <w:szCs w:val="22"/>
        </w:rPr>
        <w:t>18</w:t>
      </w:r>
      <w:r w:rsidR="005656E8" w:rsidRPr="00AC3F45">
        <w:rPr>
          <w:sz w:val="22"/>
          <w:szCs w:val="22"/>
        </w:rPr>
        <w:t>) Размер, форму и срок действия, срок и порядок предоставления обеспечения исполнения договора, в случае, если Заказчиком (Организатором) установлено требование обеспечения испол</w:t>
      </w:r>
      <w:r w:rsidR="005656E8">
        <w:rPr>
          <w:sz w:val="22"/>
          <w:szCs w:val="22"/>
        </w:rPr>
        <w:t xml:space="preserve">нения </w:t>
      </w:r>
      <w:r w:rsidR="005656E8" w:rsidRPr="00AC3F45">
        <w:rPr>
          <w:sz w:val="22"/>
          <w:szCs w:val="22"/>
        </w:rPr>
        <w:t>договора. Размер обеспечения исполнения договора не может превышать пятьдесят процентов начальной (максимальной) цены договора (цены лота), указанной в извещении о проведении запроса предложений;</w:t>
      </w:r>
    </w:p>
    <w:p w:rsidR="005656E8" w:rsidRPr="00AC3F45" w:rsidRDefault="000251FA" w:rsidP="000251FA">
      <w:pPr>
        <w:ind w:firstLine="567"/>
        <w:jc w:val="both"/>
        <w:rPr>
          <w:sz w:val="22"/>
          <w:szCs w:val="22"/>
        </w:rPr>
      </w:pPr>
      <w:r>
        <w:rPr>
          <w:sz w:val="22"/>
          <w:szCs w:val="22"/>
        </w:rPr>
        <w:t>19</w:t>
      </w:r>
      <w:r w:rsidR="005656E8" w:rsidRPr="00AC3F45">
        <w:rPr>
          <w:sz w:val="22"/>
          <w:szCs w:val="22"/>
        </w:rPr>
        <w:t>) Срок со дня размещения в единой информационной системе протокола подведения итогов запроса предложений, в течение которого победитель запроса предложений должен подписать договор;</w:t>
      </w:r>
    </w:p>
    <w:p w:rsidR="005656E8" w:rsidRPr="00AC3F45" w:rsidRDefault="000251FA" w:rsidP="000251FA">
      <w:pPr>
        <w:pStyle w:val="a7"/>
        <w:tabs>
          <w:tab w:val="left" w:pos="0"/>
          <w:tab w:val="left" w:pos="1134"/>
        </w:tabs>
        <w:ind w:left="0" w:firstLine="567"/>
        <w:jc w:val="both"/>
        <w:rPr>
          <w:sz w:val="22"/>
          <w:szCs w:val="22"/>
        </w:rPr>
      </w:pPr>
      <w:r w:rsidRPr="00A44EAB">
        <w:rPr>
          <w:sz w:val="22"/>
          <w:szCs w:val="22"/>
        </w:rPr>
        <w:t>20</w:t>
      </w:r>
      <w:r w:rsidR="005656E8" w:rsidRPr="00A44EAB">
        <w:rPr>
          <w:sz w:val="22"/>
          <w:szCs w:val="22"/>
        </w:rPr>
        <w:t xml:space="preserve">) Иные сведения, перечисленные в части 10 статьи 4 </w:t>
      </w:r>
      <w:r w:rsidR="00A4385B">
        <w:rPr>
          <w:sz w:val="22"/>
          <w:szCs w:val="22"/>
        </w:rPr>
        <w:t>З</w:t>
      </w:r>
      <w:r w:rsidR="00A44EAB" w:rsidRPr="00A44EAB">
        <w:rPr>
          <w:sz w:val="22"/>
          <w:szCs w:val="22"/>
        </w:rPr>
        <w:t>акона № 223-ФЗ</w:t>
      </w:r>
      <w:r w:rsidR="005656E8" w:rsidRPr="00A44EAB">
        <w:rPr>
          <w:sz w:val="22"/>
          <w:szCs w:val="22"/>
        </w:rPr>
        <w:t>.</w:t>
      </w:r>
    </w:p>
    <w:p w:rsidR="005656E8" w:rsidRPr="00AC3F45" w:rsidRDefault="005656E8" w:rsidP="000251FA">
      <w:pPr>
        <w:pStyle w:val="a7"/>
        <w:tabs>
          <w:tab w:val="left" w:pos="0"/>
          <w:tab w:val="left" w:pos="1134"/>
        </w:tabs>
        <w:ind w:left="0" w:firstLine="567"/>
        <w:jc w:val="both"/>
        <w:rPr>
          <w:sz w:val="22"/>
          <w:szCs w:val="22"/>
        </w:rPr>
      </w:pPr>
      <w:r w:rsidRPr="00AC3F45">
        <w:rPr>
          <w:sz w:val="22"/>
          <w:szCs w:val="22"/>
        </w:rPr>
        <w:t>Перечень сведений, содержащийся в документации, может быть расширен по усмотрению Заказчика</w:t>
      </w:r>
      <w:r w:rsidR="006D6BB8">
        <w:rPr>
          <w:sz w:val="22"/>
          <w:szCs w:val="22"/>
        </w:rPr>
        <w:t>.</w:t>
      </w:r>
    </w:p>
    <w:p w:rsidR="005656E8" w:rsidRPr="00AC3F45" w:rsidRDefault="006A3814" w:rsidP="005656E8">
      <w:pPr>
        <w:pStyle w:val="a7"/>
        <w:tabs>
          <w:tab w:val="left" w:pos="1701"/>
        </w:tabs>
        <w:ind w:left="0" w:firstLine="284"/>
        <w:jc w:val="both"/>
        <w:rPr>
          <w:sz w:val="22"/>
          <w:szCs w:val="22"/>
        </w:rPr>
      </w:pPr>
      <w:r>
        <w:rPr>
          <w:sz w:val="22"/>
          <w:szCs w:val="22"/>
        </w:rPr>
        <w:t>5.5.2</w:t>
      </w:r>
      <w:r w:rsidR="005656E8">
        <w:rPr>
          <w:sz w:val="22"/>
          <w:szCs w:val="22"/>
        </w:rPr>
        <w:t>.</w:t>
      </w:r>
      <w:r w:rsidR="005656E8" w:rsidRPr="00AC3F45">
        <w:rPr>
          <w:sz w:val="22"/>
          <w:szCs w:val="22"/>
        </w:rPr>
        <w:t xml:space="preserve"> К документации о закупке должен быть приложен проект договора (в случае проведения запроса предложений по нескольким лотам - проект договора в отношении каждого лота), который является неотъемлемой частью документации. </w:t>
      </w:r>
    </w:p>
    <w:p w:rsidR="005656E8" w:rsidRPr="00AC3F45" w:rsidRDefault="006A3814" w:rsidP="005656E8">
      <w:pPr>
        <w:ind w:firstLine="284"/>
        <w:jc w:val="both"/>
        <w:rPr>
          <w:sz w:val="22"/>
          <w:szCs w:val="22"/>
        </w:rPr>
      </w:pPr>
      <w:r>
        <w:rPr>
          <w:sz w:val="22"/>
          <w:szCs w:val="22"/>
        </w:rPr>
        <w:t>5.5.3</w:t>
      </w:r>
      <w:r w:rsidR="005656E8">
        <w:rPr>
          <w:sz w:val="22"/>
          <w:szCs w:val="22"/>
        </w:rPr>
        <w:t>.</w:t>
      </w:r>
      <w:r w:rsidR="005656E8" w:rsidRPr="00AC3F45">
        <w:rPr>
          <w:sz w:val="22"/>
          <w:szCs w:val="22"/>
        </w:rPr>
        <w:t xml:space="preserve"> Сведения, содержащиеся в документации, должны соответствовать сведениям, указанным в извещении о проведении запроса предложений.</w:t>
      </w:r>
    </w:p>
    <w:p w:rsidR="005656E8" w:rsidRPr="00AC3F45" w:rsidRDefault="006A3814" w:rsidP="005656E8">
      <w:pPr>
        <w:ind w:firstLine="284"/>
        <w:jc w:val="both"/>
        <w:rPr>
          <w:sz w:val="22"/>
          <w:szCs w:val="22"/>
        </w:rPr>
      </w:pPr>
      <w:r>
        <w:rPr>
          <w:sz w:val="22"/>
          <w:szCs w:val="22"/>
        </w:rPr>
        <w:t>5.5.4.</w:t>
      </w:r>
      <w:r w:rsidR="005656E8" w:rsidRPr="00AC3F45">
        <w:rPr>
          <w:sz w:val="22"/>
          <w:szCs w:val="22"/>
        </w:rPr>
        <w:t xml:space="preserve"> При проведении процедуры закупки заказчиком и закупочной </w:t>
      </w:r>
      <w:r w:rsidR="005656E8">
        <w:rPr>
          <w:sz w:val="22"/>
          <w:szCs w:val="22"/>
        </w:rPr>
        <w:t>Комиссией</w:t>
      </w:r>
      <w:r w:rsidR="005656E8" w:rsidRPr="00AC3F45">
        <w:rPr>
          <w:sz w:val="22"/>
          <w:szCs w:val="22"/>
        </w:rPr>
        <w:t xml:space="preserve"> проводится единая процедура вскрытия, рассмотрения, оценки и сопоставления заявок на участие в запросе предложений (процедура подведения итогов запроса предложений).</w:t>
      </w:r>
      <w:r w:rsidR="00A35209">
        <w:rPr>
          <w:sz w:val="22"/>
          <w:szCs w:val="22"/>
        </w:rPr>
        <w:t xml:space="preserve"> Запрос предложений проводится в один этап, если иное не предусмотрено документацией о проведении запро</w:t>
      </w:r>
      <w:r w:rsidR="00913E45">
        <w:rPr>
          <w:sz w:val="22"/>
          <w:szCs w:val="22"/>
        </w:rPr>
        <w:t>с</w:t>
      </w:r>
      <w:r w:rsidR="00A35209">
        <w:rPr>
          <w:sz w:val="22"/>
          <w:szCs w:val="22"/>
        </w:rPr>
        <w:t>а предложений.</w:t>
      </w:r>
    </w:p>
    <w:p w:rsidR="005656E8" w:rsidRPr="0044215D" w:rsidRDefault="000E0D86" w:rsidP="005656E8">
      <w:pPr>
        <w:ind w:firstLine="284"/>
        <w:jc w:val="both"/>
        <w:rPr>
          <w:sz w:val="22"/>
          <w:szCs w:val="22"/>
        </w:rPr>
      </w:pPr>
      <w:r w:rsidRPr="0044215D">
        <w:rPr>
          <w:sz w:val="22"/>
          <w:szCs w:val="22"/>
        </w:rPr>
        <w:t>5.5.5.</w:t>
      </w:r>
      <w:r w:rsidR="005656E8" w:rsidRPr="0044215D">
        <w:rPr>
          <w:sz w:val="22"/>
          <w:szCs w:val="22"/>
        </w:rPr>
        <w:t xml:space="preserve"> Порядок </w:t>
      </w:r>
      <w:r w:rsidR="00913E45" w:rsidRPr="0044215D">
        <w:rPr>
          <w:sz w:val="22"/>
          <w:szCs w:val="22"/>
        </w:rPr>
        <w:t xml:space="preserve">открытия доступа к поданным в форме электронных документов заявкам на участие </w:t>
      </w:r>
      <w:r w:rsidR="005656E8" w:rsidRPr="0044215D">
        <w:rPr>
          <w:sz w:val="22"/>
          <w:szCs w:val="22"/>
        </w:rPr>
        <w:t>в запросе предложений:</w:t>
      </w:r>
    </w:p>
    <w:p w:rsidR="005656E8" w:rsidRPr="0044215D" w:rsidRDefault="000E0D86" w:rsidP="005656E8">
      <w:pPr>
        <w:ind w:firstLine="284"/>
        <w:jc w:val="both"/>
        <w:rPr>
          <w:sz w:val="22"/>
          <w:szCs w:val="22"/>
        </w:rPr>
      </w:pPr>
      <w:r w:rsidRPr="0044215D">
        <w:rPr>
          <w:sz w:val="22"/>
          <w:szCs w:val="22"/>
        </w:rPr>
        <w:t>5.5.5</w:t>
      </w:r>
      <w:r w:rsidR="005656E8" w:rsidRPr="0044215D">
        <w:rPr>
          <w:sz w:val="22"/>
          <w:szCs w:val="22"/>
        </w:rPr>
        <w:t xml:space="preserve">.1 В день, во время и в месте, указанные в извещении о проведении запроса предложений, закупочной Комиссией </w:t>
      </w:r>
      <w:r w:rsidR="00913E45" w:rsidRPr="0044215D">
        <w:rPr>
          <w:sz w:val="22"/>
          <w:szCs w:val="22"/>
        </w:rPr>
        <w:t>проводится процедура открытия доступа к поданным в форме электронных документов заявкам на участие в закупке</w:t>
      </w:r>
      <w:r w:rsidR="005656E8" w:rsidRPr="0044215D">
        <w:rPr>
          <w:sz w:val="22"/>
          <w:szCs w:val="22"/>
        </w:rPr>
        <w:t>.</w:t>
      </w:r>
    </w:p>
    <w:p w:rsidR="005656E8" w:rsidRPr="0044215D" w:rsidRDefault="005656E8" w:rsidP="005656E8">
      <w:pPr>
        <w:ind w:firstLine="284"/>
        <w:jc w:val="both"/>
        <w:rPr>
          <w:sz w:val="22"/>
          <w:szCs w:val="22"/>
        </w:rPr>
      </w:pPr>
      <w:r w:rsidRPr="0044215D">
        <w:rPr>
          <w:sz w:val="22"/>
          <w:szCs w:val="22"/>
        </w:rPr>
        <w:t xml:space="preserve">По решению Комиссии в целях информационной открытости деятельности Заказчика в сфере закупок </w:t>
      </w:r>
      <w:r w:rsidR="00913E45" w:rsidRPr="0044215D">
        <w:rPr>
          <w:sz w:val="22"/>
          <w:szCs w:val="22"/>
        </w:rPr>
        <w:t>открытие доступа к поданным в форме электронных документов заявкам на участие в закупке</w:t>
      </w:r>
      <w:r w:rsidRPr="0044215D">
        <w:rPr>
          <w:sz w:val="22"/>
          <w:szCs w:val="22"/>
        </w:rPr>
        <w:t xml:space="preserve"> может производиться Комиссией публично. </w:t>
      </w:r>
    </w:p>
    <w:p w:rsidR="005656E8" w:rsidRPr="0044215D" w:rsidRDefault="005656E8" w:rsidP="005656E8">
      <w:pPr>
        <w:ind w:firstLine="284"/>
        <w:jc w:val="both"/>
        <w:rPr>
          <w:sz w:val="22"/>
          <w:szCs w:val="22"/>
        </w:rPr>
      </w:pPr>
      <w:r w:rsidRPr="0044215D">
        <w:rPr>
          <w:sz w:val="22"/>
          <w:szCs w:val="22"/>
        </w:rPr>
        <w:t xml:space="preserve">Вслучае принятия Комиссией такого решения участники закупки, подавшие заявки на участие в запросе предложений, или их представители вправе присутствовать при </w:t>
      </w:r>
      <w:r w:rsidR="00913E45" w:rsidRPr="0044215D">
        <w:rPr>
          <w:sz w:val="22"/>
          <w:szCs w:val="22"/>
        </w:rPr>
        <w:t xml:space="preserve">открытии доступа к поданным в форме электронных документов заявкам на участие в </w:t>
      </w:r>
      <w:r w:rsidRPr="0044215D">
        <w:rPr>
          <w:sz w:val="22"/>
          <w:szCs w:val="22"/>
        </w:rPr>
        <w:t>запросе предложений. Представители участников закупок, присутствующие при этом, регистрируются Заказчиком. Уполномоченные представители участников закупок представляют документ, подтверждающий полномочия лица на осуществление действий от имени участника закупки или доверенность, выданную от имени участника закупки.</w:t>
      </w:r>
    </w:p>
    <w:p w:rsidR="005656E8" w:rsidRPr="0044215D" w:rsidRDefault="005656E8" w:rsidP="005656E8">
      <w:pPr>
        <w:ind w:firstLine="284"/>
        <w:jc w:val="both"/>
        <w:rPr>
          <w:sz w:val="22"/>
          <w:szCs w:val="22"/>
        </w:rPr>
      </w:pPr>
      <w:r w:rsidRPr="0044215D">
        <w:rPr>
          <w:sz w:val="22"/>
          <w:szCs w:val="22"/>
        </w:rPr>
        <w:t xml:space="preserve">Участникам закупки, подавшими заявки на участие в запросе предложений, или их представителям, присутствующим на процедуре </w:t>
      </w:r>
      <w:r w:rsidR="00913E45" w:rsidRPr="0044215D">
        <w:rPr>
          <w:sz w:val="22"/>
          <w:szCs w:val="22"/>
        </w:rPr>
        <w:t>открытия доступа к поданным в форме электронных документов заявкам на участие в закупке</w:t>
      </w:r>
      <w:r w:rsidRPr="0044215D">
        <w:rPr>
          <w:sz w:val="22"/>
          <w:szCs w:val="22"/>
        </w:rPr>
        <w:t xml:space="preserve">, запрещается создавать какие-либо препятствия в работе Комиссии (вступать в переговоры или споры с членами Комиссии и/или с другими присутствующими участниками закупки или их представителями, нарушать общественный порядок, производить фото -, аудио -, видеосъемку, выкрики с мест и т.п.). В случае несоблюдения данного требования участники закупки или их представители, создающие препятствия в работе Комиссии по </w:t>
      </w:r>
      <w:r w:rsidR="00844E62" w:rsidRPr="0044215D">
        <w:rPr>
          <w:sz w:val="22"/>
          <w:szCs w:val="22"/>
        </w:rPr>
        <w:t xml:space="preserve">открытию доступа к поданным в форме электронных документов заявкам на участие </w:t>
      </w:r>
      <w:r w:rsidRPr="0044215D">
        <w:rPr>
          <w:sz w:val="22"/>
          <w:szCs w:val="22"/>
        </w:rPr>
        <w:t>в запросе предложений, могут быть удалены из зала (помещения) по решению Комиссии.</w:t>
      </w:r>
    </w:p>
    <w:p w:rsidR="005656E8" w:rsidRPr="0044215D" w:rsidRDefault="000E0D86" w:rsidP="005656E8">
      <w:pPr>
        <w:ind w:firstLine="284"/>
        <w:jc w:val="both"/>
        <w:rPr>
          <w:sz w:val="22"/>
          <w:szCs w:val="22"/>
        </w:rPr>
      </w:pPr>
      <w:r w:rsidRPr="0044215D">
        <w:rPr>
          <w:sz w:val="22"/>
          <w:szCs w:val="22"/>
        </w:rPr>
        <w:t>5.5.5</w:t>
      </w:r>
      <w:r w:rsidR="005656E8" w:rsidRPr="0044215D">
        <w:rPr>
          <w:sz w:val="22"/>
          <w:szCs w:val="22"/>
        </w:rPr>
        <w:t xml:space="preserve">.2 Наименование (для юридического лица), фамилия, имя, отчество (для физического лица) и почтовый адрес каждого участника закупки, </w:t>
      </w:r>
      <w:r w:rsidR="00844E62" w:rsidRPr="0044215D">
        <w:rPr>
          <w:sz w:val="22"/>
          <w:szCs w:val="22"/>
        </w:rPr>
        <w:t>подавшего заявку на участие в закупке</w:t>
      </w:r>
      <w:r w:rsidR="005656E8" w:rsidRPr="0044215D">
        <w:rPr>
          <w:sz w:val="22"/>
          <w:szCs w:val="22"/>
        </w:rPr>
        <w:t xml:space="preserve">, цена и другие условия исполнения договора, указанные в такой заявке и являющиеся критерием оценки заявок на участие в запросе предложений, объявляются при </w:t>
      </w:r>
      <w:r w:rsidR="00844E62" w:rsidRPr="0044215D">
        <w:rPr>
          <w:sz w:val="22"/>
          <w:szCs w:val="22"/>
        </w:rPr>
        <w:t xml:space="preserve">открытии доступа к поданным в форме электронных документов заявкам на участие </w:t>
      </w:r>
      <w:r w:rsidR="005656E8" w:rsidRPr="0044215D">
        <w:rPr>
          <w:sz w:val="22"/>
          <w:szCs w:val="22"/>
        </w:rPr>
        <w:t>в запросе предложений</w:t>
      </w:r>
      <w:r w:rsidR="00844E62" w:rsidRPr="0044215D">
        <w:rPr>
          <w:sz w:val="22"/>
          <w:szCs w:val="22"/>
        </w:rPr>
        <w:t>.</w:t>
      </w:r>
      <w:r w:rsidR="005656E8" w:rsidRPr="0044215D">
        <w:rPr>
          <w:sz w:val="22"/>
          <w:szCs w:val="22"/>
        </w:rPr>
        <w:t xml:space="preserve"> Результаты </w:t>
      </w:r>
      <w:r w:rsidR="00844E62" w:rsidRPr="0044215D">
        <w:rPr>
          <w:sz w:val="22"/>
          <w:szCs w:val="22"/>
        </w:rPr>
        <w:t xml:space="preserve">открытия доступа к поданным в форме электронных документов заявкам на участие в закупке </w:t>
      </w:r>
      <w:r w:rsidR="005656E8" w:rsidRPr="0044215D">
        <w:rPr>
          <w:sz w:val="22"/>
          <w:szCs w:val="22"/>
        </w:rPr>
        <w:t xml:space="preserve">отражаются в </w:t>
      </w:r>
      <w:r w:rsidR="00F70D13" w:rsidRPr="0044215D">
        <w:rPr>
          <w:sz w:val="22"/>
          <w:szCs w:val="22"/>
        </w:rPr>
        <w:t>Итоговом протоколе</w:t>
      </w:r>
      <w:r w:rsidR="005656E8" w:rsidRPr="0044215D">
        <w:rPr>
          <w:sz w:val="22"/>
          <w:szCs w:val="22"/>
        </w:rPr>
        <w:t>.</w:t>
      </w:r>
    </w:p>
    <w:p w:rsidR="005656E8" w:rsidRPr="0044215D" w:rsidRDefault="000E0D86" w:rsidP="005656E8">
      <w:pPr>
        <w:ind w:firstLine="284"/>
        <w:jc w:val="both"/>
        <w:rPr>
          <w:sz w:val="22"/>
          <w:szCs w:val="22"/>
        </w:rPr>
      </w:pPr>
      <w:r w:rsidRPr="0044215D">
        <w:rPr>
          <w:sz w:val="22"/>
          <w:szCs w:val="22"/>
        </w:rPr>
        <w:t>5.5.5</w:t>
      </w:r>
      <w:r w:rsidR="005656E8" w:rsidRPr="0044215D">
        <w:rPr>
          <w:sz w:val="22"/>
          <w:szCs w:val="22"/>
        </w:rPr>
        <w:t>.3 В случае, если по окончании срока подачи заявок на участие в запросе предложений подана только одна заявка на участие в запросе предложений или не подано ни од</w:t>
      </w:r>
      <w:r w:rsidRPr="0044215D">
        <w:rPr>
          <w:sz w:val="22"/>
          <w:szCs w:val="22"/>
        </w:rPr>
        <w:t>ной заявки на участие в запросе</w:t>
      </w:r>
      <w:r w:rsidR="005656E8" w:rsidRPr="0044215D">
        <w:rPr>
          <w:sz w:val="22"/>
          <w:szCs w:val="22"/>
        </w:rPr>
        <w:t xml:space="preserve"> предложений признается несостоявшимся.</w:t>
      </w:r>
    </w:p>
    <w:p w:rsidR="005656E8" w:rsidRPr="0044215D" w:rsidRDefault="005656E8" w:rsidP="005656E8">
      <w:pPr>
        <w:ind w:firstLine="284"/>
        <w:jc w:val="both"/>
        <w:rPr>
          <w:sz w:val="22"/>
          <w:szCs w:val="22"/>
        </w:rPr>
      </w:pPr>
      <w:r w:rsidRPr="0044215D">
        <w:rPr>
          <w:sz w:val="22"/>
          <w:szCs w:val="22"/>
        </w:rPr>
        <w:t xml:space="preserve">При этом в случае, если на участие в запросе предложений не было подано ни одной заявки, закупочная Комиссия составляет </w:t>
      </w:r>
      <w:r w:rsidR="000E5E17" w:rsidRPr="0044215D">
        <w:rPr>
          <w:sz w:val="22"/>
          <w:szCs w:val="22"/>
        </w:rPr>
        <w:t>Итоговый протокол</w:t>
      </w:r>
      <w:r w:rsidRPr="0044215D">
        <w:rPr>
          <w:sz w:val="22"/>
          <w:szCs w:val="22"/>
        </w:rPr>
        <w:t>, который должен содержать сведени</w:t>
      </w:r>
      <w:r w:rsidR="000E5E17" w:rsidRPr="0044215D">
        <w:rPr>
          <w:sz w:val="22"/>
          <w:szCs w:val="22"/>
        </w:rPr>
        <w:t>я, предусмотренные пунктом 5.3.2.5</w:t>
      </w:r>
      <w:r w:rsidRPr="0044215D">
        <w:rPr>
          <w:sz w:val="22"/>
          <w:szCs w:val="22"/>
        </w:rPr>
        <w:t xml:space="preserve"> настоящего Положения, и подлежит размещению Организатором в течение 3-х календарных дней со дня его подписания в единой информационной системе.</w:t>
      </w:r>
    </w:p>
    <w:p w:rsidR="005656E8" w:rsidRPr="00AC3F45" w:rsidRDefault="005656E8" w:rsidP="005656E8">
      <w:pPr>
        <w:ind w:firstLine="284"/>
        <w:jc w:val="both"/>
        <w:rPr>
          <w:sz w:val="22"/>
          <w:szCs w:val="22"/>
        </w:rPr>
      </w:pPr>
      <w:r w:rsidRPr="0044215D">
        <w:rPr>
          <w:sz w:val="22"/>
          <w:szCs w:val="22"/>
        </w:rPr>
        <w:t xml:space="preserve">В случае если на участие в запросе предложений была подана только одна заявка, указанная заявка рассматривается закупочной Комиссией в </w:t>
      </w:r>
      <w:r w:rsidR="000E5E17" w:rsidRPr="0044215D">
        <w:rPr>
          <w:sz w:val="22"/>
          <w:szCs w:val="22"/>
        </w:rPr>
        <w:t>порядке, предусмотренном п. 5.5.6</w:t>
      </w:r>
      <w:r w:rsidRPr="0044215D">
        <w:rPr>
          <w:sz w:val="22"/>
          <w:szCs w:val="22"/>
        </w:rPr>
        <w:t xml:space="preserve"> настоящего Положения.</w:t>
      </w:r>
    </w:p>
    <w:p w:rsidR="005656E8" w:rsidRPr="00AC3F45" w:rsidRDefault="000E5E17" w:rsidP="005656E8">
      <w:pPr>
        <w:ind w:firstLine="284"/>
        <w:jc w:val="both"/>
        <w:rPr>
          <w:sz w:val="22"/>
          <w:szCs w:val="22"/>
        </w:rPr>
      </w:pPr>
      <w:r>
        <w:rPr>
          <w:sz w:val="22"/>
          <w:szCs w:val="22"/>
        </w:rPr>
        <w:t>5.5.6</w:t>
      </w:r>
      <w:r w:rsidR="005656E8" w:rsidRPr="00AC3F45">
        <w:rPr>
          <w:sz w:val="22"/>
          <w:szCs w:val="22"/>
        </w:rPr>
        <w:t xml:space="preserve"> Порядок рассмотрения заявок на участие в запросе предложений.</w:t>
      </w:r>
    </w:p>
    <w:p w:rsidR="005656E8" w:rsidRPr="00AC3F45" w:rsidRDefault="000E5E17" w:rsidP="005656E8">
      <w:pPr>
        <w:ind w:firstLine="284"/>
        <w:jc w:val="both"/>
        <w:rPr>
          <w:sz w:val="22"/>
          <w:szCs w:val="22"/>
        </w:rPr>
      </w:pPr>
      <w:r>
        <w:rPr>
          <w:sz w:val="22"/>
          <w:szCs w:val="22"/>
        </w:rPr>
        <w:t>5.5.6</w:t>
      </w:r>
      <w:r w:rsidR="005656E8" w:rsidRPr="00AC3F45">
        <w:rPr>
          <w:sz w:val="22"/>
          <w:szCs w:val="22"/>
        </w:rPr>
        <w:t xml:space="preserve">.1 Закупочная </w:t>
      </w:r>
      <w:r w:rsidR="005656E8">
        <w:rPr>
          <w:sz w:val="22"/>
          <w:szCs w:val="22"/>
        </w:rPr>
        <w:t>Комиссия</w:t>
      </w:r>
      <w:r w:rsidR="005656E8" w:rsidRPr="00AC3F45">
        <w:rPr>
          <w:sz w:val="22"/>
          <w:szCs w:val="22"/>
        </w:rPr>
        <w:t xml:space="preserve"> рассматривает заявки на участие в закупке на соответствие требованиям, установленным документацией, и соответствие участников закупки требованиям, установленным в п.1.4 настоящего Положения. </w:t>
      </w:r>
    </w:p>
    <w:p w:rsidR="005656E8" w:rsidRPr="00AC3F45" w:rsidRDefault="000E5E17" w:rsidP="005656E8">
      <w:pPr>
        <w:ind w:firstLine="284"/>
        <w:jc w:val="both"/>
        <w:rPr>
          <w:sz w:val="22"/>
          <w:szCs w:val="22"/>
        </w:rPr>
      </w:pPr>
      <w:r>
        <w:rPr>
          <w:sz w:val="22"/>
          <w:szCs w:val="22"/>
        </w:rPr>
        <w:t>5.5.6</w:t>
      </w:r>
      <w:r w:rsidR="005656E8" w:rsidRPr="00AC3F45">
        <w:rPr>
          <w:sz w:val="22"/>
          <w:szCs w:val="22"/>
        </w:rPr>
        <w:t xml:space="preserve">.2 Закупочная </w:t>
      </w:r>
      <w:r w:rsidR="005656E8">
        <w:rPr>
          <w:sz w:val="22"/>
          <w:szCs w:val="22"/>
        </w:rPr>
        <w:t>Комиссия</w:t>
      </w:r>
      <w:r w:rsidR="005656E8" w:rsidRPr="00AC3F45">
        <w:rPr>
          <w:sz w:val="22"/>
          <w:szCs w:val="22"/>
        </w:rPr>
        <w:t xml:space="preserve"> вправе отклонить заявку на участие в закупке в следующих случаях: </w:t>
      </w:r>
    </w:p>
    <w:p w:rsidR="005656E8" w:rsidRPr="00AC3F45" w:rsidRDefault="005656E8" w:rsidP="005656E8">
      <w:pPr>
        <w:pStyle w:val="a7"/>
        <w:tabs>
          <w:tab w:val="left" w:pos="1134"/>
        </w:tabs>
        <w:ind w:left="0" w:firstLine="284"/>
        <w:jc w:val="both"/>
        <w:rPr>
          <w:sz w:val="22"/>
          <w:szCs w:val="22"/>
        </w:rPr>
      </w:pPr>
      <w:r w:rsidRPr="00AC3F45">
        <w:rPr>
          <w:sz w:val="22"/>
          <w:szCs w:val="22"/>
        </w:rPr>
        <w:t xml:space="preserve">1) отсутствия в составе заявки на участие в закупке документов, определенных документацией, либо наличия в таких документах недостоверных сведений об участнике закупке или о товарах (работах, услугах), на поставку (выполнение, оказание) которых размещается заказ; </w:t>
      </w:r>
    </w:p>
    <w:p w:rsidR="005656E8" w:rsidRPr="00AC3F45" w:rsidRDefault="005656E8" w:rsidP="005656E8">
      <w:pPr>
        <w:pStyle w:val="a7"/>
        <w:tabs>
          <w:tab w:val="left" w:pos="1134"/>
        </w:tabs>
        <w:ind w:left="0" w:firstLine="284"/>
        <w:jc w:val="both"/>
        <w:rPr>
          <w:sz w:val="22"/>
          <w:szCs w:val="22"/>
        </w:rPr>
      </w:pPr>
      <w:r w:rsidRPr="00AC3F45">
        <w:rPr>
          <w:sz w:val="22"/>
          <w:szCs w:val="22"/>
        </w:rPr>
        <w:t xml:space="preserve">2) отсутствия обеспечения заявки на участие в закупке, если в документации установлено данное требование; </w:t>
      </w:r>
    </w:p>
    <w:p w:rsidR="005656E8" w:rsidRPr="00AC3F45" w:rsidRDefault="005656E8" w:rsidP="005656E8">
      <w:pPr>
        <w:pStyle w:val="a7"/>
        <w:tabs>
          <w:tab w:val="left" w:pos="1134"/>
        </w:tabs>
        <w:ind w:left="0" w:firstLine="284"/>
        <w:jc w:val="both"/>
        <w:rPr>
          <w:sz w:val="22"/>
          <w:szCs w:val="22"/>
        </w:rPr>
      </w:pPr>
      <w:r w:rsidRPr="00AC3F45">
        <w:rPr>
          <w:sz w:val="22"/>
          <w:szCs w:val="22"/>
        </w:rPr>
        <w:t xml:space="preserve">3) наличия в заявке на участие в закупке предложения о цене договора (товаров, работ, услуг, являющихся предметом закупки), превышающего начальную (максимальную) цену договора, установленную документацией; </w:t>
      </w:r>
    </w:p>
    <w:p w:rsidR="005656E8" w:rsidRPr="00AC3F45" w:rsidRDefault="005656E8" w:rsidP="005656E8">
      <w:pPr>
        <w:pStyle w:val="a7"/>
        <w:tabs>
          <w:tab w:val="left" w:pos="1134"/>
        </w:tabs>
        <w:ind w:left="0" w:firstLine="284"/>
        <w:jc w:val="both"/>
        <w:rPr>
          <w:sz w:val="22"/>
          <w:szCs w:val="22"/>
        </w:rPr>
      </w:pPr>
      <w:r w:rsidRPr="00AC3F45">
        <w:rPr>
          <w:sz w:val="22"/>
          <w:szCs w:val="22"/>
        </w:rPr>
        <w:t xml:space="preserve">4) несоответствия участника запроса предложений требованиям, указанным в документации и в п.1.4 настоящего Положения, в том числе в случае наличия сведений об участнике запроса предложений в реестре недобросовестных поставщиков, предусмотренном статьей 5 </w:t>
      </w:r>
      <w:r w:rsidR="00C31B8A">
        <w:rPr>
          <w:sz w:val="22"/>
          <w:szCs w:val="22"/>
        </w:rPr>
        <w:t>Закона № 223-ФЗ</w:t>
      </w:r>
      <w:r w:rsidRPr="00AC3F45">
        <w:rPr>
          <w:sz w:val="22"/>
          <w:szCs w:val="22"/>
        </w:rPr>
        <w:t xml:space="preserve">, и (или)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w:t>
      </w:r>
    </w:p>
    <w:p w:rsidR="005656E8" w:rsidRPr="00AC3F45" w:rsidRDefault="005656E8" w:rsidP="005656E8">
      <w:pPr>
        <w:pStyle w:val="a7"/>
        <w:tabs>
          <w:tab w:val="left" w:pos="1134"/>
        </w:tabs>
        <w:ind w:left="0" w:firstLine="284"/>
        <w:jc w:val="both"/>
        <w:rPr>
          <w:sz w:val="22"/>
          <w:szCs w:val="22"/>
        </w:rPr>
      </w:pPr>
      <w:r w:rsidRPr="00AC3F45">
        <w:rPr>
          <w:sz w:val="22"/>
          <w:szCs w:val="22"/>
        </w:rPr>
        <w:t>5) несоответствия заявки, поданной участником запроса предложений, требованиям документации о закупке и настоящего Положения;</w:t>
      </w:r>
    </w:p>
    <w:p w:rsidR="005656E8" w:rsidRPr="00AC3F45" w:rsidRDefault="005656E8" w:rsidP="005656E8">
      <w:pPr>
        <w:pStyle w:val="a7"/>
        <w:tabs>
          <w:tab w:val="left" w:pos="1134"/>
        </w:tabs>
        <w:ind w:left="0" w:firstLine="284"/>
        <w:jc w:val="both"/>
        <w:rPr>
          <w:sz w:val="22"/>
          <w:szCs w:val="22"/>
        </w:rPr>
      </w:pPr>
      <w:r w:rsidRPr="00AC3F45">
        <w:rPr>
          <w:sz w:val="22"/>
          <w:szCs w:val="22"/>
        </w:rPr>
        <w:t>6) установления факта подачи одним участником закупки двух и более заявок в отношении одного и того же лота при условии, что поданные ранее заявки таким участником не отозваны, все заявки участника закупки, поданные в отношении данного лота не рассматриваются.</w:t>
      </w:r>
    </w:p>
    <w:p w:rsidR="005656E8" w:rsidRPr="00AC3F45" w:rsidRDefault="000E5E17" w:rsidP="005656E8">
      <w:pPr>
        <w:ind w:firstLine="284"/>
        <w:jc w:val="both"/>
        <w:rPr>
          <w:sz w:val="22"/>
          <w:szCs w:val="22"/>
        </w:rPr>
      </w:pPr>
      <w:r>
        <w:rPr>
          <w:sz w:val="22"/>
          <w:szCs w:val="22"/>
        </w:rPr>
        <w:t>5.5.6</w:t>
      </w:r>
      <w:r w:rsidR="005656E8" w:rsidRPr="00AC3F45">
        <w:rPr>
          <w:sz w:val="22"/>
          <w:szCs w:val="22"/>
        </w:rPr>
        <w:t xml:space="preserve">.3 Отклонение заявок на участие в запросе предложений по иным основаниям не допускается. </w:t>
      </w:r>
    </w:p>
    <w:p w:rsidR="00A35209" w:rsidRPr="00AC3F45" w:rsidRDefault="00433870" w:rsidP="00A35209">
      <w:pPr>
        <w:ind w:firstLine="284"/>
        <w:jc w:val="both"/>
        <w:rPr>
          <w:sz w:val="22"/>
          <w:szCs w:val="22"/>
        </w:rPr>
      </w:pPr>
      <w:r>
        <w:rPr>
          <w:sz w:val="22"/>
          <w:szCs w:val="22"/>
        </w:rPr>
        <w:t>5.5.6</w:t>
      </w:r>
      <w:r w:rsidR="005656E8" w:rsidRPr="00AC3F45">
        <w:rPr>
          <w:sz w:val="22"/>
          <w:szCs w:val="22"/>
        </w:rPr>
        <w:t xml:space="preserve">.4 На основании результатов рассмотрения заявок на участие в закупке закупочной </w:t>
      </w:r>
      <w:r w:rsidR="005656E8">
        <w:rPr>
          <w:sz w:val="22"/>
          <w:szCs w:val="22"/>
        </w:rPr>
        <w:t>Комиссией</w:t>
      </w:r>
      <w:r w:rsidR="005656E8" w:rsidRPr="00AC3F45">
        <w:rPr>
          <w:sz w:val="22"/>
          <w:szCs w:val="22"/>
        </w:rPr>
        <w:t xml:space="preserve"> принимается решение о допуске к участию в закупке участника закупки и о признании участника закупки, подавшего заявку на участие в запросе предложений, участником запроса предложений или об отказе в допуске такого участника закупки к участию в запросе предложений. Результаты рассмотрения заявок на участие в запросе предл</w:t>
      </w:r>
      <w:r>
        <w:rPr>
          <w:sz w:val="22"/>
          <w:szCs w:val="22"/>
        </w:rPr>
        <w:t>ожений отражаются в Итоговом протоколе</w:t>
      </w:r>
      <w:r w:rsidR="005656E8" w:rsidRPr="00AC3F45">
        <w:rPr>
          <w:sz w:val="22"/>
          <w:szCs w:val="22"/>
        </w:rPr>
        <w:t>.</w:t>
      </w:r>
    </w:p>
    <w:p w:rsidR="005656E8" w:rsidRPr="000C3F9B" w:rsidRDefault="005656E8" w:rsidP="005656E8">
      <w:pPr>
        <w:ind w:firstLine="284"/>
        <w:jc w:val="both"/>
        <w:rPr>
          <w:sz w:val="22"/>
          <w:szCs w:val="22"/>
        </w:rPr>
      </w:pPr>
      <w:r w:rsidRPr="00AC3F45">
        <w:rPr>
          <w:sz w:val="22"/>
          <w:szCs w:val="22"/>
        </w:rPr>
        <w:t xml:space="preserve">В случае принятия закупочной </w:t>
      </w:r>
      <w:r>
        <w:rPr>
          <w:sz w:val="22"/>
          <w:szCs w:val="22"/>
        </w:rPr>
        <w:t>Комиссией</w:t>
      </w:r>
      <w:r w:rsidRPr="00AC3F45">
        <w:rPr>
          <w:sz w:val="22"/>
          <w:szCs w:val="22"/>
        </w:rPr>
        <w:t xml:space="preserve"> решения о допуске к участию в закупке и о признании участником закупки только одного участника закупки (в том числе участника закупки, подавшего единственную заявку на участие в запросе предложений) закупочная </w:t>
      </w:r>
      <w:r>
        <w:rPr>
          <w:sz w:val="22"/>
          <w:szCs w:val="22"/>
        </w:rPr>
        <w:t>Комиссия</w:t>
      </w:r>
      <w:r w:rsidRPr="00AC3F45">
        <w:rPr>
          <w:sz w:val="22"/>
          <w:szCs w:val="22"/>
        </w:rPr>
        <w:t xml:space="preserve"> составля</w:t>
      </w:r>
      <w:r w:rsidR="00433870">
        <w:rPr>
          <w:sz w:val="22"/>
          <w:szCs w:val="22"/>
        </w:rPr>
        <w:t>ет итоговый протокол</w:t>
      </w:r>
      <w:r w:rsidRPr="00AC3F45">
        <w:rPr>
          <w:sz w:val="22"/>
          <w:szCs w:val="22"/>
        </w:rPr>
        <w:t>, содержащий сведени</w:t>
      </w:r>
      <w:r w:rsidR="00433870">
        <w:rPr>
          <w:sz w:val="22"/>
          <w:szCs w:val="22"/>
        </w:rPr>
        <w:t>я, предусмотренные пунктом 5.3.2.5</w:t>
      </w:r>
      <w:r w:rsidRPr="00AC3F45">
        <w:rPr>
          <w:sz w:val="22"/>
          <w:szCs w:val="22"/>
        </w:rPr>
        <w:t xml:space="preserve"> настоящего Положения, и под</w:t>
      </w:r>
      <w:r w:rsidR="00433870">
        <w:rPr>
          <w:sz w:val="22"/>
          <w:szCs w:val="22"/>
        </w:rPr>
        <w:t xml:space="preserve">лежит размещению Организатором </w:t>
      </w:r>
      <w:r w:rsidRPr="00AC3F45">
        <w:rPr>
          <w:sz w:val="22"/>
          <w:szCs w:val="22"/>
        </w:rPr>
        <w:t xml:space="preserve">в течение 3-х дней со дня его подписания в единой </w:t>
      </w:r>
      <w:r w:rsidRPr="000C3F9B">
        <w:rPr>
          <w:sz w:val="22"/>
          <w:szCs w:val="22"/>
        </w:rPr>
        <w:t>информационной системе.</w:t>
      </w:r>
    </w:p>
    <w:p w:rsidR="00EC6844" w:rsidRPr="000C3F9B" w:rsidRDefault="00EC6844" w:rsidP="005656E8">
      <w:pPr>
        <w:ind w:firstLine="284"/>
        <w:jc w:val="both"/>
        <w:rPr>
          <w:sz w:val="22"/>
          <w:szCs w:val="22"/>
        </w:rPr>
      </w:pPr>
      <w:r w:rsidRPr="000C3F9B">
        <w:rPr>
          <w:sz w:val="22"/>
          <w:szCs w:val="22"/>
        </w:rPr>
        <w:t>5.5.6.5 В случае, если по результатам проведения процедуры рассмотрения заявок на участие в запросе предложений закупочной Комиссией принято решение о допуске к участию в запросе предложений и о признании участником закупки только одного участника закупки или об отклонении всех заявок, поданных на участие в запросе предложений, запрос предложений признается несостоявшимся.</w:t>
      </w:r>
    </w:p>
    <w:p w:rsidR="005656E8" w:rsidRPr="00AC3F45" w:rsidRDefault="00433870" w:rsidP="005656E8">
      <w:pPr>
        <w:ind w:firstLine="284"/>
        <w:jc w:val="both"/>
        <w:rPr>
          <w:sz w:val="22"/>
          <w:szCs w:val="22"/>
        </w:rPr>
      </w:pPr>
      <w:r w:rsidRPr="000C3F9B">
        <w:rPr>
          <w:sz w:val="22"/>
          <w:szCs w:val="22"/>
        </w:rPr>
        <w:t>5.5.7</w:t>
      </w:r>
      <w:r w:rsidR="005656E8" w:rsidRPr="000C3F9B">
        <w:rPr>
          <w:sz w:val="22"/>
          <w:szCs w:val="22"/>
        </w:rPr>
        <w:t xml:space="preserve"> Оценка и сопоставление</w:t>
      </w:r>
      <w:r w:rsidR="005656E8" w:rsidRPr="00AC3F45">
        <w:rPr>
          <w:sz w:val="22"/>
          <w:szCs w:val="22"/>
        </w:rPr>
        <w:t xml:space="preserve"> заявок на участие в запросе предложений (порядок подведения итогов запроса предложений).</w:t>
      </w:r>
    </w:p>
    <w:p w:rsidR="005656E8" w:rsidRPr="00AC3F45" w:rsidRDefault="00433870" w:rsidP="005656E8">
      <w:pPr>
        <w:ind w:firstLine="284"/>
        <w:jc w:val="both"/>
        <w:rPr>
          <w:sz w:val="22"/>
          <w:szCs w:val="22"/>
        </w:rPr>
      </w:pPr>
      <w:r>
        <w:rPr>
          <w:sz w:val="22"/>
          <w:szCs w:val="22"/>
        </w:rPr>
        <w:t>5.5.7</w:t>
      </w:r>
      <w:r w:rsidR="005656E8" w:rsidRPr="00AC3F45">
        <w:rPr>
          <w:sz w:val="22"/>
          <w:szCs w:val="22"/>
        </w:rPr>
        <w:t xml:space="preserve">.1 Закупочная </w:t>
      </w:r>
      <w:r w:rsidR="005656E8">
        <w:rPr>
          <w:sz w:val="22"/>
          <w:szCs w:val="22"/>
        </w:rPr>
        <w:t>Комиссия</w:t>
      </w:r>
      <w:r w:rsidR="005656E8" w:rsidRPr="00AC3F45">
        <w:rPr>
          <w:sz w:val="22"/>
          <w:szCs w:val="22"/>
        </w:rPr>
        <w:t xml:space="preserve"> осуществляет оценку и сопоставление заявок на участие в запросе предложений, поданных участниками закупки, признанными участниками запроса предложений. </w:t>
      </w:r>
    </w:p>
    <w:p w:rsidR="005656E8" w:rsidRPr="00AC3F45" w:rsidRDefault="00433870" w:rsidP="005656E8">
      <w:pPr>
        <w:ind w:firstLine="284"/>
        <w:jc w:val="both"/>
        <w:rPr>
          <w:sz w:val="22"/>
          <w:szCs w:val="22"/>
        </w:rPr>
      </w:pPr>
      <w:r>
        <w:rPr>
          <w:sz w:val="22"/>
          <w:szCs w:val="22"/>
        </w:rPr>
        <w:t>5.5.7</w:t>
      </w:r>
      <w:r w:rsidR="005656E8" w:rsidRPr="00AC3F45">
        <w:rPr>
          <w:sz w:val="22"/>
          <w:szCs w:val="22"/>
        </w:rPr>
        <w:t xml:space="preserve">.2 Оценка и сопоставление заявок (подведение итогов запроса предложений) на участие в заявке осуществляются </w:t>
      </w:r>
      <w:r w:rsidR="005656E8">
        <w:rPr>
          <w:sz w:val="22"/>
          <w:szCs w:val="22"/>
        </w:rPr>
        <w:t>Комиссией</w:t>
      </w:r>
      <w:r w:rsidR="005656E8" w:rsidRPr="00AC3F45">
        <w:rPr>
          <w:sz w:val="22"/>
          <w:szCs w:val="22"/>
        </w:rPr>
        <w:t xml:space="preserve"> в целях выявления лучших условий исполнения договора в соответствии с критериями и в порядке, которые установлены документацией. Совокупная значимость таких критериев должна составлять сто процентов.</w:t>
      </w:r>
    </w:p>
    <w:p w:rsidR="005656E8" w:rsidRPr="00AC3F45" w:rsidRDefault="00FF5B8D" w:rsidP="005656E8">
      <w:pPr>
        <w:tabs>
          <w:tab w:val="left" w:pos="540"/>
          <w:tab w:val="left" w:pos="900"/>
        </w:tabs>
        <w:ind w:firstLine="284"/>
        <w:jc w:val="both"/>
        <w:rPr>
          <w:sz w:val="22"/>
          <w:szCs w:val="22"/>
        </w:rPr>
      </w:pPr>
      <w:r>
        <w:rPr>
          <w:sz w:val="22"/>
          <w:szCs w:val="22"/>
        </w:rPr>
        <w:t>5.5.7</w:t>
      </w:r>
      <w:r w:rsidR="005656E8" w:rsidRPr="00AC3F45">
        <w:rPr>
          <w:sz w:val="22"/>
          <w:szCs w:val="22"/>
        </w:rPr>
        <w:t xml:space="preserve">.3 Для определения лучших условий исполнения договора, предложенных в заявках на участие в закупке </w:t>
      </w:r>
      <w:r w:rsidR="005656E8">
        <w:rPr>
          <w:sz w:val="22"/>
          <w:szCs w:val="22"/>
        </w:rPr>
        <w:t>Комиссия</w:t>
      </w:r>
      <w:r w:rsidR="005656E8" w:rsidRPr="00AC3F45">
        <w:rPr>
          <w:sz w:val="22"/>
          <w:szCs w:val="22"/>
        </w:rPr>
        <w:t xml:space="preserve"> должна оценивать и сопоставлять такие заявки в соответствии</w:t>
      </w:r>
      <w:r>
        <w:rPr>
          <w:sz w:val="22"/>
          <w:szCs w:val="22"/>
        </w:rPr>
        <w:t xml:space="preserve"> с</w:t>
      </w:r>
      <w:r w:rsidR="005656E8" w:rsidRPr="00AC3F45">
        <w:rPr>
          <w:sz w:val="22"/>
          <w:szCs w:val="22"/>
        </w:rPr>
        <w:t xml:space="preserve"> критериями и порядком оценки и сопоставления заявок, которые установлены в документации на основании Положения о закупке (Приложение 1 к настоящему Положению).</w:t>
      </w:r>
    </w:p>
    <w:p w:rsidR="005656E8" w:rsidRPr="00AC3F45" w:rsidRDefault="00FF5B8D" w:rsidP="005656E8">
      <w:pPr>
        <w:ind w:firstLine="284"/>
        <w:jc w:val="both"/>
        <w:rPr>
          <w:sz w:val="22"/>
          <w:szCs w:val="22"/>
        </w:rPr>
      </w:pPr>
      <w:r>
        <w:rPr>
          <w:sz w:val="22"/>
          <w:szCs w:val="22"/>
        </w:rPr>
        <w:t>5.5.7</w:t>
      </w:r>
      <w:r w:rsidR="005656E8" w:rsidRPr="00AC3F45">
        <w:rPr>
          <w:sz w:val="22"/>
          <w:szCs w:val="22"/>
        </w:rPr>
        <w:t>.4 Оценка заявок на участие в закупке (подведение итогов запроса предложений) производится с использованием не менее двух критериев оценки заявок. Значимость и содержание критериев оценки заявок должны быть указаны в документации.</w:t>
      </w:r>
    </w:p>
    <w:p w:rsidR="005656E8" w:rsidRPr="00AC3F45" w:rsidRDefault="00FF5B8D" w:rsidP="005656E8">
      <w:pPr>
        <w:ind w:firstLine="284"/>
        <w:jc w:val="both"/>
        <w:rPr>
          <w:sz w:val="22"/>
          <w:szCs w:val="22"/>
        </w:rPr>
      </w:pPr>
      <w:r>
        <w:rPr>
          <w:sz w:val="22"/>
          <w:szCs w:val="22"/>
        </w:rPr>
        <w:t>5.5.7</w:t>
      </w:r>
      <w:r w:rsidR="005656E8" w:rsidRPr="00AC3F45">
        <w:rPr>
          <w:sz w:val="22"/>
          <w:szCs w:val="22"/>
        </w:rPr>
        <w:t xml:space="preserve">.5 На основании результатов оценки и сопоставления заявок на участие в закупке (подведения итогов запроса предложений) </w:t>
      </w:r>
      <w:r w:rsidR="005656E8">
        <w:rPr>
          <w:sz w:val="22"/>
          <w:szCs w:val="22"/>
        </w:rPr>
        <w:t>Комиссией</w:t>
      </w:r>
      <w:r w:rsidR="005656E8" w:rsidRPr="00AC3F45">
        <w:rPr>
          <w:sz w:val="22"/>
          <w:szCs w:val="22"/>
        </w:rPr>
        <w:t xml:space="preserve">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закупке, в которой содержатся лучшие условия исполнения договора, присваивается первый номер. В случае, если в нескольких за</w:t>
      </w:r>
      <w:r>
        <w:rPr>
          <w:sz w:val="22"/>
          <w:szCs w:val="22"/>
        </w:rPr>
        <w:t>явках на участие в запросе</w:t>
      </w:r>
      <w:r w:rsidR="005656E8" w:rsidRPr="00AC3F45">
        <w:rPr>
          <w:sz w:val="22"/>
          <w:szCs w:val="22"/>
        </w:rPr>
        <w:t xml:space="preserve"> предложений содержатся одинаковые условия исполнения договора, меньший порядковый номер присваивается</w:t>
      </w:r>
      <w:r w:rsidR="00910A20">
        <w:rPr>
          <w:sz w:val="22"/>
          <w:szCs w:val="22"/>
        </w:rPr>
        <w:t xml:space="preserve"> </w:t>
      </w:r>
      <w:r w:rsidR="005656E8" w:rsidRPr="00AC3F45">
        <w:rPr>
          <w:sz w:val="22"/>
          <w:szCs w:val="22"/>
        </w:rPr>
        <w:t xml:space="preserve">заявке на участие в закупке, которая поступила ранее других заявок на участие в закупке содержащих такие условия. </w:t>
      </w:r>
    </w:p>
    <w:p w:rsidR="005656E8" w:rsidRPr="00AC3F45" w:rsidRDefault="00FF5B8D" w:rsidP="005656E8">
      <w:pPr>
        <w:ind w:firstLine="284"/>
        <w:jc w:val="both"/>
        <w:rPr>
          <w:sz w:val="22"/>
          <w:szCs w:val="22"/>
        </w:rPr>
      </w:pPr>
      <w:r>
        <w:rPr>
          <w:sz w:val="22"/>
          <w:szCs w:val="22"/>
        </w:rPr>
        <w:t>5.5.7</w:t>
      </w:r>
      <w:r w:rsidR="005656E8" w:rsidRPr="00AC3F45">
        <w:rPr>
          <w:sz w:val="22"/>
          <w:szCs w:val="22"/>
        </w:rPr>
        <w:t>.6 Победителем запроса предлож</w:t>
      </w:r>
      <w:r>
        <w:rPr>
          <w:sz w:val="22"/>
          <w:szCs w:val="22"/>
        </w:rPr>
        <w:t>ений признается участник закупки</w:t>
      </w:r>
      <w:r w:rsidR="005656E8" w:rsidRPr="00AC3F45">
        <w:rPr>
          <w:sz w:val="22"/>
          <w:szCs w:val="22"/>
        </w:rPr>
        <w:t xml:space="preserve">, который предложил лучшие условия исполнения договора и заявке на участие в закупке которого присвоен первый номер. </w:t>
      </w:r>
    </w:p>
    <w:p w:rsidR="002F2578" w:rsidRDefault="002F2578" w:rsidP="002F2578">
      <w:pPr>
        <w:ind w:firstLine="284"/>
        <w:jc w:val="both"/>
        <w:rPr>
          <w:sz w:val="22"/>
          <w:szCs w:val="22"/>
        </w:rPr>
      </w:pPr>
      <w:r>
        <w:rPr>
          <w:sz w:val="22"/>
          <w:szCs w:val="22"/>
        </w:rPr>
        <w:t>5.5.7.7</w:t>
      </w:r>
      <w:r w:rsidRPr="00AC3F45">
        <w:rPr>
          <w:sz w:val="22"/>
          <w:szCs w:val="22"/>
        </w:rPr>
        <w:t xml:space="preserve"> Р</w:t>
      </w:r>
      <w:r>
        <w:rPr>
          <w:sz w:val="22"/>
          <w:szCs w:val="22"/>
        </w:rPr>
        <w:t xml:space="preserve">езультаты проведения запроса предложений </w:t>
      </w:r>
      <w:r w:rsidRPr="00AC3F45">
        <w:rPr>
          <w:sz w:val="22"/>
          <w:szCs w:val="22"/>
        </w:rPr>
        <w:t xml:space="preserve">оформляются </w:t>
      </w:r>
      <w:r>
        <w:rPr>
          <w:sz w:val="22"/>
          <w:szCs w:val="22"/>
        </w:rPr>
        <w:t>Итоговым протоколом</w:t>
      </w:r>
      <w:r w:rsidRPr="00AC3F45">
        <w:rPr>
          <w:sz w:val="22"/>
          <w:szCs w:val="22"/>
        </w:rPr>
        <w:t xml:space="preserve"> с указанием участника, заявка которого признана лучшей. </w:t>
      </w:r>
      <w:r>
        <w:rPr>
          <w:sz w:val="22"/>
          <w:szCs w:val="22"/>
        </w:rPr>
        <w:t>Итоговый протокол должен содержать сведения, предусмотренные п. 5.3.2.5 настоящего Положения. Итоговый протокол</w:t>
      </w:r>
      <w:r w:rsidR="00A84A32">
        <w:rPr>
          <w:sz w:val="22"/>
          <w:szCs w:val="22"/>
        </w:rPr>
        <w:t xml:space="preserve"> оформляется в течении 1</w:t>
      </w:r>
      <w:r w:rsidR="00A84A32" w:rsidRPr="00AC3F45">
        <w:rPr>
          <w:sz w:val="22"/>
          <w:szCs w:val="22"/>
        </w:rPr>
        <w:t>0</w:t>
      </w:r>
      <w:r w:rsidR="00A84A32">
        <w:rPr>
          <w:sz w:val="22"/>
          <w:szCs w:val="22"/>
        </w:rPr>
        <w:t xml:space="preserve"> календарных</w:t>
      </w:r>
      <w:r w:rsidR="00A84A32" w:rsidRPr="00AC3F45">
        <w:rPr>
          <w:sz w:val="22"/>
          <w:szCs w:val="22"/>
        </w:rPr>
        <w:t xml:space="preserve"> дней с даты окончания подачи заявок</w:t>
      </w:r>
      <w:r w:rsidR="00A84A32">
        <w:rPr>
          <w:sz w:val="22"/>
          <w:szCs w:val="22"/>
        </w:rPr>
        <w:t xml:space="preserve">, </w:t>
      </w:r>
      <w:r>
        <w:rPr>
          <w:sz w:val="22"/>
          <w:szCs w:val="22"/>
        </w:rPr>
        <w:t>п</w:t>
      </w:r>
      <w:r w:rsidRPr="00AC3F45">
        <w:rPr>
          <w:sz w:val="22"/>
          <w:szCs w:val="22"/>
        </w:rPr>
        <w:t xml:space="preserve">одписывается членами закупочной </w:t>
      </w:r>
      <w:r>
        <w:rPr>
          <w:sz w:val="22"/>
          <w:szCs w:val="22"/>
        </w:rPr>
        <w:t>Комиссии</w:t>
      </w:r>
      <w:r w:rsidRPr="00AC3F45">
        <w:rPr>
          <w:sz w:val="22"/>
          <w:szCs w:val="22"/>
        </w:rPr>
        <w:t>, участвовавшими в заседании по подведе</w:t>
      </w:r>
      <w:r>
        <w:rPr>
          <w:sz w:val="22"/>
          <w:szCs w:val="22"/>
        </w:rPr>
        <w:t>нию итогов запроса предложений</w:t>
      </w:r>
      <w:r w:rsidRPr="00AC3F45">
        <w:rPr>
          <w:sz w:val="22"/>
          <w:szCs w:val="22"/>
        </w:rPr>
        <w:t xml:space="preserve">, и размещается </w:t>
      </w:r>
      <w:r>
        <w:rPr>
          <w:sz w:val="22"/>
          <w:szCs w:val="22"/>
        </w:rPr>
        <w:t>в единой информационной системе</w:t>
      </w:r>
      <w:r w:rsidRPr="00AC3F45">
        <w:rPr>
          <w:sz w:val="22"/>
          <w:szCs w:val="22"/>
        </w:rPr>
        <w:t xml:space="preserve"> в течение 3-х календарных дней со дня подписания указанного протокола.</w:t>
      </w:r>
    </w:p>
    <w:p w:rsidR="002F2578" w:rsidRDefault="002F2578" w:rsidP="002F2578">
      <w:pPr>
        <w:ind w:firstLine="284"/>
        <w:jc w:val="both"/>
        <w:rPr>
          <w:sz w:val="22"/>
          <w:szCs w:val="22"/>
        </w:rPr>
      </w:pPr>
      <w:r>
        <w:rPr>
          <w:sz w:val="22"/>
          <w:szCs w:val="22"/>
        </w:rPr>
        <w:t>5.5.7.8 В случае проведения многоэтапного запроса предложений по результатам каждого этапа составляется протокол, который должен содержать сведения, предусмотренные п. 5.3.2.4 настоящего Положения.</w:t>
      </w:r>
    </w:p>
    <w:p w:rsidR="005656E8" w:rsidRPr="000C3F9B" w:rsidRDefault="002F2578" w:rsidP="005656E8">
      <w:pPr>
        <w:ind w:firstLine="284"/>
        <w:jc w:val="both"/>
        <w:rPr>
          <w:sz w:val="22"/>
          <w:szCs w:val="22"/>
        </w:rPr>
      </w:pPr>
      <w:r w:rsidRPr="000C3F9B">
        <w:rPr>
          <w:sz w:val="22"/>
          <w:szCs w:val="22"/>
        </w:rPr>
        <w:t>5.5.8</w:t>
      </w:r>
      <w:r w:rsidR="005656E8" w:rsidRPr="000C3F9B">
        <w:rPr>
          <w:sz w:val="22"/>
          <w:szCs w:val="22"/>
        </w:rPr>
        <w:t xml:space="preserve"> В течение </w:t>
      </w:r>
      <w:r w:rsidR="00FF5B8D" w:rsidRPr="000C3F9B">
        <w:rPr>
          <w:sz w:val="22"/>
          <w:szCs w:val="22"/>
        </w:rPr>
        <w:t>пяти</w:t>
      </w:r>
      <w:r w:rsidR="005656E8" w:rsidRPr="000C3F9B">
        <w:rPr>
          <w:sz w:val="22"/>
          <w:szCs w:val="22"/>
        </w:rPr>
        <w:t xml:space="preserve"> календарных дней со дня размещения </w:t>
      </w:r>
      <w:r w:rsidR="00EC6844" w:rsidRPr="000C3F9B">
        <w:rPr>
          <w:sz w:val="22"/>
          <w:szCs w:val="22"/>
        </w:rPr>
        <w:t>Итогового протокола</w:t>
      </w:r>
      <w:r w:rsidR="005656E8" w:rsidRPr="000C3F9B">
        <w:rPr>
          <w:sz w:val="22"/>
          <w:szCs w:val="22"/>
        </w:rPr>
        <w:t xml:space="preserve"> в единой информационной системе, победитель передает Заказчику подписанный со своей стороны проект договора, который составляется путем включения условий исполнения договора, предложенных победителем запроса предложений в заявке на участие в закупке, в проект договора, прилагаемый к документации, а также документов, подтверждающих </w:t>
      </w:r>
      <w:r w:rsidR="00EC6844" w:rsidRPr="000C3F9B">
        <w:rPr>
          <w:sz w:val="22"/>
          <w:szCs w:val="22"/>
        </w:rPr>
        <w:t xml:space="preserve">предоставление </w:t>
      </w:r>
      <w:r w:rsidR="005656E8" w:rsidRPr="000C3F9B">
        <w:rPr>
          <w:sz w:val="22"/>
          <w:szCs w:val="22"/>
        </w:rPr>
        <w:t>обес</w:t>
      </w:r>
      <w:r w:rsidR="00EC6844" w:rsidRPr="000C3F9B">
        <w:rPr>
          <w:sz w:val="22"/>
          <w:szCs w:val="22"/>
        </w:rPr>
        <w:t>печения</w:t>
      </w:r>
      <w:r w:rsidR="00910A20">
        <w:rPr>
          <w:sz w:val="22"/>
          <w:szCs w:val="22"/>
        </w:rPr>
        <w:t xml:space="preserve"> </w:t>
      </w:r>
      <w:r w:rsidR="001F2C5A">
        <w:rPr>
          <w:sz w:val="22"/>
          <w:szCs w:val="22"/>
        </w:rPr>
        <w:t>исполнения</w:t>
      </w:r>
      <w:r w:rsidR="005656E8" w:rsidRPr="000C3F9B">
        <w:rPr>
          <w:sz w:val="22"/>
          <w:szCs w:val="22"/>
        </w:rPr>
        <w:t xml:space="preserve"> договора, если в документации было установлено данное требование.</w:t>
      </w:r>
    </w:p>
    <w:p w:rsidR="005656E8" w:rsidRPr="000C3F9B" w:rsidRDefault="002F2578" w:rsidP="005656E8">
      <w:pPr>
        <w:tabs>
          <w:tab w:val="left" w:pos="1560"/>
        </w:tabs>
        <w:ind w:firstLine="284"/>
        <w:jc w:val="both"/>
        <w:rPr>
          <w:sz w:val="22"/>
          <w:szCs w:val="22"/>
        </w:rPr>
      </w:pPr>
      <w:r w:rsidRPr="000C3F9B">
        <w:rPr>
          <w:sz w:val="22"/>
          <w:szCs w:val="22"/>
        </w:rPr>
        <w:t>5.5.9</w:t>
      </w:r>
      <w:r w:rsidR="005656E8" w:rsidRPr="000C3F9B">
        <w:rPr>
          <w:sz w:val="22"/>
          <w:szCs w:val="22"/>
        </w:rPr>
        <w:t xml:space="preserve"> В случае признания запроса предложений несостоявшимся, Заказчик вправе:</w:t>
      </w:r>
    </w:p>
    <w:p w:rsidR="005656E8" w:rsidRPr="000C3F9B" w:rsidRDefault="005656E8" w:rsidP="00EE4289">
      <w:pPr>
        <w:tabs>
          <w:tab w:val="left" w:pos="1560"/>
        </w:tabs>
        <w:ind w:firstLine="284"/>
        <w:jc w:val="both"/>
        <w:rPr>
          <w:sz w:val="22"/>
          <w:szCs w:val="22"/>
        </w:rPr>
      </w:pPr>
      <w:r w:rsidRPr="000C3F9B">
        <w:rPr>
          <w:sz w:val="22"/>
          <w:szCs w:val="22"/>
        </w:rPr>
        <w:t xml:space="preserve">1) </w:t>
      </w:r>
      <w:r w:rsidR="00B47688" w:rsidRPr="000C3F9B">
        <w:rPr>
          <w:sz w:val="22"/>
          <w:szCs w:val="22"/>
        </w:rPr>
        <w:t xml:space="preserve">заключить договор с единственным участником запроса предложений, </w:t>
      </w:r>
      <w:r w:rsidR="00B47688" w:rsidRPr="000C3F9B">
        <w:rPr>
          <w:rFonts w:eastAsia="Calibri"/>
          <w:sz w:val="22"/>
          <w:szCs w:val="22"/>
          <w:lang w:eastAsia="en-US"/>
        </w:rPr>
        <w:t>подавшим заявку на участие в запросе предложений и признанным участником запроса предложений, на условиях, содержащихся в поданной им заявке и документации о закупке</w:t>
      </w:r>
      <w:r w:rsidR="00B47688" w:rsidRPr="000C3F9B">
        <w:rPr>
          <w:sz w:val="22"/>
          <w:szCs w:val="22"/>
        </w:rPr>
        <w:t xml:space="preserve">. Такой участник обязан передать Заказчику проект договора, подписанный со своей стороны, в течение пяти дней со дня опубликования Итогового протокола в единой информационной системе. </w:t>
      </w:r>
      <w:r w:rsidR="00B47688" w:rsidRPr="000C3F9B">
        <w:rPr>
          <w:rFonts w:eastAsia="Calibri"/>
          <w:sz w:val="22"/>
          <w:szCs w:val="22"/>
          <w:lang w:eastAsia="en-US"/>
        </w:rPr>
        <w:t>Участник закупки, признанны</w:t>
      </w:r>
      <w:r w:rsidR="00EE4289" w:rsidRPr="000C3F9B">
        <w:rPr>
          <w:rFonts w:eastAsia="Calibri"/>
          <w:sz w:val="22"/>
          <w:szCs w:val="22"/>
          <w:lang w:eastAsia="en-US"/>
        </w:rPr>
        <w:t>й единственным участником запро</w:t>
      </w:r>
      <w:r w:rsidR="00B47688" w:rsidRPr="000C3F9B">
        <w:rPr>
          <w:rFonts w:eastAsia="Calibri"/>
          <w:sz w:val="22"/>
          <w:szCs w:val="22"/>
          <w:lang w:eastAsia="en-US"/>
        </w:rPr>
        <w:t>са</w:t>
      </w:r>
      <w:r w:rsidR="00EE4289" w:rsidRPr="000C3F9B">
        <w:rPr>
          <w:rFonts w:eastAsia="Calibri"/>
          <w:sz w:val="22"/>
          <w:szCs w:val="22"/>
          <w:lang w:eastAsia="en-US"/>
        </w:rPr>
        <w:t xml:space="preserve"> предложений</w:t>
      </w:r>
      <w:r w:rsidR="00B47688" w:rsidRPr="000C3F9B">
        <w:rPr>
          <w:rFonts w:eastAsia="Calibri"/>
          <w:sz w:val="22"/>
          <w:szCs w:val="22"/>
          <w:lang w:eastAsia="en-US"/>
        </w:rPr>
        <w:t>, не вправе отказаться от заключения договора</w:t>
      </w:r>
      <w:r w:rsidR="00B47688" w:rsidRPr="000C3F9B">
        <w:rPr>
          <w:sz w:val="22"/>
          <w:szCs w:val="22"/>
        </w:rPr>
        <w:t>;</w:t>
      </w:r>
    </w:p>
    <w:p w:rsidR="005656E8" w:rsidRPr="000C3F9B" w:rsidRDefault="005656E8" w:rsidP="005656E8">
      <w:pPr>
        <w:tabs>
          <w:tab w:val="left" w:pos="1560"/>
        </w:tabs>
        <w:ind w:firstLine="284"/>
        <w:jc w:val="both"/>
        <w:rPr>
          <w:sz w:val="22"/>
          <w:szCs w:val="22"/>
        </w:rPr>
      </w:pPr>
      <w:r w:rsidRPr="000C3F9B">
        <w:rPr>
          <w:sz w:val="22"/>
          <w:szCs w:val="22"/>
        </w:rPr>
        <w:t>2) провести повторную процедуру закупки, в том числе с изменением условий закупки;</w:t>
      </w:r>
    </w:p>
    <w:p w:rsidR="005656E8" w:rsidRPr="00AC3F45" w:rsidRDefault="005656E8" w:rsidP="00185016">
      <w:pPr>
        <w:tabs>
          <w:tab w:val="left" w:pos="867"/>
          <w:tab w:val="left" w:pos="1560"/>
        </w:tabs>
        <w:ind w:firstLine="284"/>
        <w:jc w:val="both"/>
        <w:rPr>
          <w:sz w:val="22"/>
          <w:szCs w:val="22"/>
        </w:rPr>
      </w:pPr>
      <w:r w:rsidRPr="000C3F9B">
        <w:rPr>
          <w:sz w:val="22"/>
          <w:szCs w:val="22"/>
        </w:rPr>
        <w:t>3) провести закупку у единственного поставщика (исполнителя, подрядчика) в соответствии с настоящим Положением о закупке</w:t>
      </w:r>
      <w:r w:rsidR="00185016" w:rsidRPr="000C3F9B">
        <w:rPr>
          <w:sz w:val="22"/>
          <w:szCs w:val="22"/>
        </w:rPr>
        <w:t>.</w:t>
      </w:r>
    </w:p>
    <w:p w:rsidR="005656E8" w:rsidRDefault="002F2578" w:rsidP="005656E8">
      <w:pPr>
        <w:ind w:firstLine="284"/>
        <w:jc w:val="both"/>
        <w:rPr>
          <w:sz w:val="22"/>
          <w:szCs w:val="22"/>
        </w:rPr>
      </w:pPr>
      <w:r>
        <w:rPr>
          <w:sz w:val="22"/>
          <w:szCs w:val="22"/>
        </w:rPr>
        <w:t>5.5.10</w:t>
      </w:r>
      <w:r w:rsidR="005656E8" w:rsidRPr="00AC3F45">
        <w:rPr>
          <w:sz w:val="22"/>
          <w:szCs w:val="22"/>
        </w:rPr>
        <w:t xml:space="preserve"> При непредставлении Заказчику таким участником запроса предложений в установленный срок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участник запроса предложений признается уклонившимся от заключения договора. В случае уклонения такого участника запроса предложений от заключения договора денежные средства, внесенные им в качестве обеспечения заявки на участие в закупке, не возвращаются.</w:t>
      </w:r>
    </w:p>
    <w:p w:rsidR="00EE4289" w:rsidRDefault="00EE4289" w:rsidP="005656E8">
      <w:pPr>
        <w:ind w:firstLine="284"/>
        <w:jc w:val="both"/>
        <w:rPr>
          <w:sz w:val="22"/>
          <w:szCs w:val="22"/>
        </w:rPr>
      </w:pPr>
    </w:p>
    <w:p w:rsidR="00DF1DE5" w:rsidRPr="00AC3F45" w:rsidRDefault="00E8149F" w:rsidP="00910A20">
      <w:pPr>
        <w:pStyle w:val="1"/>
        <w:tabs>
          <w:tab w:val="left" w:pos="6300"/>
        </w:tabs>
        <w:spacing w:before="0" w:after="0"/>
        <w:ind w:left="283"/>
        <w:jc w:val="both"/>
        <w:rPr>
          <w:rFonts w:ascii="Times New Roman" w:hAnsi="Times New Roman" w:cs="Times New Roman"/>
          <w:sz w:val="22"/>
          <w:szCs w:val="22"/>
        </w:rPr>
      </w:pPr>
      <w:r>
        <w:rPr>
          <w:rFonts w:ascii="Times New Roman" w:hAnsi="Times New Roman" w:cs="Times New Roman"/>
          <w:sz w:val="22"/>
          <w:szCs w:val="22"/>
        </w:rPr>
        <w:t xml:space="preserve">5.6 </w:t>
      </w:r>
      <w:r w:rsidR="00DF1DE5" w:rsidRPr="00AC3F45">
        <w:rPr>
          <w:rFonts w:ascii="Times New Roman" w:hAnsi="Times New Roman" w:cs="Times New Roman"/>
          <w:sz w:val="22"/>
          <w:szCs w:val="22"/>
        </w:rPr>
        <w:t>Закуп</w:t>
      </w:r>
      <w:r w:rsidR="00DC38C0">
        <w:rPr>
          <w:rFonts w:ascii="Times New Roman" w:hAnsi="Times New Roman" w:cs="Times New Roman"/>
          <w:sz w:val="22"/>
          <w:szCs w:val="22"/>
        </w:rPr>
        <w:t>ки путем проведения запроса</w:t>
      </w:r>
      <w:r w:rsidR="00DF1DE5">
        <w:rPr>
          <w:rFonts w:ascii="Times New Roman" w:hAnsi="Times New Roman" w:cs="Times New Roman"/>
          <w:sz w:val="22"/>
          <w:szCs w:val="22"/>
        </w:rPr>
        <w:t xml:space="preserve"> котировок</w:t>
      </w:r>
    </w:p>
    <w:p w:rsidR="00DF1DE5" w:rsidRPr="002E3694" w:rsidRDefault="00DF1DE5" w:rsidP="002E3694">
      <w:pPr>
        <w:pStyle w:val="a7"/>
        <w:numPr>
          <w:ilvl w:val="2"/>
          <w:numId w:val="18"/>
        </w:numPr>
        <w:ind w:left="0" w:firstLine="284"/>
        <w:jc w:val="both"/>
        <w:rPr>
          <w:sz w:val="22"/>
          <w:szCs w:val="22"/>
        </w:rPr>
      </w:pPr>
      <w:r w:rsidRPr="002E3694">
        <w:rPr>
          <w:sz w:val="22"/>
          <w:szCs w:val="22"/>
        </w:rPr>
        <w:t>Общий порядок проведения запроса котировок.</w:t>
      </w:r>
    </w:p>
    <w:p w:rsidR="00DF1DE5" w:rsidRPr="00AC3F45" w:rsidRDefault="002E3694" w:rsidP="002E3694">
      <w:pPr>
        <w:tabs>
          <w:tab w:val="left" w:pos="851"/>
        </w:tabs>
        <w:ind w:firstLine="284"/>
        <w:jc w:val="both"/>
        <w:rPr>
          <w:sz w:val="22"/>
          <w:szCs w:val="22"/>
        </w:rPr>
      </w:pPr>
      <w:r>
        <w:rPr>
          <w:sz w:val="22"/>
          <w:szCs w:val="22"/>
        </w:rPr>
        <w:t xml:space="preserve">5.6.1.1 </w:t>
      </w:r>
      <w:r w:rsidR="00DF1DE5">
        <w:rPr>
          <w:sz w:val="22"/>
          <w:szCs w:val="22"/>
        </w:rPr>
        <w:t>Запрос котировок</w:t>
      </w:r>
      <w:r w:rsidR="00DF1DE5" w:rsidRPr="00AC3F45">
        <w:rPr>
          <w:sz w:val="22"/>
          <w:szCs w:val="22"/>
        </w:rPr>
        <w:t xml:space="preserve"> проводится в следующей последовательности:</w:t>
      </w:r>
    </w:p>
    <w:p w:rsidR="00DF1DE5" w:rsidRPr="00AC3F45" w:rsidRDefault="00DF1DE5" w:rsidP="00DF1DE5">
      <w:pPr>
        <w:pStyle w:val="a7"/>
        <w:tabs>
          <w:tab w:val="left" w:pos="1134"/>
        </w:tabs>
        <w:ind w:left="0" w:firstLine="284"/>
        <w:jc w:val="both"/>
        <w:rPr>
          <w:sz w:val="22"/>
          <w:szCs w:val="22"/>
        </w:rPr>
      </w:pPr>
      <w:r w:rsidRPr="00AC3F45">
        <w:rPr>
          <w:sz w:val="22"/>
          <w:szCs w:val="22"/>
        </w:rPr>
        <w:t>1) определение Заказчиком условий, требований за</w:t>
      </w:r>
      <w:r w:rsidR="00FD6007">
        <w:rPr>
          <w:sz w:val="22"/>
          <w:szCs w:val="22"/>
        </w:rPr>
        <w:t>проса котировок</w:t>
      </w:r>
      <w:r w:rsidRPr="00AC3F45">
        <w:rPr>
          <w:sz w:val="22"/>
          <w:szCs w:val="22"/>
        </w:rPr>
        <w:t>;</w:t>
      </w:r>
    </w:p>
    <w:p w:rsidR="00DF1DE5" w:rsidRPr="00AC3F45" w:rsidRDefault="00DF1DE5" w:rsidP="00DF1DE5">
      <w:pPr>
        <w:pStyle w:val="a7"/>
        <w:tabs>
          <w:tab w:val="left" w:pos="1134"/>
        </w:tabs>
        <w:ind w:left="0" w:firstLine="284"/>
        <w:jc w:val="both"/>
        <w:rPr>
          <w:sz w:val="22"/>
          <w:szCs w:val="22"/>
        </w:rPr>
      </w:pPr>
      <w:r w:rsidRPr="00AC3F45">
        <w:rPr>
          <w:sz w:val="22"/>
          <w:szCs w:val="22"/>
        </w:rPr>
        <w:t>2) размещение в единой информационной системе из</w:t>
      </w:r>
      <w:r w:rsidR="00FD6007">
        <w:rPr>
          <w:sz w:val="22"/>
          <w:szCs w:val="22"/>
        </w:rPr>
        <w:t>вещения о проведении запроса котировок</w:t>
      </w:r>
      <w:r w:rsidR="002E3694">
        <w:rPr>
          <w:sz w:val="22"/>
          <w:szCs w:val="22"/>
        </w:rPr>
        <w:t xml:space="preserve"> и</w:t>
      </w:r>
      <w:r w:rsidRPr="00AC3F45">
        <w:rPr>
          <w:sz w:val="22"/>
          <w:szCs w:val="22"/>
        </w:rPr>
        <w:t xml:space="preserve"> проекта договора, являющегося составной частью </w:t>
      </w:r>
      <w:r w:rsidR="0094130F">
        <w:rPr>
          <w:sz w:val="22"/>
          <w:szCs w:val="22"/>
        </w:rPr>
        <w:t>извещения</w:t>
      </w:r>
      <w:r w:rsidR="007103A8">
        <w:rPr>
          <w:sz w:val="22"/>
          <w:szCs w:val="22"/>
        </w:rPr>
        <w:t xml:space="preserve"> (при проведении запроса котировок документация не составляется);</w:t>
      </w:r>
    </w:p>
    <w:p w:rsidR="00DF1DE5" w:rsidRPr="00AC3F45" w:rsidRDefault="00DF1DE5" w:rsidP="00DF1DE5">
      <w:pPr>
        <w:pStyle w:val="a7"/>
        <w:tabs>
          <w:tab w:val="left" w:pos="1134"/>
        </w:tabs>
        <w:ind w:left="0" w:firstLine="284"/>
        <w:jc w:val="both"/>
        <w:rPr>
          <w:sz w:val="22"/>
          <w:szCs w:val="22"/>
        </w:rPr>
      </w:pPr>
      <w:r w:rsidRPr="00AC3F45">
        <w:rPr>
          <w:sz w:val="22"/>
          <w:szCs w:val="22"/>
        </w:rPr>
        <w:t>3) получение</w:t>
      </w:r>
      <w:r w:rsidR="00FD6007">
        <w:rPr>
          <w:sz w:val="22"/>
          <w:szCs w:val="22"/>
        </w:rPr>
        <w:t xml:space="preserve"> заявок на участие в запросе котировок</w:t>
      </w:r>
      <w:r w:rsidRPr="00AC3F45">
        <w:rPr>
          <w:sz w:val="22"/>
          <w:szCs w:val="22"/>
        </w:rPr>
        <w:t>;</w:t>
      </w:r>
    </w:p>
    <w:p w:rsidR="00DF1DE5" w:rsidRPr="00DC38C0" w:rsidRDefault="00DF1DE5" w:rsidP="00DC38C0">
      <w:pPr>
        <w:pStyle w:val="a7"/>
        <w:tabs>
          <w:tab w:val="left" w:pos="1134"/>
        </w:tabs>
        <w:ind w:left="0" w:firstLine="284"/>
        <w:jc w:val="both"/>
        <w:rPr>
          <w:sz w:val="22"/>
          <w:szCs w:val="22"/>
        </w:rPr>
      </w:pPr>
      <w:r w:rsidRPr="00AC3F45">
        <w:rPr>
          <w:sz w:val="22"/>
          <w:szCs w:val="22"/>
        </w:rPr>
        <w:t>4) вскрытие</w:t>
      </w:r>
      <w:r w:rsidR="00DC38C0">
        <w:rPr>
          <w:sz w:val="22"/>
          <w:szCs w:val="22"/>
        </w:rPr>
        <w:t xml:space="preserve">, </w:t>
      </w:r>
      <w:r w:rsidRPr="00DC38C0">
        <w:rPr>
          <w:sz w:val="22"/>
          <w:szCs w:val="22"/>
        </w:rPr>
        <w:t>рассмотрение и оценка</w:t>
      </w:r>
      <w:r w:rsidR="00FD6007" w:rsidRPr="00DC38C0">
        <w:rPr>
          <w:sz w:val="22"/>
          <w:szCs w:val="22"/>
        </w:rPr>
        <w:t xml:space="preserve"> заявок на участие в запросе котировок</w:t>
      </w:r>
      <w:r w:rsidRPr="00DC38C0">
        <w:rPr>
          <w:sz w:val="22"/>
          <w:szCs w:val="22"/>
        </w:rPr>
        <w:t>;</w:t>
      </w:r>
    </w:p>
    <w:p w:rsidR="00DF1DE5" w:rsidRPr="00AC3F45" w:rsidRDefault="00DC38C0" w:rsidP="00DF1DE5">
      <w:pPr>
        <w:pStyle w:val="a7"/>
        <w:tabs>
          <w:tab w:val="left" w:pos="1134"/>
        </w:tabs>
        <w:ind w:left="0" w:firstLine="284"/>
        <w:jc w:val="both"/>
        <w:rPr>
          <w:sz w:val="22"/>
          <w:szCs w:val="22"/>
        </w:rPr>
      </w:pPr>
      <w:r>
        <w:rPr>
          <w:sz w:val="22"/>
          <w:szCs w:val="22"/>
        </w:rPr>
        <w:t>5</w:t>
      </w:r>
      <w:r w:rsidR="00DF1DE5" w:rsidRPr="00AC3F45">
        <w:rPr>
          <w:sz w:val="22"/>
          <w:szCs w:val="22"/>
        </w:rPr>
        <w:t>) принятие решения о результатах проведения процед</w:t>
      </w:r>
      <w:r w:rsidR="00FD6007">
        <w:rPr>
          <w:sz w:val="22"/>
          <w:szCs w:val="22"/>
        </w:rPr>
        <w:t>уры запроса котировок</w:t>
      </w:r>
      <w:r w:rsidR="00DF1DE5" w:rsidRPr="00AC3F45">
        <w:rPr>
          <w:sz w:val="22"/>
          <w:szCs w:val="22"/>
        </w:rPr>
        <w:t>;</w:t>
      </w:r>
    </w:p>
    <w:p w:rsidR="00DF1DE5" w:rsidRPr="00AC3F45" w:rsidRDefault="00DC38C0" w:rsidP="00DF1DE5">
      <w:pPr>
        <w:pStyle w:val="a7"/>
        <w:tabs>
          <w:tab w:val="left" w:pos="1134"/>
        </w:tabs>
        <w:ind w:left="0" w:firstLine="284"/>
        <w:jc w:val="both"/>
        <w:rPr>
          <w:sz w:val="22"/>
          <w:szCs w:val="22"/>
        </w:rPr>
      </w:pPr>
      <w:r>
        <w:rPr>
          <w:sz w:val="22"/>
          <w:szCs w:val="22"/>
        </w:rPr>
        <w:t>6</w:t>
      </w:r>
      <w:r w:rsidR="00DF1DE5" w:rsidRPr="00AC3F45">
        <w:rPr>
          <w:sz w:val="22"/>
          <w:szCs w:val="22"/>
        </w:rPr>
        <w:t>) размещение в единой информационной системе, а также в случае проведения за</w:t>
      </w:r>
      <w:r w:rsidR="00FD6007">
        <w:rPr>
          <w:sz w:val="22"/>
          <w:szCs w:val="22"/>
        </w:rPr>
        <w:t>проса котировок</w:t>
      </w:r>
      <w:r w:rsidR="00DF1DE5" w:rsidRPr="00AC3F45">
        <w:rPr>
          <w:sz w:val="22"/>
          <w:szCs w:val="22"/>
        </w:rPr>
        <w:t xml:space="preserve"> в электронной форме на электронной площадке (сайте Торговой системы) протоколов, составляе</w:t>
      </w:r>
      <w:r w:rsidR="00DF1DE5">
        <w:rPr>
          <w:sz w:val="22"/>
          <w:szCs w:val="22"/>
        </w:rPr>
        <w:t>мых в ходе закупки;</w:t>
      </w:r>
    </w:p>
    <w:p w:rsidR="00DF1DE5" w:rsidRPr="00AC3F45" w:rsidRDefault="00DC38C0" w:rsidP="00DF1DE5">
      <w:pPr>
        <w:pStyle w:val="a7"/>
        <w:tabs>
          <w:tab w:val="left" w:pos="1134"/>
        </w:tabs>
        <w:ind w:left="0" w:firstLine="284"/>
        <w:jc w:val="both"/>
        <w:rPr>
          <w:sz w:val="22"/>
          <w:szCs w:val="22"/>
        </w:rPr>
      </w:pPr>
      <w:r>
        <w:rPr>
          <w:sz w:val="22"/>
          <w:szCs w:val="22"/>
        </w:rPr>
        <w:t>7</w:t>
      </w:r>
      <w:r w:rsidR="00DF1DE5" w:rsidRPr="00AC3F45">
        <w:rPr>
          <w:sz w:val="22"/>
          <w:szCs w:val="22"/>
        </w:rPr>
        <w:t>) подписание договора с участником, представившим</w:t>
      </w:r>
      <w:r w:rsidR="00FD6007">
        <w:rPr>
          <w:sz w:val="22"/>
          <w:szCs w:val="22"/>
        </w:rPr>
        <w:t xml:space="preserve"> заявку на участие в запросе котировок</w:t>
      </w:r>
      <w:r w:rsidR="00DF1DE5" w:rsidRPr="00AC3F45">
        <w:rPr>
          <w:sz w:val="22"/>
          <w:szCs w:val="22"/>
        </w:rPr>
        <w:t>, признанную наилучшей.</w:t>
      </w:r>
    </w:p>
    <w:p w:rsidR="00DF1DE5" w:rsidRPr="00AC3F45" w:rsidRDefault="00110B94" w:rsidP="00DF1DE5">
      <w:pPr>
        <w:ind w:firstLine="284"/>
        <w:jc w:val="both"/>
        <w:rPr>
          <w:sz w:val="22"/>
          <w:szCs w:val="22"/>
        </w:rPr>
      </w:pPr>
      <w:r>
        <w:rPr>
          <w:sz w:val="22"/>
          <w:szCs w:val="22"/>
        </w:rPr>
        <w:t>5.6</w:t>
      </w:r>
      <w:r w:rsidR="0094130F">
        <w:rPr>
          <w:sz w:val="22"/>
          <w:szCs w:val="22"/>
        </w:rPr>
        <w:t>.2</w:t>
      </w:r>
      <w:r w:rsidR="00DF1DE5" w:rsidRPr="00AC3F45">
        <w:rPr>
          <w:sz w:val="22"/>
          <w:szCs w:val="22"/>
        </w:rPr>
        <w:t xml:space="preserve"> Участник закупки вправе подать только одну</w:t>
      </w:r>
      <w:r w:rsidR="005306A2">
        <w:rPr>
          <w:sz w:val="22"/>
          <w:szCs w:val="22"/>
        </w:rPr>
        <w:t xml:space="preserve"> заявку на участие в запросе котировок</w:t>
      </w:r>
      <w:r w:rsidR="00DF1DE5" w:rsidRPr="00AC3F45">
        <w:rPr>
          <w:sz w:val="22"/>
          <w:szCs w:val="22"/>
        </w:rPr>
        <w:t>, внесение изменений в которую после окончания срока приема заявок не допускается.</w:t>
      </w:r>
    </w:p>
    <w:p w:rsidR="00DF1DE5" w:rsidRPr="00AC3F45" w:rsidRDefault="00110B94" w:rsidP="00DF1DE5">
      <w:pPr>
        <w:ind w:firstLine="284"/>
        <w:jc w:val="both"/>
        <w:rPr>
          <w:sz w:val="22"/>
          <w:szCs w:val="22"/>
        </w:rPr>
      </w:pPr>
      <w:r w:rsidRPr="000C3F9B">
        <w:rPr>
          <w:sz w:val="22"/>
          <w:szCs w:val="22"/>
        </w:rPr>
        <w:t>5.6</w:t>
      </w:r>
      <w:r w:rsidR="0094130F" w:rsidRPr="000C3F9B">
        <w:rPr>
          <w:sz w:val="22"/>
          <w:szCs w:val="22"/>
        </w:rPr>
        <w:t>.3</w:t>
      </w:r>
      <w:r w:rsidR="005306A2" w:rsidRPr="000C3F9B">
        <w:rPr>
          <w:sz w:val="22"/>
          <w:szCs w:val="22"/>
        </w:rPr>
        <w:t xml:space="preserve"> Заявка на участие в запросе котировок</w:t>
      </w:r>
      <w:r w:rsidR="00DF1DE5" w:rsidRPr="000C3F9B">
        <w:rPr>
          <w:sz w:val="22"/>
          <w:szCs w:val="22"/>
        </w:rPr>
        <w:t xml:space="preserve"> подается участником закупки по форме, установленной в </w:t>
      </w:r>
      <w:r w:rsidR="001F2C5A">
        <w:rPr>
          <w:sz w:val="22"/>
          <w:szCs w:val="22"/>
        </w:rPr>
        <w:t>извещении</w:t>
      </w:r>
      <w:r w:rsidR="00DF1DE5" w:rsidRPr="000C3F9B">
        <w:rPr>
          <w:sz w:val="22"/>
          <w:szCs w:val="22"/>
        </w:rPr>
        <w:t xml:space="preserve">: </w:t>
      </w:r>
      <w:r w:rsidRPr="000C3F9B">
        <w:rPr>
          <w:sz w:val="22"/>
          <w:szCs w:val="22"/>
        </w:rPr>
        <w:t>в</w:t>
      </w:r>
      <w:r w:rsidR="00DF1DE5" w:rsidRPr="000C3F9B">
        <w:rPr>
          <w:sz w:val="22"/>
          <w:szCs w:val="22"/>
        </w:rPr>
        <w:t xml:space="preserve"> форме электронного документа на сайте электронной площадки (Торговой системы) в срок, указанный в</w:t>
      </w:r>
      <w:r w:rsidR="0094130F" w:rsidRPr="000C3F9B">
        <w:rPr>
          <w:sz w:val="22"/>
          <w:szCs w:val="22"/>
        </w:rPr>
        <w:t xml:space="preserve"> извещен</w:t>
      </w:r>
      <w:r w:rsidRPr="000C3F9B">
        <w:rPr>
          <w:sz w:val="22"/>
          <w:szCs w:val="22"/>
        </w:rPr>
        <w:t>ии о проведении запроса</w:t>
      </w:r>
      <w:r w:rsidR="005306A2" w:rsidRPr="000C3F9B">
        <w:rPr>
          <w:sz w:val="22"/>
          <w:szCs w:val="22"/>
        </w:rPr>
        <w:t xml:space="preserve"> котировок</w:t>
      </w:r>
      <w:r w:rsidR="00DF1DE5" w:rsidRPr="000C3F9B">
        <w:rPr>
          <w:sz w:val="22"/>
          <w:szCs w:val="22"/>
        </w:rPr>
        <w:t>.</w:t>
      </w:r>
    </w:p>
    <w:p w:rsidR="00DF1DE5" w:rsidRPr="00AC3F45" w:rsidRDefault="00110B94" w:rsidP="00DF1DE5">
      <w:pPr>
        <w:ind w:firstLine="284"/>
        <w:jc w:val="both"/>
        <w:rPr>
          <w:sz w:val="22"/>
          <w:szCs w:val="22"/>
        </w:rPr>
      </w:pPr>
      <w:r>
        <w:rPr>
          <w:sz w:val="22"/>
          <w:szCs w:val="22"/>
        </w:rPr>
        <w:t>5.6</w:t>
      </w:r>
      <w:r w:rsidR="0094130F">
        <w:rPr>
          <w:sz w:val="22"/>
          <w:szCs w:val="22"/>
        </w:rPr>
        <w:t>.4</w:t>
      </w:r>
      <w:r w:rsidR="005306A2">
        <w:rPr>
          <w:sz w:val="22"/>
          <w:szCs w:val="22"/>
        </w:rPr>
        <w:t xml:space="preserve"> Заявки на участие в запросе котировок</w:t>
      </w:r>
      <w:r w:rsidR="00DF1DE5" w:rsidRPr="00AC3F45">
        <w:rPr>
          <w:sz w:val="22"/>
          <w:szCs w:val="22"/>
        </w:rPr>
        <w:t>, поданные после окончания срока подачи, не рассматриваются и не возвращаются претендентам.</w:t>
      </w:r>
    </w:p>
    <w:p w:rsidR="0094130F" w:rsidRDefault="0094130F" w:rsidP="001F2C5A">
      <w:pPr>
        <w:ind w:firstLine="284"/>
        <w:jc w:val="both"/>
        <w:rPr>
          <w:sz w:val="22"/>
          <w:szCs w:val="22"/>
        </w:rPr>
      </w:pPr>
      <w:r>
        <w:rPr>
          <w:sz w:val="22"/>
          <w:szCs w:val="22"/>
        </w:rPr>
        <w:t>5.6.5</w:t>
      </w:r>
      <w:r w:rsidR="005306A2">
        <w:rPr>
          <w:sz w:val="22"/>
          <w:szCs w:val="22"/>
        </w:rPr>
        <w:t>Заявка на участие в запросе котировок</w:t>
      </w:r>
      <w:r w:rsidR="00DF1DE5" w:rsidRPr="00AC3F45">
        <w:rPr>
          <w:sz w:val="22"/>
          <w:szCs w:val="22"/>
        </w:rPr>
        <w:t xml:space="preserve"> должна быть составлена</w:t>
      </w:r>
      <w:r w:rsidRPr="00AC3F45">
        <w:rPr>
          <w:sz w:val="22"/>
          <w:szCs w:val="22"/>
        </w:rPr>
        <w:t>по форме, установленной</w:t>
      </w:r>
      <w:r w:rsidR="00C35392">
        <w:rPr>
          <w:sz w:val="22"/>
          <w:szCs w:val="22"/>
        </w:rPr>
        <w:t xml:space="preserve"> Приложением № 5 к настоящему Положению о закупке.</w:t>
      </w:r>
    </w:p>
    <w:p w:rsidR="00072FB0" w:rsidRDefault="00072FB0" w:rsidP="00072FB0">
      <w:pPr>
        <w:ind w:firstLine="284"/>
        <w:jc w:val="both"/>
        <w:rPr>
          <w:sz w:val="22"/>
          <w:szCs w:val="22"/>
        </w:rPr>
      </w:pPr>
      <w:r w:rsidRPr="00072FB0">
        <w:rPr>
          <w:sz w:val="22"/>
          <w:szCs w:val="22"/>
        </w:rPr>
        <w:t>5.6.6 При проведении процедуры закупки заказчиком и закупочной Комиссией проводится единая процедура вскрытия, расс</w:t>
      </w:r>
      <w:r>
        <w:rPr>
          <w:sz w:val="22"/>
          <w:szCs w:val="22"/>
        </w:rPr>
        <w:t>мотрения и оценки</w:t>
      </w:r>
      <w:r w:rsidRPr="00072FB0">
        <w:rPr>
          <w:sz w:val="22"/>
          <w:szCs w:val="22"/>
        </w:rPr>
        <w:t xml:space="preserve"> заявок на участие </w:t>
      </w:r>
      <w:r>
        <w:rPr>
          <w:sz w:val="22"/>
          <w:szCs w:val="22"/>
        </w:rPr>
        <w:t>в запросе котировок</w:t>
      </w:r>
      <w:r w:rsidRPr="00072FB0">
        <w:rPr>
          <w:sz w:val="22"/>
          <w:szCs w:val="22"/>
        </w:rPr>
        <w:t>.</w:t>
      </w:r>
      <w:r w:rsidR="007103A8">
        <w:rPr>
          <w:sz w:val="22"/>
          <w:szCs w:val="22"/>
        </w:rPr>
        <w:t xml:space="preserve"> Запрос котировок проводится в один этап, если иное не предусмотрено извещением о проведении запроса котировок.</w:t>
      </w:r>
    </w:p>
    <w:p w:rsidR="00746A8A" w:rsidRPr="0044215D" w:rsidRDefault="00746A8A" w:rsidP="00746A8A">
      <w:pPr>
        <w:ind w:firstLine="284"/>
        <w:jc w:val="both"/>
        <w:rPr>
          <w:sz w:val="22"/>
          <w:szCs w:val="22"/>
        </w:rPr>
      </w:pPr>
      <w:r w:rsidRPr="0044215D">
        <w:rPr>
          <w:sz w:val="22"/>
          <w:szCs w:val="22"/>
        </w:rPr>
        <w:t>5.6.7. Порядок открытия доступа к поданным в форме электронных документов заявкам на участие в запросе котировок:</w:t>
      </w:r>
    </w:p>
    <w:p w:rsidR="00746A8A" w:rsidRPr="0044215D" w:rsidRDefault="00746A8A" w:rsidP="00746A8A">
      <w:pPr>
        <w:ind w:firstLine="284"/>
        <w:jc w:val="both"/>
        <w:rPr>
          <w:sz w:val="22"/>
          <w:szCs w:val="22"/>
        </w:rPr>
      </w:pPr>
      <w:r w:rsidRPr="0044215D">
        <w:rPr>
          <w:sz w:val="22"/>
          <w:szCs w:val="22"/>
        </w:rPr>
        <w:t>5.6.7.1 В день, во время и в месте, указанные в извещении о проведении запроса котировок, закупочной Комиссией проводится процедура открытия доступа к поданным в форме электронных документов заявкам на участие в закупке.</w:t>
      </w:r>
    </w:p>
    <w:p w:rsidR="00746A8A" w:rsidRPr="0044215D" w:rsidRDefault="00746A8A" w:rsidP="00746A8A">
      <w:pPr>
        <w:ind w:firstLine="284"/>
        <w:jc w:val="both"/>
        <w:rPr>
          <w:sz w:val="22"/>
          <w:szCs w:val="22"/>
        </w:rPr>
      </w:pPr>
      <w:r w:rsidRPr="0044215D">
        <w:rPr>
          <w:sz w:val="22"/>
          <w:szCs w:val="22"/>
        </w:rPr>
        <w:t xml:space="preserve">По решению Комиссии в целях информационной открытости деятельности Заказчика в сфере закупок открытие доступа к поданным в форме электронных документов заявкам на участие в закупке может производиться Комиссией публично. </w:t>
      </w:r>
    </w:p>
    <w:p w:rsidR="00746A8A" w:rsidRPr="0044215D" w:rsidRDefault="00746A8A" w:rsidP="00746A8A">
      <w:pPr>
        <w:ind w:firstLine="284"/>
        <w:jc w:val="both"/>
        <w:rPr>
          <w:sz w:val="22"/>
          <w:szCs w:val="22"/>
        </w:rPr>
      </w:pPr>
      <w:r w:rsidRPr="0044215D">
        <w:rPr>
          <w:sz w:val="22"/>
          <w:szCs w:val="22"/>
        </w:rPr>
        <w:t>Вслучае принятия Комиссией такого решения участники закупки, подавшие заявки на участие в запросе котировок, или их представители вправе присутствовать при открытии доступа к поданным в форме электронных документов заявкам на участие в запросе котировок. Представители участников закупок, присутствующие при этом, регистрируются Заказчиком. Уполномоченные представители участников закупок представляют документ, подтверждающий полномочия лица на осуществление действий от имени участника закупки или доверенность, выданную от имени участника закупки.</w:t>
      </w:r>
    </w:p>
    <w:p w:rsidR="00746A8A" w:rsidRPr="0044215D" w:rsidRDefault="00746A8A" w:rsidP="00746A8A">
      <w:pPr>
        <w:ind w:firstLine="284"/>
        <w:jc w:val="both"/>
        <w:rPr>
          <w:sz w:val="22"/>
          <w:szCs w:val="22"/>
        </w:rPr>
      </w:pPr>
      <w:r w:rsidRPr="0044215D">
        <w:rPr>
          <w:sz w:val="22"/>
          <w:szCs w:val="22"/>
        </w:rPr>
        <w:t>Участникам закупки, подавшими заявки на участие в запросе котировок, или их представителям, присутствующим на процедуре открытия доступа к поданным в форме электронных документов заявкам на участие в закупке, запрещается создавать какие-либо препятствия в работе Комиссии (вступать в переговоры или споры с членами Комиссии и/или с другими присутствующими участниками закупки или их представителями, нарушать общественный порядок, производить фото -, аудио -, видеосъемку, выкрики с мест и т.п.). В случае несоблюдения данного требования участники закупки или их представители, создающие препятствия в работе Комиссии по открытию доступа к поданным в форме электронных документов заявкам на участие в запросе котировок, могут быть удалены из зала (помещения) по решению Комиссии.</w:t>
      </w:r>
    </w:p>
    <w:p w:rsidR="00746A8A" w:rsidRPr="0044215D" w:rsidRDefault="00746A8A" w:rsidP="00F70D13">
      <w:pPr>
        <w:ind w:firstLine="284"/>
        <w:jc w:val="both"/>
        <w:rPr>
          <w:sz w:val="22"/>
          <w:szCs w:val="22"/>
        </w:rPr>
      </w:pPr>
      <w:r w:rsidRPr="0044215D">
        <w:rPr>
          <w:sz w:val="22"/>
          <w:szCs w:val="22"/>
        </w:rPr>
        <w:t xml:space="preserve">5.6.7.2 Наименование (для юридического лица), фамилия, имя, отчество (для физического лица) и почтовый адрес каждого участника закупки, подавшего заявку на участие в закупке, цена и другие условия исполнения договора, указанные в такой заявке, объявляются при открытии доступа к поданным в форме электронных документов заявкам на участие </w:t>
      </w:r>
      <w:r w:rsidR="00961DF6" w:rsidRPr="0044215D">
        <w:rPr>
          <w:sz w:val="22"/>
          <w:szCs w:val="22"/>
        </w:rPr>
        <w:t>в запросе котировок</w:t>
      </w:r>
      <w:r w:rsidRPr="0044215D">
        <w:rPr>
          <w:sz w:val="22"/>
          <w:szCs w:val="22"/>
        </w:rPr>
        <w:t xml:space="preserve">. Результаты открытия доступа к поданным в форме электронных документов заявкам на участие в закупке отражаются в </w:t>
      </w:r>
      <w:r w:rsidR="00F70D13" w:rsidRPr="0044215D">
        <w:rPr>
          <w:sz w:val="22"/>
          <w:szCs w:val="22"/>
        </w:rPr>
        <w:t>Итоговом протоколе.</w:t>
      </w:r>
    </w:p>
    <w:p w:rsidR="00DF1DE5" w:rsidRPr="00AC3F45" w:rsidRDefault="00CF5ED5" w:rsidP="00DF1DE5">
      <w:pPr>
        <w:ind w:firstLine="284"/>
        <w:jc w:val="both"/>
        <w:rPr>
          <w:sz w:val="22"/>
          <w:szCs w:val="22"/>
        </w:rPr>
      </w:pPr>
      <w:r>
        <w:rPr>
          <w:sz w:val="22"/>
          <w:szCs w:val="22"/>
        </w:rPr>
        <w:t>5.6.7</w:t>
      </w:r>
      <w:r w:rsidR="00DF1DE5" w:rsidRPr="00AC3F45">
        <w:rPr>
          <w:sz w:val="22"/>
          <w:szCs w:val="22"/>
        </w:rPr>
        <w:t>.3 В случае, если по окончании срока подачи</w:t>
      </w:r>
      <w:r w:rsidR="00F2752B">
        <w:rPr>
          <w:sz w:val="22"/>
          <w:szCs w:val="22"/>
        </w:rPr>
        <w:t xml:space="preserve"> заявок на участие в запросе котировок</w:t>
      </w:r>
      <w:r w:rsidR="00DF1DE5" w:rsidRPr="00AC3F45">
        <w:rPr>
          <w:sz w:val="22"/>
          <w:szCs w:val="22"/>
        </w:rPr>
        <w:t xml:space="preserve"> подана только одна</w:t>
      </w:r>
      <w:r w:rsidR="00F2752B">
        <w:rPr>
          <w:sz w:val="22"/>
          <w:szCs w:val="22"/>
        </w:rPr>
        <w:t xml:space="preserve"> заявка на участие в запросе котировок</w:t>
      </w:r>
      <w:r w:rsidR="00DF1DE5" w:rsidRPr="00AC3F45">
        <w:rPr>
          <w:sz w:val="22"/>
          <w:szCs w:val="22"/>
        </w:rPr>
        <w:t xml:space="preserve"> (в том числе </w:t>
      </w:r>
      <w:r w:rsidR="00DF1DE5">
        <w:rPr>
          <w:sz w:val="22"/>
          <w:szCs w:val="22"/>
        </w:rPr>
        <w:t xml:space="preserve">если </w:t>
      </w:r>
      <w:r w:rsidR="00DF1DE5" w:rsidRPr="00AC3F45">
        <w:rPr>
          <w:sz w:val="22"/>
          <w:szCs w:val="22"/>
        </w:rPr>
        <w:t>отклонены все участники закупки</w:t>
      </w:r>
      <w:r w:rsidR="00DF1DE5">
        <w:rPr>
          <w:sz w:val="22"/>
          <w:szCs w:val="22"/>
        </w:rPr>
        <w:t xml:space="preserve"> либо по результатам рассмотрения заявок была допущена только одна заявка</w:t>
      </w:r>
      <w:r w:rsidR="00DF1DE5" w:rsidRPr="00AC3F45">
        <w:rPr>
          <w:sz w:val="22"/>
          <w:szCs w:val="22"/>
        </w:rPr>
        <w:t>) или не подано ни одной заявки н</w:t>
      </w:r>
      <w:r w:rsidR="00F2752B">
        <w:rPr>
          <w:sz w:val="22"/>
          <w:szCs w:val="22"/>
        </w:rPr>
        <w:t>а участие в закупке – запрос котировок</w:t>
      </w:r>
      <w:r w:rsidR="00DF1DE5" w:rsidRPr="00AC3F45">
        <w:rPr>
          <w:sz w:val="22"/>
          <w:szCs w:val="22"/>
        </w:rPr>
        <w:t xml:space="preserve"> признается несостоявшимся.</w:t>
      </w:r>
    </w:p>
    <w:p w:rsidR="00DF1DE5" w:rsidRPr="00AC3F45" w:rsidRDefault="00DF1DE5" w:rsidP="00DF1DE5">
      <w:pPr>
        <w:ind w:firstLine="284"/>
        <w:jc w:val="both"/>
        <w:rPr>
          <w:sz w:val="22"/>
          <w:szCs w:val="22"/>
        </w:rPr>
      </w:pPr>
      <w:r w:rsidRPr="00AC3F45">
        <w:rPr>
          <w:sz w:val="22"/>
          <w:szCs w:val="22"/>
        </w:rPr>
        <w:t>При этом в случа</w:t>
      </w:r>
      <w:r w:rsidR="00F2752B">
        <w:rPr>
          <w:sz w:val="22"/>
          <w:szCs w:val="22"/>
        </w:rPr>
        <w:t>е, если на участие в запросе котировок</w:t>
      </w:r>
      <w:r w:rsidRPr="00AC3F45">
        <w:rPr>
          <w:sz w:val="22"/>
          <w:szCs w:val="22"/>
        </w:rPr>
        <w:t xml:space="preserve"> не было подано ни одной заявки, закупочная </w:t>
      </w:r>
      <w:r>
        <w:rPr>
          <w:sz w:val="22"/>
          <w:szCs w:val="22"/>
        </w:rPr>
        <w:t>Комиссия</w:t>
      </w:r>
      <w:r w:rsidRPr="00AC3F45">
        <w:rPr>
          <w:sz w:val="22"/>
          <w:szCs w:val="22"/>
        </w:rPr>
        <w:t xml:space="preserve"> составляет </w:t>
      </w:r>
      <w:r w:rsidR="00CF5ED5">
        <w:rPr>
          <w:sz w:val="22"/>
          <w:szCs w:val="22"/>
        </w:rPr>
        <w:t>Итоговый протокол</w:t>
      </w:r>
      <w:r w:rsidRPr="00AC3F45">
        <w:rPr>
          <w:sz w:val="22"/>
          <w:szCs w:val="22"/>
        </w:rPr>
        <w:t xml:space="preserve">, который должен содержать сведения, предусмотренные </w:t>
      </w:r>
      <w:r w:rsidR="00CF5ED5">
        <w:rPr>
          <w:sz w:val="22"/>
          <w:szCs w:val="22"/>
        </w:rPr>
        <w:t>п. 5.3.2.5 настоящего Положения</w:t>
      </w:r>
      <w:r w:rsidRPr="00AC3F45">
        <w:rPr>
          <w:sz w:val="22"/>
          <w:szCs w:val="22"/>
        </w:rPr>
        <w:t>, и подлежит размещению Организатором в течение 3-х календарных дней со дня его подписания в единой информационной системе.</w:t>
      </w:r>
    </w:p>
    <w:p w:rsidR="00DF1DE5" w:rsidRPr="00AC3F45" w:rsidRDefault="00DF1DE5" w:rsidP="00DF1DE5">
      <w:pPr>
        <w:ind w:firstLine="284"/>
        <w:jc w:val="both"/>
        <w:rPr>
          <w:sz w:val="22"/>
          <w:szCs w:val="22"/>
        </w:rPr>
      </w:pPr>
      <w:r w:rsidRPr="00AC3F45">
        <w:rPr>
          <w:sz w:val="22"/>
          <w:szCs w:val="22"/>
        </w:rPr>
        <w:t>В случа</w:t>
      </w:r>
      <w:r w:rsidR="00F2752B">
        <w:rPr>
          <w:sz w:val="22"/>
          <w:szCs w:val="22"/>
        </w:rPr>
        <w:t>е, если на участие в запросе котировок</w:t>
      </w:r>
      <w:r w:rsidRPr="00AC3F45">
        <w:rPr>
          <w:sz w:val="22"/>
          <w:szCs w:val="22"/>
        </w:rPr>
        <w:t xml:space="preserve"> была подана только одна заявка, указанная заявка рассматривается закупочной </w:t>
      </w:r>
      <w:r>
        <w:rPr>
          <w:sz w:val="22"/>
          <w:szCs w:val="22"/>
        </w:rPr>
        <w:t>Комиссией</w:t>
      </w:r>
      <w:r w:rsidRPr="00AC3F45">
        <w:rPr>
          <w:sz w:val="22"/>
          <w:szCs w:val="22"/>
        </w:rPr>
        <w:t xml:space="preserve"> в </w:t>
      </w:r>
      <w:r w:rsidR="00CF5ED5">
        <w:rPr>
          <w:sz w:val="22"/>
          <w:szCs w:val="22"/>
        </w:rPr>
        <w:t>порядке, предусмотренном п. 5.6.8</w:t>
      </w:r>
      <w:r w:rsidRPr="00AC3F45">
        <w:rPr>
          <w:sz w:val="22"/>
          <w:szCs w:val="22"/>
        </w:rPr>
        <w:t xml:space="preserve"> настоящего Положения.</w:t>
      </w:r>
    </w:p>
    <w:p w:rsidR="00DF1DE5" w:rsidRPr="00AC3F45" w:rsidRDefault="00CF5ED5" w:rsidP="00DF1DE5">
      <w:pPr>
        <w:ind w:firstLine="284"/>
        <w:jc w:val="both"/>
        <w:rPr>
          <w:sz w:val="22"/>
          <w:szCs w:val="22"/>
        </w:rPr>
      </w:pPr>
      <w:r>
        <w:rPr>
          <w:sz w:val="22"/>
          <w:szCs w:val="22"/>
        </w:rPr>
        <w:t>5.6.8</w:t>
      </w:r>
      <w:r w:rsidR="00F70D13">
        <w:rPr>
          <w:sz w:val="22"/>
          <w:szCs w:val="22"/>
        </w:rPr>
        <w:t>.</w:t>
      </w:r>
      <w:r w:rsidR="00DF1DE5" w:rsidRPr="00AC3F45">
        <w:rPr>
          <w:sz w:val="22"/>
          <w:szCs w:val="22"/>
        </w:rPr>
        <w:t xml:space="preserve"> Порядок рассмотрения заявок на участие в </w:t>
      </w:r>
      <w:r w:rsidR="00F2752B">
        <w:rPr>
          <w:sz w:val="22"/>
          <w:szCs w:val="22"/>
        </w:rPr>
        <w:t>запросе котировок</w:t>
      </w:r>
    </w:p>
    <w:p w:rsidR="00DF1DE5" w:rsidRPr="00AC3F45" w:rsidRDefault="00942D79" w:rsidP="00DF1DE5">
      <w:pPr>
        <w:ind w:firstLine="284"/>
        <w:jc w:val="both"/>
        <w:rPr>
          <w:sz w:val="22"/>
          <w:szCs w:val="22"/>
        </w:rPr>
      </w:pPr>
      <w:r>
        <w:rPr>
          <w:sz w:val="22"/>
          <w:szCs w:val="22"/>
        </w:rPr>
        <w:t>5.6.8</w:t>
      </w:r>
      <w:r w:rsidR="00DF1DE5" w:rsidRPr="00AC3F45">
        <w:rPr>
          <w:sz w:val="22"/>
          <w:szCs w:val="22"/>
        </w:rPr>
        <w:t xml:space="preserve">.1. Закупочная </w:t>
      </w:r>
      <w:r w:rsidR="00DF1DE5">
        <w:rPr>
          <w:sz w:val="22"/>
          <w:szCs w:val="22"/>
        </w:rPr>
        <w:t>Комиссия</w:t>
      </w:r>
      <w:r w:rsidR="00DF1DE5" w:rsidRPr="00AC3F45">
        <w:rPr>
          <w:sz w:val="22"/>
          <w:szCs w:val="22"/>
        </w:rPr>
        <w:t xml:space="preserve"> рассматривает</w:t>
      </w:r>
      <w:r w:rsidR="00F2752B">
        <w:rPr>
          <w:sz w:val="22"/>
          <w:szCs w:val="22"/>
        </w:rPr>
        <w:t xml:space="preserve"> заявки на участие в запросе котировок</w:t>
      </w:r>
      <w:r w:rsidR="00DF1DE5" w:rsidRPr="00AC3F45">
        <w:rPr>
          <w:sz w:val="22"/>
          <w:szCs w:val="22"/>
        </w:rPr>
        <w:t xml:space="preserve"> на соответствие требованиям, установленным </w:t>
      </w:r>
      <w:r>
        <w:rPr>
          <w:sz w:val="22"/>
          <w:szCs w:val="22"/>
        </w:rPr>
        <w:t>извещением</w:t>
      </w:r>
      <w:r w:rsidR="00DF1DE5" w:rsidRPr="00AC3F45">
        <w:rPr>
          <w:sz w:val="22"/>
          <w:szCs w:val="22"/>
        </w:rPr>
        <w:t xml:space="preserve">, и соответствие участников закупки требованиям, установленным в п.1.4 настоящего Положения. </w:t>
      </w:r>
    </w:p>
    <w:p w:rsidR="00DF1DE5" w:rsidRPr="00AC3F45" w:rsidRDefault="00942D79" w:rsidP="00DF1DE5">
      <w:pPr>
        <w:ind w:firstLine="284"/>
        <w:jc w:val="both"/>
        <w:rPr>
          <w:sz w:val="22"/>
          <w:szCs w:val="22"/>
        </w:rPr>
      </w:pPr>
      <w:r>
        <w:rPr>
          <w:sz w:val="22"/>
          <w:szCs w:val="22"/>
        </w:rPr>
        <w:t>5.6.8.2</w:t>
      </w:r>
      <w:r w:rsidR="00DF1DE5" w:rsidRPr="00AC3F45">
        <w:rPr>
          <w:sz w:val="22"/>
          <w:szCs w:val="22"/>
        </w:rPr>
        <w:t>.</w:t>
      </w:r>
      <w:r w:rsidR="00DF1DE5">
        <w:rPr>
          <w:sz w:val="22"/>
          <w:szCs w:val="22"/>
        </w:rPr>
        <w:t>Комиссия</w:t>
      </w:r>
      <w:r w:rsidR="00DF1DE5" w:rsidRPr="00AC3F45">
        <w:rPr>
          <w:sz w:val="22"/>
          <w:szCs w:val="22"/>
        </w:rPr>
        <w:t xml:space="preserve"> отклоняет заявки на участие в за</w:t>
      </w:r>
      <w:r w:rsidR="00F2752B">
        <w:rPr>
          <w:sz w:val="22"/>
          <w:szCs w:val="22"/>
        </w:rPr>
        <w:t>просе котировок</w:t>
      </w:r>
      <w:r w:rsidR="00DF1DE5" w:rsidRPr="00AC3F45">
        <w:rPr>
          <w:sz w:val="22"/>
          <w:szCs w:val="22"/>
        </w:rPr>
        <w:t xml:space="preserve"> в случае:</w:t>
      </w:r>
    </w:p>
    <w:p w:rsidR="00DF1DE5" w:rsidRPr="00AC3F45" w:rsidRDefault="00DF1DE5" w:rsidP="00DF1DE5">
      <w:pPr>
        <w:ind w:firstLine="284"/>
        <w:jc w:val="both"/>
        <w:rPr>
          <w:sz w:val="22"/>
          <w:szCs w:val="22"/>
        </w:rPr>
      </w:pPr>
      <w:r w:rsidRPr="00AC3F45">
        <w:rPr>
          <w:sz w:val="22"/>
          <w:szCs w:val="22"/>
        </w:rPr>
        <w:t>1) несоответствия</w:t>
      </w:r>
      <w:r w:rsidR="005306A2">
        <w:rPr>
          <w:sz w:val="22"/>
          <w:szCs w:val="22"/>
        </w:rPr>
        <w:t xml:space="preserve"> заявки на участие в запросе котировок</w:t>
      </w:r>
      <w:r w:rsidRPr="00AC3F45">
        <w:rPr>
          <w:sz w:val="22"/>
          <w:szCs w:val="22"/>
        </w:rPr>
        <w:t xml:space="preserve"> требованиям, указанным в </w:t>
      </w:r>
      <w:r w:rsidR="00942D79">
        <w:rPr>
          <w:sz w:val="22"/>
          <w:szCs w:val="22"/>
        </w:rPr>
        <w:t>извещении о проведении</w:t>
      </w:r>
      <w:r>
        <w:rPr>
          <w:sz w:val="22"/>
          <w:szCs w:val="22"/>
        </w:rPr>
        <w:t xml:space="preserve"> запроса </w:t>
      </w:r>
      <w:r w:rsidR="005306A2">
        <w:rPr>
          <w:sz w:val="22"/>
          <w:szCs w:val="22"/>
        </w:rPr>
        <w:t>котировок</w:t>
      </w:r>
      <w:r w:rsidRPr="00AC3F45">
        <w:rPr>
          <w:sz w:val="22"/>
          <w:szCs w:val="22"/>
        </w:rPr>
        <w:t>;</w:t>
      </w:r>
    </w:p>
    <w:p w:rsidR="00DF1DE5" w:rsidRPr="00AC3F45" w:rsidRDefault="00DF1DE5" w:rsidP="00DF1DE5">
      <w:pPr>
        <w:ind w:firstLine="284"/>
        <w:jc w:val="both"/>
        <w:rPr>
          <w:sz w:val="22"/>
          <w:szCs w:val="22"/>
        </w:rPr>
      </w:pPr>
      <w:r w:rsidRPr="00AC3F45">
        <w:rPr>
          <w:sz w:val="22"/>
          <w:szCs w:val="22"/>
        </w:rPr>
        <w:t>2) указания в заявке предельной (максимальной) цены товаров, работ, услуг выше установлен</w:t>
      </w:r>
      <w:r w:rsidR="00942D79">
        <w:rPr>
          <w:sz w:val="22"/>
          <w:szCs w:val="22"/>
        </w:rPr>
        <w:t>ной в извещен</w:t>
      </w:r>
      <w:r w:rsidR="005306A2">
        <w:rPr>
          <w:sz w:val="22"/>
          <w:szCs w:val="22"/>
        </w:rPr>
        <w:t>ии о запросе котировок</w:t>
      </w:r>
      <w:r w:rsidRPr="00AC3F45">
        <w:rPr>
          <w:sz w:val="22"/>
          <w:szCs w:val="22"/>
        </w:rPr>
        <w:t>;</w:t>
      </w:r>
    </w:p>
    <w:p w:rsidR="00DF1DE5" w:rsidRPr="00AC3F45" w:rsidRDefault="00DF1DE5" w:rsidP="00DF1DE5">
      <w:pPr>
        <w:ind w:firstLine="284"/>
        <w:jc w:val="both"/>
        <w:rPr>
          <w:sz w:val="22"/>
          <w:szCs w:val="22"/>
        </w:rPr>
      </w:pPr>
      <w:r w:rsidRPr="00AC3F45">
        <w:rPr>
          <w:sz w:val="22"/>
          <w:szCs w:val="22"/>
        </w:rPr>
        <w:t xml:space="preserve">3) </w:t>
      </w:r>
      <w:r w:rsidR="00F2752B">
        <w:rPr>
          <w:sz w:val="22"/>
          <w:szCs w:val="22"/>
        </w:rPr>
        <w:t>отказа от проведения запроса котировок</w:t>
      </w:r>
      <w:r w:rsidRPr="00AC3F45">
        <w:rPr>
          <w:sz w:val="22"/>
          <w:szCs w:val="22"/>
        </w:rPr>
        <w:t>.</w:t>
      </w:r>
    </w:p>
    <w:p w:rsidR="00DF1DE5" w:rsidRPr="00AC3F45" w:rsidRDefault="00AA6F24" w:rsidP="00DF1DE5">
      <w:pPr>
        <w:ind w:firstLine="284"/>
        <w:jc w:val="both"/>
        <w:rPr>
          <w:sz w:val="22"/>
          <w:szCs w:val="22"/>
        </w:rPr>
      </w:pPr>
      <w:r>
        <w:rPr>
          <w:sz w:val="22"/>
          <w:szCs w:val="22"/>
        </w:rPr>
        <w:t>5.6.8.3.</w:t>
      </w:r>
      <w:r w:rsidR="00DF1DE5" w:rsidRPr="00AC3F45">
        <w:rPr>
          <w:sz w:val="22"/>
          <w:szCs w:val="22"/>
        </w:rPr>
        <w:t xml:space="preserve"> Отклонение заявок по иным основаниям не допускается.</w:t>
      </w:r>
    </w:p>
    <w:p w:rsidR="00DF1DE5" w:rsidRPr="00AC3F45" w:rsidRDefault="00AA6F24" w:rsidP="00DF1DE5">
      <w:pPr>
        <w:ind w:firstLine="284"/>
        <w:jc w:val="both"/>
        <w:rPr>
          <w:sz w:val="22"/>
          <w:szCs w:val="22"/>
        </w:rPr>
      </w:pPr>
      <w:r>
        <w:rPr>
          <w:sz w:val="22"/>
          <w:szCs w:val="22"/>
        </w:rPr>
        <w:t>5.6.9</w:t>
      </w:r>
      <w:r w:rsidR="00DF1DE5" w:rsidRPr="00AC3F45">
        <w:rPr>
          <w:sz w:val="22"/>
          <w:szCs w:val="22"/>
        </w:rPr>
        <w:t>. Лучшей признается</w:t>
      </w:r>
      <w:r w:rsidR="00F2752B">
        <w:rPr>
          <w:sz w:val="22"/>
          <w:szCs w:val="22"/>
        </w:rPr>
        <w:t xml:space="preserve"> заявка на участие в запросе котировок</w:t>
      </w:r>
      <w:r w:rsidR="00DF1DE5" w:rsidRPr="00AC3F45">
        <w:rPr>
          <w:sz w:val="22"/>
          <w:szCs w:val="22"/>
        </w:rPr>
        <w:t>, которая отвечает всем требованиям, установлен</w:t>
      </w:r>
      <w:r w:rsidR="00F2752B">
        <w:rPr>
          <w:sz w:val="22"/>
          <w:szCs w:val="22"/>
        </w:rPr>
        <w:t xml:space="preserve">ным в </w:t>
      </w:r>
      <w:r>
        <w:rPr>
          <w:sz w:val="22"/>
          <w:szCs w:val="22"/>
        </w:rPr>
        <w:t>извещен</w:t>
      </w:r>
      <w:r w:rsidR="00F2752B">
        <w:rPr>
          <w:sz w:val="22"/>
          <w:szCs w:val="22"/>
        </w:rPr>
        <w:t>ии о</w:t>
      </w:r>
      <w:r>
        <w:rPr>
          <w:sz w:val="22"/>
          <w:szCs w:val="22"/>
        </w:rPr>
        <w:t xml:space="preserve"> проведении запроса</w:t>
      </w:r>
      <w:r w:rsidR="00F2752B">
        <w:rPr>
          <w:sz w:val="22"/>
          <w:szCs w:val="22"/>
        </w:rPr>
        <w:t xml:space="preserve"> котировок</w:t>
      </w:r>
      <w:r w:rsidR="00DF1DE5" w:rsidRPr="00AC3F45">
        <w:rPr>
          <w:sz w:val="22"/>
          <w:szCs w:val="22"/>
        </w:rPr>
        <w:t>, и содержит наиболее низкую цену товаров, работ, услуг. При наличии нескольких равнозначных</w:t>
      </w:r>
      <w:r w:rsidR="005306A2">
        <w:rPr>
          <w:sz w:val="22"/>
          <w:szCs w:val="22"/>
        </w:rPr>
        <w:t xml:space="preserve"> заявок на участие в запросе котировок</w:t>
      </w:r>
      <w:r w:rsidR="00DF1DE5" w:rsidRPr="00AC3F45">
        <w:rPr>
          <w:sz w:val="22"/>
          <w:szCs w:val="22"/>
        </w:rPr>
        <w:t xml:space="preserve"> лучшей признается та, которая поступила ранее других заявок.</w:t>
      </w:r>
    </w:p>
    <w:p w:rsidR="00DF1DE5" w:rsidRDefault="00AA6F24" w:rsidP="00DF1DE5">
      <w:pPr>
        <w:ind w:firstLine="284"/>
        <w:jc w:val="both"/>
        <w:rPr>
          <w:sz w:val="22"/>
          <w:szCs w:val="22"/>
        </w:rPr>
      </w:pPr>
      <w:r>
        <w:rPr>
          <w:sz w:val="22"/>
          <w:szCs w:val="22"/>
        </w:rPr>
        <w:t>5.6.10</w:t>
      </w:r>
      <w:r w:rsidR="00F70D13">
        <w:rPr>
          <w:sz w:val="22"/>
          <w:szCs w:val="22"/>
        </w:rPr>
        <w:t>.</w:t>
      </w:r>
      <w:r w:rsidR="00DF1DE5" w:rsidRPr="00AC3F45">
        <w:rPr>
          <w:sz w:val="22"/>
          <w:szCs w:val="22"/>
        </w:rPr>
        <w:t xml:space="preserve"> Р</w:t>
      </w:r>
      <w:r w:rsidR="00F2752B">
        <w:rPr>
          <w:sz w:val="22"/>
          <w:szCs w:val="22"/>
        </w:rPr>
        <w:t>езультаты проведения запроса котировок</w:t>
      </w:r>
      <w:r w:rsidR="00DF1DE5" w:rsidRPr="00AC3F45">
        <w:rPr>
          <w:sz w:val="22"/>
          <w:szCs w:val="22"/>
        </w:rPr>
        <w:t xml:space="preserve"> оформляются </w:t>
      </w:r>
      <w:r>
        <w:rPr>
          <w:sz w:val="22"/>
          <w:szCs w:val="22"/>
        </w:rPr>
        <w:t>Итоговым протоколом</w:t>
      </w:r>
      <w:r w:rsidR="00DF1DE5" w:rsidRPr="00AC3F45">
        <w:rPr>
          <w:sz w:val="22"/>
          <w:szCs w:val="22"/>
        </w:rPr>
        <w:t xml:space="preserve"> с указанием участника, заявка которого признана лучшей. </w:t>
      </w:r>
      <w:r>
        <w:rPr>
          <w:sz w:val="22"/>
          <w:szCs w:val="22"/>
        </w:rPr>
        <w:t>Итоговый протокол</w:t>
      </w:r>
      <w:r w:rsidR="002E32AD">
        <w:rPr>
          <w:sz w:val="22"/>
          <w:szCs w:val="22"/>
        </w:rPr>
        <w:t xml:space="preserve"> должен содержать сведения, предусмотренные п. 5.3.2.5 настоящего Положения. Итоговый протокол п</w:t>
      </w:r>
      <w:r w:rsidR="00DF1DE5" w:rsidRPr="00AC3F45">
        <w:rPr>
          <w:sz w:val="22"/>
          <w:szCs w:val="22"/>
        </w:rPr>
        <w:t xml:space="preserve">одписывается членами закупочной </w:t>
      </w:r>
      <w:r>
        <w:rPr>
          <w:sz w:val="22"/>
          <w:szCs w:val="22"/>
        </w:rPr>
        <w:t>Комиссии</w:t>
      </w:r>
      <w:r w:rsidR="00DF1DE5" w:rsidRPr="00AC3F45">
        <w:rPr>
          <w:sz w:val="22"/>
          <w:szCs w:val="22"/>
        </w:rPr>
        <w:t>, участвовавшими в заседании по подведе</w:t>
      </w:r>
      <w:r w:rsidR="005306A2">
        <w:rPr>
          <w:sz w:val="22"/>
          <w:szCs w:val="22"/>
        </w:rPr>
        <w:t>нию итогов запроса котировок</w:t>
      </w:r>
      <w:r w:rsidR="00DF1DE5" w:rsidRPr="00AC3F45">
        <w:rPr>
          <w:sz w:val="22"/>
          <w:szCs w:val="22"/>
        </w:rPr>
        <w:t xml:space="preserve">, и размещается </w:t>
      </w:r>
      <w:r w:rsidR="00DF1DE5">
        <w:rPr>
          <w:sz w:val="22"/>
          <w:szCs w:val="22"/>
        </w:rPr>
        <w:t>в единой информационной системе</w:t>
      </w:r>
      <w:r w:rsidR="00DF1DE5" w:rsidRPr="00AC3F45">
        <w:rPr>
          <w:sz w:val="22"/>
          <w:szCs w:val="22"/>
        </w:rPr>
        <w:t xml:space="preserve"> в течение 3-х календарных дней со дня подписания указанного протокола.</w:t>
      </w:r>
    </w:p>
    <w:p w:rsidR="002E32AD" w:rsidRDefault="002E32AD" w:rsidP="00DF1DE5">
      <w:pPr>
        <w:ind w:firstLine="284"/>
        <w:jc w:val="both"/>
        <w:rPr>
          <w:sz w:val="22"/>
          <w:szCs w:val="22"/>
        </w:rPr>
      </w:pPr>
      <w:r>
        <w:rPr>
          <w:sz w:val="22"/>
          <w:szCs w:val="22"/>
        </w:rPr>
        <w:t xml:space="preserve">5.6.11. В случае проведения многоэтапного запроса котировок по результатам каждого этапа составляется протокол, который должен содержать сведения, </w:t>
      </w:r>
      <w:r w:rsidR="00C9301D">
        <w:rPr>
          <w:sz w:val="22"/>
          <w:szCs w:val="22"/>
        </w:rPr>
        <w:t>предусмотренные п. 5.3.2.4 настоящего Положения.</w:t>
      </w:r>
    </w:p>
    <w:p w:rsidR="00DF1DE5" w:rsidRPr="000C3F9B" w:rsidRDefault="00C9301D" w:rsidP="00DF1DE5">
      <w:pPr>
        <w:ind w:firstLine="284"/>
        <w:jc w:val="both"/>
        <w:rPr>
          <w:sz w:val="22"/>
          <w:szCs w:val="22"/>
        </w:rPr>
      </w:pPr>
      <w:r w:rsidRPr="000C3F9B">
        <w:rPr>
          <w:sz w:val="22"/>
          <w:szCs w:val="22"/>
        </w:rPr>
        <w:t>5.6.12</w:t>
      </w:r>
      <w:r w:rsidR="00DF1DE5" w:rsidRPr="000C3F9B">
        <w:rPr>
          <w:sz w:val="22"/>
          <w:szCs w:val="22"/>
        </w:rPr>
        <w:t>. В случае, если за</w:t>
      </w:r>
      <w:r w:rsidR="00F2752B" w:rsidRPr="000C3F9B">
        <w:rPr>
          <w:sz w:val="22"/>
          <w:szCs w:val="22"/>
        </w:rPr>
        <w:t>прос котировок</w:t>
      </w:r>
      <w:r w:rsidR="00DF1DE5" w:rsidRPr="000C3F9B">
        <w:rPr>
          <w:sz w:val="22"/>
          <w:szCs w:val="22"/>
        </w:rPr>
        <w:t xml:space="preserve"> признан несостоявшимся, Заказчик вправе:</w:t>
      </w:r>
    </w:p>
    <w:p w:rsidR="00DF1DE5" w:rsidRPr="00AC3F45" w:rsidRDefault="00DF1DE5" w:rsidP="00185899">
      <w:pPr>
        <w:ind w:firstLine="284"/>
        <w:jc w:val="both"/>
        <w:rPr>
          <w:sz w:val="22"/>
          <w:szCs w:val="22"/>
        </w:rPr>
      </w:pPr>
      <w:r w:rsidRPr="000C3F9B">
        <w:rPr>
          <w:sz w:val="22"/>
          <w:szCs w:val="22"/>
        </w:rPr>
        <w:t xml:space="preserve">1) </w:t>
      </w:r>
      <w:r w:rsidR="00185899" w:rsidRPr="000C3F9B">
        <w:rPr>
          <w:sz w:val="22"/>
          <w:szCs w:val="22"/>
        </w:rPr>
        <w:t xml:space="preserve">заключить договор с единственным участником запроса котировок, </w:t>
      </w:r>
      <w:r w:rsidR="00185899" w:rsidRPr="000C3F9B">
        <w:rPr>
          <w:rFonts w:eastAsia="Calibri"/>
          <w:sz w:val="22"/>
          <w:szCs w:val="22"/>
          <w:lang w:eastAsia="en-US"/>
        </w:rPr>
        <w:t>подавшим заявку на участие в запросе котировок и признанным участником запроса котировок, на условиях, содержащихся в поданной им заявке и документации о закупке</w:t>
      </w:r>
      <w:r w:rsidR="00185899" w:rsidRPr="000C3F9B">
        <w:rPr>
          <w:sz w:val="22"/>
          <w:szCs w:val="22"/>
        </w:rPr>
        <w:t xml:space="preserve">. Такой участник обязан передать Заказчику проект договора, подписанный со своей стороны, в течение пяти дней со дня опубликования Итогового протокола в единой информационной системе. </w:t>
      </w:r>
      <w:r w:rsidR="00185899" w:rsidRPr="000C3F9B">
        <w:rPr>
          <w:rFonts w:eastAsia="Calibri"/>
          <w:sz w:val="22"/>
          <w:szCs w:val="22"/>
          <w:lang w:eastAsia="en-US"/>
        </w:rPr>
        <w:t>Участник закупки, признанный единственным участником запроса котировок, не вправе отказаться от заключения договора</w:t>
      </w:r>
      <w:r w:rsidRPr="000C3F9B">
        <w:rPr>
          <w:sz w:val="22"/>
          <w:szCs w:val="22"/>
        </w:rPr>
        <w:t>;</w:t>
      </w:r>
    </w:p>
    <w:p w:rsidR="00DF1DE5" w:rsidRPr="00AC3F45" w:rsidRDefault="00DF1DE5" w:rsidP="00DF1DE5">
      <w:pPr>
        <w:ind w:firstLine="284"/>
        <w:jc w:val="both"/>
        <w:rPr>
          <w:sz w:val="22"/>
          <w:szCs w:val="22"/>
        </w:rPr>
      </w:pPr>
      <w:r w:rsidRPr="00AC3F45">
        <w:rPr>
          <w:sz w:val="22"/>
          <w:szCs w:val="22"/>
        </w:rPr>
        <w:t>2) провести повторную процедуру закупки, в том числе с изменением условий закупки;</w:t>
      </w:r>
    </w:p>
    <w:p w:rsidR="00DF1DE5" w:rsidRPr="00AC3F45" w:rsidRDefault="00DF1DE5" w:rsidP="00185016">
      <w:pPr>
        <w:ind w:firstLine="284"/>
        <w:jc w:val="both"/>
        <w:rPr>
          <w:sz w:val="22"/>
          <w:szCs w:val="22"/>
        </w:rPr>
      </w:pPr>
      <w:r w:rsidRPr="00AC3F45">
        <w:rPr>
          <w:sz w:val="22"/>
          <w:szCs w:val="22"/>
        </w:rPr>
        <w:t xml:space="preserve">3) </w:t>
      </w:r>
      <w:r w:rsidRPr="000970AF">
        <w:rPr>
          <w:sz w:val="22"/>
          <w:szCs w:val="22"/>
        </w:rPr>
        <w:t>провести закупку у единственного поставщика (исполнителя, подрядчика) в соответствии с настоящим Положением о закупке</w:t>
      </w:r>
      <w:r w:rsidR="00185016">
        <w:rPr>
          <w:sz w:val="22"/>
          <w:szCs w:val="22"/>
        </w:rPr>
        <w:t>.</w:t>
      </w:r>
    </w:p>
    <w:p w:rsidR="00DF1DE5" w:rsidRPr="00AC3F45" w:rsidRDefault="00C9301D" w:rsidP="00DF1DE5">
      <w:pPr>
        <w:ind w:firstLine="284"/>
        <w:jc w:val="both"/>
        <w:rPr>
          <w:sz w:val="22"/>
          <w:szCs w:val="22"/>
        </w:rPr>
      </w:pPr>
      <w:r>
        <w:rPr>
          <w:sz w:val="22"/>
          <w:szCs w:val="22"/>
        </w:rPr>
        <w:t>5.6.13</w:t>
      </w:r>
      <w:r w:rsidR="00AA6F24">
        <w:rPr>
          <w:sz w:val="22"/>
          <w:szCs w:val="22"/>
        </w:rPr>
        <w:t>.</w:t>
      </w:r>
      <w:r w:rsidR="00DF1DE5" w:rsidRPr="00AC3F45">
        <w:rPr>
          <w:sz w:val="22"/>
          <w:szCs w:val="22"/>
        </w:rPr>
        <w:t xml:space="preserve"> Если претендент, чья</w:t>
      </w:r>
      <w:r w:rsidR="00F2752B">
        <w:rPr>
          <w:sz w:val="22"/>
          <w:szCs w:val="22"/>
        </w:rPr>
        <w:t xml:space="preserve"> заявка на участие в запросе котировок</w:t>
      </w:r>
      <w:r w:rsidR="00DF1DE5" w:rsidRPr="00AC3F45">
        <w:rPr>
          <w:sz w:val="22"/>
          <w:szCs w:val="22"/>
        </w:rPr>
        <w:t xml:space="preserve"> признана лучшей, отказывается от подписания договора, то он признается уклонившимся от заключения договора.</w:t>
      </w:r>
    </w:p>
    <w:p w:rsidR="00DF1DE5" w:rsidRDefault="00C9301D" w:rsidP="00DF1DE5">
      <w:pPr>
        <w:ind w:firstLine="284"/>
        <w:jc w:val="both"/>
        <w:rPr>
          <w:sz w:val="22"/>
          <w:szCs w:val="22"/>
        </w:rPr>
      </w:pPr>
      <w:r>
        <w:rPr>
          <w:sz w:val="22"/>
          <w:szCs w:val="22"/>
        </w:rPr>
        <w:t>5.6.14.</w:t>
      </w:r>
      <w:r w:rsidR="00DF1DE5" w:rsidRPr="00AC3F45">
        <w:rPr>
          <w:sz w:val="22"/>
          <w:szCs w:val="22"/>
        </w:rPr>
        <w:t xml:space="preserve"> Договор заключается в </w:t>
      </w:r>
      <w:r w:rsidR="00DF1DE5" w:rsidRPr="000C3F9B">
        <w:rPr>
          <w:sz w:val="22"/>
          <w:szCs w:val="22"/>
        </w:rPr>
        <w:t xml:space="preserve">соответствии с требованиями </w:t>
      </w:r>
      <w:r w:rsidR="00D40597">
        <w:rPr>
          <w:sz w:val="22"/>
          <w:szCs w:val="22"/>
        </w:rPr>
        <w:t>раздела 10</w:t>
      </w:r>
      <w:r w:rsidR="00DF1DE5" w:rsidRPr="000C3F9B">
        <w:rPr>
          <w:sz w:val="22"/>
          <w:szCs w:val="22"/>
        </w:rPr>
        <w:t xml:space="preserve"> настоящего Положения.</w:t>
      </w:r>
    </w:p>
    <w:p w:rsidR="00E32193" w:rsidRDefault="00E32193" w:rsidP="00DF1DE5">
      <w:pPr>
        <w:ind w:firstLine="284"/>
        <w:jc w:val="both"/>
        <w:rPr>
          <w:sz w:val="22"/>
          <w:szCs w:val="22"/>
        </w:rPr>
      </w:pPr>
    </w:p>
    <w:p w:rsidR="00991FB3" w:rsidRPr="00AC3F45" w:rsidRDefault="00991FB3" w:rsidP="00991FB3">
      <w:pPr>
        <w:pStyle w:val="a7"/>
        <w:tabs>
          <w:tab w:val="left" w:pos="567"/>
        </w:tabs>
        <w:autoSpaceDE w:val="0"/>
        <w:ind w:left="0" w:firstLine="284"/>
        <w:jc w:val="both"/>
        <w:rPr>
          <w:rFonts w:eastAsia="Calibri"/>
          <w:b/>
          <w:sz w:val="22"/>
          <w:szCs w:val="22"/>
          <w:lang w:eastAsia="en-US"/>
        </w:rPr>
      </w:pPr>
      <w:r>
        <w:rPr>
          <w:rFonts w:eastAsia="Calibri"/>
          <w:b/>
          <w:sz w:val="22"/>
          <w:szCs w:val="22"/>
          <w:lang w:eastAsia="en-US"/>
        </w:rPr>
        <w:t>5.7</w:t>
      </w:r>
      <w:r w:rsidRPr="00AC3F45">
        <w:rPr>
          <w:rFonts w:eastAsia="Calibri"/>
          <w:b/>
          <w:sz w:val="22"/>
          <w:szCs w:val="22"/>
          <w:lang w:eastAsia="en-US"/>
        </w:rPr>
        <w:t>. Порядок проведения совместных торгов</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.1. Настоящий Раздел определяет порядок вз</w:t>
      </w:r>
      <w:r>
        <w:rPr>
          <w:rFonts w:eastAsia="Calibri"/>
          <w:sz w:val="22"/>
          <w:szCs w:val="22"/>
          <w:lang w:eastAsia="en-US"/>
        </w:rPr>
        <w:t>аимодействия Заказчиков при раз</w:t>
      </w:r>
      <w:r w:rsidRPr="00AC3F45">
        <w:rPr>
          <w:rFonts w:eastAsia="Calibri"/>
          <w:sz w:val="22"/>
          <w:szCs w:val="22"/>
          <w:lang w:eastAsia="en-US"/>
        </w:rPr>
        <w:t>мещении заказов на поставку одноименных товаров (работ, услуг) (далее – заказы) путем проведения совместных торгов.</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.2. Совместные торги могут проводиться пр</w:t>
      </w:r>
      <w:r>
        <w:rPr>
          <w:rFonts w:eastAsia="Calibri"/>
          <w:sz w:val="22"/>
          <w:szCs w:val="22"/>
          <w:lang w:eastAsia="en-US"/>
        </w:rPr>
        <w:t>и наличии не менее чем у двух За</w:t>
      </w:r>
      <w:r w:rsidRPr="00AC3F45">
        <w:rPr>
          <w:rFonts w:eastAsia="Calibri"/>
          <w:sz w:val="22"/>
          <w:szCs w:val="22"/>
          <w:lang w:eastAsia="en-US"/>
        </w:rPr>
        <w:t>казчиков потребности в одноименных товарах, одноименных работах, одноименных услугах.</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.3. Для проведения совместных торгов Зак</w:t>
      </w:r>
      <w:r>
        <w:rPr>
          <w:rFonts w:eastAsia="Calibri"/>
          <w:sz w:val="22"/>
          <w:szCs w:val="22"/>
          <w:lang w:eastAsia="en-US"/>
        </w:rPr>
        <w:t>азчики между собой заключают со</w:t>
      </w:r>
      <w:r w:rsidRPr="00AC3F45">
        <w:rPr>
          <w:rFonts w:eastAsia="Calibri"/>
          <w:sz w:val="22"/>
          <w:szCs w:val="22"/>
          <w:lang w:eastAsia="en-US"/>
        </w:rPr>
        <w:t>глашение о проведении совместных торгов (далее –</w:t>
      </w:r>
      <w:r>
        <w:rPr>
          <w:rFonts w:eastAsia="Calibri"/>
          <w:sz w:val="22"/>
          <w:szCs w:val="22"/>
          <w:lang w:eastAsia="en-US"/>
        </w:rPr>
        <w:t xml:space="preserve"> соглашение) до утверждения документации о торгах.</w:t>
      </w:r>
    </w:p>
    <w:p w:rsidR="00991FB3" w:rsidRPr="00AC3F45" w:rsidRDefault="00991FB3" w:rsidP="00991FB3">
      <w:pPr>
        <w:pStyle w:val="a7"/>
        <w:tabs>
          <w:tab w:val="left" w:pos="1701"/>
        </w:tabs>
        <w:autoSpaceDE w:val="0"/>
        <w:ind w:left="-142" w:firstLine="426"/>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.4. В соглашении указываются:</w:t>
      </w:r>
    </w:p>
    <w:p w:rsidR="00991FB3" w:rsidRPr="00831C01" w:rsidRDefault="00991FB3" w:rsidP="00991FB3">
      <w:pPr>
        <w:tabs>
          <w:tab w:val="left" w:pos="1701"/>
        </w:tabs>
        <w:autoSpaceDE w:val="0"/>
        <w:ind w:firstLine="284"/>
        <w:jc w:val="both"/>
        <w:rPr>
          <w:rFonts w:eastAsia="Calibri"/>
          <w:sz w:val="22"/>
          <w:szCs w:val="22"/>
          <w:lang w:eastAsia="en-US"/>
        </w:rPr>
      </w:pPr>
      <w:r w:rsidRPr="00831C01">
        <w:rPr>
          <w:rFonts w:eastAsia="Calibri"/>
          <w:sz w:val="22"/>
          <w:szCs w:val="22"/>
          <w:lang w:eastAsia="en-US"/>
        </w:rPr>
        <w:t>а) сведения о Заказчиках, проводящих совместные торги (далее – стороны соглашения);</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sidRPr="00AC3F45">
        <w:rPr>
          <w:rFonts w:eastAsia="Calibri"/>
          <w:sz w:val="22"/>
          <w:szCs w:val="22"/>
          <w:lang w:eastAsia="en-US"/>
        </w:rPr>
        <w:t>б) сведения о видах и предполагаемых объемах з</w:t>
      </w:r>
      <w:r>
        <w:rPr>
          <w:rFonts w:eastAsia="Calibri"/>
          <w:sz w:val="22"/>
          <w:szCs w:val="22"/>
          <w:lang w:eastAsia="en-US"/>
        </w:rPr>
        <w:t>аказов, в отношении которых про</w:t>
      </w:r>
      <w:r w:rsidRPr="00AC3F45">
        <w:rPr>
          <w:rFonts w:eastAsia="Calibri"/>
          <w:sz w:val="22"/>
          <w:szCs w:val="22"/>
          <w:lang w:eastAsia="en-US"/>
        </w:rPr>
        <w:t>водятся совместные торги;</w:t>
      </w:r>
    </w:p>
    <w:p w:rsidR="00991FB3" w:rsidRPr="00831C01" w:rsidRDefault="00991FB3" w:rsidP="00991FB3">
      <w:pPr>
        <w:tabs>
          <w:tab w:val="left" w:pos="1701"/>
        </w:tabs>
        <w:autoSpaceDE w:val="0"/>
        <w:ind w:firstLine="284"/>
        <w:jc w:val="both"/>
        <w:rPr>
          <w:rFonts w:eastAsia="Calibri"/>
          <w:sz w:val="22"/>
          <w:szCs w:val="22"/>
          <w:lang w:eastAsia="en-US"/>
        </w:rPr>
      </w:pPr>
      <w:r w:rsidRPr="00831C01">
        <w:rPr>
          <w:rFonts w:eastAsia="Calibri"/>
          <w:sz w:val="22"/>
          <w:szCs w:val="22"/>
          <w:lang w:eastAsia="en-US"/>
        </w:rPr>
        <w:t>в) права, обязанности и ответственность сторон соглашения;</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sidRPr="00AC3F45">
        <w:rPr>
          <w:rFonts w:eastAsia="Calibri"/>
          <w:sz w:val="22"/>
          <w:szCs w:val="22"/>
          <w:lang w:eastAsia="en-US"/>
        </w:rPr>
        <w:t>г) сведения об организаторе совместных торгов,</w:t>
      </w:r>
      <w:r>
        <w:rPr>
          <w:rFonts w:eastAsia="Calibri"/>
          <w:sz w:val="22"/>
          <w:szCs w:val="22"/>
          <w:lang w:eastAsia="en-US"/>
        </w:rPr>
        <w:t xml:space="preserve"> включая перечень функций, пере</w:t>
      </w:r>
      <w:r w:rsidRPr="00AC3F45">
        <w:rPr>
          <w:rFonts w:eastAsia="Calibri"/>
          <w:sz w:val="22"/>
          <w:szCs w:val="22"/>
          <w:lang w:eastAsia="en-US"/>
        </w:rPr>
        <w:t>даваемых ему сторонами соглашения в целях проведения торгов;</w:t>
      </w:r>
    </w:p>
    <w:p w:rsidR="00991FB3" w:rsidRPr="00831C01" w:rsidRDefault="00991FB3" w:rsidP="00991FB3">
      <w:pPr>
        <w:tabs>
          <w:tab w:val="left" w:pos="1701"/>
        </w:tabs>
        <w:autoSpaceDE w:val="0"/>
        <w:ind w:firstLine="284"/>
        <w:jc w:val="both"/>
        <w:rPr>
          <w:rFonts w:eastAsia="Calibri"/>
          <w:sz w:val="22"/>
          <w:szCs w:val="22"/>
          <w:lang w:eastAsia="en-US"/>
        </w:rPr>
      </w:pPr>
      <w:r w:rsidRPr="00831C01">
        <w:rPr>
          <w:rFonts w:eastAsia="Calibri"/>
          <w:sz w:val="22"/>
          <w:szCs w:val="22"/>
          <w:lang w:eastAsia="en-US"/>
        </w:rPr>
        <w:t>д) порядок и срок формирования Комиссии по размещению заказа (далее – комиссия);</w:t>
      </w:r>
    </w:p>
    <w:p w:rsidR="00991FB3" w:rsidRPr="000C3F9B" w:rsidRDefault="00991FB3" w:rsidP="00991FB3">
      <w:pPr>
        <w:tabs>
          <w:tab w:val="left" w:pos="1701"/>
        </w:tabs>
        <w:autoSpaceDE w:val="0"/>
        <w:ind w:firstLine="284"/>
        <w:jc w:val="both"/>
        <w:rPr>
          <w:rFonts w:eastAsia="Calibri"/>
          <w:sz w:val="22"/>
          <w:szCs w:val="22"/>
          <w:lang w:eastAsia="en-US"/>
        </w:rPr>
      </w:pPr>
      <w:r w:rsidRPr="00831C01">
        <w:rPr>
          <w:rFonts w:eastAsia="Calibri"/>
          <w:sz w:val="22"/>
          <w:szCs w:val="22"/>
          <w:lang w:eastAsia="en-US"/>
        </w:rPr>
        <w:t xml:space="preserve">е) порядок и </w:t>
      </w:r>
      <w:r w:rsidRPr="000C3F9B">
        <w:rPr>
          <w:rFonts w:eastAsia="Calibri"/>
          <w:sz w:val="22"/>
          <w:szCs w:val="22"/>
          <w:lang w:eastAsia="en-US"/>
        </w:rPr>
        <w:t>сроки разработки и утверждения закупочной документации;</w:t>
      </w:r>
    </w:p>
    <w:p w:rsidR="00991FB3" w:rsidRPr="00831C01" w:rsidRDefault="00991FB3" w:rsidP="00991FB3">
      <w:pPr>
        <w:tabs>
          <w:tab w:val="left" w:pos="1701"/>
        </w:tabs>
        <w:autoSpaceDE w:val="0"/>
        <w:ind w:firstLine="284"/>
        <w:jc w:val="both"/>
        <w:rPr>
          <w:rFonts w:eastAsia="Calibri"/>
          <w:sz w:val="22"/>
          <w:szCs w:val="22"/>
          <w:lang w:eastAsia="en-US"/>
        </w:rPr>
      </w:pPr>
      <w:r w:rsidRPr="000C3F9B">
        <w:rPr>
          <w:rFonts w:eastAsia="Calibri"/>
          <w:sz w:val="22"/>
          <w:szCs w:val="22"/>
          <w:lang w:eastAsia="en-US"/>
        </w:rPr>
        <w:t>ж) ориентировочные сроки проведения совместных торгов;</w:t>
      </w:r>
    </w:p>
    <w:p w:rsidR="00991FB3" w:rsidRPr="00831C01" w:rsidRDefault="00991FB3" w:rsidP="00991FB3">
      <w:pPr>
        <w:tabs>
          <w:tab w:val="left" w:pos="1701"/>
        </w:tabs>
        <w:autoSpaceDE w:val="0"/>
        <w:ind w:firstLine="284"/>
        <w:jc w:val="both"/>
        <w:rPr>
          <w:rFonts w:eastAsia="Calibri"/>
          <w:sz w:val="22"/>
          <w:szCs w:val="22"/>
          <w:lang w:eastAsia="en-US"/>
        </w:rPr>
      </w:pPr>
      <w:r w:rsidRPr="00831C01">
        <w:rPr>
          <w:rFonts w:eastAsia="Calibri"/>
          <w:sz w:val="22"/>
          <w:szCs w:val="22"/>
          <w:lang w:eastAsia="en-US"/>
        </w:rPr>
        <w:t>з) порядок оплаты расходов, связанных с организацией и проведением совместных торгов;</w:t>
      </w:r>
    </w:p>
    <w:p w:rsidR="00991FB3" w:rsidRPr="00831C01" w:rsidRDefault="00991FB3" w:rsidP="00991FB3">
      <w:pPr>
        <w:tabs>
          <w:tab w:val="left" w:pos="1701"/>
        </w:tabs>
        <w:autoSpaceDE w:val="0"/>
        <w:ind w:firstLine="284"/>
        <w:jc w:val="both"/>
        <w:rPr>
          <w:rFonts w:eastAsia="Calibri"/>
          <w:sz w:val="22"/>
          <w:szCs w:val="22"/>
          <w:lang w:eastAsia="en-US"/>
        </w:rPr>
      </w:pPr>
      <w:r w:rsidRPr="00831C01">
        <w:rPr>
          <w:rFonts w:eastAsia="Calibri"/>
          <w:sz w:val="22"/>
          <w:szCs w:val="22"/>
          <w:lang w:eastAsia="en-US"/>
        </w:rPr>
        <w:t>и) срок действия соглашения;</w:t>
      </w:r>
    </w:p>
    <w:p w:rsidR="00991FB3" w:rsidRPr="00831C01" w:rsidRDefault="00991FB3" w:rsidP="00991FB3">
      <w:pPr>
        <w:tabs>
          <w:tab w:val="left" w:pos="1701"/>
        </w:tabs>
        <w:autoSpaceDE w:val="0"/>
        <w:ind w:firstLine="284"/>
        <w:jc w:val="both"/>
        <w:rPr>
          <w:rFonts w:eastAsia="Calibri"/>
          <w:sz w:val="22"/>
          <w:szCs w:val="22"/>
          <w:lang w:eastAsia="en-US"/>
        </w:rPr>
      </w:pPr>
      <w:r w:rsidRPr="00831C01">
        <w:rPr>
          <w:rFonts w:eastAsia="Calibri"/>
          <w:sz w:val="22"/>
          <w:szCs w:val="22"/>
          <w:lang w:eastAsia="en-US"/>
        </w:rPr>
        <w:t>к) порядок рассмотрения споров и обжалований;</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sidRPr="00AC3F45">
        <w:rPr>
          <w:rFonts w:eastAsia="Calibri"/>
          <w:sz w:val="22"/>
          <w:szCs w:val="22"/>
          <w:lang w:eastAsia="en-US"/>
        </w:rPr>
        <w:t>л) иная информация, определяющая взаимоотношения сторо</w:t>
      </w:r>
      <w:r>
        <w:rPr>
          <w:rFonts w:eastAsia="Calibri"/>
          <w:sz w:val="22"/>
          <w:szCs w:val="22"/>
          <w:lang w:eastAsia="en-US"/>
        </w:rPr>
        <w:t>н соглашения при про</w:t>
      </w:r>
      <w:r w:rsidRPr="00AC3F45">
        <w:rPr>
          <w:rFonts w:eastAsia="Calibri"/>
          <w:sz w:val="22"/>
          <w:szCs w:val="22"/>
          <w:lang w:eastAsia="en-US"/>
        </w:rPr>
        <w:t>ведении совместных торгов.</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 xml:space="preserve">.5. Организатор совместных торгов утверждает состав </w:t>
      </w:r>
      <w:r>
        <w:rPr>
          <w:rFonts w:eastAsia="Calibri"/>
          <w:sz w:val="22"/>
          <w:szCs w:val="22"/>
          <w:lang w:eastAsia="en-US"/>
        </w:rPr>
        <w:t>Комиссии</w:t>
      </w:r>
      <w:r w:rsidRPr="00AC3F45">
        <w:rPr>
          <w:rFonts w:eastAsia="Calibri"/>
          <w:sz w:val="22"/>
          <w:szCs w:val="22"/>
          <w:lang w:eastAsia="en-US"/>
        </w:rPr>
        <w:t>, в который по согласованию включаются представители сторон согл</w:t>
      </w:r>
      <w:r>
        <w:rPr>
          <w:rFonts w:eastAsia="Calibri"/>
          <w:sz w:val="22"/>
          <w:szCs w:val="22"/>
          <w:lang w:eastAsia="en-US"/>
        </w:rPr>
        <w:t>ашения, количество которых опре</w:t>
      </w:r>
      <w:r w:rsidRPr="00AC3F45">
        <w:rPr>
          <w:rFonts w:eastAsia="Calibri"/>
          <w:sz w:val="22"/>
          <w:szCs w:val="22"/>
          <w:lang w:eastAsia="en-US"/>
        </w:rPr>
        <w:t>деляется пропорционально объему заказа соответственн</w:t>
      </w:r>
      <w:r>
        <w:rPr>
          <w:rFonts w:eastAsia="Calibri"/>
          <w:sz w:val="22"/>
          <w:szCs w:val="22"/>
          <w:lang w:eastAsia="en-US"/>
        </w:rPr>
        <w:t>о заказчика в общем объеме зака</w:t>
      </w:r>
      <w:r w:rsidRPr="00AC3F45">
        <w:rPr>
          <w:rFonts w:eastAsia="Calibri"/>
          <w:sz w:val="22"/>
          <w:szCs w:val="22"/>
          <w:lang w:eastAsia="en-US"/>
        </w:rPr>
        <w:t xml:space="preserve">зов, если иное не предусмотрено соглашением. Заседание </w:t>
      </w:r>
      <w:r>
        <w:rPr>
          <w:rFonts w:eastAsia="Calibri"/>
          <w:sz w:val="22"/>
          <w:szCs w:val="22"/>
          <w:lang w:eastAsia="en-US"/>
        </w:rPr>
        <w:t>Комиссии считается правомоч</w:t>
      </w:r>
      <w:r w:rsidRPr="00AC3F45">
        <w:rPr>
          <w:rFonts w:eastAsia="Calibri"/>
          <w:sz w:val="22"/>
          <w:szCs w:val="22"/>
          <w:lang w:eastAsia="en-US"/>
        </w:rPr>
        <w:t>ным, если на нем присутствуют не менее 50 процентов ее членов.</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.6. Стороны соглашения несут расходы на п</w:t>
      </w:r>
      <w:r>
        <w:rPr>
          <w:rFonts w:eastAsia="Calibri"/>
          <w:sz w:val="22"/>
          <w:szCs w:val="22"/>
          <w:lang w:eastAsia="en-US"/>
        </w:rPr>
        <w:t>роведение совместных торгов про</w:t>
      </w:r>
      <w:r w:rsidRPr="00AC3F45">
        <w:rPr>
          <w:rFonts w:eastAsia="Calibri"/>
          <w:sz w:val="22"/>
          <w:szCs w:val="22"/>
          <w:lang w:eastAsia="en-US"/>
        </w:rPr>
        <w:t>порционал</w:t>
      </w:r>
      <w:r>
        <w:rPr>
          <w:rFonts w:eastAsia="Calibri"/>
          <w:sz w:val="22"/>
          <w:szCs w:val="22"/>
          <w:lang w:eastAsia="en-US"/>
        </w:rPr>
        <w:t>ь</w:t>
      </w:r>
      <w:r w:rsidRPr="00AC3F45">
        <w:rPr>
          <w:rFonts w:eastAsia="Calibri"/>
          <w:sz w:val="22"/>
          <w:szCs w:val="22"/>
          <w:lang w:eastAsia="en-US"/>
        </w:rPr>
        <w:t>но доле начальной цены договора заказчика в общей сумме начальных цен договоров на размещение заказов, в отношении которых проводятся совместные торги.</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.7. Совместные торги должны проводиться в</w:t>
      </w:r>
      <w:r>
        <w:rPr>
          <w:rFonts w:eastAsia="Calibri"/>
          <w:sz w:val="22"/>
          <w:szCs w:val="22"/>
          <w:lang w:eastAsia="en-US"/>
        </w:rPr>
        <w:t xml:space="preserve"> соответствии с порядком, утвер</w:t>
      </w:r>
      <w:r w:rsidRPr="00AC3F45">
        <w:rPr>
          <w:rFonts w:eastAsia="Calibri"/>
          <w:sz w:val="22"/>
          <w:szCs w:val="22"/>
          <w:lang w:eastAsia="en-US"/>
        </w:rPr>
        <w:t xml:space="preserve">жденным настоящим Положением. </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.8. Организатор совместных торгов осуществл</w:t>
      </w:r>
      <w:r>
        <w:rPr>
          <w:rFonts w:eastAsia="Calibri"/>
          <w:sz w:val="22"/>
          <w:szCs w:val="22"/>
          <w:lang w:eastAsia="en-US"/>
        </w:rPr>
        <w:t>яет разработку и утверждение до</w:t>
      </w:r>
      <w:r w:rsidRPr="00AC3F45">
        <w:rPr>
          <w:rFonts w:eastAsia="Calibri"/>
          <w:sz w:val="22"/>
          <w:szCs w:val="22"/>
          <w:lang w:eastAsia="en-US"/>
        </w:rPr>
        <w:t>кументации для проведения совместных торгов в соответствии с порядком и условиями, установленными соглашением.</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sidRPr="00AC3F45">
        <w:rPr>
          <w:rFonts w:eastAsia="Calibri"/>
          <w:sz w:val="22"/>
          <w:szCs w:val="22"/>
          <w:lang w:eastAsia="en-US"/>
        </w:rPr>
        <w:t>В документации о проведении торгов, указыва</w:t>
      </w:r>
      <w:r>
        <w:rPr>
          <w:rFonts w:eastAsia="Calibri"/>
          <w:sz w:val="22"/>
          <w:szCs w:val="22"/>
          <w:lang w:eastAsia="en-US"/>
        </w:rPr>
        <w:t>ются для каждой стороны соглаше</w:t>
      </w:r>
      <w:r w:rsidRPr="00AC3F45">
        <w:rPr>
          <w:rFonts w:eastAsia="Calibri"/>
          <w:sz w:val="22"/>
          <w:szCs w:val="22"/>
          <w:lang w:eastAsia="en-US"/>
        </w:rPr>
        <w:t>ния: наименование заказчика, количество поставляемого одноименного товара, объемы выполняемых одноименных работ, оказываемых одноименных услуг, место, условия и сроки (периоды) поставки одноименных товаров, выпо</w:t>
      </w:r>
      <w:r>
        <w:rPr>
          <w:rFonts w:eastAsia="Calibri"/>
          <w:sz w:val="22"/>
          <w:szCs w:val="22"/>
          <w:lang w:eastAsia="en-US"/>
        </w:rPr>
        <w:t>лнения одноименных работ, оказа</w:t>
      </w:r>
      <w:r w:rsidRPr="00AC3F45">
        <w:rPr>
          <w:rFonts w:eastAsia="Calibri"/>
          <w:sz w:val="22"/>
          <w:szCs w:val="22"/>
          <w:lang w:eastAsia="en-US"/>
        </w:rPr>
        <w:t>ния одноименных услуг.</w:t>
      </w:r>
    </w:p>
    <w:p w:rsidR="00991FB3" w:rsidRPr="00AC3F45" w:rsidRDefault="00FE5AFF"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00991FB3">
        <w:rPr>
          <w:rFonts w:eastAsia="Calibri"/>
          <w:sz w:val="22"/>
          <w:szCs w:val="22"/>
          <w:lang w:eastAsia="en-US"/>
        </w:rPr>
        <w:t xml:space="preserve">.9. Документация </w:t>
      </w:r>
      <w:r w:rsidR="00991FB3" w:rsidRPr="00AC3F45">
        <w:rPr>
          <w:rFonts w:eastAsia="Calibri"/>
          <w:sz w:val="22"/>
          <w:szCs w:val="22"/>
          <w:lang w:eastAsia="en-US"/>
        </w:rPr>
        <w:t>о проведении торгов утвер</w:t>
      </w:r>
      <w:r w:rsidR="00991FB3">
        <w:rPr>
          <w:rFonts w:eastAsia="Calibri"/>
          <w:sz w:val="22"/>
          <w:szCs w:val="22"/>
          <w:lang w:eastAsia="en-US"/>
        </w:rPr>
        <w:t>ждается до даты публикации изве</w:t>
      </w:r>
      <w:r w:rsidR="00991FB3" w:rsidRPr="00AC3F45">
        <w:rPr>
          <w:rFonts w:eastAsia="Calibri"/>
          <w:sz w:val="22"/>
          <w:szCs w:val="22"/>
          <w:lang w:eastAsia="en-US"/>
        </w:rPr>
        <w:t>щения о проведении совместных торгов в единой информационной системе</w:t>
      </w:r>
      <w:r>
        <w:rPr>
          <w:rFonts w:eastAsia="Calibri"/>
          <w:sz w:val="22"/>
          <w:szCs w:val="22"/>
          <w:lang w:eastAsia="en-US"/>
        </w:rPr>
        <w:t>.</w:t>
      </w:r>
    </w:p>
    <w:p w:rsidR="00991FB3" w:rsidRPr="000C3F9B" w:rsidRDefault="00FE5AFF" w:rsidP="00991FB3">
      <w:pPr>
        <w:pStyle w:val="a7"/>
        <w:tabs>
          <w:tab w:val="left" w:pos="1701"/>
        </w:tabs>
        <w:autoSpaceDE w:val="0"/>
        <w:ind w:left="0" w:firstLine="284"/>
        <w:jc w:val="both"/>
        <w:rPr>
          <w:rFonts w:eastAsia="Calibri"/>
          <w:sz w:val="22"/>
          <w:szCs w:val="22"/>
          <w:lang w:eastAsia="en-US"/>
        </w:rPr>
      </w:pPr>
      <w:r w:rsidRPr="000C3F9B">
        <w:rPr>
          <w:rFonts w:eastAsia="Calibri"/>
          <w:sz w:val="22"/>
          <w:szCs w:val="22"/>
          <w:lang w:eastAsia="en-US"/>
        </w:rPr>
        <w:t>5.7</w:t>
      </w:r>
      <w:r w:rsidR="00991FB3" w:rsidRPr="000C3F9B">
        <w:rPr>
          <w:rFonts w:eastAsia="Calibri"/>
          <w:sz w:val="22"/>
          <w:szCs w:val="22"/>
          <w:lang w:eastAsia="en-US"/>
        </w:rPr>
        <w:t xml:space="preserve">.10. Разъяснение положений документации при проведении совместных торгов осуществляется организатором совместных торгов. </w:t>
      </w:r>
      <w:r w:rsidR="00991FB3" w:rsidRPr="000C3F9B">
        <w:rPr>
          <w:sz w:val="22"/>
          <w:szCs w:val="22"/>
        </w:rPr>
        <w:t>При необходимости привлекаются другие стороны соглашения.</w:t>
      </w:r>
    </w:p>
    <w:p w:rsidR="00991FB3" w:rsidRPr="000C3F9B" w:rsidRDefault="00FE5AFF" w:rsidP="00991FB3">
      <w:pPr>
        <w:pStyle w:val="a7"/>
        <w:tabs>
          <w:tab w:val="left" w:pos="1701"/>
        </w:tabs>
        <w:autoSpaceDE w:val="0"/>
        <w:ind w:left="0" w:firstLine="284"/>
        <w:jc w:val="both"/>
        <w:rPr>
          <w:rFonts w:eastAsia="Calibri"/>
          <w:sz w:val="22"/>
          <w:szCs w:val="22"/>
          <w:lang w:eastAsia="en-US"/>
        </w:rPr>
      </w:pPr>
      <w:r w:rsidRPr="000C3F9B">
        <w:rPr>
          <w:rFonts w:eastAsia="Calibri"/>
          <w:sz w:val="22"/>
          <w:szCs w:val="22"/>
          <w:lang w:eastAsia="en-US"/>
        </w:rPr>
        <w:t>5.7</w:t>
      </w:r>
      <w:r w:rsidR="00991FB3" w:rsidRPr="000C3F9B">
        <w:rPr>
          <w:rFonts w:eastAsia="Calibri"/>
          <w:sz w:val="22"/>
          <w:szCs w:val="22"/>
          <w:lang w:eastAsia="en-US"/>
        </w:rPr>
        <w:t>.11. Изменения, которые вносятся в документацию, утверждаются организатором совместных торгов по согласованию со всеми сторонами соглашения.</w:t>
      </w:r>
    </w:p>
    <w:p w:rsidR="00991FB3" w:rsidRPr="000C3F9B" w:rsidRDefault="00FE5AFF" w:rsidP="00991FB3">
      <w:pPr>
        <w:pStyle w:val="a7"/>
        <w:tabs>
          <w:tab w:val="left" w:pos="1701"/>
        </w:tabs>
        <w:autoSpaceDE w:val="0"/>
        <w:ind w:left="0" w:firstLine="284"/>
        <w:jc w:val="both"/>
        <w:rPr>
          <w:rFonts w:eastAsia="Calibri"/>
          <w:sz w:val="22"/>
          <w:szCs w:val="22"/>
          <w:lang w:eastAsia="en-US"/>
        </w:rPr>
      </w:pPr>
      <w:r w:rsidRPr="000C3F9B">
        <w:rPr>
          <w:rFonts w:eastAsia="Calibri"/>
          <w:sz w:val="22"/>
          <w:szCs w:val="22"/>
          <w:lang w:eastAsia="en-US"/>
        </w:rPr>
        <w:t>5.7</w:t>
      </w:r>
      <w:r w:rsidR="00991FB3" w:rsidRPr="000C3F9B">
        <w:rPr>
          <w:rFonts w:eastAsia="Calibri"/>
          <w:sz w:val="22"/>
          <w:szCs w:val="22"/>
          <w:lang w:eastAsia="en-US"/>
        </w:rPr>
        <w:t>.12. Копии протоколов, составленных в ходе проведения совместных торгов, направляются организатором совместных торгов не позднее дня, следующего за днем подписания указанных протоколов, каждой стороне соглашения.</w:t>
      </w:r>
    </w:p>
    <w:p w:rsidR="00991FB3" w:rsidRPr="000C3F9B" w:rsidRDefault="00FE5AFF" w:rsidP="00991FB3">
      <w:pPr>
        <w:pStyle w:val="a7"/>
        <w:tabs>
          <w:tab w:val="left" w:pos="1701"/>
        </w:tabs>
        <w:autoSpaceDE w:val="0"/>
        <w:ind w:left="0" w:firstLine="284"/>
        <w:jc w:val="both"/>
        <w:rPr>
          <w:rFonts w:eastAsia="Calibri"/>
          <w:sz w:val="22"/>
          <w:szCs w:val="22"/>
          <w:lang w:eastAsia="en-US"/>
        </w:rPr>
      </w:pPr>
      <w:r w:rsidRPr="0044215D">
        <w:rPr>
          <w:rFonts w:eastAsia="Calibri"/>
          <w:sz w:val="22"/>
          <w:szCs w:val="22"/>
          <w:lang w:eastAsia="en-US"/>
        </w:rPr>
        <w:t>5.7</w:t>
      </w:r>
      <w:r w:rsidR="00991FB3" w:rsidRPr="0044215D">
        <w:rPr>
          <w:rFonts w:eastAsia="Calibri"/>
          <w:sz w:val="22"/>
          <w:szCs w:val="22"/>
          <w:lang w:eastAsia="en-US"/>
        </w:rPr>
        <w:t xml:space="preserve">.13. Проекты договоров, составленные по результатам торгов, направляются </w:t>
      </w:r>
      <w:r w:rsidR="00A35A65" w:rsidRPr="0044215D">
        <w:rPr>
          <w:rFonts w:eastAsia="Calibri"/>
          <w:sz w:val="22"/>
          <w:szCs w:val="22"/>
          <w:lang w:eastAsia="en-US"/>
        </w:rPr>
        <w:t>поставщиком (исполнителем, подрядчиком)</w:t>
      </w:r>
      <w:r w:rsidR="00991FB3" w:rsidRPr="0044215D">
        <w:rPr>
          <w:rFonts w:eastAsia="Calibri"/>
          <w:sz w:val="22"/>
          <w:szCs w:val="22"/>
          <w:lang w:eastAsia="en-US"/>
        </w:rPr>
        <w:t xml:space="preserve"> для подписания</w:t>
      </w:r>
      <w:r w:rsidR="00A35A65" w:rsidRPr="0044215D">
        <w:rPr>
          <w:rFonts w:eastAsia="Calibri"/>
          <w:sz w:val="22"/>
          <w:szCs w:val="22"/>
          <w:lang w:eastAsia="en-US"/>
        </w:rPr>
        <w:t xml:space="preserve"> в адрес каждой стороны</w:t>
      </w:r>
      <w:r w:rsidR="00991FB3" w:rsidRPr="0044215D">
        <w:rPr>
          <w:rFonts w:eastAsia="Calibri"/>
          <w:sz w:val="22"/>
          <w:szCs w:val="22"/>
          <w:lang w:eastAsia="en-US"/>
        </w:rPr>
        <w:t xml:space="preserve"> соглашения.</w:t>
      </w:r>
    </w:p>
    <w:p w:rsidR="00991FB3" w:rsidRPr="000C3F9B" w:rsidRDefault="00FE5AFF" w:rsidP="00991FB3">
      <w:pPr>
        <w:pStyle w:val="a7"/>
        <w:tabs>
          <w:tab w:val="left" w:pos="1701"/>
        </w:tabs>
        <w:autoSpaceDE w:val="0"/>
        <w:ind w:left="0" w:firstLine="284"/>
        <w:jc w:val="both"/>
        <w:rPr>
          <w:rFonts w:eastAsia="Calibri"/>
          <w:sz w:val="22"/>
          <w:szCs w:val="22"/>
          <w:lang w:eastAsia="en-US"/>
        </w:rPr>
      </w:pPr>
      <w:r w:rsidRPr="000C3F9B">
        <w:rPr>
          <w:rFonts w:eastAsia="Calibri"/>
          <w:sz w:val="22"/>
          <w:szCs w:val="22"/>
          <w:lang w:eastAsia="en-US"/>
        </w:rPr>
        <w:t>5.7</w:t>
      </w:r>
      <w:r w:rsidR="00991FB3" w:rsidRPr="000C3F9B">
        <w:rPr>
          <w:rFonts w:eastAsia="Calibri"/>
          <w:sz w:val="22"/>
          <w:szCs w:val="22"/>
          <w:lang w:eastAsia="en-US"/>
        </w:rPr>
        <w:t>.14. Сведения о заключенном договоре, заключенном по итогам совместных торгов, направляются каждым заказчиком в единой информационной системе самостоятельно.</w:t>
      </w:r>
    </w:p>
    <w:p w:rsidR="00991FB3" w:rsidRPr="00AC3F45" w:rsidRDefault="00FE5AFF" w:rsidP="00991FB3">
      <w:pPr>
        <w:pStyle w:val="a7"/>
        <w:tabs>
          <w:tab w:val="left" w:pos="1701"/>
        </w:tabs>
        <w:autoSpaceDE w:val="0"/>
        <w:ind w:left="0" w:firstLine="284"/>
        <w:jc w:val="both"/>
        <w:rPr>
          <w:rFonts w:eastAsia="Calibri"/>
          <w:sz w:val="22"/>
          <w:szCs w:val="22"/>
          <w:lang w:eastAsia="en-US"/>
        </w:rPr>
      </w:pPr>
      <w:r w:rsidRPr="000C3F9B">
        <w:rPr>
          <w:rFonts w:eastAsia="Calibri"/>
          <w:sz w:val="22"/>
          <w:szCs w:val="22"/>
          <w:lang w:eastAsia="en-US"/>
        </w:rPr>
        <w:t>5.7</w:t>
      </w:r>
      <w:r w:rsidR="00991FB3" w:rsidRPr="000C3F9B">
        <w:rPr>
          <w:rFonts w:eastAsia="Calibri"/>
          <w:sz w:val="22"/>
          <w:szCs w:val="22"/>
          <w:lang w:eastAsia="en-US"/>
        </w:rPr>
        <w:t xml:space="preserve">.15. </w:t>
      </w:r>
      <w:r w:rsidR="00991FB3" w:rsidRPr="000C3F9B">
        <w:rPr>
          <w:sz w:val="22"/>
          <w:szCs w:val="22"/>
        </w:rPr>
        <w:t>При проведении совместной закупки заказчик вправе принять решение о проведении такой закупки в порядке, предусмотренном положением о закупке иного заказчика, являющегося стороной сог</w:t>
      </w:r>
      <w:r w:rsidRPr="000C3F9B">
        <w:rPr>
          <w:sz w:val="22"/>
          <w:szCs w:val="22"/>
        </w:rPr>
        <w:t>лашения, предусмотренного п. 5.7</w:t>
      </w:r>
      <w:r w:rsidR="00991FB3" w:rsidRPr="000C3F9B">
        <w:rPr>
          <w:sz w:val="22"/>
          <w:szCs w:val="22"/>
        </w:rPr>
        <w:t>.4 настоящего положения о закупке.</w:t>
      </w:r>
    </w:p>
    <w:p w:rsidR="00991FB3" w:rsidRDefault="00991FB3" w:rsidP="00DF1DE5">
      <w:pPr>
        <w:ind w:firstLine="284"/>
        <w:jc w:val="both"/>
        <w:rPr>
          <w:sz w:val="22"/>
          <w:szCs w:val="22"/>
        </w:rPr>
      </w:pPr>
    </w:p>
    <w:p w:rsidR="004261AB" w:rsidRDefault="00E32193" w:rsidP="00361C7D">
      <w:pPr>
        <w:pStyle w:val="1"/>
        <w:spacing w:before="0" w:after="0"/>
        <w:ind w:firstLine="284"/>
        <w:jc w:val="center"/>
        <w:rPr>
          <w:rFonts w:ascii="Times New Roman" w:hAnsi="Times New Roman" w:cs="Times New Roman"/>
          <w:sz w:val="22"/>
          <w:szCs w:val="22"/>
        </w:rPr>
      </w:pPr>
      <w:r>
        <w:rPr>
          <w:rFonts w:ascii="Times New Roman" w:hAnsi="Times New Roman" w:cs="Times New Roman"/>
          <w:sz w:val="22"/>
          <w:szCs w:val="22"/>
        </w:rPr>
        <w:t>6</w:t>
      </w:r>
      <w:r w:rsidRPr="00AC3F45">
        <w:rPr>
          <w:rFonts w:ascii="Times New Roman" w:hAnsi="Times New Roman" w:cs="Times New Roman"/>
          <w:sz w:val="22"/>
          <w:szCs w:val="22"/>
        </w:rPr>
        <w:t xml:space="preserve">. </w:t>
      </w:r>
      <w:r w:rsidR="004261AB">
        <w:rPr>
          <w:rFonts w:ascii="Times New Roman" w:hAnsi="Times New Roman" w:cs="Times New Roman"/>
          <w:sz w:val="22"/>
          <w:szCs w:val="22"/>
        </w:rPr>
        <w:t>Неконкурентные способы закупок</w:t>
      </w:r>
    </w:p>
    <w:p w:rsidR="00E32193" w:rsidRPr="00AC3F45" w:rsidRDefault="004261AB" w:rsidP="00E32193">
      <w:pPr>
        <w:pStyle w:val="1"/>
        <w:spacing w:before="0" w:after="0"/>
        <w:ind w:firstLine="284"/>
        <w:jc w:val="both"/>
        <w:rPr>
          <w:rFonts w:ascii="Times New Roman" w:hAnsi="Times New Roman" w:cs="Times New Roman"/>
          <w:sz w:val="22"/>
          <w:szCs w:val="22"/>
        </w:rPr>
      </w:pPr>
      <w:r>
        <w:rPr>
          <w:rFonts w:ascii="Times New Roman" w:hAnsi="Times New Roman" w:cs="Times New Roman"/>
          <w:sz w:val="22"/>
          <w:szCs w:val="22"/>
        </w:rPr>
        <w:t xml:space="preserve">6.1. </w:t>
      </w:r>
      <w:r w:rsidR="00E32193" w:rsidRPr="00737964">
        <w:rPr>
          <w:rFonts w:ascii="Times New Roman" w:hAnsi="Times New Roman" w:cs="Times New Roman"/>
          <w:sz w:val="22"/>
          <w:szCs w:val="22"/>
        </w:rPr>
        <w:t>Закупки путем</w:t>
      </w:r>
      <w:r w:rsidR="00E32193">
        <w:rPr>
          <w:rFonts w:ascii="Times New Roman" w:hAnsi="Times New Roman" w:cs="Times New Roman"/>
          <w:sz w:val="22"/>
          <w:szCs w:val="22"/>
        </w:rPr>
        <w:t xml:space="preserve"> проведения тендера</w:t>
      </w:r>
      <w:r w:rsidR="00E32193" w:rsidRPr="00AC3F45">
        <w:rPr>
          <w:rFonts w:ascii="Times New Roman" w:hAnsi="Times New Roman" w:cs="Times New Roman"/>
          <w:sz w:val="22"/>
          <w:szCs w:val="22"/>
        </w:rPr>
        <w:t>.</w:t>
      </w:r>
    </w:p>
    <w:p w:rsidR="00990A08" w:rsidRPr="00990A08" w:rsidRDefault="008F5A0C" w:rsidP="00990A08">
      <w:pPr>
        <w:pStyle w:val="Default"/>
        <w:ind w:firstLine="284"/>
        <w:jc w:val="both"/>
        <w:rPr>
          <w:rFonts w:eastAsia="Calibri"/>
          <w:color w:val="auto"/>
          <w:sz w:val="22"/>
          <w:szCs w:val="22"/>
          <w:lang w:eastAsia="en-US"/>
        </w:rPr>
      </w:pPr>
      <w:r>
        <w:rPr>
          <w:sz w:val="22"/>
          <w:szCs w:val="22"/>
        </w:rPr>
        <w:t>6</w:t>
      </w:r>
      <w:r w:rsidR="00E32193">
        <w:rPr>
          <w:sz w:val="22"/>
          <w:szCs w:val="22"/>
        </w:rPr>
        <w:t>.1.1</w:t>
      </w:r>
      <w:r w:rsidR="00A35A65">
        <w:rPr>
          <w:sz w:val="22"/>
          <w:szCs w:val="22"/>
        </w:rPr>
        <w:t>.</w:t>
      </w:r>
      <w:r w:rsidR="00E32193" w:rsidRPr="00AC3F45">
        <w:rPr>
          <w:sz w:val="22"/>
          <w:szCs w:val="22"/>
        </w:rPr>
        <w:t xml:space="preserve"> Документация подготавливается Организатором закупки в соответствии с требованиями </w:t>
      </w:r>
      <w:r w:rsidR="00E32193" w:rsidRPr="00BE3C27">
        <w:rPr>
          <w:sz w:val="22"/>
          <w:szCs w:val="22"/>
        </w:rPr>
        <w:t>настоящего Положения, Гражданского кодекса Российской Федерации и</w:t>
      </w:r>
      <w:r w:rsidR="00C31B8A" w:rsidRPr="00BE3C27">
        <w:rPr>
          <w:sz w:val="22"/>
          <w:szCs w:val="22"/>
        </w:rPr>
        <w:t xml:space="preserve"> Закона № 223-ФЗ</w:t>
      </w:r>
      <w:r w:rsidR="00E32193" w:rsidRPr="00BE3C27">
        <w:rPr>
          <w:sz w:val="22"/>
          <w:szCs w:val="22"/>
        </w:rPr>
        <w:t xml:space="preserve">, </w:t>
      </w:r>
      <w:r w:rsidRPr="00BE3C27">
        <w:rPr>
          <w:sz w:val="22"/>
          <w:szCs w:val="22"/>
        </w:rPr>
        <w:t xml:space="preserve">и </w:t>
      </w:r>
      <w:r w:rsidR="00E32193" w:rsidRPr="00BE3C27">
        <w:rPr>
          <w:sz w:val="22"/>
          <w:szCs w:val="22"/>
        </w:rPr>
        <w:t>утверждается представителем Заказчика.</w:t>
      </w:r>
      <w:r w:rsidR="00990A08" w:rsidRPr="00BE3C27">
        <w:rPr>
          <w:sz w:val="22"/>
          <w:szCs w:val="22"/>
        </w:rPr>
        <w:t xml:space="preserve"> При этом </w:t>
      </w:r>
      <w:r w:rsidR="00990A08" w:rsidRPr="00BE3C27">
        <w:rPr>
          <w:color w:val="auto"/>
          <w:sz w:val="22"/>
          <w:szCs w:val="22"/>
        </w:rPr>
        <w:t>о</w:t>
      </w:r>
      <w:r w:rsidR="00990A08" w:rsidRPr="00BE3C27">
        <w:rPr>
          <w:color w:val="auto"/>
          <w:sz w:val="22"/>
          <w:szCs w:val="22"/>
          <w:shd w:val="clear" w:color="auto" w:fill="FFFFFF"/>
        </w:rPr>
        <w:t>писание предмета закупки осуществляется без соблюдения требований ч. 6.1 ст. 3</w:t>
      </w:r>
      <w:r w:rsidR="00990A08" w:rsidRPr="00BE3C27">
        <w:rPr>
          <w:rFonts w:eastAsia="Calibri"/>
          <w:color w:val="auto"/>
          <w:sz w:val="22"/>
          <w:szCs w:val="22"/>
          <w:lang w:eastAsia="en-US"/>
        </w:rPr>
        <w:t>Закона № 223-ФЗ, поскольку тендер не является конкурентной закупкой.</w:t>
      </w:r>
    </w:p>
    <w:p w:rsidR="00E32193" w:rsidRPr="00BE3C27" w:rsidRDefault="008F5A0C" w:rsidP="00E32193">
      <w:pPr>
        <w:ind w:firstLine="284"/>
        <w:jc w:val="both"/>
        <w:rPr>
          <w:sz w:val="22"/>
          <w:szCs w:val="22"/>
        </w:rPr>
      </w:pPr>
      <w:r w:rsidRPr="00BE3C27">
        <w:rPr>
          <w:sz w:val="22"/>
          <w:szCs w:val="22"/>
        </w:rPr>
        <w:t>6.1.2</w:t>
      </w:r>
      <w:r w:rsidR="00E32193" w:rsidRPr="00BE3C27">
        <w:rPr>
          <w:sz w:val="22"/>
          <w:szCs w:val="22"/>
        </w:rPr>
        <w:t xml:space="preserve">. Извещение о проведении </w:t>
      </w:r>
      <w:r w:rsidRPr="00BE3C27">
        <w:rPr>
          <w:sz w:val="22"/>
          <w:szCs w:val="22"/>
        </w:rPr>
        <w:t>тендера</w:t>
      </w:r>
      <w:r w:rsidR="00E32193" w:rsidRPr="00BE3C27">
        <w:rPr>
          <w:sz w:val="22"/>
          <w:szCs w:val="22"/>
        </w:rPr>
        <w:t xml:space="preserve"> должно содержать следующие сведения:</w:t>
      </w:r>
    </w:p>
    <w:p w:rsidR="00E32193" w:rsidRPr="00BE3C27" w:rsidRDefault="00E32193" w:rsidP="00E32193">
      <w:pPr>
        <w:pStyle w:val="a7"/>
        <w:tabs>
          <w:tab w:val="left" w:pos="993"/>
        </w:tabs>
        <w:ind w:left="0" w:firstLine="284"/>
        <w:jc w:val="both"/>
        <w:rPr>
          <w:sz w:val="22"/>
          <w:szCs w:val="22"/>
        </w:rPr>
      </w:pPr>
      <w:r w:rsidRPr="00BE3C27">
        <w:rPr>
          <w:sz w:val="22"/>
          <w:szCs w:val="22"/>
        </w:rPr>
        <w:t>1) Способ закупки,</w:t>
      </w:r>
    </w:p>
    <w:p w:rsidR="00E32193" w:rsidRPr="00BE3C27" w:rsidRDefault="00E32193" w:rsidP="00E32193">
      <w:pPr>
        <w:pStyle w:val="a7"/>
        <w:tabs>
          <w:tab w:val="left" w:pos="993"/>
        </w:tabs>
        <w:ind w:left="0" w:firstLine="284"/>
        <w:jc w:val="both"/>
        <w:rPr>
          <w:sz w:val="22"/>
          <w:szCs w:val="22"/>
        </w:rPr>
      </w:pPr>
      <w:r w:rsidRPr="00BE3C27">
        <w:rPr>
          <w:sz w:val="22"/>
          <w:szCs w:val="22"/>
        </w:rPr>
        <w:t>2) Наименование, место нахождения, почтовый адрес, адрес электронной почты, номер контактного телефона Заказчика,</w:t>
      </w:r>
    </w:p>
    <w:p w:rsidR="00E32193" w:rsidRPr="00BE3C27" w:rsidRDefault="00E32193" w:rsidP="00E32193">
      <w:pPr>
        <w:pStyle w:val="a7"/>
        <w:tabs>
          <w:tab w:val="left" w:pos="993"/>
        </w:tabs>
        <w:ind w:left="0" w:firstLine="284"/>
        <w:jc w:val="both"/>
        <w:rPr>
          <w:sz w:val="22"/>
          <w:szCs w:val="22"/>
        </w:rPr>
      </w:pPr>
      <w:r w:rsidRPr="00BE3C27">
        <w:rPr>
          <w:sz w:val="22"/>
          <w:szCs w:val="22"/>
        </w:rPr>
        <w:t>3) Предмет договора с указанием количества поставляемого товара, объема выполняемых работ, оказываемых услуг,</w:t>
      </w:r>
    </w:p>
    <w:p w:rsidR="00E32193" w:rsidRPr="00BE3C27" w:rsidRDefault="00E32193" w:rsidP="00E32193">
      <w:pPr>
        <w:pStyle w:val="a7"/>
        <w:tabs>
          <w:tab w:val="left" w:pos="993"/>
        </w:tabs>
        <w:ind w:left="0" w:firstLine="284"/>
        <w:jc w:val="both"/>
        <w:rPr>
          <w:sz w:val="22"/>
          <w:szCs w:val="22"/>
        </w:rPr>
      </w:pPr>
      <w:r w:rsidRPr="00BE3C27">
        <w:rPr>
          <w:sz w:val="22"/>
          <w:szCs w:val="22"/>
        </w:rPr>
        <w:t>4) Место поставки товара, выполнения работ, оказания услуг,</w:t>
      </w:r>
    </w:p>
    <w:p w:rsidR="00E32193" w:rsidRPr="00BE3C27" w:rsidRDefault="00E32193" w:rsidP="007F4029">
      <w:pPr>
        <w:shd w:val="clear" w:color="auto" w:fill="FFFFFF"/>
        <w:ind w:firstLine="284"/>
        <w:jc w:val="both"/>
        <w:rPr>
          <w:sz w:val="22"/>
          <w:szCs w:val="22"/>
          <w:lang w:eastAsia="ru-RU"/>
        </w:rPr>
      </w:pPr>
      <w:r w:rsidRPr="00BE3C27">
        <w:rPr>
          <w:sz w:val="22"/>
          <w:szCs w:val="22"/>
        </w:rPr>
        <w:t xml:space="preserve">5) </w:t>
      </w:r>
      <w:r w:rsidR="007F4029" w:rsidRPr="00BE3C27">
        <w:rPr>
          <w:sz w:val="22"/>
          <w:szCs w:val="22"/>
          <w:lang w:eastAsia="ru-RU"/>
        </w:rPr>
        <w:t>Сведения о начальн</w:t>
      </w:r>
      <w:r w:rsidR="000C2F04">
        <w:rPr>
          <w:sz w:val="22"/>
          <w:szCs w:val="22"/>
          <w:lang w:eastAsia="ru-RU"/>
        </w:rPr>
        <w:t>ой (максимальной) цене договора</w:t>
      </w:r>
      <w:r w:rsidR="007F4029" w:rsidRPr="00BE3C27">
        <w:rPr>
          <w:sz w:val="22"/>
          <w:szCs w:val="22"/>
          <w:lang w:eastAsia="ru-RU"/>
        </w:rPr>
        <w:t>, либо формула цены</w:t>
      </w:r>
      <w:r w:rsidR="000C2F04">
        <w:rPr>
          <w:sz w:val="22"/>
          <w:szCs w:val="22"/>
          <w:lang w:eastAsia="ru-RU"/>
        </w:rPr>
        <w:t xml:space="preserve"> и макс</w:t>
      </w:r>
      <w:r w:rsidR="007F4029" w:rsidRPr="00BE3C27">
        <w:rPr>
          <w:sz w:val="22"/>
          <w:szCs w:val="22"/>
          <w:lang w:eastAsia="ru-RU"/>
        </w:rPr>
        <w:t>имальное значение цены договора, либо цена единицы товара, работы, услуги и мак</w:t>
      </w:r>
      <w:r w:rsidR="000C2F04">
        <w:rPr>
          <w:sz w:val="22"/>
          <w:szCs w:val="22"/>
          <w:lang w:eastAsia="ru-RU"/>
        </w:rPr>
        <w:t>симальное значение цены</w:t>
      </w:r>
      <w:r w:rsidR="007F4029" w:rsidRPr="00BE3C27">
        <w:rPr>
          <w:sz w:val="22"/>
          <w:szCs w:val="22"/>
          <w:lang w:eastAsia="ru-RU"/>
        </w:rPr>
        <w:t>;</w:t>
      </w:r>
    </w:p>
    <w:p w:rsidR="00E32193" w:rsidRPr="00BE3C27" w:rsidRDefault="00E32193" w:rsidP="00E32193">
      <w:pPr>
        <w:pStyle w:val="a7"/>
        <w:tabs>
          <w:tab w:val="left" w:pos="993"/>
        </w:tabs>
        <w:ind w:left="0" w:firstLine="284"/>
        <w:jc w:val="both"/>
        <w:rPr>
          <w:sz w:val="22"/>
          <w:szCs w:val="22"/>
        </w:rPr>
      </w:pPr>
      <w:r w:rsidRPr="00BE3C27">
        <w:rPr>
          <w:sz w:val="22"/>
          <w:szCs w:val="22"/>
        </w:rPr>
        <w:t>6)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E32193" w:rsidRPr="00BE3C27" w:rsidRDefault="00E32193" w:rsidP="00E32193">
      <w:pPr>
        <w:pStyle w:val="a7"/>
        <w:tabs>
          <w:tab w:val="left" w:pos="993"/>
        </w:tabs>
        <w:ind w:left="0" w:firstLine="284"/>
        <w:jc w:val="both"/>
        <w:rPr>
          <w:sz w:val="22"/>
          <w:szCs w:val="22"/>
        </w:rPr>
      </w:pPr>
      <w:r w:rsidRPr="00BE3C27">
        <w:rPr>
          <w:sz w:val="22"/>
          <w:szCs w:val="22"/>
        </w:rPr>
        <w:t xml:space="preserve">7) Место, дата и время начала и окончания подачи заявок на участие в </w:t>
      </w:r>
      <w:r w:rsidR="008F5A0C" w:rsidRPr="00BE3C27">
        <w:rPr>
          <w:sz w:val="22"/>
          <w:szCs w:val="22"/>
        </w:rPr>
        <w:t>тендере</w:t>
      </w:r>
      <w:r w:rsidRPr="00BE3C27">
        <w:rPr>
          <w:sz w:val="22"/>
          <w:szCs w:val="22"/>
        </w:rPr>
        <w:t xml:space="preserve"> или открытия доступа к поданным в форме электронных документов заявкам,</w:t>
      </w:r>
    </w:p>
    <w:p w:rsidR="00E32193" w:rsidRPr="00BE3C27" w:rsidRDefault="00E32193" w:rsidP="00E32193">
      <w:pPr>
        <w:pStyle w:val="a7"/>
        <w:tabs>
          <w:tab w:val="left" w:pos="993"/>
        </w:tabs>
        <w:ind w:left="0" w:firstLine="284"/>
        <w:jc w:val="both"/>
        <w:rPr>
          <w:sz w:val="22"/>
          <w:szCs w:val="22"/>
        </w:rPr>
      </w:pPr>
      <w:r w:rsidRPr="00BE3C27">
        <w:rPr>
          <w:sz w:val="22"/>
          <w:szCs w:val="22"/>
        </w:rPr>
        <w:t>8) Место и дата рассмотрения предложений участников закупки и подведения итогов закупки;</w:t>
      </w:r>
    </w:p>
    <w:p w:rsidR="00E32193" w:rsidRPr="00BE3C27" w:rsidRDefault="00E32193" w:rsidP="00E32193">
      <w:pPr>
        <w:pStyle w:val="a7"/>
        <w:tabs>
          <w:tab w:val="left" w:pos="993"/>
        </w:tabs>
        <w:ind w:left="0" w:firstLine="284"/>
        <w:jc w:val="both"/>
        <w:rPr>
          <w:sz w:val="22"/>
          <w:szCs w:val="22"/>
        </w:rPr>
      </w:pPr>
      <w:r w:rsidRPr="00BE3C27">
        <w:rPr>
          <w:sz w:val="22"/>
          <w:szCs w:val="22"/>
        </w:rPr>
        <w:t xml:space="preserve">9) Сведения о праве Заказчика вносить изменения в извещение о проведении </w:t>
      </w:r>
      <w:r w:rsidR="008F5A0C" w:rsidRPr="00BE3C27">
        <w:rPr>
          <w:sz w:val="22"/>
          <w:szCs w:val="22"/>
        </w:rPr>
        <w:t>тендера</w:t>
      </w:r>
      <w:r w:rsidRPr="00BE3C27">
        <w:rPr>
          <w:sz w:val="22"/>
          <w:szCs w:val="22"/>
        </w:rPr>
        <w:t xml:space="preserve"> и </w:t>
      </w:r>
      <w:r w:rsidR="00641809" w:rsidRPr="00BE3C27">
        <w:rPr>
          <w:sz w:val="22"/>
          <w:szCs w:val="22"/>
        </w:rPr>
        <w:t xml:space="preserve">тендерную </w:t>
      </w:r>
      <w:r w:rsidRPr="00BE3C27">
        <w:rPr>
          <w:sz w:val="22"/>
          <w:szCs w:val="22"/>
        </w:rPr>
        <w:t xml:space="preserve">документацию в любое время до истечения срока подачи заявок на участие в </w:t>
      </w:r>
      <w:r w:rsidR="00641809" w:rsidRPr="00BE3C27">
        <w:rPr>
          <w:sz w:val="22"/>
          <w:szCs w:val="22"/>
        </w:rPr>
        <w:t>тендере</w:t>
      </w:r>
      <w:r w:rsidRPr="00BE3C27">
        <w:rPr>
          <w:sz w:val="22"/>
          <w:szCs w:val="22"/>
        </w:rPr>
        <w:t xml:space="preserve">, а также отказаться от проведения </w:t>
      </w:r>
      <w:r w:rsidR="00641809" w:rsidRPr="00BE3C27">
        <w:rPr>
          <w:sz w:val="22"/>
          <w:szCs w:val="22"/>
        </w:rPr>
        <w:t>тендера</w:t>
      </w:r>
      <w:r w:rsidRPr="00BE3C27">
        <w:rPr>
          <w:sz w:val="22"/>
          <w:szCs w:val="22"/>
        </w:rPr>
        <w:t xml:space="preserve"> в любое время до подведения его итогов, если Заказчик оставляет за собой такое право, а также об отсутствии обязанности Заказчика заключать договор по результатам </w:t>
      </w:r>
      <w:r w:rsidR="00CE3203" w:rsidRPr="00BE3C27">
        <w:rPr>
          <w:sz w:val="22"/>
          <w:szCs w:val="22"/>
        </w:rPr>
        <w:t>тен</w:t>
      </w:r>
      <w:r w:rsidR="00641809" w:rsidRPr="00BE3C27">
        <w:rPr>
          <w:sz w:val="22"/>
          <w:szCs w:val="22"/>
        </w:rPr>
        <w:t>дера</w:t>
      </w:r>
      <w:r w:rsidRPr="00BE3C27">
        <w:rPr>
          <w:sz w:val="22"/>
          <w:szCs w:val="22"/>
        </w:rPr>
        <w:t>.</w:t>
      </w:r>
    </w:p>
    <w:p w:rsidR="00E32193" w:rsidRPr="00BE3C27" w:rsidRDefault="00E32193" w:rsidP="00E32193">
      <w:pPr>
        <w:pStyle w:val="a7"/>
        <w:tabs>
          <w:tab w:val="left" w:pos="550"/>
          <w:tab w:val="left" w:pos="1701"/>
        </w:tabs>
        <w:ind w:left="0" w:firstLine="284"/>
        <w:jc w:val="both"/>
        <w:rPr>
          <w:sz w:val="22"/>
          <w:szCs w:val="22"/>
        </w:rPr>
      </w:pPr>
      <w:r w:rsidRPr="00BE3C27">
        <w:rPr>
          <w:sz w:val="22"/>
          <w:szCs w:val="22"/>
        </w:rPr>
        <w:t xml:space="preserve">Перечень сведений, содержащийся в извещении о проведении </w:t>
      </w:r>
      <w:r w:rsidR="00CE3203" w:rsidRPr="00BE3C27">
        <w:rPr>
          <w:sz w:val="22"/>
          <w:szCs w:val="22"/>
        </w:rPr>
        <w:t>тендера</w:t>
      </w:r>
      <w:r w:rsidRPr="00BE3C27">
        <w:rPr>
          <w:sz w:val="22"/>
          <w:szCs w:val="22"/>
        </w:rPr>
        <w:t>, может быть расширен по усмотрению Заказчика.</w:t>
      </w:r>
    </w:p>
    <w:p w:rsidR="00D045BF" w:rsidRPr="00BE3C27" w:rsidRDefault="00D045BF" w:rsidP="00D045BF">
      <w:pPr>
        <w:ind w:firstLine="284"/>
        <w:jc w:val="both"/>
        <w:rPr>
          <w:sz w:val="22"/>
          <w:szCs w:val="22"/>
        </w:rPr>
      </w:pPr>
      <w:r w:rsidRPr="00BE3C27">
        <w:rPr>
          <w:sz w:val="22"/>
          <w:szCs w:val="22"/>
        </w:rPr>
        <w:t>6.1.</w:t>
      </w:r>
      <w:r w:rsidR="00CE3203" w:rsidRPr="00BE3C27">
        <w:rPr>
          <w:sz w:val="22"/>
          <w:szCs w:val="22"/>
        </w:rPr>
        <w:t>3</w:t>
      </w:r>
      <w:r w:rsidRPr="00BE3C27">
        <w:rPr>
          <w:sz w:val="22"/>
          <w:szCs w:val="22"/>
        </w:rPr>
        <w:t>. В документации должны быть указаны следующие сведения:</w:t>
      </w:r>
    </w:p>
    <w:p w:rsidR="00E32193" w:rsidRPr="00F564F3" w:rsidRDefault="00E32193" w:rsidP="00D045BF">
      <w:pPr>
        <w:shd w:val="clear" w:color="auto" w:fill="FFFFFF"/>
        <w:ind w:firstLine="284"/>
        <w:jc w:val="both"/>
        <w:rPr>
          <w:sz w:val="22"/>
          <w:szCs w:val="22"/>
          <w:lang w:eastAsia="ru-RU"/>
        </w:rPr>
      </w:pPr>
      <w:r w:rsidRPr="00BE3C27">
        <w:rPr>
          <w:sz w:val="22"/>
          <w:szCs w:val="22"/>
          <w:lang w:eastAsia="ru-RU"/>
        </w:rPr>
        <w:t xml:space="preserve">1) </w:t>
      </w:r>
      <w:r w:rsidRPr="00BE3C27">
        <w:rPr>
          <w:sz w:val="22"/>
          <w:szCs w:val="22"/>
        </w:rPr>
        <w:t>Предмет договора с указанием</w:t>
      </w:r>
      <w:r w:rsidRPr="00AC3F45">
        <w:rPr>
          <w:sz w:val="22"/>
          <w:szCs w:val="22"/>
        </w:rPr>
        <w:t xml:space="preserve"> количества поставляемого товара, объема выполняемых работ, оказываемых услуг.</w:t>
      </w:r>
      <w:r w:rsidR="000A2E33">
        <w:rPr>
          <w:sz w:val="22"/>
          <w:szCs w:val="22"/>
        </w:rPr>
        <w:t xml:space="preserve"> </w:t>
      </w:r>
      <w:r>
        <w:rPr>
          <w:sz w:val="22"/>
          <w:szCs w:val="22"/>
          <w:lang w:eastAsia="ru-RU"/>
        </w:rPr>
        <w:t>Т</w:t>
      </w:r>
      <w:r w:rsidRPr="00F564F3">
        <w:rPr>
          <w:sz w:val="22"/>
          <w:szCs w:val="22"/>
          <w:lang w:eastAsia="ru-RU"/>
        </w:rPr>
        <w:t>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E32193" w:rsidRPr="00F564F3" w:rsidRDefault="00E32193" w:rsidP="00E32193">
      <w:pPr>
        <w:shd w:val="clear" w:color="auto" w:fill="FFFFFF"/>
        <w:ind w:firstLine="540"/>
        <w:jc w:val="both"/>
        <w:rPr>
          <w:sz w:val="22"/>
          <w:szCs w:val="22"/>
          <w:lang w:eastAsia="ru-RU"/>
        </w:rPr>
      </w:pPr>
      <w:r>
        <w:rPr>
          <w:sz w:val="22"/>
          <w:szCs w:val="22"/>
          <w:lang w:eastAsia="ru-RU"/>
        </w:rPr>
        <w:t>2) Т</w:t>
      </w:r>
      <w:r w:rsidRPr="00F564F3">
        <w:rPr>
          <w:sz w:val="22"/>
          <w:szCs w:val="22"/>
          <w:lang w:eastAsia="ru-RU"/>
        </w:rPr>
        <w:t>ребования к содержанию, форме, оформлению и составу заявки на участие в закупке;</w:t>
      </w:r>
    </w:p>
    <w:p w:rsidR="00E32193" w:rsidRPr="00F564F3" w:rsidRDefault="00E32193" w:rsidP="00E32193">
      <w:pPr>
        <w:shd w:val="clear" w:color="auto" w:fill="FFFFFF"/>
        <w:ind w:firstLine="540"/>
        <w:jc w:val="both"/>
        <w:rPr>
          <w:sz w:val="22"/>
          <w:szCs w:val="22"/>
          <w:lang w:eastAsia="ru-RU"/>
        </w:rPr>
      </w:pPr>
      <w:r>
        <w:rPr>
          <w:sz w:val="22"/>
          <w:szCs w:val="22"/>
          <w:lang w:eastAsia="ru-RU"/>
        </w:rPr>
        <w:t>3) Т</w:t>
      </w:r>
      <w:r w:rsidRPr="00F564F3">
        <w:rPr>
          <w:sz w:val="22"/>
          <w:szCs w:val="22"/>
          <w:lang w:eastAsia="ru-RU"/>
        </w:rPr>
        <w:t xml:space="preserve">ребования к описанию участниками такой закупки поставляемого товара, который </w:t>
      </w:r>
      <w:r w:rsidR="00A35A65">
        <w:rPr>
          <w:sz w:val="22"/>
          <w:szCs w:val="22"/>
          <w:lang w:eastAsia="ru-RU"/>
        </w:rPr>
        <w:t xml:space="preserve">является предметом </w:t>
      </w:r>
      <w:r w:rsidRPr="00F564F3">
        <w:rPr>
          <w:sz w:val="22"/>
          <w:szCs w:val="22"/>
          <w:lang w:eastAsia="ru-RU"/>
        </w:rPr>
        <w:t xml:space="preserve">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w:t>
      </w:r>
      <w:r w:rsidR="00391737">
        <w:rPr>
          <w:sz w:val="22"/>
          <w:szCs w:val="22"/>
          <w:lang w:eastAsia="ru-RU"/>
        </w:rPr>
        <w:t xml:space="preserve">являются предметом </w:t>
      </w:r>
      <w:r w:rsidRPr="00F564F3">
        <w:rPr>
          <w:sz w:val="22"/>
          <w:szCs w:val="22"/>
          <w:lang w:eastAsia="ru-RU"/>
        </w:rPr>
        <w:t>закупки, их количественных и качественных характеристик;</w:t>
      </w:r>
    </w:p>
    <w:p w:rsidR="00E32193" w:rsidRPr="00F564F3" w:rsidRDefault="00E32193" w:rsidP="00E32193">
      <w:pPr>
        <w:shd w:val="clear" w:color="auto" w:fill="FFFFFF"/>
        <w:ind w:firstLine="540"/>
        <w:jc w:val="both"/>
        <w:rPr>
          <w:sz w:val="22"/>
          <w:szCs w:val="22"/>
          <w:lang w:eastAsia="ru-RU"/>
        </w:rPr>
      </w:pPr>
      <w:r>
        <w:rPr>
          <w:sz w:val="22"/>
          <w:szCs w:val="22"/>
          <w:lang w:eastAsia="ru-RU"/>
        </w:rPr>
        <w:t>4) М</w:t>
      </w:r>
      <w:r w:rsidRPr="00F564F3">
        <w:rPr>
          <w:sz w:val="22"/>
          <w:szCs w:val="22"/>
          <w:lang w:eastAsia="ru-RU"/>
        </w:rPr>
        <w:t>есто, условия и сроки (периоды) поставки товара, выполнения работы, оказания услуги</w:t>
      </w:r>
      <w:r>
        <w:rPr>
          <w:sz w:val="22"/>
          <w:szCs w:val="22"/>
          <w:lang w:eastAsia="ru-RU"/>
        </w:rPr>
        <w:t xml:space="preserve">. </w:t>
      </w:r>
      <w:r w:rsidRPr="00AC3F45">
        <w:rPr>
          <w:sz w:val="22"/>
          <w:szCs w:val="22"/>
        </w:rPr>
        <w:t>При необходимости – требования к сроку и (или) объему предоставления гарантий качества товара, работы, услуги, к обслуживанию товара, к расходам на эксплуатацию товара</w:t>
      </w:r>
      <w:r w:rsidRPr="00F564F3">
        <w:rPr>
          <w:sz w:val="22"/>
          <w:szCs w:val="22"/>
          <w:lang w:eastAsia="ru-RU"/>
        </w:rPr>
        <w:t>;</w:t>
      </w:r>
    </w:p>
    <w:p w:rsidR="00E32193" w:rsidRPr="00F564F3" w:rsidRDefault="00E32193" w:rsidP="00E32193">
      <w:pPr>
        <w:shd w:val="clear" w:color="auto" w:fill="FFFFFF"/>
        <w:ind w:firstLine="540"/>
        <w:jc w:val="both"/>
        <w:rPr>
          <w:sz w:val="22"/>
          <w:szCs w:val="22"/>
          <w:lang w:eastAsia="ru-RU"/>
        </w:rPr>
      </w:pPr>
      <w:r>
        <w:rPr>
          <w:sz w:val="22"/>
          <w:szCs w:val="22"/>
          <w:lang w:eastAsia="ru-RU"/>
        </w:rPr>
        <w:t>5) С</w:t>
      </w:r>
      <w:r w:rsidRPr="00F564F3">
        <w:rPr>
          <w:sz w:val="22"/>
          <w:szCs w:val="22"/>
          <w:lang w:eastAsia="ru-RU"/>
        </w:rPr>
        <w:t>ведения о начальной (максимальной) цене договора</w:t>
      </w:r>
      <w:r w:rsidR="000C2F04">
        <w:rPr>
          <w:sz w:val="22"/>
          <w:szCs w:val="22"/>
          <w:lang w:eastAsia="ru-RU"/>
        </w:rPr>
        <w:t>,</w:t>
      </w:r>
      <w:r w:rsidRPr="00F564F3">
        <w:rPr>
          <w:sz w:val="22"/>
          <w:szCs w:val="22"/>
          <w:lang w:eastAsia="ru-RU"/>
        </w:rPr>
        <w:t xml:space="preserve"> либо формула цены и максимальное значение цены договора, либо цена единицы товара, работы, услуги и мак</w:t>
      </w:r>
      <w:r w:rsidR="000C2F04">
        <w:rPr>
          <w:sz w:val="22"/>
          <w:szCs w:val="22"/>
          <w:lang w:eastAsia="ru-RU"/>
        </w:rPr>
        <w:t xml:space="preserve">симальное значение цены </w:t>
      </w:r>
      <w:r w:rsidRPr="00F564F3">
        <w:rPr>
          <w:sz w:val="22"/>
          <w:szCs w:val="22"/>
          <w:lang w:eastAsia="ru-RU"/>
        </w:rPr>
        <w:t>;</w:t>
      </w:r>
    </w:p>
    <w:p w:rsidR="00E32193" w:rsidRPr="00F564F3" w:rsidRDefault="00E32193" w:rsidP="00E32193">
      <w:pPr>
        <w:shd w:val="clear" w:color="auto" w:fill="FFFFFF"/>
        <w:ind w:firstLine="540"/>
        <w:jc w:val="both"/>
        <w:rPr>
          <w:sz w:val="22"/>
          <w:szCs w:val="22"/>
          <w:lang w:eastAsia="ru-RU"/>
        </w:rPr>
      </w:pPr>
      <w:r>
        <w:rPr>
          <w:sz w:val="22"/>
          <w:szCs w:val="22"/>
          <w:lang w:eastAsia="ru-RU"/>
        </w:rPr>
        <w:t>6) Ф</w:t>
      </w:r>
      <w:r w:rsidRPr="00F564F3">
        <w:rPr>
          <w:sz w:val="22"/>
          <w:szCs w:val="22"/>
          <w:lang w:eastAsia="ru-RU"/>
        </w:rPr>
        <w:t>орма, сроки и порядок оплаты товара, работы, услуги;</w:t>
      </w:r>
    </w:p>
    <w:p w:rsidR="00E32193" w:rsidRPr="00F564F3" w:rsidRDefault="00E32193" w:rsidP="00E32193">
      <w:pPr>
        <w:shd w:val="clear" w:color="auto" w:fill="FFFFFF"/>
        <w:ind w:firstLine="540"/>
        <w:jc w:val="both"/>
        <w:rPr>
          <w:sz w:val="22"/>
          <w:szCs w:val="22"/>
          <w:lang w:eastAsia="ru-RU"/>
        </w:rPr>
      </w:pPr>
      <w:r>
        <w:rPr>
          <w:sz w:val="22"/>
          <w:szCs w:val="22"/>
          <w:lang w:eastAsia="ru-RU"/>
        </w:rPr>
        <w:t xml:space="preserve">7) </w:t>
      </w:r>
      <w:r w:rsidR="000C2F04">
        <w:rPr>
          <w:sz w:val="22"/>
          <w:szCs w:val="22"/>
          <w:lang w:eastAsia="ru-RU"/>
        </w:rPr>
        <w:t>Обоснование начальной (максимальной)</w:t>
      </w:r>
      <w:r w:rsidRPr="00F564F3">
        <w:rPr>
          <w:sz w:val="22"/>
          <w:szCs w:val="22"/>
          <w:lang w:eastAsia="ru-RU"/>
        </w:rPr>
        <w:t xml:space="preserve"> цены договора </w:t>
      </w:r>
      <w:r w:rsidR="000C2F04">
        <w:rPr>
          <w:sz w:val="22"/>
          <w:szCs w:val="22"/>
          <w:lang w:eastAsia="ru-RU"/>
        </w:rPr>
        <w:t>либо цены единицы товара, работы, услуги , включая информацию о расходах на п</w:t>
      </w:r>
      <w:r w:rsidRPr="00F564F3">
        <w:rPr>
          <w:sz w:val="22"/>
          <w:szCs w:val="22"/>
          <w:lang w:eastAsia="ru-RU"/>
        </w:rPr>
        <w:t>еревозку, страхование, уплату таможенных пошлин, налогов и других обязательных платежей;</w:t>
      </w:r>
    </w:p>
    <w:p w:rsidR="00E32193" w:rsidRPr="00F564F3" w:rsidRDefault="00E32193" w:rsidP="00E32193">
      <w:pPr>
        <w:shd w:val="clear" w:color="auto" w:fill="FFFFFF"/>
        <w:ind w:firstLine="540"/>
        <w:jc w:val="both"/>
        <w:rPr>
          <w:sz w:val="22"/>
          <w:szCs w:val="22"/>
          <w:lang w:eastAsia="ru-RU"/>
        </w:rPr>
      </w:pPr>
      <w:r>
        <w:rPr>
          <w:sz w:val="22"/>
          <w:szCs w:val="22"/>
          <w:lang w:eastAsia="ru-RU"/>
        </w:rPr>
        <w:t>8) П</w:t>
      </w:r>
      <w:r w:rsidRPr="00F564F3">
        <w:rPr>
          <w:sz w:val="22"/>
          <w:szCs w:val="22"/>
          <w:lang w:eastAsia="ru-RU"/>
        </w:rPr>
        <w:t>орядок,</w:t>
      </w:r>
      <w:r>
        <w:rPr>
          <w:sz w:val="22"/>
          <w:szCs w:val="22"/>
          <w:lang w:eastAsia="ru-RU"/>
        </w:rPr>
        <w:t xml:space="preserve"> место,</w:t>
      </w:r>
      <w:r w:rsidRPr="00F564F3">
        <w:rPr>
          <w:sz w:val="22"/>
          <w:szCs w:val="22"/>
          <w:lang w:eastAsia="ru-RU"/>
        </w:rPr>
        <w:t xml:space="preserve"> дата начала, дата и время окончания срока подачи заявок на участие в закуп</w:t>
      </w:r>
      <w:r w:rsidR="00D70D58">
        <w:rPr>
          <w:sz w:val="22"/>
          <w:szCs w:val="22"/>
          <w:lang w:eastAsia="ru-RU"/>
        </w:rPr>
        <w:t>ке</w:t>
      </w:r>
      <w:r w:rsidRPr="00F564F3">
        <w:rPr>
          <w:sz w:val="22"/>
          <w:szCs w:val="22"/>
          <w:lang w:eastAsia="ru-RU"/>
        </w:rPr>
        <w:t xml:space="preserve"> и порядок подведения итогов тако</w:t>
      </w:r>
      <w:r w:rsidR="00D70D58">
        <w:rPr>
          <w:sz w:val="22"/>
          <w:szCs w:val="22"/>
          <w:lang w:eastAsia="ru-RU"/>
        </w:rPr>
        <w:t>й закупки</w:t>
      </w:r>
      <w:r>
        <w:rPr>
          <w:sz w:val="22"/>
          <w:szCs w:val="22"/>
          <w:lang w:eastAsia="ru-RU"/>
        </w:rPr>
        <w:t xml:space="preserve">. </w:t>
      </w:r>
      <w:r w:rsidRPr="00AC3F45">
        <w:rPr>
          <w:sz w:val="22"/>
          <w:szCs w:val="22"/>
        </w:rPr>
        <w:t xml:space="preserve">Порядок и срок отзыва заявок на участие в </w:t>
      </w:r>
      <w:r>
        <w:rPr>
          <w:sz w:val="22"/>
          <w:szCs w:val="22"/>
        </w:rPr>
        <w:t>закупке</w:t>
      </w:r>
      <w:r w:rsidRPr="00F564F3">
        <w:rPr>
          <w:sz w:val="22"/>
          <w:szCs w:val="22"/>
          <w:lang w:eastAsia="ru-RU"/>
        </w:rPr>
        <w:t>;</w:t>
      </w:r>
    </w:p>
    <w:p w:rsidR="00E32193" w:rsidRPr="00F564F3" w:rsidRDefault="00E32193" w:rsidP="00E32193">
      <w:pPr>
        <w:shd w:val="clear" w:color="auto" w:fill="FFFFFF"/>
        <w:ind w:firstLine="540"/>
        <w:jc w:val="both"/>
        <w:rPr>
          <w:sz w:val="22"/>
          <w:szCs w:val="22"/>
          <w:lang w:eastAsia="ru-RU"/>
        </w:rPr>
      </w:pPr>
      <w:r>
        <w:rPr>
          <w:sz w:val="22"/>
          <w:szCs w:val="22"/>
          <w:lang w:eastAsia="ru-RU"/>
        </w:rPr>
        <w:t>9) Т</w:t>
      </w:r>
      <w:r w:rsidRPr="00F564F3">
        <w:rPr>
          <w:sz w:val="22"/>
          <w:szCs w:val="22"/>
          <w:lang w:eastAsia="ru-RU"/>
        </w:rPr>
        <w:t>ребования к участникам такой закупки</w:t>
      </w:r>
      <w:r w:rsidR="000A2E33">
        <w:rPr>
          <w:sz w:val="22"/>
          <w:szCs w:val="22"/>
          <w:lang w:eastAsia="ru-RU"/>
        </w:rPr>
        <w:t xml:space="preserve"> </w:t>
      </w:r>
      <w:r w:rsidRPr="00AC3F45">
        <w:rPr>
          <w:sz w:val="22"/>
          <w:szCs w:val="22"/>
        </w:rPr>
        <w:t>и перечень документов, представляемых участниками для подтверждения их соответствия установленным требованиям</w:t>
      </w:r>
      <w:r w:rsidRPr="00F564F3">
        <w:rPr>
          <w:sz w:val="22"/>
          <w:szCs w:val="22"/>
          <w:lang w:eastAsia="ru-RU"/>
        </w:rPr>
        <w:t>;</w:t>
      </w:r>
    </w:p>
    <w:p w:rsidR="00E32193" w:rsidRDefault="00D70D58" w:rsidP="00E32193">
      <w:pPr>
        <w:shd w:val="clear" w:color="auto" w:fill="FFFFFF"/>
        <w:ind w:firstLine="540"/>
        <w:jc w:val="both"/>
        <w:rPr>
          <w:sz w:val="22"/>
          <w:szCs w:val="22"/>
          <w:lang w:eastAsia="ru-RU"/>
        </w:rPr>
      </w:pPr>
      <w:r>
        <w:rPr>
          <w:sz w:val="22"/>
          <w:szCs w:val="22"/>
          <w:lang w:eastAsia="ru-RU"/>
        </w:rPr>
        <w:t>10</w:t>
      </w:r>
      <w:r w:rsidR="00E32193">
        <w:rPr>
          <w:sz w:val="22"/>
          <w:szCs w:val="22"/>
          <w:lang w:eastAsia="ru-RU"/>
        </w:rPr>
        <w:t>) Ф</w:t>
      </w:r>
      <w:r w:rsidR="00E32193" w:rsidRPr="00F564F3">
        <w:rPr>
          <w:sz w:val="22"/>
          <w:szCs w:val="22"/>
          <w:lang w:eastAsia="ru-RU"/>
        </w:rPr>
        <w:t>ормы, порядок, дата</w:t>
      </w:r>
      <w:r w:rsidR="00E32193">
        <w:rPr>
          <w:sz w:val="22"/>
          <w:szCs w:val="22"/>
          <w:lang w:eastAsia="ru-RU"/>
        </w:rPr>
        <w:t xml:space="preserve"> начала, дата</w:t>
      </w:r>
      <w:r w:rsidR="00E32193" w:rsidRPr="00F564F3">
        <w:rPr>
          <w:sz w:val="22"/>
          <w:szCs w:val="22"/>
          <w:lang w:eastAsia="ru-RU"/>
        </w:rPr>
        <w:t xml:space="preserve"> и время окончания срока предоставления участникам такой закупки разъяснений положений документации о закупке;</w:t>
      </w:r>
    </w:p>
    <w:p w:rsidR="00E32193" w:rsidRPr="00F564F3" w:rsidRDefault="00D70D58" w:rsidP="00E32193">
      <w:pPr>
        <w:ind w:firstLine="567"/>
        <w:jc w:val="both"/>
        <w:rPr>
          <w:sz w:val="22"/>
          <w:szCs w:val="22"/>
        </w:rPr>
      </w:pPr>
      <w:r>
        <w:rPr>
          <w:sz w:val="22"/>
          <w:szCs w:val="22"/>
          <w:lang w:eastAsia="ru-RU"/>
        </w:rPr>
        <w:t>11</w:t>
      </w:r>
      <w:r w:rsidR="00E32193">
        <w:rPr>
          <w:sz w:val="22"/>
          <w:szCs w:val="22"/>
          <w:lang w:eastAsia="ru-RU"/>
        </w:rPr>
        <w:t xml:space="preserve">) </w:t>
      </w:r>
      <w:r w:rsidR="00E32193" w:rsidRPr="00AC3F45">
        <w:rPr>
          <w:sz w:val="22"/>
          <w:szCs w:val="22"/>
        </w:rPr>
        <w:t xml:space="preserve">Место, дата и время вскрытия конвертов с заявками на участие в закупке и открытия доступа к поданным в форме электронных документов заявкам на участие в закупке; </w:t>
      </w:r>
    </w:p>
    <w:p w:rsidR="00E32193" w:rsidRPr="00F564F3" w:rsidRDefault="00D70D58" w:rsidP="00E32193">
      <w:pPr>
        <w:shd w:val="clear" w:color="auto" w:fill="FFFFFF"/>
        <w:ind w:firstLine="540"/>
        <w:jc w:val="both"/>
        <w:rPr>
          <w:sz w:val="22"/>
          <w:szCs w:val="22"/>
          <w:lang w:eastAsia="ru-RU"/>
        </w:rPr>
      </w:pPr>
      <w:r>
        <w:rPr>
          <w:sz w:val="22"/>
          <w:szCs w:val="22"/>
          <w:lang w:eastAsia="ru-RU"/>
        </w:rPr>
        <w:t>12</w:t>
      </w:r>
      <w:r w:rsidR="00E32193">
        <w:rPr>
          <w:sz w:val="22"/>
          <w:szCs w:val="22"/>
          <w:lang w:eastAsia="ru-RU"/>
        </w:rPr>
        <w:t>) Д</w:t>
      </w:r>
      <w:r w:rsidR="00E32193" w:rsidRPr="00F564F3">
        <w:rPr>
          <w:sz w:val="22"/>
          <w:szCs w:val="22"/>
          <w:lang w:eastAsia="ru-RU"/>
        </w:rPr>
        <w:t>ата рассмотрения предложений участников такой закупки и подведения итогов такой закупки;</w:t>
      </w:r>
    </w:p>
    <w:p w:rsidR="00E32193" w:rsidRPr="00F564F3" w:rsidRDefault="00D70D58" w:rsidP="00E32193">
      <w:pPr>
        <w:shd w:val="clear" w:color="auto" w:fill="FFFFFF"/>
        <w:ind w:firstLine="540"/>
        <w:jc w:val="both"/>
        <w:rPr>
          <w:sz w:val="22"/>
          <w:szCs w:val="22"/>
          <w:lang w:eastAsia="ru-RU"/>
        </w:rPr>
      </w:pPr>
      <w:r>
        <w:rPr>
          <w:sz w:val="22"/>
          <w:szCs w:val="22"/>
          <w:lang w:eastAsia="ru-RU"/>
        </w:rPr>
        <w:t>13</w:t>
      </w:r>
      <w:r w:rsidR="00E32193">
        <w:rPr>
          <w:sz w:val="22"/>
          <w:szCs w:val="22"/>
          <w:lang w:eastAsia="ru-RU"/>
        </w:rPr>
        <w:t>) К</w:t>
      </w:r>
      <w:r w:rsidR="00E32193" w:rsidRPr="00F564F3">
        <w:rPr>
          <w:sz w:val="22"/>
          <w:szCs w:val="22"/>
          <w:lang w:eastAsia="ru-RU"/>
        </w:rPr>
        <w:t>ритерии оценки и сопоставления заявок на участие в такой закупке;</w:t>
      </w:r>
    </w:p>
    <w:p w:rsidR="00E32193" w:rsidRPr="00F564F3" w:rsidRDefault="00D70D58" w:rsidP="00E32193">
      <w:pPr>
        <w:shd w:val="clear" w:color="auto" w:fill="FFFFFF"/>
        <w:ind w:firstLine="540"/>
        <w:jc w:val="both"/>
        <w:rPr>
          <w:sz w:val="22"/>
          <w:szCs w:val="22"/>
          <w:lang w:eastAsia="ru-RU"/>
        </w:rPr>
      </w:pPr>
      <w:r>
        <w:rPr>
          <w:sz w:val="22"/>
          <w:szCs w:val="22"/>
          <w:lang w:eastAsia="ru-RU"/>
        </w:rPr>
        <w:t>14</w:t>
      </w:r>
      <w:r w:rsidR="00E32193">
        <w:rPr>
          <w:sz w:val="22"/>
          <w:szCs w:val="22"/>
          <w:lang w:eastAsia="ru-RU"/>
        </w:rPr>
        <w:t>) П</w:t>
      </w:r>
      <w:r w:rsidR="00E32193" w:rsidRPr="00F564F3">
        <w:rPr>
          <w:sz w:val="22"/>
          <w:szCs w:val="22"/>
          <w:lang w:eastAsia="ru-RU"/>
        </w:rPr>
        <w:t>орядок оценки и сопоставления заявок на участие в такой закупке;</w:t>
      </w:r>
    </w:p>
    <w:p w:rsidR="00E32193" w:rsidRPr="00AC3F45" w:rsidRDefault="00D70D58" w:rsidP="00E32193">
      <w:pPr>
        <w:ind w:firstLine="567"/>
        <w:jc w:val="both"/>
        <w:rPr>
          <w:sz w:val="22"/>
          <w:szCs w:val="22"/>
        </w:rPr>
      </w:pPr>
      <w:r>
        <w:rPr>
          <w:sz w:val="22"/>
          <w:szCs w:val="22"/>
        </w:rPr>
        <w:t>15</w:t>
      </w:r>
      <w:r w:rsidR="00E32193" w:rsidRPr="00AC3F45">
        <w:rPr>
          <w:sz w:val="22"/>
          <w:szCs w:val="22"/>
        </w:rPr>
        <w:t xml:space="preserve">) Размер, форму и срок действия, срок и порядок предоставления обеспечения заявки на участие в закупке, в случае если Заказчиком (Организатором) установлено такое требование. Размер, срок и порядок внесения денежных средств в качестве обеспечения такой заявки, реквизиты счета для перечисления денежных средств в случае установления Заказчиком (Организатором) требования обеспечения заявки на участие в </w:t>
      </w:r>
      <w:r>
        <w:rPr>
          <w:sz w:val="22"/>
          <w:szCs w:val="22"/>
        </w:rPr>
        <w:t>тендере</w:t>
      </w:r>
      <w:r w:rsidR="00E32193" w:rsidRPr="00AC3F45">
        <w:rPr>
          <w:sz w:val="22"/>
          <w:szCs w:val="22"/>
        </w:rPr>
        <w:t xml:space="preserve"> в форме денежных средств;</w:t>
      </w:r>
    </w:p>
    <w:p w:rsidR="00E32193" w:rsidRPr="00AC3F45" w:rsidRDefault="00D70D58" w:rsidP="00E32193">
      <w:pPr>
        <w:ind w:firstLine="567"/>
        <w:jc w:val="both"/>
        <w:rPr>
          <w:sz w:val="22"/>
          <w:szCs w:val="22"/>
        </w:rPr>
      </w:pPr>
      <w:r>
        <w:rPr>
          <w:sz w:val="22"/>
          <w:szCs w:val="22"/>
        </w:rPr>
        <w:t>16</w:t>
      </w:r>
      <w:r w:rsidR="00E32193" w:rsidRPr="00AC3F45">
        <w:rPr>
          <w:sz w:val="22"/>
          <w:szCs w:val="22"/>
        </w:rPr>
        <w:t>) Размер, форму и срок действия, срок и порядок предоставления обеспечения исполнения договора, в случае, если Заказчиком (Организатором) установлено требование обеспечения испол</w:t>
      </w:r>
      <w:r w:rsidR="00E32193">
        <w:rPr>
          <w:sz w:val="22"/>
          <w:szCs w:val="22"/>
        </w:rPr>
        <w:t xml:space="preserve">нения </w:t>
      </w:r>
      <w:r w:rsidR="00E32193" w:rsidRPr="00AC3F45">
        <w:rPr>
          <w:sz w:val="22"/>
          <w:szCs w:val="22"/>
        </w:rPr>
        <w:t xml:space="preserve">договора. Размер обеспечения исполнения договора не может превышать пятьдесят процентов начальной (максимальной) цены договора (цены лота), указанной в извещении о проведении </w:t>
      </w:r>
      <w:r>
        <w:rPr>
          <w:sz w:val="22"/>
          <w:szCs w:val="22"/>
        </w:rPr>
        <w:t>тендера</w:t>
      </w:r>
      <w:r w:rsidR="00E32193" w:rsidRPr="00AC3F45">
        <w:rPr>
          <w:sz w:val="22"/>
          <w:szCs w:val="22"/>
        </w:rPr>
        <w:t>;</w:t>
      </w:r>
    </w:p>
    <w:p w:rsidR="00E32193" w:rsidRPr="00AC3F45" w:rsidRDefault="00D70D58" w:rsidP="00E32193">
      <w:pPr>
        <w:ind w:firstLine="567"/>
        <w:jc w:val="both"/>
        <w:rPr>
          <w:sz w:val="22"/>
          <w:szCs w:val="22"/>
        </w:rPr>
      </w:pPr>
      <w:r>
        <w:rPr>
          <w:sz w:val="22"/>
          <w:szCs w:val="22"/>
        </w:rPr>
        <w:t>17</w:t>
      </w:r>
      <w:r w:rsidR="00E32193" w:rsidRPr="00AC3F45">
        <w:rPr>
          <w:sz w:val="22"/>
          <w:szCs w:val="22"/>
        </w:rPr>
        <w:t xml:space="preserve">) Срок со дня размещения в единой информационной системе протокола подведения итогов </w:t>
      </w:r>
      <w:r>
        <w:rPr>
          <w:sz w:val="22"/>
          <w:szCs w:val="22"/>
        </w:rPr>
        <w:t>тендера</w:t>
      </w:r>
      <w:r w:rsidR="00E32193" w:rsidRPr="00AC3F45">
        <w:rPr>
          <w:sz w:val="22"/>
          <w:szCs w:val="22"/>
        </w:rPr>
        <w:t xml:space="preserve">, в течение которого победитель </w:t>
      </w:r>
      <w:r>
        <w:rPr>
          <w:sz w:val="22"/>
          <w:szCs w:val="22"/>
        </w:rPr>
        <w:t>тендера</w:t>
      </w:r>
      <w:r w:rsidR="00E32193" w:rsidRPr="00AC3F45">
        <w:rPr>
          <w:sz w:val="22"/>
          <w:szCs w:val="22"/>
        </w:rPr>
        <w:t xml:space="preserve"> должен подписать договор;</w:t>
      </w:r>
    </w:p>
    <w:p w:rsidR="00DC14D0" w:rsidRPr="00990A08" w:rsidRDefault="00E32193" w:rsidP="00990A08">
      <w:pPr>
        <w:pStyle w:val="a7"/>
        <w:tabs>
          <w:tab w:val="left" w:pos="0"/>
          <w:tab w:val="left" w:pos="1134"/>
        </w:tabs>
        <w:ind w:left="0" w:firstLine="567"/>
        <w:jc w:val="both"/>
        <w:rPr>
          <w:sz w:val="22"/>
          <w:szCs w:val="22"/>
        </w:rPr>
      </w:pPr>
      <w:r w:rsidRPr="00AC3F45">
        <w:rPr>
          <w:sz w:val="22"/>
          <w:szCs w:val="22"/>
        </w:rPr>
        <w:t>Перечень сведений, содержащийся в документации, может быть расширен по усмотрению Заказчика</w:t>
      </w:r>
      <w:r>
        <w:rPr>
          <w:sz w:val="22"/>
          <w:szCs w:val="22"/>
        </w:rPr>
        <w:t>.</w:t>
      </w:r>
    </w:p>
    <w:p w:rsidR="00E32193" w:rsidRPr="00AC3F45" w:rsidRDefault="00D70D58" w:rsidP="00E32193">
      <w:pPr>
        <w:pStyle w:val="a7"/>
        <w:tabs>
          <w:tab w:val="left" w:pos="1701"/>
        </w:tabs>
        <w:ind w:left="0" w:firstLine="284"/>
        <w:jc w:val="both"/>
        <w:rPr>
          <w:sz w:val="22"/>
          <w:szCs w:val="22"/>
        </w:rPr>
      </w:pPr>
      <w:r>
        <w:rPr>
          <w:sz w:val="22"/>
          <w:szCs w:val="22"/>
        </w:rPr>
        <w:t>6</w:t>
      </w:r>
      <w:r w:rsidR="00013014">
        <w:rPr>
          <w:sz w:val="22"/>
          <w:szCs w:val="22"/>
        </w:rPr>
        <w:t>.1.4</w:t>
      </w:r>
      <w:r w:rsidR="00E32193">
        <w:rPr>
          <w:sz w:val="22"/>
          <w:szCs w:val="22"/>
        </w:rPr>
        <w:t>.</w:t>
      </w:r>
      <w:r w:rsidR="00E32193" w:rsidRPr="00AC3F45">
        <w:rPr>
          <w:sz w:val="22"/>
          <w:szCs w:val="22"/>
        </w:rPr>
        <w:t xml:space="preserve"> К документации о закупке должен быть приложен проект договора (в случае проведения </w:t>
      </w:r>
      <w:r w:rsidR="007F38B7">
        <w:rPr>
          <w:sz w:val="22"/>
          <w:szCs w:val="22"/>
        </w:rPr>
        <w:t>тендера</w:t>
      </w:r>
      <w:r w:rsidR="00E32193" w:rsidRPr="00AC3F45">
        <w:rPr>
          <w:sz w:val="22"/>
          <w:szCs w:val="22"/>
        </w:rPr>
        <w:t xml:space="preserve"> по нескольким лотам - проект договора в отношении каждого лота), который является неотъемлемой частью документации. </w:t>
      </w:r>
    </w:p>
    <w:p w:rsidR="00E32193" w:rsidRPr="00BE3C27" w:rsidRDefault="007F38B7" w:rsidP="00E32193">
      <w:pPr>
        <w:ind w:firstLine="284"/>
        <w:jc w:val="both"/>
        <w:rPr>
          <w:sz w:val="22"/>
          <w:szCs w:val="22"/>
        </w:rPr>
      </w:pPr>
      <w:r>
        <w:rPr>
          <w:sz w:val="22"/>
          <w:szCs w:val="22"/>
        </w:rPr>
        <w:t>6</w:t>
      </w:r>
      <w:r w:rsidR="00013014">
        <w:rPr>
          <w:sz w:val="22"/>
          <w:szCs w:val="22"/>
        </w:rPr>
        <w:t>.1.5</w:t>
      </w:r>
      <w:r w:rsidR="00E32193">
        <w:rPr>
          <w:sz w:val="22"/>
          <w:szCs w:val="22"/>
        </w:rPr>
        <w:t>.</w:t>
      </w:r>
      <w:r w:rsidR="00E32193" w:rsidRPr="00AC3F45">
        <w:rPr>
          <w:sz w:val="22"/>
          <w:szCs w:val="22"/>
        </w:rPr>
        <w:t xml:space="preserve"> Сведения, содержащиеся в документации, должны соответствовать сведениям, указанным </w:t>
      </w:r>
      <w:r w:rsidR="00E32193" w:rsidRPr="00BE3C27">
        <w:rPr>
          <w:sz w:val="22"/>
          <w:szCs w:val="22"/>
        </w:rPr>
        <w:t xml:space="preserve">в извещении о проведении </w:t>
      </w:r>
      <w:r w:rsidRPr="00BE3C27">
        <w:rPr>
          <w:sz w:val="22"/>
          <w:szCs w:val="22"/>
        </w:rPr>
        <w:t>тендера</w:t>
      </w:r>
      <w:r w:rsidR="00E32193" w:rsidRPr="00BE3C27">
        <w:rPr>
          <w:sz w:val="22"/>
          <w:szCs w:val="22"/>
        </w:rPr>
        <w:t>.</w:t>
      </w:r>
    </w:p>
    <w:p w:rsidR="00E32193" w:rsidRPr="00BE3C27" w:rsidRDefault="007F38B7" w:rsidP="00E32193">
      <w:pPr>
        <w:ind w:firstLine="284"/>
        <w:jc w:val="both"/>
        <w:rPr>
          <w:sz w:val="22"/>
          <w:szCs w:val="22"/>
        </w:rPr>
      </w:pPr>
      <w:r w:rsidRPr="00BE3C27">
        <w:rPr>
          <w:sz w:val="22"/>
          <w:szCs w:val="22"/>
        </w:rPr>
        <w:t>6</w:t>
      </w:r>
      <w:r w:rsidR="00013014" w:rsidRPr="00BE3C27">
        <w:rPr>
          <w:sz w:val="22"/>
          <w:szCs w:val="22"/>
        </w:rPr>
        <w:t>.1.6</w:t>
      </w:r>
      <w:r w:rsidR="00E32193" w:rsidRPr="00BE3C27">
        <w:rPr>
          <w:sz w:val="22"/>
          <w:szCs w:val="22"/>
        </w:rPr>
        <w:t xml:space="preserve">. При проведении процедуры закупки заказчиком и закупочной Комиссией проводится единая процедура вскрытия, рассмотрения, оценки и сопоставления заявок на участие в </w:t>
      </w:r>
      <w:r w:rsidRPr="00BE3C27">
        <w:rPr>
          <w:sz w:val="22"/>
          <w:szCs w:val="22"/>
        </w:rPr>
        <w:t>тендере</w:t>
      </w:r>
      <w:r w:rsidR="00E32193" w:rsidRPr="00BE3C27">
        <w:rPr>
          <w:sz w:val="22"/>
          <w:szCs w:val="22"/>
        </w:rPr>
        <w:t xml:space="preserve"> (процедура подведения итогов </w:t>
      </w:r>
      <w:r w:rsidRPr="00BE3C27">
        <w:rPr>
          <w:sz w:val="22"/>
          <w:szCs w:val="22"/>
        </w:rPr>
        <w:t>тендера</w:t>
      </w:r>
      <w:r w:rsidR="00E32193" w:rsidRPr="00BE3C27">
        <w:rPr>
          <w:sz w:val="22"/>
          <w:szCs w:val="22"/>
        </w:rPr>
        <w:t>).</w:t>
      </w:r>
      <w:r w:rsidR="00FA7E68" w:rsidRPr="00BE3C27">
        <w:rPr>
          <w:sz w:val="22"/>
          <w:szCs w:val="22"/>
        </w:rPr>
        <w:t xml:space="preserve"> Данная процедура проводится в один этап, если иное (проведение многоэтапной процедуры закупки) не предусмотрено документацией о закупке в соответствии с разделом 7.2 настоящего Положения. </w:t>
      </w:r>
    </w:p>
    <w:p w:rsidR="00E32193" w:rsidRPr="00BE3C27" w:rsidRDefault="007F38B7" w:rsidP="00E32193">
      <w:pPr>
        <w:ind w:firstLine="284"/>
        <w:jc w:val="both"/>
        <w:rPr>
          <w:sz w:val="22"/>
          <w:szCs w:val="22"/>
        </w:rPr>
      </w:pPr>
      <w:r w:rsidRPr="00BE3C27">
        <w:rPr>
          <w:sz w:val="22"/>
          <w:szCs w:val="22"/>
        </w:rPr>
        <w:t>6</w:t>
      </w:r>
      <w:r w:rsidR="00013014" w:rsidRPr="00BE3C27">
        <w:rPr>
          <w:sz w:val="22"/>
          <w:szCs w:val="22"/>
        </w:rPr>
        <w:t>.1.7</w:t>
      </w:r>
      <w:r w:rsidR="00E32193" w:rsidRPr="00BE3C27">
        <w:rPr>
          <w:sz w:val="22"/>
          <w:szCs w:val="22"/>
        </w:rPr>
        <w:t xml:space="preserve">. Порядок вскрытия конвертов с заявками на участие в </w:t>
      </w:r>
      <w:r w:rsidRPr="00BE3C27">
        <w:rPr>
          <w:sz w:val="22"/>
          <w:szCs w:val="22"/>
        </w:rPr>
        <w:t>тендере</w:t>
      </w:r>
      <w:r w:rsidR="00E32193" w:rsidRPr="00BE3C27">
        <w:rPr>
          <w:sz w:val="22"/>
          <w:szCs w:val="22"/>
        </w:rPr>
        <w:t>:</w:t>
      </w:r>
    </w:p>
    <w:p w:rsidR="00E32193" w:rsidRPr="00AC3F45" w:rsidRDefault="007F38B7" w:rsidP="00E32193">
      <w:pPr>
        <w:ind w:firstLine="284"/>
        <w:jc w:val="both"/>
        <w:rPr>
          <w:sz w:val="22"/>
          <w:szCs w:val="22"/>
        </w:rPr>
      </w:pPr>
      <w:r w:rsidRPr="00BE3C27">
        <w:rPr>
          <w:sz w:val="22"/>
          <w:szCs w:val="22"/>
        </w:rPr>
        <w:t>6</w:t>
      </w:r>
      <w:r w:rsidR="00013014" w:rsidRPr="00BE3C27">
        <w:rPr>
          <w:sz w:val="22"/>
          <w:szCs w:val="22"/>
        </w:rPr>
        <w:t>.1.7.1</w:t>
      </w:r>
      <w:r w:rsidR="00E32193" w:rsidRPr="00BE3C27">
        <w:rPr>
          <w:sz w:val="22"/>
          <w:szCs w:val="22"/>
        </w:rPr>
        <w:t xml:space="preserve"> В день, во время и в месте, указанные в извещении о проведении </w:t>
      </w:r>
      <w:r w:rsidRPr="00BE3C27">
        <w:rPr>
          <w:sz w:val="22"/>
          <w:szCs w:val="22"/>
        </w:rPr>
        <w:t>тендера</w:t>
      </w:r>
      <w:r w:rsidR="00E32193" w:rsidRPr="00BE3C27">
        <w:rPr>
          <w:sz w:val="22"/>
          <w:szCs w:val="22"/>
        </w:rPr>
        <w:t>, закупочной Комиссией вскрываются конверты с заявками на участие</w:t>
      </w:r>
      <w:r w:rsidR="00E32193" w:rsidRPr="00AC3F45">
        <w:rPr>
          <w:sz w:val="22"/>
          <w:szCs w:val="22"/>
        </w:rPr>
        <w:t xml:space="preserve"> в закупке.</w:t>
      </w:r>
    </w:p>
    <w:p w:rsidR="00E32193" w:rsidRPr="00AC3F45" w:rsidRDefault="00E32193" w:rsidP="00E32193">
      <w:pPr>
        <w:ind w:firstLine="284"/>
        <w:jc w:val="both"/>
        <w:rPr>
          <w:sz w:val="22"/>
          <w:szCs w:val="22"/>
        </w:rPr>
      </w:pPr>
      <w:r w:rsidRPr="00AC3F45">
        <w:rPr>
          <w:sz w:val="22"/>
          <w:szCs w:val="22"/>
        </w:rPr>
        <w:t xml:space="preserve">По решению </w:t>
      </w:r>
      <w:r>
        <w:rPr>
          <w:sz w:val="22"/>
          <w:szCs w:val="22"/>
        </w:rPr>
        <w:t>Комиссии</w:t>
      </w:r>
      <w:r w:rsidRPr="00AC3F45">
        <w:rPr>
          <w:sz w:val="22"/>
          <w:szCs w:val="22"/>
        </w:rPr>
        <w:t xml:space="preserve"> в целях информационной открытости деятельности Заказчика в сфере закупок вскрытие конвертов с заявками может производиться </w:t>
      </w:r>
      <w:r>
        <w:rPr>
          <w:sz w:val="22"/>
          <w:szCs w:val="22"/>
        </w:rPr>
        <w:t>Комиссией</w:t>
      </w:r>
      <w:r w:rsidRPr="00AC3F45">
        <w:rPr>
          <w:sz w:val="22"/>
          <w:szCs w:val="22"/>
        </w:rPr>
        <w:t xml:space="preserve"> публично. </w:t>
      </w:r>
    </w:p>
    <w:p w:rsidR="00E32193" w:rsidRPr="00AC3F45" w:rsidRDefault="00E32193" w:rsidP="00E32193">
      <w:pPr>
        <w:ind w:firstLine="284"/>
        <w:jc w:val="both"/>
        <w:rPr>
          <w:sz w:val="22"/>
          <w:szCs w:val="22"/>
        </w:rPr>
      </w:pPr>
      <w:r w:rsidRPr="00AC3F45">
        <w:rPr>
          <w:sz w:val="22"/>
          <w:szCs w:val="22"/>
        </w:rPr>
        <w:t xml:space="preserve">Вслучае принятия </w:t>
      </w:r>
      <w:r>
        <w:rPr>
          <w:sz w:val="22"/>
          <w:szCs w:val="22"/>
        </w:rPr>
        <w:t>Комиссией</w:t>
      </w:r>
      <w:r w:rsidRPr="00AC3F45">
        <w:rPr>
          <w:sz w:val="22"/>
          <w:szCs w:val="22"/>
        </w:rPr>
        <w:t xml:space="preserve"> такого решения участники закупки, подавшие заявки на участие </w:t>
      </w:r>
      <w:r w:rsidR="007F38B7">
        <w:rPr>
          <w:sz w:val="22"/>
          <w:szCs w:val="22"/>
        </w:rPr>
        <w:t>в тендере</w:t>
      </w:r>
      <w:r w:rsidRPr="00AC3F45">
        <w:rPr>
          <w:sz w:val="22"/>
          <w:szCs w:val="22"/>
        </w:rPr>
        <w:t xml:space="preserve">, или их представители вправе присутствовать при вскрытии конвертов с заявками на участие в </w:t>
      </w:r>
      <w:r w:rsidR="00BB3ED2">
        <w:rPr>
          <w:sz w:val="22"/>
          <w:szCs w:val="22"/>
        </w:rPr>
        <w:t>тендере</w:t>
      </w:r>
      <w:r w:rsidRPr="00AC3F45">
        <w:rPr>
          <w:sz w:val="22"/>
          <w:szCs w:val="22"/>
        </w:rPr>
        <w:t>. Представители участников закупок, присутствующие при этом, регистрируются Заказчиком. Уполномоченные представители участников закупок представляют документ, подтверждающий полномочия лица на осуществление действий от имени участника закупки или доверенность, выданную от имени участника закупки.</w:t>
      </w:r>
    </w:p>
    <w:p w:rsidR="00E32193" w:rsidRPr="00AC3F45" w:rsidRDefault="00E32193" w:rsidP="00E32193">
      <w:pPr>
        <w:ind w:firstLine="284"/>
        <w:jc w:val="both"/>
        <w:rPr>
          <w:sz w:val="22"/>
          <w:szCs w:val="22"/>
        </w:rPr>
      </w:pPr>
      <w:r w:rsidRPr="00AC3F45">
        <w:rPr>
          <w:sz w:val="22"/>
          <w:szCs w:val="22"/>
        </w:rPr>
        <w:t xml:space="preserve">Участникам закупки, подавшими заявки на участие в </w:t>
      </w:r>
      <w:r w:rsidR="00BB3ED2">
        <w:rPr>
          <w:sz w:val="22"/>
          <w:szCs w:val="22"/>
        </w:rPr>
        <w:t>тендере</w:t>
      </w:r>
      <w:r w:rsidRPr="00AC3F45">
        <w:rPr>
          <w:sz w:val="22"/>
          <w:szCs w:val="22"/>
        </w:rPr>
        <w:t xml:space="preserve">, или их представителям, присутствующим на процедуре вскрытия конвертов с заявками, запрещается создавать какие-либо препятствия в работе </w:t>
      </w:r>
      <w:r>
        <w:rPr>
          <w:sz w:val="22"/>
          <w:szCs w:val="22"/>
        </w:rPr>
        <w:t>Комиссии</w:t>
      </w:r>
      <w:r w:rsidRPr="00AC3F45">
        <w:rPr>
          <w:sz w:val="22"/>
          <w:szCs w:val="22"/>
        </w:rPr>
        <w:t xml:space="preserve"> (вступать в переговоры или споры с членами </w:t>
      </w:r>
      <w:r>
        <w:rPr>
          <w:sz w:val="22"/>
          <w:szCs w:val="22"/>
        </w:rPr>
        <w:t>Комиссии</w:t>
      </w:r>
      <w:r w:rsidRPr="00AC3F45">
        <w:rPr>
          <w:sz w:val="22"/>
          <w:szCs w:val="22"/>
        </w:rPr>
        <w:t xml:space="preserve"> и/или с другими присутствующими участниками закупки или их представителями, нарушать общественный порядок, производить фото -, аудио -, видеосъемку, выкрики с мест и т.п.). В случае несоблюдения данного требования участники закупки или их представители, создающие препятствия в работе </w:t>
      </w:r>
      <w:r>
        <w:rPr>
          <w:sz w:val="22"/>
          <w:szCs w:val="22"/>
        </w:rPr>
        <w:t>Комиссии</w:t>
      </w:r>
      <w:r w:rsidRPr="00AC3F45">
        <w:rPr>
          <w:sz w:val="22"/>
          <w:szCs w:val="22"/>
        </w:rPr>
        <w:t xml:space="preserve"> по вскрытию конвертов с заявками на участие в </w:t>
      </w:r>
      <w:r w:rsidR="00BB3ED2">
        <w:rPr>
          <w:sz w:val="22"/>
          <w:szCs w:val="22"/>
        </w:rPr>
        <w:t>тендере</w:t>
      </w:r>
      <w:r w:rsidRPr="00AC3F45">
        <w:rPr>
          <w:sz w:val="22"/>
          <w:szCs w:val="22"/>
        </w:rPr>
        <w:t xml:space="preserve">, могут быть удалены из зала (помещения) по решению </w:t>
      </w:r>
      <w:r>
        <w:rPr>
          <w:sz w:val="22"/>
          <w:szCs w:val="22"/>
        </w:rPr>
        <w:t>Комиссии</w:t>
      </w:r>
      <w:r w:rsidRPr="00AC3F45">
        <w:rPr>
          <w:sz w:val="22"/>
          <w:szCs w:val="22"/>
        </w:rPr>
        <w:t>.</w:t>
      </w:r>
    </w:p>
    <w:p w:rsidR="00E32193" w:rsidRPr="00AC3F45" w:rsidRDefault="00BB3ED2" w:rsidP="00E32193">
      <w:pPr>
        <w:ind w:firstLine="284"/>
        <w:jc w:val="both"/>
        <w:rPr>
          <w:sz w:val="22"/>
          <w:szCs w:val="22"/>
        </w:rPr>
      </w:pPr>
      <w:r>
        <w:rPr>
          <w:sz w:val="22"/>
          <w:szCs w:val="22"/>
        </w:rPr>
        <w:t>6</w:t>
      </w:r>
      <w:r w:rsidR="00013014">
        <w:rPr>
          <w:sz w:val="22"/>
          <w:szCs w:val="22"/>
        </w:rPr>
        <w:t>.1.7.2</w:t>
      </w:r>
      <w:r w:rsidR="00E32193" w:rsidRPr="00AC3F45">
        <w:rPr>
          <w:sz w:val="22"/>
          <w:szCs w:val="22"/>
        </w:rPr>
        <w:t xml:space="preserve"> Наименование (для юридического лица), фамилия, имя, отчество (для физического лица) и почтовый адрес каждого участника закупки, конверт с заявкой на участие в </w:t>
      </w:r>
      <w:r>
        <w:rPr>
          <w:sz w:val="22"/>
          <w:szCs w:val="22"/>
        </w:rPr>
        <w:t>тендере</w:t>
      </w:r>
      <w:r w:rsidR="00E32193" w:rsidRPr="00AC3F45">
        <w:rPr>
          <w:sz w:val="22"/>
          <w:szCs w:val="22"/>
        </w:rPr>
        <w:t xml:space="preserve"> которого вскрывается, цена и другие условия исполнения договора, указанные в такой заявке и являющиеся критерием оценки заявок на участие в </w:t>
      </w:r>
      <w:r>
        <w:rPr>
          <w:sz w:val="22"/>
          <w:szCs w:val="22"/>
        </w:rPr>
        <w:t>тендере</w:t>
      </w:r>
      <w:r w:rsidR="00E32193" w:rsidRPr="00AC3F45">
        <w:rPr>
          <w:sz w:val="22"/>
          <w:szCs w:val="22"/>
        </w:rPr>
        <w:t xml:space="preserve">, объявляются при вскрытии конвертов с заявками на участие в </w:t>
      </w:r>
      <w:r>
        <w:rPr>
          <w:sz w:val="22"/>
          <w:szCs w:val="22"/>
        </w:rPr>
        <w:t>тендере</w:t>
      </w:r>
      <w:r w:rsidR="00E32193" w:rsidRPr="00AC3F45">
        <w:rPr>
          <w:sz w:val="22"/>
          <w:szCs w:val="22"/>
        </w:rPr>
        <w:t xml:space="preserve"> и открытии доступа к поданным в форме электронных документов заявкам на участие в закупке. Результаты вскрытия конвертов с заявками на участие в закупке отражаются в протоколе подведения итогов.</w:t>
      </w:r>
    </w:p>
    <w:p w:rsidR="00E32193" w:rsidRPr="0042225E" w:rsidRDefault="00BB3ED2" w:rsidP="00E32193">
      <w:pPr>
        <w:ind w:firstLine="284"/>
        <w:jc w:val="both"/>
        <w:rPr>
          <w:sz w:val="22"/>
          <w:szCs w:val="22"/>
        </w:rPr>
      </w:pPr>
      <w:r>
        <w:rPr>
          <w:sz w:val="22"/>
          <w:szCs w:val="22"/>
        </w:rPr>
        <w:t>6</w:t>
      </w:r>
      <w:r w:rsidR="00013014">
        <w:rPr>
          <w:sz w:val="22"/>
          <w:szCs w:val="22"/>
        </w:rPr>
        <w:t>.1.7</w:t>
      </w:r>
      <w:r w:rsidR="00E32193" w:rsidRPr="00AC3F45">
        <w:rPr>
          <w:sz w:val="22"/>
          <w:szCs w:val="22"/>
        </w:rPr>
        <w:t xml:space="preserve">.3 В случае, если по окончании срока подачи заявок на участие в </w:t>
      </w:r>
      <w:r>
        <w:rPr>
          <w:sz w:val="22"/>
          <w:szCs w:val="22"/>
        </w:rPr>
        <w:t>тендере</w:t>
      </w:r>
      <w:r w:rsidR="00E32193" w:rsidRPr="00AC3F45">
        <w:rPr>
          <w:sz w:val="22"/>
          <w:szCs w:val="22"/>
        </w:rPr>
        <w:t xml:space="preserve"> подана только одна заявка на участие в </w:t>
      </w:r>
      <w:r>
        <w:rPr>
          <w:sz w:val="22"/>
          <w:szCs w:val="22"/>
        </w:rPr>
        <w:t>тендере</w:t>
      </w:r>
      <w:r w:rsidR="00E32193" w:rsidRPr="00AC3F45">
        <w:rPr>
          <w:sz w:val="22"/>
          <w:szCs w:val="22"/>
        </w:rPr>
        <w:t xml:space="preserve"> или не подано ни од</w:t>
      </w:r>
      <w:r w:rsidR="00E32193">
        <w:rPr>
          <w:sz w:val="22"/>
          <w:szCs w:val="22"/>
        </w:rPr>
        <w:t xml:space="preserve">ной заявки на участие в </w:t>
      </w:r>
      <w:r>
        <w:rPr>
          <w:sz w:val="22"/>
          <w:szCs w:val="22"/>
        </w:rPr>
        <w:t>тендере</w:t>
      </w:r>
      <w:r w:rsidR="00E32193" w:rsidRPr="00AC3F45">
        <w:rPr>
          <w:sz w:val="22"/>
          <w:szCs w:val="22"/>
        </w:rPr>
        <w:t xml:space="preserve"> признается </w:t>
      </w:r>
      <w:r w:rsidR="00E32193" w:rsidRPr="0042225E">
        <w:rPr>
          <w:sz w:val="22"/>
          <w:szCs w:val="22"/>
        </w:rPr>
        <w:t>несостоявшимся.</w:t>
      </w:r>
    </w:p>
    <w:p w:rsidR="00E32193" w:rsidRPr="00AC3F45" w:rsidRDefault="00E32193" w:rsidP="00E32193">
      <w:pPr>
        <w:ind w:firstLine="284"/>
        <w:jc w:val="both"/>
        <w:rPr>
          <w:sz w:val="22"/>
          <w:szCs w:val="22"/>
        </w:rPr>
      </w:pPr>
      <w:r w:rsidRPr="0042225E">
        <w:rPr>
          <w:sz w:val="22"/>
          <w:szCs w:val="22"/>
        </w:rPr>
        <w:t xml:space="preserve">При этом в случае, если на участие в </w:t>
      </w:r>
      <w:r w:rsidR="00BB3ED2" w:rsidRPr="0042225E">
        <w:rPr>
          <w:sz w:val="22"/>
          <w:szCs w:val="22"/>
        </w:rPr>
        <w:t>тендере</w:t>
      </w:r>
      <w:r w:rsidRPr="0042225E">
        <w:rPr>
          <w:sz w:val="22"/>
          <w:szCs w:val="22"/>
        </w:rPr>
        <w:t xml:space="preserve"> не было подано ни одной заявки, закупочная Комиссия</w:t>
      </w:r>
      <w:r w:rsidR="0042225E">
        <w:rPr>
          <w:sz w:val="22"/>
          <w:szCs w:val="22"/>
        </w:rPr>
        <w:t xml:space="preserve"> составляет</w:t>
      </w:r>
      <w:r w:rsidRPr="0042225E">
        <w:rPr>
          <w:sz w:val="22"/>
          <w:szCs w:val="22"/>
        </w:rPr>
        <w:t xml:space="preserve"> протокол</w:t>
      </w:r>
      <w:r w:rsidR="0042225E">
        <w:rPr>
          <w:sz w:val="22"/>
          <w:szCs w:val="22"/>
        </w:rPr>
        <w:t xml:space="preserve"> подведения итогов тендера</w:t>
      </w:r>
      <w:r w:rsidRPr="0042225E">
        <w:rPr>
          <w:sz w:val="22"/>
          <w:szCs w:val="22"/>
        </w:rPr>
        <w:t>, который должен содержать сведения,</w:t>
      </w:r>
      <w:r w:rsidR="0088727E">
        <w:rPr>
          <w:sz w:val="22"/>
          <w:szCs w:val="22"/>
        </w:rPr>
        <w:t xml:space="preserve"> пред</w:t>
      </w:r>
      <w:r w:rsidR="00013014">
        <w:rPr>
          <w:sz w:val="22"/>
          <w:szCs w:val="22"/>
        </w:rPr>
        <w:t>усмотренные пунктом 6.1.8</w:t>
      </w:r>
      <w:r w:rsidR="0088727E">
        <w:rPr>
          <w:sz w:val="22"/>
          <w:szCs w:val="22"/>
        </w:rPr>
        <w:t>.4</w:t>
      </w:r>
      <w:r w:rsidRPr="0042225E">
        <w:rPr>
          <w:sz w:val="22"/>
          <w:szCs w:val="22"/>
        </w:rPr>
        <w:t xml:space="preserve"> настоящего Положения, и подлежит размещению Организатором в течение 3-х календарных дней со дня его подписания в единой информационной системе.</w:t>
      </w:r>
    </w:p>
    <w:p w:rsidR="00E32193" w:rsidRPr="00AC3F45" w:rsidRDefault="00E32193" w:rsidP="00E32193">
      <w:pPr>
        <w:ind w:firstLine="284"/>
        <w:jc w:val="both"/>
        <w:rPr>
          <w:sz w:val="22"/>
          <w:szCs w:val="22"/>
        </w:rPr>
      </w:pPr>
      <w:r w:rsidRPr="00AC3F45">
        <w:rPr>
          <w:sz w:val="22"/>
          <w:szCs w:val="22"/>
        </w:rPr>
        <w:t xml:space="preserve">В случае если на участие в </w:t>
      </w:r>
      <w:r w:rsidR="00626A08">
        <w:rPr>
          <w:sz w:val="22"/>
          <w:szCs w:val="22"/>
        </w:rPr>
        <w:t>тендере</w:t>
      </w:r>
      <w:r w:rsidRPr="00AC3F45">
        <w:rPr>
          <w:sz w:val="22"/>
          <w:szCs w:val="22"/>
        </w:rPr>
        <w:t xml:space="preserve"> была подана только одна заявка, указанная заявка рассматривается закупочной </w:t>
      </w:r>
      <w:r>
        <w:rPr>
          <w:sz w:val="22"/>
          <w:szCs w:val="22"/>
        </w:rPr>
        <w:t>Комиссией</w:t>
      </w:r>
      <w:r w:rsidRPr="00AC3F45">
        <w:rPr>
          <w:sz w:val="22"/>
          <w:szCs w:val="22"/>
        </w:rPr>
        <w:t xml:space="preserve"> в </w:t>
      </w:r>
      <w:r>
        <w:rPr>
          <w:sz w:val="22"/>
          <w:szCs w:val="22"/>
        </w:rPr>
        <w:t>п</w:t>
      </w:r>
      <w:r w:rsidR="00013014">
        <w:rPr>
          <w:sz w:val="22"/>
          <w:szCs w:val="22"/>
        </w:rPr>
        <w:t>орядке, предусмотренном п. 6.1.8</w:t>
      </w:r>
      <w:r w:rsidRPr="00AC3F45">
        <w:rPr>
          <w:sz w:val="22"/>
          <w:szCs w:val="22"/>
        </w:rPr>
        <w:t xml:space="preserve"> настоящего Положения.</w:t>
      </w:r>
    </w:p>
    <w:p w:rsidR="00E32193" w:rsidRPr="00AC3F45" w:rsidRDefault="00013014" w:rsidP="00E32193">
      <w:pPr>
        <w:ind w:firstLine="284"/>
        <w:jc w:val="both"/>
        <w:rPr>
          <w:sz w:val="22"/>
          <w:szCs w:val="22"/>
        </w:rPr>
      </w:pPr>
      <w:r>
        <w:rPr>
          <w:sz w:val="22"/>
          <w:szCs w:val="22"/>
        </w:rPr>
        <w:t>6.1.8</w:t>
      </w:r>
      <w:r w:rsidR="00E32193" w:rsidRPr="00AC3F45">
        <w:rPr>
          <w:sz w:val="22"/>
          <w:szCs w:val="22"/>
        </w:rPr>
        <w:t xml:space="preserve"> Порядок рассмотрения заявок на участие в </w:t>
      </w:r>
      <w:r w:rsidR="00626A08">
        <w:rPr>
          <w:sz w:val="22"/>
          <w:szCs w:val="22"/>
        </w:rPr>
        <w:t>тендере</w:t>
      </w:r>
      <w:r w:rsidR="00E32193" w:rsidRPr="00AC3F45">
        <w:rPr>
          <w:sz w:val="22"/>
          <w:szCs w:val="22"/>
        </w:rPr>
        <w:t>.</w:t>
      </w:r>
    </w:p>
    <w:p w:rsidR="00E32193" w:rsidRPr="00AC3F45" w:rsidRDefault="00013014" w:rsidP="00E32193">
      <w:pPr>
        <w:ind w:firstLine="284"/>
        <w:jc w:val="both"/>
        <w:rPr>
          <w:sz w:val="22"/>
          <w:szCs w:val="22"/>
        </w:rPr>
      </w:pPr>
      <w:r>
        <w:rPr>
          <w:sz w:val="22"/>
          <w:szCs w:val="22"/>
        </w:rPr>
        <w:t>6.1.8.</w:t>
      </w:r>
      <w:r w:rsidR="00E32193" w:rsidRPr="00AC3F45">
        <w:rPr>
          <w:sz w:val="22"/>
          <w:szCs w:val="22"/>
        </w:rPr>
        <w:t xml:space="preserve">1 Закупочная </w:t>
      </w:r>
      <w:r w:rsidR="00E32193">
        <w:rPr>
          <w:sz w:val="22"/>
          <w:szCs w:val="22"/>
        </w:rPr>
        <w:t>Комиссия</w:t>
      </w:r>
      <w:r w:rsidR="00E32193" w:rsidRPr="00AC3F45">
        <w:rPr>
          <w:sz w:val="22"/>
          <w:szCs w:val="22"/>
        </w:rPr>
        <w:t xml:space="preserve"> рассматривает заявки на участие в закупке на соответствие требованиям, установленным документацией, и соответствие участников закупки требованиям, установленным в п.1.4 настоящего Положения. </w:t>
      </w:r>
    </w:p>
    <w:p w:rsidR="00E32193" w:rsidRPr="00AC3F45" w:rsidRDefault="00013014" w:rsidP="00E32193">
      <w:pPr>
        <w:ind w:firstLine="284"/>
        <w:jc w:val="both"/>
        <w:rPr>
          <w:sz w:val="22"/>
          <w:szCs w:val="22"/>
        </w:rPr>
      </w:pPr>
      <w:r>
        <w:rPr>
          <w:sz w:val="22"/>
          <w:szCs w:val="22"/>
        </w:rPr>
        <w:t>6.1.8</w:t>
      </w:r>
      <w:r w:rsidR="00E32193" w:rsidRPr="00AC3F45">
        <w:rPr>
          <w:sz w:val="22"/>
          <w:szCs w:val="22"/>
        </w:rPr>
        <w:t xml:space="preserve">.2 Закупочная </w:t>
      </w:r>
      <w:r w:rsidR="00E32193">
        <w:rPr>
          <w:sz w:val="22"/>
          <w:szCs w:val="22"/>
        </w:rPr>
        <w:t>Комиссия</w:t>
      </w:r>
      <w:r w:rsidR="00E32193" w:rsidRPr="00AC3F45">
        <w:rPr>
          <w:sz w:val="22"/>
          <w:szCs w:val="22"/>
        </w:rPr>
        <w:t xml:space="preserve"> вправе отклонить заявку на участие в закупке в следующих случаях: </w:t>
      </w:r>
    </w:p>
    <w:p w:rsidR="00E32193" w:rsidRPr="00AC3F45" w:rsidRDefault="00E32193" w:rsidP="00E32193">
      <w:pPr>
        <w:pStyle w:val="a7"/>
        <w:tabs>
          <w:tab w:val="left" w:pos="1134"/>
        </w:tabs>
        <w:ind w:left="0" w:firstLine="284"/>
        <w:jc w:val="both"/>
        <w:rPr>
          <w:sz w:val="22"/>
          <w:szCs w:val="22"/>
        </w:rPr>
      </w:pPr>
      <w:r w:rsidRPr="00AC3F45">
        <w:rPr>
          <w:sz w:val="22"/>
          <w:szCs w:val="22"/>
        </w:rPr>
        <w:t xml:space="preserve">1) отсутствия в составе заявки на участие в закупке документов, определенных документацией, либо наличия в таких документах недостоверных сведений об участнике закупке или о товарах (работах, услугах), на поставку (выполнение, оказание) которых размещается заказ; </w:t>
      </w:r>
    </w:p>
    <w:p w:rsidR="00E32193" w:rsidRPr="00AC3F45" w:rsidRDefault="00E32193" w:rsidP="00E32193">
      <w:pPr>
        <w:pStyle w:val="a7"/>
        <w:tabs>
          <w:tab w:val="left" w:pos="1134"/>
        </w:tabs>
        <w:ind w:left="0" w:firstLine="284"/>
        <w:jc w:val="both"/>
        <w:rPr>
          <w:sz w:val="22"/>
          <w:szCs w:val="22"/>
        </w:rPr>
      </w:pPr>
      <w:r w:rsidRPr="00AC3F45">
        <w:rPr>
          <w:sz w:val="22"/>
          <w:szCs w:val="22"/>
        </w:rPr>
        <w:t xml:space="preserve">2) отсутствия обеспечения заявки на участие в закупке, если в документации установлено данное требование; </w:t>
      </w:r>
    </w:p>
    <w:p w:rsidR="00E32193" w:rsidRPr="00AC3F45" w:rsidRDefault="00E32193" w:rsidP="00E32193">
      <w:pPr>
        <w:pStyle w:val="a7"/>
        <w:tabs>
          <w:tab w:val="left" w:pos="1134"/>
        </w:tabs>
        <w:ind w:left="0" w:firstLine="284"/>
        <w:jc w:val="both"/>
        <w:rPr>
          <w:sz w:val="22"/>
          <w:szCs w:val="22"/>
        </w:rPr>
      </w:pPr>
      <w:r w:rsidRPr="00AC3F45">
        <w:rPr>
          <w:sz w:val="22"/>
          <w:szCs w:val="22"/>
        </w:rPr>
        <w:t xml:space="preserve">3) наличия в заявке на участие в закупке предложения о цене договора (товаров, работ, услуг, являющихся предметом закупки), превышающего начальную (максимальную) цену договора, установленную документацией; </w:t>
      </w:r>
    </w:p>
    <w:p w:rsidR="00E32193" w:rsidRPr="00AC3F45" w:rsidRDefault="00E32193" w:rsidP="00E32193">
      <w:pPr>
        <w:pStyle w:val="a7"/>
        <w:tabs>
          <w:tab w:val="left" w:pos="1134"/>
        </w:tabs>
        <w:ind w:left="0" w:firstLine="284"/>
        <w:jc w:val="both"/>
        <w:rPr>
          <w:sz w:val="22"/>
          <w:szCs w:val="22"/>
        </w:rPr>
      </w:pPr>
      <w:r w:rsidRPr="00AC3F45">
        <w:rPr>
          <w:sz w:val="22"/>
          <w:szCs w:val="22"/>
        </w:rPr>
        <w:t xml:space="preserve">4) несоответствия участника </w:t>
      </w:r>
      <w:r w:rsidR="00626A08">
        <w:rPr>
          <w:sz w:val="22"/>
          <w:szCs w:val="22"/>
        </w:rPr>
        <w:t>тендера</w:t>
      </w:r>
      <w:r w:rsidRPr="00AC3F45">
        <w:rPr>
          <w:sz w:val="22"/>
          <w:szCs w:val="22"/>
        </w:rPr>
        <w:t xml:space="preserve"> требованиям, указанным в документации и в п.1.4 настоящего Положения, в том числе в случае наличия сведений об участнике </w:t>
      </w:r>
      <w:r w:rsidR="00626A08">
        <w:rPr>
          <w:sz w:val="22"/>
          <w:szCs w:val="22"/>
        </w:rPr>
        <w:t>тендера</w:t>
      </w:r>
      <w:r w:rsidRPr="00AC3F45">
        <w:rPr>
          <w:sz w:val="22"/>
          <w:szCs w:val="22"/>
        </w:rPr>
        <w:t xml:space="preserve"> в реестре недобросовестных поставщиков, предусмотренном статьей 5 </w:t>
      </w:r>
      <w:r w:rsidR="00C31B8A">
        <w:rPr>
          <w:sz w:val="22"/>
          <w:szCs w:val="22"/>
        </w:rPr>
        <w:t>Закона № 223-ФЗ</w:t>
      </w:r>
      <w:r w:rsidRPr="00AC3F45">
        <w:rPr>
          <w:sz w:val="22"/>
          <w:szCs w:val="22"/>
        </w:rPr>
        <w:t xml:space="preserve">, и (или)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w:t>
      </w:r>
    </w:p>
    <w:p w:rsidR="00E32193" w:rsidRPr="00AC3F45" w:rsidRDefault="00E32193" w:rsidP="00E32193">
      <w:pPr>
        <w:pStyle w:val="a7"/>
        <w:tabs>
          <w:tab w:val="left" w:pos="1134"/>
        </w:tabs>
        <w:ind w:left="0" w:firstLine="284"/>
        <w:jc w:val="both"/>
        <w:rPr>
          <w:sz w:val="22"/>
          <w:szCs w:val="22"/>
        </w:rPr>
      </w:pPr>
      <w:r w:rsidRPr="00AC3F45">
        <w:rPr>
          <w:sz w:val="22"/>
          <w:szCs w:val="22"/>
        </w:rPr>
        <w:t xml:space="preserve">5) несоответствия заявки, поданной участником </w:t>
      </w:r>
      <w:r w:rsidR="00626A08">
        <w:rPr>
          <w:sz w:val="22"/>
          <w:szCs w:val="22"/>
        </w:rPr>
        <w:t>тендера</w:t>
      </w:r>
      <w:r w:rsidRPr="00AC3F45">
        <w:rPr>
          <w:sz w:val="22"/>
          <w:szCs w:val="22"/>
        </w:rPr>
        <w:t>, требованиям документации о закупке и настоящего Положения;</w:t>
      </w:r>
    </w:p>
    <w:p w:rsidR="00E32193" w:rsidRPr="00AC3F45" w:rsidRDefault="00E32193" w:rsidP="00E32193">
      <w:pPr>
        <w:pStyle w:val="a7"/>
        <w:tabs>
          <w:tab w:val="left" w:pos="1134"/>
        </w:tabs>
        <w:ind w:left="0" w:firstLine="284"/>
        <w:jc w:val="both"/>
        <w:rPr>
          <w:sz w:val="22"/>
          <w:szCs w:val="22"/>
        </w:rPr>
      </w:pPr>
      <w:r w:rsidRPr="00AC3F45">
        <w:rPr>
          <w:sz w:val="22"/>
          <w:szCs w:val="22"/>
        </w:rPr>
        <w:t>6) установления факта подачи одним участником закупки двух и более заявок в отношении одного и того же лота при условии, что поданные ранее заявки таким участником не отозваны, все заявки участника закупки, поданные в отношении данного лота не рассматриваются.</w:t>
      </w:r>
    </w:p>
    <w:p w:rsidR="00E32193" w:rsidRPr="00AC3F45" w:rsidRDefault="00013014" w:rsidP="00E32193">
      <w:pPr>
        <w:ind w:firstLine="284"/>
        <w:jc w:val="both"/>
        <w:rPr>
          <w:sz w:val="22"/>
          <w:szCs w:val="22"/>
        </w:rPr>
      </w:pPr>
      <w:r>
        <w:rPr>
          <w:sz w:val="22"/>
          <w:szCs w:val="22"/>
        </w:rPr>
        <w:t>6.1.8</w:t>
      </w:r>
      <w:r w:rsidR="00E32193" w:rsidRPr="00AC3F45">
        <w:rPr>
          <w:sz w:val="22"/>
          <w:szCs w:val="22"/>
        </w:rPr>
        <w:t xml:space="preserve">.3 Отклонение заявок на участие в </w:t>
      </w:r>
      <w:r w:rsidR="00626A08">
        <w:rPr>
          <w:sz w:val="22"/>
          <w:szCs w:val="22"/>
        </w:rPr>
        <w:t>тендере</w:t>
      </w:r>
      <w:r w:rsidR="00E32193" w:rsidRPr="00AC3F45">
        <w:rPr>
          <w:sz w:val="22"/>
          <w:szCs w:val="22"/>
        </w:rPr>
        <w:t xml:space="preserve"> по иным основаниям не допускается. </w:t>
      </w:r>
    </w:p>
    <w:p w:rsidR="00E32193" w:rsidRPr="00AC3F45" w:rsidRDefault="00013014" w:rsidP="00E32193">
      <w:pPr>
        <w:ind w:firstLine="284"/>
        <w:jc w:val="both"/>
        <w:rPr>
          <w:sz w:val="22"/>
          <w:szCs w:val="22"/>
        </w:rPr>
      </w:pPr>
      <w:r>
        <w:rPr>
          <w:sz w:val="22"/>
          <w:szCs w:val="22"/>
        </w:rPr>
        <w:t>6.1.8</w:t>
      </w:r>
      <w:r w:rsidR="00E32193" w:rsidRPr="00AC3F45">
        <w:rPr>
          <w:sz w:val="22"/>
          <w:szCs w:val="22"/>
        </w:rPr>
        <w:t xml:space="preserve">.4 На основании результатов рассмотрения заявок на участие в закупке закупочной </w:t>
      </w:r>
      <w:r w:rsidR="00E32193">
        <w:rPr>
          <w:sz w:val="22"/>
          <w:szCs w:val="22"/>
        </w:rPr>
        <w:t>Комиссией</w:t>
      </w:r>
      <w:r w:rsidR="00E32193" w:rsidRPr="00AC3F45">
        <w:rPr>
          <w:sz w:val="22"/>
          <w:szCs w:val="22"/>
        </w:rPr>
        <w:t xml:space="preserve"> принимается решение о допуске к участию в закупке участника закупки и о признании участника закупки, подавшего заявку на участие в </w:t>
      </w:r>
      <w:r w:rsidR="00131F22">
        <w:rPr>
          <w:sz w:val="22"/>
          <w:szCs w:val="22"/>
        </w:rPr>
        <w:t>тендере</w:t>
      </w:r>
      <w:r w:rsidR="00E32193" w:rsidRPr="00AC3F45">
        <w:rPr>
          <w:sz w:val="22"/>
          <w:szCs w:val="22"/>
        </w:rPr>
        <w:t xml:space="preserve">, участником </w:t>
      </w:r>
      <w:r w:rsidR="00131F22">
        <w:rPr>
          <w:sz w:val="22"/>
          <w:szCs w:val="22"/>
        </w:rPr>
        <w:t>тендера</w:t>
      </w:r>
      <w:r w:rsidR="00E32193" w:rsidRPr="00AC3F45">
        <w:rPr>
          <w:sz w:val="22"/>
          <w:szCs w:val="22"/>
        </w:rPr>
        <w:t xml:space="preserve"> или об отказе в допуске такого участника закупки к участию в </w:t>
      </w:r>
      <w:r w:rsidR="00131F22">
        <w:rPr>
          <w:sz w:val="22"/>
          <w:szCs w:val="22"/>
        </w:rPr>
        <w:t>тендере</w:t>
      </w:r>
      <w:r w:rsidR="00E32193" w:rsidRPr="00AC3F45">
        <w:rPr>
          <w:sz w:val="22"/>
          <w:szCs w:val="22"/>
        </w:rPr>
        <w:t xml:space="preserve">. Результаты рассмотрения заявок на участие в </w:t>
      </w:r>
      <w:r w:rsidR="00131F22">
        <w:rPr>
          <w:sz w:val="22"/>
          <w:szCs w:val="22"/>
        </w:rPr>
        <w:t>тендере</w:t>
      </w:r>
      <w:r w:rsidR="00E32193" w:rsidRPr="000D1320">
        <w:rPr>
          <w:sz w:val="22"/>
          <w:szCs w:val="22"/>
        </w:rPr>
        <w:t>отражаются в протоколе</w:t>
      </w:r>
      <w:r w:rsidR="000D1320" w:rsidRPr="000D1320">
        <w:rPr>
          <w:sz w:val="22"/>
          <w:szCs w:val="22"/>
        </w:rPr>
        <w:t xml:space="preserve"> подведения итогов тендера</w:t>
      </w:r>
      <w:r w:rsidR="00E32193" w:rsidRPr="000D1320">
        <w:rPr>
          <w:sz w:val="22"/>
          <w:szCs w:val="22"/>
        </w:rPr>
        <w:t>.</w:t>
      </w:r>
    </w:p>
    <w:p w:rsidR="0088727E" w:rsidRDefault="00E32193" w:rsidP="00E32193">
      <w:pPr>
        <w:ind w:firstLine="284"/>
        <w:jc w:val="both"/>
        <w:rPr>
          <w:sz w:val="22"/>
          <w:szCs w:val="22"/>
        </w:rPr>
      </w:pPr>
      <w:r w:rsidRPr="00AC3F45">
        <w:rPr>
          <w:sz w:val="22"/>
          <w:szCs w:val="22"/>
        </w:rPr>
        <w:t xml:space="preserve">В случае принятия закупочной </w:t>
      </w:r>
      <w:r>
        <w:rPr>
          <w:sz w:val="22"/>
          <w:szCs w:val="22"/>
        </w:rPr>
        <w:t>Комиссией</w:t>
      </w:r>
      <w:r w:rsidRPr="00AC3F45">
        <w:rPr>
          <w:sz w:val="22"/>
          <w:szCs w:val="22"/>
        </w:rPr>
        <w:t xml:space="preserve"> решения о допуске к участию в закупке и о признании участником закупки только одного участника закупки (в том числе участника закупки, подавшего единственную заявку на участие в </w:t>
      </w:r>
      <w:r w:rsidR="00B419B6">
        <w:rPr>
          <w:sz w:val="22"/>
          <w:szCs w:val="22"/>
        </w:rPr>
        <w:t>тендере</w:t>
      </w:r>
      <w:r w:rsidRPr="00AC3F45">
        <w:rPr>
          <w:sz w:val="22"/>
          <w:szCs w:val="22"/>
        </w:rPr>
        <w:t xml:space="preserve">) закупочная </w:t>
      </w:r>
      <w:r>
        <w:rPr>
          <w:sz w:val="22"/>
          <w:szCs w:val="22"/>
        </w:rPr>
        <w:t>Комиссия</w:t>
      </w:r>
      <w:r w:rsidRPr="00AC3F45">
        <w:rPr>
          <w:sz w:val="22"/>
          <w:szCs w:val="22"/>
        </w:rPr>
        <w:t xml:space="preserve"> составля</w:t>
      </w:r>
      <w:r w:rsidR="0088727E">
        <w:rPr>
          <w:sz w:val="22"/>
          <w:szCs w:val="22"/>
        </w:rPr>
        <w:t xml:space="preserve">ет </w:t>
      </w:r>
      <w:r>
        <w:rPr>
          <w:sz w:val="22"/>
          <w:szCs w:val="22"/>
        </w:rPr>
        <w:t>протокол</w:t>
      </w:r>
      <w:r w:rsidR="0088727E">
        <w:rPr>
          <w:sz w:val="22"/>
          <w:szCs w:val="22"/>
        </w:rPr>
        <w:t xml:space="preserve"> подведения итогов тендера</w:t>
      </w:r>
      <w:r w:rsidRPr="00AC3F45">
        <w:rPr>
          <w:sz w:val="22"/>
          <w:szCs w:val="22"/>
        </w:rPr>
        <w:t xml:space="preserve">, </w:t>
      </w:r>
      <w:r w:rsidR="0088727E">
        <w:rPr>
          <w:sz w:val="22"/>
          <w:szCs w:val="22"/>
        </w:rPr>
        <w:t>который должен содержать следующие</w:t>
      </w:r>
      <w:r w:rsidRPr="00AC3F45">
        <w:rPr>
          <w:sz w:val="22"/>
          <w:szCs w:val="22"/>
        </w:rPr>
        <w:t xml:space="preserve"> сведени</w:t>
      </w:r>
      <w:r w:rsidR="0088727E">
        <w:rPr>
          <w:sz w:val="22"/>
          <w:szCs w:val="22"/>
        </w:rPr>
        <w:t>я:</w:t>
      </w:r>
    </w:p>
    <w:p w:rsidR="0088727E" w:rsidRPr="00AC3F45" w:rsidRDefault="0088727E" w:rsidP="0088727E">
      <w:pPr>
        <w:ind w:firstLine="284"/>
        <w:jc w:val="both"/>
        <w:rPr>
          <w:sz w:val="22"/>
          <w:szCs w:val="22"/>
        </w:rPr>
      </w:pPr>
      <w:r w:rsidRPr="00AC3F45">
        <w:rPr>
          <w:sz w:val="22"/>
          <w:szCs w:val="22"/>
        </w:rPr>
        <w:t xml:space="preserve">1) Название </w:t>
      </w:r>
      <w:r>
        <w:rPr>
          <w:sz w:val="22"/>
          <w:szCs w:val="22"/>
        </w:rPr>
        <w:t>тендера</w:t>
      </w:r>
      <w:r w:rsidRPr="00AC3F45">
        <w:rPr>
          <w:sz w:val="22"/>
          <w:szCs w:val="22"/>
        </w:rPr>
        <w:t>;</w:t>
      </w:r>
    </w:p>
    <w:p w:rsidR="0088727E" w:rsidRPr="00AC3F45" w:rsidRDefault="0088727E" w:rsidP="0088727E">
      <w:pPr>
        <w:ind w:firstLine="284"/>
        <w:jc w:val="both"/>
        <w:rPr>
          <w:sz w:val="22"/>
          <w:szCs w:val="22"/>
        </w:rPr>
      </w:pPr>
      <w:r w:rsidRPr="00AC3F45">
        <w:rPr>
          <w:sz w:val="22"/>
          <w:szCs w:val="22"/>
        </w:rPr>
        <w:t>2) Сведения о месте, дате и времени подведения итогов;</w:t>
      </w:r>
    </w:p>
    <w:p w:rsidR="0088727E" w:rsidRPr="00AC3F45" w:rsidRDefault="0088727E" w:rsidP="0088727E">
      <w:pPr>
        <w:ind w:firstLine="284"/>
        <w:jc w:val="both"/>
        <w:rPr>
          <w:sz w:val="22"/>
          <w:szCs w:val="22"/>
        </w:rPr>
      </w:pPr>
      <w:r w:rsidRPr="00AC3F45">
        <w:rPr>
          <w:sz w:val="22"/>
          <w:szCs w:val="22"/>
        </w:rPr>
        <w:t xml:space="preserve">3) Результаты рассмотрения заявок </w:t>
      </w:r>
      <w:r>
        <w:rPr>
          <w:sz w:val="22"/>
          <w:szCs w:val="22"/>
        </w:rPr>
        <w:t>на участие в тендере</w:t>
      </w:r>
      <w:r w:rsidRPr="00AC3F45">
        <w:rPr>
          <w:sz w:val="22"/>
          <w:szCs w:val="22"/>
        </w:rPr>
        <w:t xml:space="preserve"> и победитель с указанием наименования (для юридических лиц), фамилии, имени, отчества (для физических лиц) и почтового адреса;</w:t>
      </w:r>
    </w:p>
    <w:p w:rsidR="0088727E" w:rsidRPr="00AC3F45" w:rsidRDefault="0088727E" w:rsidP="0088727E">
      <w:pPr>
        <w:ind w:firstLine="284"/>
        <w:jc w:val="both"/>
        <w:rPr>
          <w:sz w:val="22"/>
          <w:szCs w:val="22"/>
        </w:rPr>
      </w:pPr>
      <w:r w:rsidRPr="00AC3F45">
        <w:rPr>
          <w:sz w:val="22"/>
          <w:szCs w:val="22"/>
        </w:rPr>
        <w:t>4) Сведения об объеме (количестве), цене и сроках закупаемых товаров, работ, услуг;</w:t>
      </w:r>
    </w:p>
    <w:p w:rsidR="0088727E" w:rsidRPr="00AC3F45" w:rsidRDefault="0088727E" w:rsidP="0088727E">
      <w:pPr>
        <w:ind w:firstLine="284"/>
        <w:jc w:val="both"/>
        <w:rPr>
          <w:sz w:val="22"/>
          <w:szCs w:val="22"/>
        </w:rPr>
      </w:pPr>
      <w:r w:rsidRPr="00AC3F45">
        <w:rPr>
          <w:sz w:val="22"/>
          <w:szCs w:val="22"/>
        </w:rPr>
        <w:t xml:space="preserve">5) Сведения о признании </w:t>
      </w:r>
      <w:r>
        <w:rPr>
          <w:sz w:val="22"/>
          <w:szCs w:val="22"/>
        </w:rPr>
        <w:t>тендера</w:t>
      </w:r>
      <w:r w:rsidRPr="00AC3F45">
        <w:rPr>
          <w:sz w:val="22"/>
          <w:szCs w:val="22"/>
        </w:rPr>
        <w:t xml:space="preserve"> несостоявшимся (в случае подачи менее, чем двух заявок на участие в закупке или допуске к участию в закупке единственного участника).</w:t>
      </w:r>
    </w:p>
    <w:p w:rsidR="00E32193" w:rsidRDefault="0088727E" w:rsidP="00E32193">
      <w:pPr>
        <w:ind w:firstLine="284"/>
        <w:jc w:val="both"/>
        <w:rPr>
          <w:sz w:val="22"/>
          <w:szCs w:val="22"/>
        </w:rPr>
      </w:pPr>
      <w:r>
        <w:rPr>
          <w:sz w:val="22"/>
          <w:szCs w:val="22"/>
        </w:rPr>
        <w:t>Данный протокол</w:t>
      </w:r>
      <w:r w:rsidR="00E32193" w:rsidRPr="00AC3F45">
        <w:rPr>
          <w:sz w:val="22"/>
          <w:szCs w:val="22"/>
        </w:rPr>
        <w:t xml:space="preserve"> под</w:t>
      </w:r>
      <w:r w:rsidR="00E32193">
        <w:rPr>
          <w:sz w:val="22"/>
          <w:szCs w:val="22"/>
        </w:rPr>
        <w:t xml:space="preserve">лежит размещению Организатором </w:t>
      </w:r>
      <w:r w:rsidR="00E32193" w:rsidRPr="00AC3F45">
        <w:rPr>
          <w:sz w:val="22"/>
          <w:szCs w:val="22"/>
        </w:rPr>
        <w:t>в течение 3-х дней со дня его подписания в единой информационной системе.</w:t>
      </w:r>
    </w:p>
    <w:p w:rsidR="00E32193" w:rsidRPr="00AC3F45" w:rsidRDefault="00013014" w:rsidP="00E32193">
      <w:pPr>
        <w:ind w:firstLine="284"/>
        <w:jc w:val="both"/>
        <w:rPr>
          <w:sz w:val="22"/>
          <w:szCs w:val="22"/>
        </w:rPr>
      </w:pPr>
      <w:r w:rsidRPr="00BE3C27">
        <w:rPr>
          <w:sz w:val="22"/>
          <w:szCs w:val="22"/>
        </w:rPr>
        <w:t>6.1.8</w:t>
      </w:r>
      <w:r w:rsidR="00E32193" w:rsidRPr="00BE3C27">
        <w:rPr>
          <w:sz w:val="22"/>
          <w:szCs w:val="22"/>
        </w:rPr>
        <w:t xml:space="preserve">.5 В случае, если по результатам проведения процедуры рассмотрения заявок на участие в </w:t>
      </w:r>
      <w:r w:rsidR="00B419B6" w:rsidRPr="00BE3C27">
        <w:rPr>
          <w:sz w:val="22"/>
          <w:szCs w:val="22"/>
        </w:rPr>
        <w:t>тендере</w:t>
      </w:r>
      <w:r w:rsidR="00E32193" w:rsidRPr="00BE3C27">
        <w:rPr>
          <w:sz w:val="22"/>
          <w:szCs w:val="22"/>
        </w:rPr>
        <w:t xml:space="preserve"> закупочной Комиссией принято решение о допуске к участию в </w:t>
      </w:r>
      <w:r w:rsidR="00B419B6" w:rsidRPr="00BE3C27">
        <w:rPr>
          <w:sz w:val="22"/>
          <w:szCs w:val="22"/>
        </w:rPr>
        <w:t>тендере</w:t>
      </w:r>
      <w:r w:rsidR="00E32193" w:rsidRPr="00BE3C27">
        <w:rPr>
          <w:sz w:val="22"/>
          <w:szCs w:val="22"/>
        </w:rPr>
        <w:t xml:space="preserve"> и о признании участником закупки только одного участника закупки или об отклонении всех заявок, поданных на участие в </w:t>
      </w:r>
      <w:r w:rsidR="00B419B6" w:rsidRPr="00BE3C27">
        <w:rPr>
          <w:sz w:val="22"/>
          <w:szCs w:val="22"/>
        </w:rPr>
        <w:t>тендере, тендер</w:t>
      </w:r>
      <w:r w:rsidR="00E32193" w:rsidRPr="00BE3C27">
        <w:rPr>
          <w:sz w:val="22"/>
          <w:szCs w:val="22"/>
        </w:rPr>
        <w:t xml:space="preserve"> признается несостоявшимся.</w:t>
      </w:r>
    </w:p>
    <w:p w:rsidR="00E32193" w:rsidRPr="00AC3F45" w:rsidRDefault="00013014" w:rsidP="00E32193">
      <w:pPr>
        <w:ind w:firstLine="284"/>
        <w:jc w:val="both"/>
        <w:rPr>
          <w:sz w:val="22"/>
          <w:szCs w:val="22"/>
        </w:rPr>
      </w:pPr>
      <w:r>
        <w:rPr>
          <w:sz w:val="22"/>
          <w:szCs w:val="22"/>
        </w:rPr>
        <w:t>6.1.9</w:t>
      </w:r>
      <w:r w:rsidR="00E32193" w:rsidRPr="00AC3F45">
        <w:rPr>
          <w:sz w:val="22"/>
          <w:szCs w:val="22"/>
        </w:rPr>
        <w:t xml:space="preserve"> Оценка и сопоставление заявок на участие в </w:t>
      </w:r>
      <w:r w:rsidR="00B419B6">
        <w:rPr>
          <w:sz w:val="22"/>
          <w:szCs w:val="22"/>
        </w:rPr>
        <w:t>тендере</w:t>
      </w:r>
      <w:r w:rsidR="00E32193" w:rsidRPr="00AC3F45">
        <w:rPr>
          <w:sz w:val="22"/>
          <w:szCs w:val="22"/>
        </w:rPr>
        <w:t xml:space="preserve"> (порядок подведения итогов </w:t>
      </w:r>
      <w:r w:rsidR="00B419B6">
        <w:rPr>
          <w:sz w:val="22"/>
          <w:szCs w:val="22"/>
        </w:rPr>
        <w:t>тендера</w:t>
      </w:r>
      <w:r w:rsidR="00E32193" w:rsidRPr="00AC3F45">
        <w:rPr>
          <w:sz w:val="22"/>
          <w:szCs w:val="22"/>
        </w:rPr>
        <w:t>).</w:t>
      </w:r>
    </w:p>
    <w:p w:rsidR="00E32193" w:rsidRPr="00AC3F45" w:rsidRDefault="00013014" w:rsidP="00E32193">
      <w:pPr>
        <w:ind w:firstLine="284"/>
        <w:jc w:val="both"/>
        <w:rPr>
          <w:sz w:val="22"/>
          <w:szCs w:val="22"/>
        </w:rPr>
      </w:pPr>
      <w:r>
        <w:rPr>
          <w:sz w:val="22"/>
          <w:szCs w:val="22"/>
        </w:rPr>
        <w:t>6.1.9</w:t>
      </w:r>
      <w:r w:rsidR="00E32193" w:rsidRPr="00AC3F45">
        <w:rPr>
          <w:sz w:val="22"/>
          <w:szCs w:val="22"/>
        </w:rPr>
        <w:t xml:space="preserve">.1 Закупочная </w:t>
      </w:r>
      <w:r w:rsidR="00E32193">
        <w:rPr>
          <w:sz w:val="22"/>
          <w:szCs w:val="22"/>
        </w:rPr>
        <w:t>Комиссия</w:t>
      </w:r>
      <w:r w:rsidR="00E32193" w:rsidRPr="00AC3F45">
        <w:rPr>
          <w:sz w:val="22"/>
          <w:szCs w:val="22"/>
        </w:rPr>
        <w:t xml:space="preserve"> осуществляет оценку и сопоставление заявок на участие в </w:t>
      </w:r>
      <w:r w:rsidR="00B419B6">
        <w:rPr>
          <w:sz w:val="22"/>
          <w:szCs w:val="22"/>
        </w:rPr>
        <w:t>тендере</w:t>
      </w:r>
      <w:r w:rsidR="00E32193" w:rsidRPr="00AC3F45">
        <w:rPr>
          <w:sz w:val="22"/>
          <w:szCs w:val="22"/>
        </w:rPr>
        <w:t xml:space="preserve">, поданных участниками закупки, признанными участниками </w:t>
      </w:r>
      <w:r w:rsidR="00B419B6">
        <w:rPr>
          <w:sz w:val="22"/>
          <w:szCs w:val="22"/>
        </w:rPr>
        <w:t>тендера</w:t>
      </w:r>
      <w:r w:rsidR="00E32193" w:rsidRPr="00AC3F45">
        <w:rPr>
          <w:sz w:val="22"/>
          <w:szCs w:val="22"/>
        </w:rPr>
        <w:t xml:space="preserve">. </w:t>
      </w:r>
    </w:p>
    <w:p w:rsidR="00E32193" w:rsidRPr="00AC3F45" w:rsidRDefault="00013014" w:rsidP="00E32193">
      <w:pPr>
        <w:ind w:firstLine="284"/>
        <w:jc w:val="both"/>
        <w:rPr>
          <w:sz w:val="22"/>
          <w:szCs w:val="22"/>
        </w:rPr>
      </w:pPr>
      <w:r>
        <w:rPr>
          <w:sz w:val="22"/>
          <w:szCs w:val="22"/>
        </w:rPr>
        <w:t>6.1.9</w:t>
      </w:r>
      <w:r w:rsidR="00E32193" w:rsidRPr="00AC3F45">
        <w:rPr>
          <w:sz w:val="22"/>
          <w:szCs w:val="22"/>
        </w:rPr>
        <w:t xml:space="preserve">.2 Оценка и сопоставление заявок (подведение итогов </w:t>
      </w:r>
      <w:r w:rsidR="00B419B6">
        <w:rPr>
          <w:sz w:val="22"/>
          <w:szCs w:val="22"/>
        </w:rPr>
        <w:t>тендера</w:t>
      </w:r>
      <w:r w:rsidR="00E32193" w:rsidRPr="00AC3F45">
        <w:rPr>
          <w:sz w:val="22"/>
          <w:szCs w:val="22"/>
        </w:rPr>
        <w:t>) на участие в з</w:t>
      </w:r>
      <w:r w:rsidR="00B419B6">
        <w:rPr>
          <w:sz w:val="22"/>
          <w:szCs w:val="22"/>
        </w:rPr>
        <w:t>акупке</w:t>
      </w:r>
      <w:r w:rsidR="00E32193" w:rsidRPr="00AC3F45">
        <w:rPr>
          <w:sz w:val="22"/>
          <w:szCs w:val="22"/>
        </w:rPr>
        <w:t xml:space="preserve"> осуществляются </w:t>
      </w:r>
      <w:r w:rsidR="00E32193">
        <w:rPr>
          <w:sz w:val="22"/>
          <w:szCs w:val="22"/>
        </w:rPr>
        <w:t>Комиссией</w:t>
      </w:r>
      <w:r w:rsidR="00E32193" w:rsidRPr="00AC3F45">
        <w:rPr>
          <w:sz w:val="22"/>
          <w:szCs w:val="22"/>
        </w:rPr>
        <w:t xml:space="preserve"> в целях выявления лучших условий исполнения договора в соответствии с критериями и в порядке, которые установлены документацией. Совокупная значимость таких критериев должна составлять сто процентов.</w:t>
      </w:r>
    </w:p>
    <w:p w:rsidR="00E32193" w:rsidRPr="00AC3F45" w:rsidRDefault="00013014" w:rsidP="00E32193">
      <w:pPr>
        <w:tabs>
          <w:tab w:val="left" w:pos="540"/>
          <w:tab w:val="left" w:pos="900"/>
        </w:tabs>
        <w:ind w:firstLine="284"/>
        <w:jc w:val="both"/>
        <w:rPr>
          <w:sz w:val="22"/>
          <w:szCs w:val="22"/>
        </w:rPr>
      </w:pPr>
      <w:r>
        <w:rPr>
          <w:sz w:val="22"/>
          <w:szCs w:val="22"/>
        </w:rPr>
        <w:t>6.1.9</w:t>
      </w:r>
      <w:r w:rsidR="00E32193" w:rsidRPr="00AC3F45">
        <w:rPr>
          <w:sz w:val="22"/>
          <w:szCs w:val="22"/>
        </w:rPr>
        <w:t xml:space="preserve">.3 Для определения лучших условий исполнения договора, предложенных в заявках на участие в закупке </w:t>
      </w:r>
      <w:r w:rsidR="00E32193">
        <w:rPr>
          <w:sz w:val="22"/>
          <w:szCs w:val="22"/>
        </w:rPr>
        <w:t>Комиссия</w:t>
      </w:r>
      <w:r w:rsidR="00E32193" w:rsidRPr="00AC3F45">
        <w:rPr>
          <w:sz w:val="22"/>
          <w:szCs w:val="22"/>
        </w:rPr>
        <w:t xml:space="preserve"> должна оценивать и сопоставлять такие заявки в соответствии</w:t>
      </w:r>
      <w:r w:rsidR="00E32193">
        <w:rPr>
          <w:sz w:val="22"/>
          <w:szCs w:val="22"/>
        </w:rPr>
        <w:t xml:space="preserve"> с</w:t>
      </w:r>
      <w:r w:rsidR="00E32193" w:rsidRPr="00AC3F45">
        <w:rPr>
          <w:sz w:val="22"/>
          <w:szCs w:val="22"/>
        </w:rPr>
        <w:t xml:space="preserve"> критериями и порядком оценки и сопоставления заявок, которые установлены в документации на основании Положения о закупке (Приложение 1 к настоящему Положению).</w:t>
      </w:r>
    </w:p>
    <w:p w:rsidR="00E32193" w:rsidRPr="00AC3F45" w:rsidRDefault="00013014" w:rsidP="00E32193">
      <w:pPr>
        <w:ind w:firstLine="284"/>
        <w:jc w:val="both"/>
        <w:rPr>
          <w:sz w:val="22"/>
          <w:szCs w:val="22"/>
        </w:rPr>
      </w:pPr>
      <w:r>
        <w:rPr>
          <w:sz w:val="22"/>
          <w:szCs w:val="22"/>
        </w:rPr>
        <w:t>6.1.9</w:t>
      </w:r>
      <w:r w:rsidR="00E32193" w:rsidRPr="00AC3F45">
        <w:rPr>
          <w:sz w:val="22"/>
          <w:szCs w:val="22"/>
        </w:rPr>
        <w:t xml:space="preserve">.4 Оценка заявок на участие в закупке (подведение итогов </w:t>
      </w:r>
      <w:r w:rsidR="00B419B6">
        <w:rPr>
          <w:sz w:val="22"/>
          <w:szCs w:val="22"/>
        </w:rPr>
        <w:t>тендера</w:t>
      </w:r>
      <w:r w:rsidR="00E32193" w:rsidRPr="00AC3F45">
        <w:rPr>
          <w:sz w:val="22"/>
          <w:szCs w:val="22"/>
        </w:rPr>
        <w:t xml:space="preserve">) производится с использованием </w:t>
      </w:r>
      <w:r w:rsidR="0044586B">
        <w:rPr>
          <w:sz w:val="22"/>
          <w:szCs w:val="22"/>
        </w:rPr>
        <w:t>стоимостных</w:t>
      </w:r>
      <w:r w:rsidR="00B30867">
        <w:rPr>
          <w:sz w:val="22"/>
          <w:szCs w:val="22"/>
        </w:rPr>
        <w:t xml:space="preserve"> и (или) </w:t>
      </w:r>
      <w:r w:rsidR="0044586B">
        <w:rPr>
          <w:sz w:val="22"/>
          <w:szCs w:val="22"/>
        </w:rPr>
        <w:t>не</w:t>
      </w:r>
      <w:r w:rsidR="000A2E33">
        <w:rPr>
          <w:sz w:val="22"/>
          <w:szCs w:val="22"/>
        </w:rPr>
        <w:t xml:space="preserve"> </w:t>
      </w:r>
      <w:r w:rsidR="0044586B">
        <w:rPr>
          <w:sz w:val="22"/>
          <w:szCs w:val="22"/>
        </w:rPr>
        <w:t>стоимостных</w:t>
      </w:r>
      <w:r w:rsidR="00E32193" w:rsidRPr="00AC3F45">
        <w:rPr>
          <w:sz w:val="22"/>
          <w:szCs w:val="22"/>
        </w:rPr>
        <w:t xml:space="preserve"> критериев оценки заявок. </w:t>
      </w:r>
      <w:r w:rsidR="00551B70">
        <w:rPr>
          <w:sz w:val="22"/>
          <w:szCs w:val="22"/>
        </w:rPr>
        <w:t>Виды, з</w:t>
      </w:r>
      <w:r w:rsidR="00E32193" w:rsidRPr="00AC3F45">
        <w:rPr>
          <w:sz w:val="22"/>
          <w:szCs w:val="22"/>
        </w:rPr>
        <w:t>начимость и содержание критериев оценки заявок должны быть указаны в документации.</w:t>
      </w:r>
    </w:p>
    <w:p w:rsidR="00E32193" w:rsidRPr="00AC3F45" w:rsidRDefault="00013014" w:rsidP="00E32193">
      <w:pPr>
        <w:ind w:firstLine="284"/>
        <w:jc w:val="both"/>
        <w:rPr>
          <w:sz w:val="22"/>
          <w:szCs w:val="22"/>
        </w:rPr>
      </w:pPr>
      <w:r>
        <w:rPr>
          <w:sz w:val="22"/>
          <w:szCs w:val="22"/>
        </w:rPr>
        <w:t>6.1.9</w:t>
      </w:r>
      <w:r w:rsidR="00E32193" w:rsidRPr="00AC3F45">
        <w:rPr>
          <w:sz w:val="22"/>
          <w:szCs w:val="22"/>
        </w:rPr>
        <w:t xml:space="preserve">.5 На основании результатов оценки и сопоставления заявок на участие в закупке (подведения итогов </w:t>
      </w:r>
      <w:r w:rsidR="0044586B">
        <w:rPr>
          <w:sz w:val="22"/>
          <w:szCs w:val="22"/>
        </w:rPr>
        <w:t>тендера</w:t>
      </w:r>
      <w:r w:rsidR="00E32193" w:rsidRPr="00AC3F45">
        <w:rPr>
          <w:sz w:val="22"/>
          <w:szCs w:val="22"/>
        </w:rPr>
        <w:t xml:space="preserve">) </w:t>
      </w:r>
      <w:r w:rsidR="00E32193">
        <w:rPr>
          <w:sz w:val="22"/>
          <w:szCs w:val="22"/>
        </w:rPr>
        <w:t>Комиссией</w:t>
      </w:r>
      <w:r w:rsidR="00E32193" w:rsidRPr="00AC3F45">
        <w:rPr>
          <w:sz w:val="22"/>
          <w:szCs w:val="22"/>
        </w:rPr>
        <w:t xml:space="preserve">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закупке, в которой содержатся лучшие условия исполнения договора, присваивается первый номер. В случае, если в нескольких за</w:t>
      </w:r>
      <w:r w:rsidR="00E32193">
        <w:rPr>
          <w:sz w:val="22"/>
          <w:szCs w:val="22"/>
        </w:rPr>
        <w:t xml:space="preserve">явках на участие в </w:t>
      </w:r>
      <w:r w:rsidR="00B03F2B">
        <w:rPr>
          <w:sz w:val="22"/>
          <w:szCs w:val="22"/>
        </w:rPr>
        <w:t>тендере</w:t>
      </w:r>
      <w:r w:rsidR="00E32193" w:rsidRPr="00AC3F45">
        <w:rPr>
          <w:sz w:val="22"/>
          <w:szCs w:val="22"/>
        </w:rPr>
        <w:t xml:space="preserve"> содержатся одинаковые условия исполнения договора, меньший порядковый номер присваивается</w:t>
      </w:r>
      <w:r w:rsidR="000A2E33">
        <w:rPr>
          <w:sz w:val="22"/>
          <w:szCs w:val="22"/>
        </w:rPr>
        <w:t xml:space="preserve"> </w:t>
      </w:r>
      <w:r w:rsidR="00E32193" w:rsidRPr="00AC3F45">
        <w:rPr>
          <w:sz w:val="22"/>
          <w:szCs w:val="22"/>
        </w:rPr>
        <w:t xml:space="preserve">заявке на участие в закупке, которая поступила ранее других заявок на участие в закупке содержащих такие условия. </w:t>
      </w:r>
    </w:p>
    <w:p w:rsidR="00E32193" w:rsidRPr="000D1320" w:rsidRDefault="00013014" w:rsidP="00E32193">
      <w:pPr>
        <w:ind w:firstLine="284"/>
        <w:jc w:val="both"/>
        <w:rPr>
          <w:sz w:val="22"/>
          <w:szCs w:val="22"/>
        </w:rPr>
      </w:pPr>
      <w:r>
        <w:rPr>
          <w:sz w:val="22"/>
          <w:szCs w:val="22"/>
        </w:rPr>
        <w:t>6.1.9</w:t>
      </w:r>
      <w:r w:rsidR="00E32193" w:rsidRPr="00AC3F45">
        <w:rPr>
          <w:sz w:val="22"/>
          <w:szCs w:val="22"/>
        </w:rPr>
        <w:t>.6 Победителем</w:t>
      </w:r>
      <w:r w:rsidR="000A2E33">
        <w:rPr>
          <w:sz w:val="22"/>
          <w:szCs w:val="22"/>
        </w:rPr>
        <w:t xml:space="preserve"> </w:t>
      </w:r>
      <w:r w:rsidR="00C7404F">
        <w:rPr>
          <w:sz w:val="22"/>
          <w:szCs w:val="22"/>
        </w:rPr>
        <w:t>тендера</w:t>
      </w:r>
      <w:r w:rsidR="000A2E33">
        <w:rPr>
          <w:sz w:val="22"/>
          <w:szCs w:val="22"/>
        </w:rPr>
        <w:t xml:space="preserve"> </w:t>
      </w:r>
      <w:r w:rsidR="00E32193">
        <w:rPr>
          <w:sz w:val="22"/>
          <w:szCs w:val="22"/>
        </w:rPr>
        <w:t>признается участник закупки</w:t>
      </w:r>
      <w:r w:rsidR="00E32193" w:rsidRPr="00AC3F45">
        <w:rPr>
          <w:sz w:val="22"/>
          <w:szCs w:val="22"/>
        </w:rPr>
        <w:t xml:space="preserve">, который предложил лучшие условия исполнения договора и заявке на участие в закупке которого присвоен первый номер. Результаты оценки и сопоставления заявок на участие </w:t>
      </w:r>
      <w:r w:rsidR="00E32193" w:rsidRPr="000D1320">
        <w:rPr>
          <w:sz w:val="22"/>
          <w:szCs w:val="22"/>
        </w:rPr>
        <w:t xml:space="preserve">в </w:t>
      </w:r>
      <w:r w:rsidR="00C7404F" w:rsidRPr="000D1320">
        <w:rPr>
          <w:sz w:val="22"/>
          <w:szCs w:val="22"/>
        </w:rPr>
        <w:t>тендере</w:t>
      </w:r>
      <w:r w:rsidR="00E32193" w:rsidRPr="000D1320">
        <w:rPr>
          <w:sz w:val="22"/>
          <w:szCs w:val="22"/>
        </w:rPr>
        <w:t xml:space="preserve"> отражаются в протоколе</w:t>
      </w:r>
      <w:r w:rsidR="000D1320" w:rsidRPr="000D1320">
        <w:rPr>
          <w:sz w:val="22"/>
          <w:szCs w:val="22"/>
        </w:rPr>
        <w:t xml:space="preserve"> подведения итогов тендера</w:t>
      </w:r>
      <w:r w:rsidR="00E32193" w:rsidRPr="000D1320">
        <w:rPr>
          <w:sz w:val="22"/>
          <w:szCs w:val="22"/>
        </w:rPr>
        <w:t>.</w:t>
      </w:r>
    </w:p>
    <w:p w:rsidR="00E32193" w:rsidRPr="00AC3F45" w:rsidRDefault="00013014" w:rsidP="00E32193">
      <w:pPr>
        <w:ind w:firstLine="284"/>
        <w:jc w:val="both"/>
        <w:rPr>
          <w:sz w:val="22"/>
          <w:szCs w:val="22"/>
        </w:rPr>
      </w:pPr>
      <w:r w:rsidRPr="000D1320">
        <w:rPr>
          <w:sz w:val="22"/>
          <w:szCs w:val="22"/>
        </w:rPr>
        <w:t>6.1.10</w:t>
      </w:r>
      <w:r w:rsidR="0088727E" w:rsidRPr="000D1320">
        <w:rPr>
          <w:sz w:val="22"/>
          <w:szCs w:val="22"/>
        </w:rPr>
        <w:t>П</w:t>
      </w:r>
      <w:r w:rsidR="00E32193" w:rsidRPr="000D1320">
        <w:rPr>
          <w:sz w:val="22"/>
          <w:szCs w:val="22"/>
        </w:rPr>
        <w:t>ротокол</w:t>
      </w:r>
      <w:r w:rsidR="0088727E" w:rsidRPr="000D1320">
        <w:rPr>
          <w:sz w:val="22"/>
          <w:szCs w:val="22"/>
        </w:rPr>
        <w:t>подведения итогов тендера</w:t>
      </w:r>
      <w:r w:rsidR="000A2E33">
        <w:rPr>
          <w:sz w:val="22"/>
          <w:szCs w:val="22"/>
        </w:rPr>
        <w:t xml:space="preserve"> </w:t>
      </w:r>
      <w:r w:rsidR="00155D47">
        <w:rPr>
          <w:sz w:val="22"/>
          <w:szCs w:val="22"/>
        </w:rPr>
        <w:t>оформляется в течении 1</w:t>
      </w:r>
      <w:r w:rsidR="00E32193" w:rsidRPr="00AC3F45">
        <w:rPr>
          <w:sz w:val="22"/>
          <w:szCs w:val="22"/>
        </w:rPr>
        <w:t>0</w:t>
      </w:r>
      <w:r w:rsidR="00E32193">
        <w:rPr>
          <w:sz w:val="22"/>
          <w:szCs w:val="22"/>
        </w:rPr>
        <w:t xml:space="preserve"> календарных</w:t>
      </w:r>
      <w:r w:rsidR="00E32193" w:rsidRPr="00AC3F45">
        <w:rPr>
          <w:sz w:val="22"/>
          <w:szCs w:val="22"/>
        </w:rPr>
        <w:t xml:space="preserve"> дней с даты окончания подачи заявок и размещается Организатором в единой информационной системе не позднее чем через три календарных дня со дня его подписания. </w:t>
      </w:r>
    </w:p>
    <w:p w:rsidR="00E32193" w:rsidRPr="00BE3C27" w:rsidRDefault="00013014" w:rsidP="00E32193">
      <w:pPr>
        <w:ind w:firstLine="284"/>
        <w:jc w:val="both"/>
        <w:rPr>
          <w:sz w:val="22"/>
          <w:szCs w:val="22"/>
        </w:rPr>
      </w:pPr>
      <w:r w:rsidRPr="00BE3C27">
        <w:rPr>
          <w:sz w:val="22"/>
          <w:szCs w:val="22"/>
        </w:rPr>
        <w:t>6.1.11</w:t>
      </w:r>
      <w:r w:rsidR="00E32193" w:rsidRPr="00BE3C27">
        <w:rPr>
          <w:sz w:val="22"/>
          <w:szCs w:val="22"/>
        </w:rPr>
        <w:t xml:space="preserve"> В течение пяти календарных дней со дня размещения </w:t>
      </w:r>
      <w:r w:rsidR="001338DE" w:rsidRPr="00BE3C27">
        <w:rPr>
          <w:sz w:val="22"/>
          <w:szCs w:val="22"/>
        </w:rPr>
        <w:t>протокола подведения итогов тендера</w:t>
      </w:r>
      <w:r w:rsidR="00E32193" w:rsidRPr="00BE3C27">
        <w:rPr>
          <w:sz w:val="22"/>
          <w:szCs w:val="22"/>
        </w:rPr>
        <w:t xml:space="preserve"> в единой информационной системе, победитель передает Заказчику подписанный со своей стороны проект договора, который составляется путем включения условий исполнения договора, предложенных победителем </w:t>
      </w:r>
      <w:r w:rsidR="00C7404F" w:rsidRPr="00BE3C27">
        <w:rPr>
          <w:sz w:val="22"/>
          <w:szCs w:val="22"/>
        </w:rPr>
        <w:t>тендера</w:t>
      </w:r>
      <w:r w:rsidR="00E32193" w:rsidRPr="00BE3C27">
        <w:rPr>
          <w:sz w:val="22"/>
          <w:szCs w:val="22"/>
        </w:rPr>
        <w:t xml:space="preserve"> в заявке на участие в закупке, в проект договора, прилагаемый к документации, а также документов, подтверждающих предоставление обеспечения </w:t>
      </w:r>
      <w:r w:rsidR="00E513BC">
        <w:rPr>
          <w:sz w:val="22"/>
          <w:szCs w:val="22"/>
        </w:rPr>
        <w:t xml:space="preserve">исполнения </w:t>
      </w:r>
      <w:r w:rsidR="00E32193" w:rsidRPr="00BE3C27">
        <w:rPr>
          <w:sz w:val="22"/>
          <w:szCs w:val="22"/>
        </w:rPr>
        <w:t>договора, если в документации было установлено данное требование.</w:t>
      </w:r>
    </w:p>
    <w:p w:rsidR="00E32193" w:rsidRPr="00BE3C27" w:rsidRDefault="00013014" w:rsidP="00E32193">
      <w:pPr>
        <w:tabs>
          <w:tab w:val="left" w:pos="1560"/>
        </w:tabs>
        <w:ind w:firstLine="284"/>
        <w:jc w:val="both"/>
        <w:rPr>
          <w:sz w:val="22"/>
          <w:szCs w:val="22"/>
        </w:rPr>
      </w:pPr>
      <w:r w:rsidRPr="00BE3C27">
        <w:rPr>
          <w:sz w:val="22"/>
          <w:szCs w:val="22"/>
        </w:rPr>
        <w:t>6.1.12</w:t>
      </w:r>
      <w:r w:rsidR="00E32193" w:rsidRPr="00BE3C27">
        <w:rPr>
          <w:sz w:val="22"/>
          <w:szCs w:val="22"/>
        </w:rPr>
        <w:t xml:space="preserve"> В случае признания </w:t>
      </w:r>
      <w:r w:rsidR="00C7404F" w:rsidRPr="00BE3C27">
        <w:rPr>
          <w:sz w:val="22"/>
          <w:szCs w:val="22"/>
        </w:rPr>
        <w:t>тендера</w:t>
      </w:r>
      <w:r w:rsidR="00E32193" w:rsidRPr="00BE3C27">
        <w:rPr>
          <w:sz w:val="22"/>
          <w:szCs w:val="22"/>
        </w:rPr>
        <w:t xml:space="preserve"> несостоявшимся, Заказчик вправе:</w:t>
      </w:r>
    </w:p>
    <w:p w:rsidR="00E32193" w:rsidRPr="00BE3C27" w:rsidRDefault="00E32193" w:rsidP="00E32193">
      <w:pPr>
        <w:tabs>
          <w:tab w:val="left" w:pos="1560"/>
        </w:tabs>
        <w:ind w:firstLine="284"/>
        <w:jc w:val="both"/>
        <w:rPr>
          <w:sz w:val="22"/>
          <w:szCs w:val="22"/>
        </w:rPr>
      </w:pPr>
      <w:r w:rsidRPr="00BE3C27">
        <w:rPr>
          <w:sz w:val="22"/>
          <w:szCs w:val="22"/>
        </w:rPr>
        <w:t xml:space="preserve">1) заключить договор с единственным участником </w:t>
      </w:r>
      <w:r w:rsidR="00C7404F" w:rsidRPr="00BE3C27">
        <w:rPr>
          <w:sz w:val="22"/>
          <w:szCs w:val="22"/>
        </w:rPr>
        <w:t>тендера</w:t>
      </w:r>
      <w:r w:rsidRPr="00BE3C27">
        <w:rPr>
          <w:sz w:val="22"/>
          <w:szCs w:val="22"/>
        </w:rPr>
        <w:t xml:space="preserve">, </w:t>
      </w:r>
      <w:r w:rsidRPr="00BE3C27">
        <w:rPr>
          <w:rFonts w:eastAsia="Calibri"/>
          <w:sz w:val="22"/>
          <w:szCs w:val="22"/>
          <w:lang w:eastAsia="en-US"/>
        </w:rPr>
        <w:t xml:space="preserve">подавшим заявку на участие в </w:t>
      </w:r>
      <w:r w:rsidR="00C7404F" w:rsidRPr="00BE3C27">
        <w:rPr>
          <w:rFonts w:eastAsia="Calibri"/>
          <w:sz w:val="22"/>
          <w:szCs w:val="22"/>
          <w:lang w:eastAsia="en-US"/>
        </w:rPr>
        <w:t>тендере и признанным участником тендера</w:t>
      </w:r>
      <w:r w:rsidRPr="00BE3C27">
        <w:rPr>
          <w:rFonts w:eastAsia="Calibri"/>
          <w:sz w:val="22"/>
          <w:szCs w:val="22"/>
          <w:lang w:eastAsia="en-US"/>
        </w:rPr>
        <w:t>, на условиях, содержащихся в поданной им заявке и документации о закупке</w:t>
      </w:r>
      <w:r w:rsidRPr="00BE3C27">
        <w:rPr>
          <w:sz w:val="22"/>
          <w:szCs w:val="22"/>
        </w:rPr>
        <w:t xml:space="preserve">. Такой участник </w:t>
      </w:r>
      <w:r w:rsidRPr="000D1320">
        <w:rPr>
          <w:sz w:val="22"/>
          <w:szCs w:val="22"/>
        </w:rPr>
        <w:t>обязан передать Заказчику проект договора, подписанный со своей стороны, в течение пяти дней со дня опубликования протокола</w:t>
      </w:r>
      <w:r w:rsidR="000D1320">
        <w:rPr>
          <w:sz w:val="22"/>
          <w:szCs w:val="22"/>
        </w:rPr>
        <w:t xml:space="preserve"> подведения итогов тендера</w:t>
      </w:r>
      <w:r w:rsidRPr="00BE3C27">
        <w:rPr>
          <w:sz w:val="22"/>
          <w:szCs w:val="22"/>
        </w:rPr>
        <w:t xml:space="preserve"> в единой информационной</w:t>
      </w:r>
      <w:r w:rsidR="00A076E6" w:rsidRPr="00BE3C27">
        <w:rPr>
          <w:sz w:val="22"/>
          <w:szCs w:val="22"/>
        </w:rPr>
        <w:t xml:space="preserve"> системе</w:t>
      </w:r>
      <w:r w:rsidRPr="00BE3C27">
        <w:rPr>
          <w:sz w:val="22"/>
          <w:szCs w:val="22"/>
        </w:rPr>
        <w:t>;</w:t>
      </w:r>
    </w:p>
    <w:p w:rsidR="00E32193" w:rsidRPr="00BE3C27" w:rsidRDefault="00E32193" w:rsidP="00E32193">
      <w:pPr>
        <w:tabs>
          <w:tab w:val="left" w:pos="1560"/>
        </w:tabs>
        <w:ind w:firstLine="284"/>
        <w:jc w:val="both"/>
        <w:rPr>
          <w:sz w:val="22"/>
          <w:szCs w:val="22"/>
        </w:rPr>
      </w:pPr>
      <w:r w:rsidRPr="00BE3C27">
        <w:rPr>
          <w:sz w:val="22"/>
          <w:szCs w:val="22"/>
        </w:rPr>
        <w:t>2) провести повторную процедуру закупки, в том числе с изменением условий закупки;</w:t>
      </w:r>
    </w:p>
    <w:p w:rsidR="00E32193" w:rsidRPr="00AC3F45" w:rsidRDefault="00E32193" w:rsidP="00E32193">
      <w:pPr>
        <w:tabs>
          <w:tab w:val="left" w:pos="867"/>
          <w:tab w:val="left" w:pos="1560"/>
        </w:tabs>
        <w:ind w:firstLine="284"/>
        <w:jc w:val="both"/>
        <w:rPr>
          <w:sz w:val="22"/>
          <w:szCs w:val="22"/>
        </w:rPr>
      </w:pPr>
      <w:r w:rsidRPr="00BE3C27">
        <w:rPr>
          <w:sz w:val="22"/>
          <w:szCs w:val="22"/>
        </w:rPr>
        <w:t>3) провести закупку у единственного поставщика (исполнителя, подрядчика) в соответствии с настоящим Положением о закупке;</w:t>
      </w:r>
    </w:p>
    <w:p w:rsidR="00E32193" w:rsidRPr="00AC3F45" w:rsidRDefault="00E32193" w:rsidP="00E32193">
      <w:pPr>
        <w:tabs>
          <w:tab w:val="left" w:pos="867"/>
          <w:tab w:val="left" w:pos="1560"/>
        </w:tabs>
        <w:ind w:firstLine="284"/>
        <w:jc w:val="both"/>
        <w:rPr>
          <w:sz w:val="22"/>
          <w:szCs w:val="22"/>
        </w:rPr>
      </w:pPr>
      <w:r w:rsidRPr="00AC3F45">
        <w:rPr>
          <w:sz w:val="22"/>
          <w:szCs w:val="22"/>
        </w:rPr>
        <w:t>4) отказаться от проведения закупки.</w:t>
      </w:r>
    </w:p>
    <w:p w:rsidR="00E32193" w:rsidRPr="001338DE" w:rsidRDefault="00013014" w:rsidP="001338DE">
      <w:pPr>
        <w:ind w:firstLine="284"/>
        <w:jc w:val="both"/>
        <w:rPr>
          <w:sz w:val="22"/>
          <w:szCs w:val="22"/>
        </w:rPr>
      </w:pPr>
      <w:r w:rsidRPr="001338DE">
        <w:rPr>
          <w:sz w:val="22"/>
          <w:szCs w:val="22"/>
        </w:rPr>
        <w:t>6.1.13</w:t>
      </w:r>
      <w:r w:rsidR="00E32193" w:rsidRPr="001338DE">
        <w:rPr>
          <w:sz w:val="22"/>
          <w:szCs w:val="22"/>
        </w:rPr>
        <w:t xml:space="preserve"> При непредставлении Заказчику таким участником </w:t>
      </w:r>
      <w:r w:rsidR="00A076E6" w:rsidRPr="001338DE">
        <w:rPr>
          <w:sz w:val="22"/>
          <w:szCs w:val="22"/>
        </w:rPr>
        <w:t>тендера</w:t>
      </w:r>
      <w:r w:rsidR="00E32193" w:rsidRPr="001338DE">
        <w:rPr>
          <w:sz w:val="22"/>
          <w:szCs w:val="22"/>
        </w:rPr>
        <w:t xml:space="preserve"> в установленный срок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участник </w:t>
      </w:r>
      <w:r w:rsidR="00A076E6" w:rsidRPr="001338DE">
        <w:rPr>
          <w:sz w:val="22"/>
          <w:szCs w:val="22"/>
        </w:rPr>
        <w:t>тендера</w:t>
      </w:r>
      <w:r w:rsidR="00E32193" w:rsidRPr="001338DE">
        <w:rPr>
          <w:sz w:val="22"/>
          <w:szCs w:val="22"/>
        </w:rPr>
        <w:t xml:space="preserve"> признается уклонившимся от заключения договора. В случае уклонения тако</w:t>
      </w:r>
      <w:r w:rsidR="00A076E6" w:rsidRPr="001338DE">
        <w:rPr>
          <w:sz w:val="22"/>
          <w:szCs w:val="22"/>
        </w:rPr>
        <w:t>го участника тендера</w:t>
      </w:r>
      <w:r w:rsidR="00E32193" w:rsidRPr="001338DE">
        <w:rPr>
          <w:sz w:val="22"/>
          <w:szCs w:val="22"/>
        </w:rPr>
        <w:t xml:space="preserve"> от заключения договора денежные средства, внесенные им в качестве обеспечения заявки на участие в закупке, не возвращаются.</w:t>
      </w:r>
    </w:p>
    <w:p w:rsidR="001338DE" w:rsidRPr="00CF4BB8" w:rsidRDefault="001338DE" w:rsidP="00CF4BB8">
      <w:pPr>
        <w:tabs>
          <w:tab w:val="left" w:pos="0"/>
          <w:tab w:val="left" w:pos="284"/>
        </w:tabs>
        <w:ind w:firstLine="284"/>
        <w:jc w:val="both"/>
        <w:rPr>
          <w:sz w:val="22"/>
          <w:szCs w:val="22"/>
        </w:rPr>
      </w:pPr>
      <w:r w:rsidRPr="001338DE">
        <w:rPr>
          <w:sz w:val="22"/>
          <w:szCs w:val="22"/>
        </w:rPr>
        <w:t xml:space="preserve">6.1.14 Заказчик вправе отказаться от проведения </w:t>
      </w:r>
      <w:r>
        <w:rPr>
          <w:sz w:val="22"/>
          <w:szCs w:val="22"/>
        </w:rPr>
        <w:t>тендера</w:t>
      </w:r>
      <w:r w:rsidRPr="001338DE">
        <w:rPr>
          <w:sz w:val="22"/>
          <w:szCs w:val="22"/>
        </w:rPr>
        <w:t xml:space="preserve"> в любое время, в том числе после </w:t>
      </w:r>
      <w:r w:rsidRPr="00CF4BB8">
        <w:rPr>
          <w:sz w:val="22"/>
          <w:szCs w:val="22"/>
        </w:rPr>
        <w:t xml:space="preserve">подписания протокола по результатам закупки, не неся при этом никакой ответственности перед любыми физическими и юридическими лицами, которым такое действие может принести убытки. </w:t>
      </w:r>
    </w:p>
    <w:p w:rsidR="00F47331" w:rsidRPr="00CF4BB8" w:rsidRDefault="00F47331" w:rsidP="00CF4BB8">
      <w:pPr>
        <w:tabs>
          <w:tab w:val="left" w:pos="284"/>
        </w:tabs>
        <w:jc w:val="both"/>
        <w:rPr>
          <w:sz w:val="22"/>
          <w:szCs w:val="22"/>
        </w:rPr>
      </w:pPr>
    </w:p>
    <w:p w:rsidR="00F47331" w:rsidRPr="00CF4BB8" w:rsidRDefault="00F47331" w:rsidP="00CF4BB8">
      <w:pPr>
        <w:tabs>
          <w:tab w:val="left" w:pos="284"/>
        </w:tabs>
        <w:ind w:firstLine="284"/>
        <w:jc w:val="both"/>
        <w:rPr>
          <w:b/>
          <w:sz w:val="22"/>
          <w:szCs w:val="22"/>
        </w:rPr>
      </w:pPr>
      <w:r w:rsidRPr="00CF4BB8">
        <w:rPr>
          <w:b/>
          <w:sz w:val="22"/>
          <w:szCs w:val="22"/>
        </w:rPr>
        <w:t>6.2. Закупка с использованием электронного ма</w:t>
      </w:r>
      <w:r w:rsidR="000A2E33">
        <w:rPr>
          <w:b/>
          <w:sz w:val="22"/>
          <w:szCs w:val="22"/>
        </w:rPr>
        <w:t>газина</w:t>
      </w:r>
    </w:p>
    <w:p w:rsidR="00C40E8F" w:rsidRDefault="001338DE" w:rsidP="00C40E8F">
      <w:pPr>
        <w:tabs>
          <w:tab w:val="left" w:pos="284"/>
        </w:tabs>
        <w:ind w:firstLine="284"/>
        <w:jc w:val="both"/>
        <w:rPr>
          <w:snapToGrid w:val="0"/>
          <w:sz w:val="22"/>
          <w:szCs w:val="22"/>
        </w:rPr>
      </w:pPr>
      <w:r w:rsidRPr="00C0760B">
        <w:rPr>
          <w:sz w:val="22"/>
          <w:szCs w:val="22"/>
        </w:rPr>
        <w:t xml:space="preserve">6.2.1 Уведомление (информационное сообщение) </w:t>
      </w:r>
      <w:r w:rsidRPr="00C0760B">
        <w:rPr>
          <w:snapToGrid w:val="0"/>
          <w:sz w:val="22"/>
          <w:szCs w:val="22"/>
        </w:rPr>
        <w:t>о проведении</w:t>
      </w:r>
      <w:r w:rsidRPr="00CF4BB8">
        <w:rPr>
          <w:snapToGrid w:val="0"/>
          <w:sz w:val="22"/>
          <w:szCs w:val="22"/>
        </w:rPr>
        <w:t xml:space="preserve"> закупки с использованием</w:t>
      </w:r>
      <w:r w:rsidR="00A40DCE">
        <w:rPr>
          <w:snapToGrid w:val="0"/>
          <w:sz w:val="22"/>
          <w:szCs w:val="22"/>
        </w:rPr>
        <w:t xml:space="preserve"> </w:t>
      </w:r>
      <w:r w:rsidRPr="00CF4BB8">
        <w:rPr>
          <w:snapToGrid w:val="0"/>
          <w:sz w:val="22"/>
          <w:szCs w:val="22"/>
        </w:rPr>
        <w:t xml:space="preserve">электронного магазина размещается заказчиком </w:t>
      </w:r>
      <w:r w:rsidR="00B916C9" w:rsidRPr="00CF4BB8">
        <w:rPr>
          <w:snapToGrid w:val="0"/>
          <w:sz w:val="22"/>
          <w:szCs w:val="22"/>
        </w:rPr>
        <w:t>на электронной площадке</w:t>
      </w:r>
      <w:r w:rsidR="00B547CD" w:rsidRPr="00CF4BB8">
        <w:rPr>
          <w:snapToGrid w:val="0"/>
          <w:sz w:val="22"/>
          <w:szCs w:val="22"/>
        </w:rPr>
        <w:t xml:space="preserve"> или в едином агрегаторе торговли, используемом для закупок товаров, работ, услуг для обеспечения государственных и муниципальных нужд,</w:t>
      </w:r>
      <w:r w:rsidRPr="00CF4BB8">
        <w:rPr>
          <w:snapToGrid w:val="0"/>
          <w:sz w:val="22"/>
          <w:szCs w:val="22"/>
        </w:rPr>
        <w:t xml:space="preserve"> не менее чем за 1 день до дня окончания срока подачи </w:t>
      </w:r>
      <w:r w:rsidR="00B547CD" w:rsidRPr="00CF4BB8">
        <w:rPr>
          <w:snapToGrid w:val="0"/>
          <w:sz w:val="22"/>
          <w:szCs w:val="22"/>
        </w:rPr>
        <w:t>предложений в отношении предмета договора участниками закупки.</w:t>
      </w:r>
    </w:p>
    <w:p w:rsidR="00C40E8F" w:rsidRPr="00CF4BB8" w:rsidRDefault="00C40E8F" w:rsidP="00C40E8F">
      <w:pPr>
        <w:tabs>
          <w:tab w:val="left" w:pos="284"/>
        </w:tabs>
        <w:ind w:firstLine="284"/>
        <w:jc w:val="both"/>
        <w:rPr>
          <w:snapToGrid w:val="0"/>
          <w:sz w:val="22"/>
          <w:szCs w:val="22"/>
        </w:rPr>
      </w:pPr>
      <w:r>
        <w:rPr>
          <w:snapToGrid w:val="0"/>
          <w:sz w:val="22"/>
          <w:szCs w:val="22"/>
        </w:rPr>
        <w:t>Данное уведомление не является офертой</w:t>
      </w:r>
      <w:r w:rsidR="00B54077">
        <w:rPr>
          <w:snapToGrid w:val="0"/>
          <w:sz w:val="22"/>
          <w:szCs w:val="22"/>
        </w:rPr>
        <w:t xml:space="preserve"> в значении, установленном ст. 435 Гражданского кодекса Российской Федерации, и не влечет для заказчика обязанность заключить договор с лицом, направившим предложение для участия в закупке, а являетс</w:t>
      </w:r>
      <w:r w:rsidR="00AB4311">
        <w:rPr>
          <w:snapToGrid w:val="0"/>
          <w:sz w:val="22"/>
          <w:szCs w:val="22"/>
        </w:rPr>
        <w:t>я информационным сообщением с целью анализа рынка для заключения договора на поставку товаров, выполнение работ, оказание услуг по оптимальной (наиболее низкой)</w:t>
      </w:r>
      <w:r w:rsidR="00C0760B">
        <w:rPr>
          <w:snapToGrid w:val="0"/>
          <w:sz w:val="22"/>
          <w:szCs w:val="22"/>
        </w:rPr>
        <w:t xml:space="preserve"> цене </w:t>
      </w:r>
      <w:r w:rsidR="00AB4311">
        <w:rPr>
          <w:snapToGrid w:val="0"/>
          <w:sz w:val="22"/>
          <w:szCs w:val="22"/>
        </w:rPr>
        <w:t>для экономии</w:t>
      </w:r>
      <w:r w:rsidR="00C0760B">
        <w:rPr>
          <w:snapToGrid w:val="0"/>
          <w:sz w:val="22"/>
          <w:szCs w:val="22"/>
        </w:rPr>
        <w:t xml:space="preserve"> денежных средств заказчика.</w:t>
      </w:r>
    </w:p>
    <w:p w:rsidR="001338DE" w:rsidRPr="00CF4BB8" w:rsidRDefault="00B547CD" w:rsidP="00CF4BB8">
      <w:pPr>
        <w:tabs>
          <w:tab w:val="left" w:pos="284"/>
        </w:tabs>
        <w:ind w:firstLine="284"/>
        <w:jc w:val="both"/>
        <w:rPr>
          <w:snapToGrid w:val="0"/>
          <w:sz w:val="22"/>
          <w:szCs w:val="22"/>
        </w:rPr>
      </w:pPr>
      <w:r w:rsidRPr="00CF4BB8">
        <w:rPr>
          <w:snapToGrid w:val="0"/>
          <w:sz w:val="22"/>
          <w:szCs w:val="22"/>
        </w:rPr>
        <w:t>6.2.2 В уведомлении</w:t>
      </w:r>
      <w:r w:rsidR="001338DE" w:rsidRPr="00CF4BB8">
        <w:rPr>
          <w:snapToGrid w:val="0"/>
          <w:sz w:val="22"/>
          <w:szCs w:val="22"/>
        </w:rPr>
        <w:t xml:space="preserve"> о проведении закупки с использованием</w:t>
      </w:r>
      <w:r w:rsidR="00A40DCE">
        <w:rPr>
          <w:snapToGrid w:val="0"/>
          <w:sz w:val="22"/>
          <w:szCs w:val="22"/>
        </w:rPr>
        <w:t xml:space="preserve"> </w:t>
      </w:r>
      <w:r w:rsidR="001338DE" w:rsidRPr="00CF4BB8">
        <w:rPr>
          <w:snapToGrid w:val="0"/>
          <w:sz w:val="22"/>
          <w:szCs w:val="22"/>
        </w:rPr>
        <w:t>электронного магазин</w:t>
      </w:r>
      <w:r w:rsidR="00E00781" w:rsidRPr="00CF4BB8">
        <w:rPr>
          <w:snapToGrid w:val="0"/>
          <w:sz w:val="22"/>
          <w:szCs w:val="22"/>
        </w:rPr>
        <w:t>а заказчик указывает следующую</w:t>
      </w:r>
      <w:r w:rsidR="001338DE" w:rsidRPr="00CF4BB8">
        <w:rPr>
          <w:snapToGrid w:val="0"/>
          <w:sz w:val="22"/>
          <w:szCs w:val="22"/>
        </w:rPr>
        <w:t xml:space="preserve"> информацию</w:t>
      </w:r>
      <w:r w:rsidR="00E00781" w:rsidRPr="00CF4BB8">
        <w:rPr>
          <w:snapToGrid w:val="0"/>
          <w:sz w:val="22"/>
          <w:szCs w:val="22"/>
        </w:rPr>
        <w:t>:</w:t>
      </w:r>
    </w:p>
    <w:p w:rsidR="00E00781" w:rsidRPr="00CF4BB8" w:rsidRDefault="00E00781" w:rsidP="00CF4BB8">
      <w:pPr>
        <w:tabs>
          <w:tab w:val="left" w:pos="0"/>
          <w:tab w:val="left" w:pos="284"/>
        </w:tabs>
        <w:autoSpaceDE w:val="0"/>
        <w:autoSpaceDN w:val="0"/>
        <w:adjustRightInd w:val="0"/>
        <w:ind w:firstLine="284"/>
        <w:jc w:val="both"/>
        <w:rPr>
          <w:sz w:val="22"/>
          <w:szCs w:val="22"/>
        </w:rPr>
      </w:pPr>
      <w:bookmarkStart w:id="102" w:name="sub_491"/>
      <w:r w:rsidRPr="00CF4BB8">
        <w:rPr>
          <w:sz w:val="22"/>
          <w:szCs w:val="22"/>
        </w:rPr>
        <w:t>1) способ закупки;</w:t>
      </w:r>
    </w:p>
    <w:p w:rsidR="00E00781" w:rsidRPr="00CF4BB8" w:rsidRDefault="00E00781" w:rsidP="00CF4BB8">
      <w:pPr>
        <w:tabs>
          <w:tab w:val="left" w:pos="0"/>
          <w:tab w:val="left" w:pos="284"/>
        </w:tabs>
        <w:autoSpaceDE w:val="0"/>
        <w:autoSpaceDN w:val="0"/>
        <w:adjustRightInd w:val="0"/>
        <w:ind w:firstLine="284"/>
        <w:jc w:val="both"/>
        <w:rPr>
          <w:sz w:val="22"/>
          <w:szCs w:val="22"/>
        </w:rPr>
      </w:pPr>
      <w:bookmarkStart w:id="103" w:name="sub_492"/>
      <w:bookmarkEnd w:id="102"/>
      <w:r w:rsidRPr="00CF4BB8">
        <w:rPr>
          <w:sz w:val="22"/>
          <w:szCs w:val="22"/>
        </w:rPr>
        <w:t>2) наименование, место нахождения, почтовый адрес, адрес электронной почты, номер контактного телефона заказчика;</w:t>
      </w:r>
    </w:p>
    <w:p w:rsidR="00E00781" w:rsidRPr="00CF4BB8" w:rsidRDefault="00E00781" w:rsidP="00CF4BB8">
      <w:pPr>
        <w:tabs>
          <w:tab w:val="left" w:pos="0"/>
          <w:tab w:val="left" w:pos="284"/>
        </w:tabs>
        <w:autoSpaceDE w:val="0"/>
        <w:autoSpaceDN w:val="0"/>
        <w:adjustRightInd w:val="0"/>
        <w:ind w:firstLine="284"/>
        <w:jc w:val="both"/>
        <w:rPr>
          <w:sz w:val="22"/>
          <w:szCs w:val="22"/>
        </w:rPr>
      </w:pPr>
      <w:bookmarkStart w:id="104" w:name="sub_493"/>
      <w:bookmarkEnd w:id="103"/>
      <w:r w:rsidRPr="00CF4BB8">
        <w:rPr>
          <w:sz w:val="22"/>
          <w:szCs w:val="22"/>
        </w:rPr>
        <w:t>3) предмет договора с указанием количества поставляемого товара, объема выполняемых работ, оказываемых услуг;</w:t>
      </w:r>
    </w:p>
    <w:p w:rsidR="00E00781" w:rsidRPr="00CF4BB8" w:rsidRDefault="00E00781" w:rsidP="00CF4BB8">
      <w:pPr>
        <w:tabs>
          <w:tab w:val="left" w:pos="0"/>
          <w:tab w:val="left" w:pos="284"/>
        </w:tabs>
        <w:autoSpaceDE w:val="0"/>
        <w:autoSpaceDN w:val="0"/>
        <w:adjustRightInd w:val="0"/>
        <w:ind w:firstLine="284"/>
        <w:jc w:val="both"/>
        <w:rPr>
          <w:sz w:val="22"/>
          <w:szCs w:val="22"/>
        </w:rPr>
      </w:pPr>
      <w:bookmarkStart w:id="105" w:name="sub_494"/>
      <w:bookmarkEnd w:id="104"/>
      <w:r w:rsidRPr="00CF4BB8">
        <w:rPr>
          <w:sz w:val="22"/>
          <w:szCs w:val="22"/>
        </w:rPr>
        <w:t>4) место поставки товара, выполнения работ, оказания услуг;</w:t>
      </w:r>
    </w:p>
    <w:p w:rsidR="00E00781" w:rsidRPr="00CF4BB8" w:rsidRDefault="00E00781" w:rsidP="00CF4BB8">
      <w:pPr>
        <w:shd w:val="clear" w:color="auto" w:fill="FFFFFF"/>
        <w:tabs>
          <w:tab w:val="left" w:pos="284"/>
        </w:tabs>
        <w:ind w:firstLine="284"/>
        <w:jc w:val="both"/>
        <w:rPr>
          <w:sz w:val="22"/>
          <w:szCs w:val="22"/>
          <w:lang w:eastAsia="ru-RU"/>
        </w:rPr>
      </w:pPr>
      <w:bookmarkStart w:id="106" w:name="sub_495"/>
      <w:bookmarkEnd w:id="105"/>
      <w:r w:rsidRPr="00CF4BB8">
        <w:rPr>
          <w:sz w:val="22"/>
          <w:szCs w:val="22"/>
        </w:rPr>
        <w:t>5) </w:t>
      </w:r>
      <w:r w:rsidR="00E1010B">
        <w:rPr>
          <w:sz w:val="22"/>
          <w:szCs w:val="22"/>
          <w:lang w:eastAsia="ru-RU"/>
        </w:rPr>
        <w:t>с</w:t>
      </w:r>
      <w:r w:rsidR="007F4029" w:rsidRPr="00CF4BB8">
        <w:rPr>
          <w:sz w:val="22"/>
          <w:szCs w:val="22"/>
          <w:lang w:eastAsia="ru-RU"/>
        </w:rPr>
        <w:t xml:space="preserve">ведения о начальной (максимальной) цене договора </w:t>
      </w:r>
      <w:r w:rsidR="000C2F04">
        <w:rPr>
          <w:sz w:val="22"/>
          <w:szCs w:val="22"/>
          <w:lang w:eastAsia="ru-RU"/>
        </w:rPr>
        <w:t>,</w:t>
      </w:r>
      <w:r w:rsidR="007F4029" w:rsidRPr="00CF4BB8">
        <w:rPr>
          <w:sz w:val="22"/>
          <w:szCs w:val="22"/>
          <w:lang w:eastAsia="ru-RU"/>
        </w:rPr>
        <w:t xml:space="preserve"> либо формула цены и максимальное значение цены договора, либо цена единицы товара, работы, услуги и мак</w:t>
      </w:r>
      <w:r w:rsidR="000C2F04">
        <w:rPr>
          <w:sz w:val="22"/>
          <w:szCs w:val="22"/>
          <w:lang w:eastAsia="ru-RU"/>
        </w:rPr>
        <w:t>симальное значение цены</w:t>
      </w:r>
      <w:r w:rsidR="007F4029" w:rsidRPr="00CF4BB8">
        <w:rPr>
          <w:sz w:val="22"/>
          <w:szCs w:val="22"/>
          <w:lang w:eastAsia="ru-RU"/>
        </w:rPr>
        <w:t>.</w:t>
      </w:r>
    </w:p>
    <w:p w:rsidR="007F4029" w:rsidRPr="00BE3C27" w:rsidRDefault="007F4029" w:rsidP="00390884">
      <w:pPr>
        <w:pStyle w:val="Default"/>
        <w:ind w:firstLine="284"/>
        <w:jc w:val="both"/>
        <w:rPr>
          <w:rFonts w:eastAsia="Calibri"/>
          <w:color w:val="auto"/>
          <w:sz w:val="22"/>
          <w:szCs w:val="22"/>
          <w:lang w:eastAsia="en-US"/>
        </w:rPr>
      </w:pPr>
      <w:r w:rsidRPr="00CF4BB8">
        <w:rPr>
          <w:sz w:val="22"/>
          <w:szCs w:val="22"/>
          <w:lang w:eastAsia="ru-RU"/>
        </w:rPr>
        <w:t>К уведомлению прикладывается проект договора</w:t>
      </w:r>
      <w:r w:rsidR="00B168F6" w:rsidRPr="00CF4BB8">
        <w:rPr>
          <w:sz w:val="22"/>
          <w:szCs w:val="22"/>
          <w:lang w:eastAsia="ru-RU"/>
        </w:rPr>
        <w:t xml:space="preserve"> и техническое задание (спецификация)</w:t>
      </w:r>
      <w:r w:rsidRPr="00CF4BB8">
        <w:rPr>
          <w:sz w:val="22"/>
          <w:szCs w:val="22"/>
          <w:lang w:eastAsia="ru-RU"/>
        </w:rPr>
        <w:t xml:space="preserve"> на поставку товаров, выполнение работ, оказание услуг, </w:t>
      </w:r>
      <w:r w:rsidR="00B168F6" w:rsidRPr="00CF4BB8">
        <w:rPr>
          <w:sz w:val="22"/>
          <w:szCs w:val="22"/>
          <w:lang w:eastAsia="ru-RU"/>
        </w:rPr>
        <w:t xml:space="preserve">которые содержат </w:t>
      </w:r>
      <w:r w:rsidR="00B168F6" w:rsidRPr="00CF4BB8">
        <w:rPr>
          <w:sz w:val="22"/>
          <w:szCs w:val="22"/>
        </w:rPr>
        <w:t xml:space="preserve">функциональные </w:t>
      </w:r>
      <w:r w:rsidR="00B168F6" w:rsidRPr="00BE3C27">
        <w:rPr>
          <w:sz w:val="22"/>
          <w:szCs w:val="22"/>
        </w:rPr>
        <w:t>характеристики (потребительские свойства), количественные и качественные характеристики закупаемых товаров, работ услуг.</w:t>
      </w:r>
      <w:r w:rsidR="00390884" w:rsidRPr="00BE3C27">
        <w:rPr>
          <w:sz w:val="22"/>
          <w:szCs w:val="22"/>
        </w:rPr>
        <w:t xml:space="preserve"> При этом </w:t>
      </w:r>
      <w:r w:rsidR="00390884" w:rsidRPr="00BE3C27">
        <w:rPr>
          <w:color w:val="auto"/>
          <w:sz w:val="22"/>
          <w:szCs w:val="22"/>
        </w:rPr>
        <w:t>о</w:t>
      </w:r>
      <w:r w:rsidR="00390884" w:rsidRPr="00BE3C27">
        <w:rPr>
          <w:color w:val="auto"/>
          <w:sz w:val="22"/>
          <w:szCs w:val="22"/>
          <w:shd w:val="clear" w:color="auto" w:fill="FFFFFF"/>
        </w:rPr>
        <w:t>писание предмета закупки осуществляется без соблюдения требований ч. 6.1 ст. 3</w:t>
      </w:r>
      <w:r w:rsidR="00390884" w:rsidRPr="00BE3C27">
        <w:rPr>
          <w:rFonts w:eastAsia="Calibri"/>
          <w:color w:val="auto"/>
          <w:sz w:val="22"/>
          <w:szCs w:val="22"/>
          <w:lang w:eastAsia="en-US"/>
        </w:rPr>
        <w:t>Закона № 223-ФЗ, поскольку закупка с использованием электронного магазина не является конкурентной закупкой.</w:t>
      </w:r>
    </w:p>
    <w:p w:rsidR="00B168F6" w:rsidRPr="00CF4BB8" w:rsidRDefault="00B168F6" w:rsidP="00CF4BB8">
      <w:pPr>
        <w:shd w:val="clear" w:color="auto" w:fill="FFFFFF"/>
        <w:tabs>
          <w:tab w:val="left" w:pos="284"/>
        </w:tabs>
        <w:ind w:firstLine="284"/>
        <w:jc w:val="both"/>
        <w:rPr>
          <w:sz w:val="22"/>
          <w:szCs w:val="22"/>
        </w:rPr>
      </w:pPr>
      <w:r w:rsidRPr="00BE3C27">
        <w:rPr>
          <w:sz w:val="22"/>
          <w:szCs w:val="22"/>
        </w:rPr>
        <w:t>6.2.3 При проведении закупки с использованием</w:t>
      </w:r>
      <w:r w:rsidRPr="00CF4BB8">
        <w:rPr>
          <w:sz w:val="22"/>
          <w:szCs w:val="22"/>
        </w:rPr>
        <w:t xml:space="preserve"> электронного магазина извещение и документация о закупке не составляются</w:t>
      </w:r>
      <w:r w:rsidR="00D64F38" w:rsidRPr="00CF4BB8">
        <w:rPr>
          <w:sz w:val="22"/>
          <w:szCs w:val="22"/>
        </w:rPr>
        <w:t>.</w:t>
      </w:r>
    </w:p>
    <w:p w:rsidR="007B001F" w:rsidRPr="00CF4BB8" w:rsidRDefault="007B001F" w:rsidP="00CF4BB8">
      <w:pPr>
        <w:shd w:val="clear" w:color="auto" w:fill="FFFFFF"/>
        <w:tabs>
          <w:tab w:val="left" w:pos="284"/>
        </w:tabs>
        <w:ind w:firstLine="284"/>
        <w:jc w:val="both"/>
        <w:rPr>
          <w:sz w:val="22"/>
          <w:szCs w:val="22"/>
          <w:lang w:eastAsia="ru-RU"/>
        </w:rPr>
      </w:pPr>
      <w:r w:rsidRPr="00CF4BB8">
        <w:rPr>
          <w:sz w:val="22"/>
          <w:szCs w:val="22"/>
        </w:rPr>
        <w:t>6.2.</w:t>
      </w:r>
      <w:r w:rsidR="00D64F38" w:rsidRPr="00CF4BB8">
        <w:rPr>
          <w:sz w:val="22"/>
          <w:szCs w:val="22"/>
        </w:rPr>
        <w:t>4 У</w:t>
      </w:r>
      <w:r w:rsidRPr="00CF4BB8">
        <w:rPr>
          <w:sz w:val="22"/>
          <w:szCs w:val="22"/>
        </w:rPr>
        <w:t>ведомление (информационное сообщение)</w:t>
      </w:r>
      <w:r w:rsidR="00D64F38" w:rsidRPr="00CF4BB8">
        <w:rPr>
          <w:sz w:val="22"/>
          <w:szCs w:val="22"/>
        </w:rPr>
        <w:t xml:space="preserve"> о закупке с использованием электронного магазина одновременно с размещением на сайте электр</w:t>
      </w:r>
      <w:r w:rsidR="000A2E33">
        <w:rPr>
          <w:sz w:val="22"/>
          <w:szCs w:val="22"/>
        </w:rPr>
        <w:t>онной площадки или в едином агре</w:t>
      </w:r>
      <w:r w:rsidR="00D64F38" w:rsidRPr="00CF4BB8">
        <w:rPr>
          <w:sz w:val="22"/>
          <w:szCs w:val="22"/>
        </w:rPr>
        <w:t>гаторе торговли размещается заказчиком в единой информационной системе, за исключением случаев</w:t>
      </w:r>
      <w:r w:rsidR="00CF4BB8">
        <w:rPr>
          <w:sz w:val="22"/>
          <w:szCs w:val="22"/>
        </w:rPr>
        <w:t>,</w:t>
      </w:r>
      <w:r w:rsidR="00D64F38" w:rsidRPr="00CF4BB8">
        <w:rPr>
          <w:sz w:val="22"/>
          <w:szCs w:val="22"/>
        </w:rPr>
        <w:t xml:space="preserve"> предусмотренных частями 15 и 16 статьи 4 Закона № 223-ФЗ.</w:t>
      </w:r>
    </w:p>
    <w:bookmarkEnd w:id="106"/>
    <w:p w:rsidR="001338DE" w:rsidRPr="00CF4BB8" w:rsidRDefault="00CF4BB8" w:rsidP="00CF4BB8">
      <w:pPr>
        <w:tabs>
          <w:tab w:val="left" w:pos="284"/>
        </w:tabs>
        <w:ind w:firstLine="284"/>
        <w:jc w:val="both"/>
        <w:outlineLvl w:val="1"/>
        <w:rPr>
          <w:snapToGrid w:val="0"/>
          <w:sz w:val="22"/>
          <w:szCs w:val="22"/>
        </w:rPr>
      </w:pPr>
      <w:r w:rsidRPr="00CF4BB8">
        <w:rPr>
          <w:sz w:val="22"/>
          <w:szCs w:val="22"/>
        </w:rPr>
        <w:t>6.2.5</w:t>
      </w:r>
      <w:r w:rsidR="001338DE" w:rsidRPr="00CF4BB8">
        <w:rPr>
          <w:snapToGrid w:val="0"/>
          <w:sz w:val="22"/>
          <w:szCs w:val="22"/>
        </w:rPr>
        <w:t>.</w:t>
      </w:r>
      <w:r w:rsidR="001338DE" w:rsidRPr="00CF4BB8">
        <w:rPr>
          <w:snapToGrid w:val="0"/>
          <w:sz w:val="22"/>
          <w:szCs w:val="22"/>
        </w:rPr>
        <w:tab/>
        <w:t xml:space="preserve"> Заказчик вправе одновременно с размещением в единой информационной системе </w:t>
      </w:r>
      <w:r w:rsidRPr="00CF4BB8">
        <w:rPr>
          <w:snapToGrid w:val="0"/>
          <w:sz w:val="22"/>
          <w:szCs w:val="22"/>
        </w:rPr>
        <w:t>уведомления (информационного сообщения)</w:t>
      </w:r>
      <w:r w:rsidR="001338DE" w:rsidRPr="00CF4BB8">
        <w:rPr>
          <w:snapToGrid w:val="0"/>
          <w:sz w:val="22"/>
          <w:szCs w:val="22"/>
        </w:rPr>
        <w:t xml:space="preserve"> о проведении закупки с использованием</w:t>
      </w:r>
      <w:r w:rsidR="00A40DCE">
        <w:rPr>
          <w:snapToGrid w:val="0"/>
          <w:sz w:val="22"/>
          <w:szCs w:val="22"/>
        </w:rPr>
        <w:t xml:space="preserve"> </w:t>
      </w:r>
      <w:r w:rsidR="001338DE" w:rsidRPr="00CF4BB8">
        <w:rPr>
          <w:snapToGrid w:val="0"/>
          <w:sz w:val="22"/>
          <w:szCs w:val="22"/>
        </w:rPr>
        <w:t>электронного магазина направить приглашение принять участие в такой закупке потенциальным участникам закупки, которые могут осуществить поставки необходимых товаров, выполнение работ, оказание услуг.</w:t>
      </w:r>
    </w:p>
    <w:p w:rsidR="001338DE" w:rsidRPr="00CF4BB8" w:rsidRDefault="001338DE" w:rsidP="00CF4BB8">
      <w:pPr>
        <w:tabs>
          <w:tab w:val="left" w:pos="284"/>
        </w:tabs>
        <w:ind w:firstLine="284"/>
        <w:jc w:val="both"/>
        <w:outlineLvl w:val="1"/>
        <w:rPr>
          <w:snapToGrid w:val="0"/>
          <w:sz w:val="22"/>
          <w:szCs w:val="22"/>
        </w:rPr>
      </w:pPr>
      <w:r w:rsidRPr="00CF4BB8">
        <w:rPr>
          <w:snapToGrid w:val="0"/>
          <w:sz w:val="22"/>
          <w:szCs w:val="22"/>
        </w:rPr>
        <w:t xml:space="preserve">Приглашение может направляться любым средством связи </w:t>
      </w:r>
      <w:r w:rsidRPr="00CF4BB8">
        <w:rPr>
          <w:snapToGrid w:val="0"/>
          <w:sz w:val="22"/>
          <w:szCs w:val="22"/>
        </w:rPr>
        <w:br/>
        <w:t xml:space="preserve">(в том числе в электронной форме), при использовании которого существует возможность подтверждения его получения. </w:t>
      </w:r>
    </w:p>
    <w:p w:rsidR="00F47331" w:rsidRPr="00CF4BB8" w:rsidRDefault="00CF4BB8" w:rsidP="00CF4BB8">
      <w:pPr>
        <w:tabs>
          <w:tab w:val="left" w:pos="284"/>
        </w:tabs>
        <w:ind w:firstLine="284"/>
        <w:jc w:val="both"/>
        <w:rPr>
          <w:sz w:val="22"/>
          <w:szCs w:val="22"/>
        </w:rPr>
      </w:pPr>
      <w:r w:rsidRPr="00CF4BB8">
        <w:rPr>
          <w:sz w:val="22"/>
          <w:szCs w:val="22"/>
        </w:rPr>
        <w:t>6.2.6 Порядок проведения закупки с использованием электронного магазина.</w:t>
      </w:r>
    </w:p>
    <w:p w:rsidR="001751EE" w:rsidRDefault="00CF4BB8" w:rsidP="00CF4BB8">
      <w:pPr>
        <w:ind w:firstLine="284"/>
        <w:jc w:val="both"/>
        <w:rPr>
          <w:sz w:val="22"/>
          <w:szCs w:val="22"/>
        </w:rPr>
      </w:pPr>
      <w:r>
        <w:rPr>
          <w:sz w:val="22"/>
          <w:szCs w:val="22"/>
        </w:rPr>
        <w:t xml:space="preserve">6.2.6.1 Для участия в закупке участники закупки </w:t>
      </w:r>
      <w:r w:rsidR="001751EE">
        <w:rPr>
          <w:sz w:val="22"/>
          <w:szCs w:val="22"/>
        </w:rPr>
        <w:t>направляют письмо</w:t>
      </w:r>
      <w:r w:rsidR="00B86BC6">
        <w:rPr>
          <w:sz w:val="22"/>
          <w:szCs w:val="22"/>
        </w:rPr>
        <w:t xml:space="preserve"> (сообщение)</w:t>
      </w:r>
      <w:r w:rsidR="001751EE">
        <w:rPr>
          <w:sz w:val="22"/>
          <w:szCs w:val="22"/>
        </w:rPr>
        <w:t xml:space="preserve"> в произвольной форме в адрес заказчика с указанием следующих сведений:</w:t>
      </w:r>
    </w:p>
    <w:p w:rsidR="00C0760B" w:rsidRDefault="001751EE" w:rsidP="00CF4BB8">
      <w:pPr>
        <w:ind w:firstLine="284"/>
        <w:jc w:val="both"/>
        <w:rPr>
          <w:sz w:val="22"/>
          <w:szCs w:val="22"/>
        </w:rPr>
      </w:pPr>
      <w:r>
        <w:rPr>
          <w:sz w:val="22"/>
          <w:szCs w:val="22"/>
        </w:rPr>
        <w:t>1)</w:t>
      </w:r>
      <w:r w:rsidR="00B86BC6">
        <w:rPr>
          <w:sz w:val="22"/>
          <w:szCs w:val="22"/>
        </w:rPr>
        <w:t>уведомление участника об ознакомлении со всеми условиями проекта договора и технического задания (спецификации), предусмотренными информационным сообщением (уведомлением) о закупке с использованием электронного магазина;</w:t>
      </w:r>
    </w:p>
    <w:p w:rsidR="00676E37" w:rsidRDefault="00676E37" w:rsidP="00CF4BB8">
      <w:pPr>
        <w:ind w:firstLine="284"/>
        <w:jc w:val="both"/>
        <w:rPr>
          <w:sz w:val="22"/>
          <w:szCs w:val="22"/>
        </w:rPr>
      </w:pPr>
      <w:r>
        <w:rPr>
          <w:sz w:val="22"/>
          <w:szCs w:val="22"/>
        </w:rPr>
        <w:t>2)предлагаемая</w:t>
      </w:r>
      <w:r w:rsidR="00E1010B">
        <w:rPr>
          <w:sz w:val="22"/>
          <w:szCs w:val="22"/>
        </w:rPr>
        <w:t xml:space="preserve"> участником </w:t>
      </w:r>
      <w:r>
        <w:rPr>
          <w:sz w:val="22"/>
          <w:szCs w:val="22"/>
        </w:rPr>
        <w:t>цена</w:t>
      </w:r>
      <w:r w:rsidR="00E1010B">
        <w:rPr>
          <w:sz w:val="22"/>
          <w:szCs w:val="22"/>
        </w:rPr>
        <w:t xml:space="preserve"> (</w:t>
      </w:r>
      <w:r>
        <w:rPr>
          <w:sz w:val="22"/>
          <w:szCs w:val="22"/>
        </w:rPr>
        <w:t>в том числе цена</w:t>
      </w:r>
      <w:r w:rsidR="00E1010B">
        <w:rPr>
          <w:sz w:val="22"/>
          <w:szCs w:val="22"/>
        </w:rPr>
        <w:t xml:space="preserve"> за единицу товара, работы, услуги)</w:t>
      </w:r>
      <w:r>
        <w:rPr>
          <w:sz w:val="22"/>
          <w:szCs w:val="22"/>
        </w:rPr>
        <w:t>;</w:t>
      </w:r>
    </w:p>
    <w:p w:rsidR="00676E37" w:rsidRDefault="00676E37" w:rsidP="00CF4BB8">
      <w:pPr>
        <w:ind w:firstLine="284"/>
        <w:jc w:val="both"/>
        <w:rPr>
          <w:sz w:val="22"/>
          <w:szCs w:val="22"/>
        </w:rPr>
      </w:pPr>
      <w:r>
        <w:rPr>
          <w:sz w:val="22"/>
          <w:szCs w:val="22"/>
        </w:rPr>
        <w:t>3) информация</w:t>
      </w:r>
      <w:r w:rsidR="00E1010B">
        <w:rPr>
          <w:sz w:val="22"/>
          <w:szCs w:val="22"/>
        </w:rPr>
        <w:t xml:space="preserve"> об участнике (</w:t>
      </w:r>
      <w:r w:rsidR="00E1010B" w:rsidRPr="00CF4BB8">
        <w:rPr>
          <w:sz w:val="22"/>
          <w:szCs w:val="22"/>
        </w:rPr>
        <w:t>наименование, место нахождения, почтовый адрес, адрес электронной почты, номер контактного телефона</w:t>
      </w:r>
      <w:r w:rsidR="00E1010B">
        <w:rPr>
          <w:sz w:val="22"/>
          <w:szCs w:val="22"/>
        </w:rPr>
        <w:t>, банковские реквизиты)</w:t>
      </w:r>
      <w:r w:rsidR="005B5B5E">
        <w:rPr>
          <w:sz w:val="22"/>
          <w:szCs w:val="22"/>
        </w:rPr>
        <w:t>;</w:t>
      </w:r>
    </w:p>
    <w:p w:rsidR="005B5B5E" w:rsidRDefault="005B5B5E" w:rsidP="00CF4BB8">
      <w:pPr>
        <w:ind w:firstLine="284"/>
        <w:jc w:val="both"/>
        <w:rPr>
          <w:sz w:val="22"/>
          <w:szCs w:val="22"/>
        </w:rPr>
      </w:pPr>
      <w:r>
        <w:rPr>
          <w:sz w:val="22"/>
          <w:szCs w:val="22"/>
        </w:rPr>
        <w:t>4) иная информация и документы (по усмотрению участника).</w:t>
      </w:r>
    </w:p>
    <w:p w:rsidR="00CF4BB8" w:rsidRDefault="00B86BC6" w:rsidP="00CF4BB8">
      <w:pPr>
        <w:ind w:firstLine="284"/>
        <w:jc w:val="both"/>
        <w:rPr>
          <w:sz w:val="22"/>
          <w:szCs w:val="22"/>
        </w:rPr>
      </w:pPr>
      <w:r>
        <w:rPr>
          <w:sz w:val="22"/>
          <w:szCs w:val="22"/>
        </w:rPr>
        <w:t>Данное письмо (сообщение) направляется участником</w:t>
      </w:r>
      <w:r w:rsidR="004A0698">
        <w:rPr>
          <w:sz w:val="22"/>
          <w:szCs w:val="22"/>
        </w:rPr>
        <w:t xml:space="preserve"> в качестве его предложения заказчику с использованием функционала сайта электронной площадки </w:t>
      </w:r>
      <w:r w:rsidR="005B5B5E">
        <w:rPr>
          <w:sz w:val="22"/>
          <w:szCs w:val="22"/>
        </w:rPr>
        <w:t xml:space="preserve">или единого агрегатора торговли. Письмо (сообщение) должно быть подписано квалифицированной электронной подписью участника. </w:t>
      </w:r>
    </w:p>
    <w:p w:rsidR="004A0698" w:rsidRDefault="004A0698" w:rsidP="00CF4BB8">
      <w:pPr>
        <w:ind w:firstLine="284"/>
        <w:jc w:val="both"/>
        <w:rPr>
          <w:snapToGrid w:val="0"/>
          <w:sz w:val="22"/>
          <w:szCs w:val="22"/>
        </w:rPr>
      </w:pPr>
      <w:r w:rsidRPr="004A0698">
        <w:rPr>
          <w:sz w:val="22"/>
          <w:szCs w:val="22"/>
        </w:rPr>
        <w:t>6.2.6.2 Договор по результатам закупки заключается с участником</w:t>
      </w:r>
      <w:r w:rsidR="00C0760B">
        <w:rPr>
          <w:sz w:val="22"/>
          <w:szCs w:val="22"/>
        </w:rPr>
        <w:t>,</w:t>
      </w:r>
      <w:r w:rsidR="00877A1C">
        <w:rPr>
          <w:sz w:val="22"/>
          <w:szCs w:val="22"/>
        </w:rPr>
        <w:t xml:space="preserve"> предоставившим информацию, предусмотренную п. 6.2.6.1 настоящего Положения, и</w:t>
      </w:r>
      <w:r w:rsidR="00A40DCE">
        <w:rPr>
          <w:sz w:val="22"/>
          <w:szCs w:val="22"/>
        </w:rPr>
        <w:t xml:space="preserve"> </w:t>
      </w:r>
      <w:r w:rsidRPr="004A0698">
        <w:rPr>
          <w:snapToGrid w:val="0"/>
          <w:sz w:val="22"/>
          <w:szCs w:val="22"/>
        </w:rPr>
        <w:t>предложившим</w:t>
      </w:r>
      <w:r w:rsidR="00117DCB">
        <w:rPr>
          <w:snapToGrid w:val="0"/>
          <w:sz w:val="22"/>
          <w:szCs w:val="22"/>
        </w:rPr>
        <w:t xml:space="preserve"> наиболее низкую цену</w:t>
      </w:r>
      <w:r w:rsidRPr="004A0698">
        <w:rPr>
          <w:snapToGrid w:val="0"/>
          <w:sz w:val="22"/>
          <w:szCs w:val="22"/>
        </w:rPr>
        <w:t>.</w:t>
      </w:r>
      <w:r w:rsidR="009936BA">
        <w:rPr>
          <w:snapToGrid w:val="0"/>
          <w:sz w:val="22"/>
          <w:szCs w:val="22"/>
        </w:rPr>
        <w:t xml:space="preserve"> Данный договор размещается заказчиком в единой информационной системе в соответствии со статьёй 4.1 Закона № 223-ФЗ</w:t>
      </w:r>
      <w:r w:rsidR="00DA27CE">
        <w:rPr>
          <w:snapToGrid w:val="0"/>
          <w:sz w:val="22"/>
          <w:szCs w:val="22"/>
        </w:rPr>
        <w:t>.</w:t>
      </w:r>
    </w:p>
    <w:p w:rsidR="000C4E66" w:rsidRDefault="004A0698" w:rsidP="00CF4BB8">
      <w:pPr>
        <w:ind w:firstLine="284"/>
        <w:jc w:val="both"/>
        <w:rPr>
          <w:snapToGrid w:val="0"/>
          <w:sz w:val="22"/>
          <w:szCs w:val="22"/>
        </w:rPr>
      </w:pPr>
      <w:r>
        <w:rPr>
          <w:snapToGrid w:val="0"/>
          <w:sz w:val="22"/>
          <w:szCs w:val="22"/>
        </w:rPr>
        <w:t xml:space="preserve">6.2.6.3 </w:t>
      </w:r>
      <w:r w:rsidR="000C4E66">
        <w:rPr>
          <w:snapToGrid w:val="0"/>
          <w:sz w:val="22"/>
          <w:szCs w:val="22"/>
        </w:rPr>
        <w:t>При проведении закупки с использованием электронного магазина протоколы закупки не составляются.</w:t>
      </w:r>
    </w:p>
    <w:p w:rsidR="00DA27CE" w:rsidRPr="001F51C4" w:rsidRDefault="009936BA" w:rsidP="00CF4BB8">
      <w:pPr>
        <w:ind w:firstLine="284"/>
        <w:jc w:val="both"/>
        <w:rPr>
          <w:snapToGrid w:val="0"/>
          <w:sz w:val="22"/>
          <w:szCs w:val="22"/>
        </w:rPr>
      </w:pPr>
      <w:r w:rsidRPr="001F51C4">
        <w:rPr>
          <w:snapToGrid w:val="0"/>
          <w:sz w:val="22"/>
          <w:szCs w:val="22"/>
        </w:rPr>
        <w:t>6.2.6.4 Ре</w:t>
      </w:r>
      <w:r w:rsidR="00DA27CE" w:rsidRPr="001F51C4">
        <w:rPr>
          <w:snapToGrid w:val="0"/>
          <w:sz w:val="22"/>
          <w:szCs w:val="22"/>
        </w:rPr>
        <w:t>зультатом закупки являе</w:t>
      </w:r>
      <w:r w:rsidRPr="001F51C4">
        <w:rPr>
          <w:snapToGrid w:val="0"/>
          <w:sz w:val="22"/>
          <w:szCs w:val="22"/>
        </w:rPr>
        <w:t xml:space="preserve">тся </w:t>
      </w:r>
      <w:r w:rsidR="00DA27CE" w:rsidRPr="001F51C4">
        <w:rPr>
          <w:snapToGrid w:val="0"/>
          <w:sz w:val="22"/>
          <w:szCs w:val="22"/>
        </w:rPr>
        <w:t>информация о</w:t>
      </w:r>
      <w:r w:rsidR="00A40DCE">
        <w:rPr>
          <w:snapToGrid w:val="0"/>
          <w:sz w:val="22"/>
          <w:szCs w:val="22"/>
        </w:rPr>
        <w:t xml:space="preserve"> </w:t>
      </w:r>
      <w:r w:rsidR="00DA27CE" w:rsidRPr="001F51C4">
        <w:rPr>
          <w:snapToGrid w:val="0"/>
          <w:sz w:val="22"/>
          <w:szCs w:val="22"/>
        </w:rPr>
        <w:t xml:space="preserve">заключенном </w:t>
      </w:r>
      <w:r w:rsidRPr="001F51C4">
        <w:rPr>
          <w:snapToGrid w:val="0"/>
          <w:sz w:val="22"/>
          <w:szCs w:val="22"/>
        </w:rPr>
        <w:t>договоре</w:t>
      </w:r>
      <w:r w:rsidR="00DA27CE" w:rsidRPr="001F51C4">
        <w:rPr>
          <w:snapToGrid w:val="0"/>
          <w:sz w:val="22"/>
          <w:szCs w:val="22"/>
        </w:rPr>
        <w:t>, размещаемая заказчиком в ЕИС в Реестре договоров, заключенных зака</w:t>
      </w:r>
      <w:r w:rsidR="001F51C4" w:rsidRPr="001F51C4">
        <w:rPr>
          <w:snapToGrid w:val="0"/>
          <w:sz w:val="22"/>
          <w:szCs w:val="22"/>
        </w:rPr>
        <w:t>зчиками</w:t>
      </w:r>
      <w:r w:rsidR="00DA27CE" w:rsidRPr="001F51C4">
        <w:rPr>
          <w:snapToGrid w:val="0"/>
          <w:sz w:val="22"/>
          <w:szCs w:val="22"/>
        </w:rPr>
        <w:t>.</w:t>
      </w:r>
    </w:p>
    <w:p w:rsidR="009936BA" w:rsidRDefault="00DA27CE" w:rsidP="00CF4BB8">
      <w:pPr>
        <w:ind w:firstLine="284"/>
        <w:jc w:val="both"/>
        <w:rPr>
          <w:snapToGrid w:val="0"/>
          <w:sz w:val="22"/>
          <w:szCs w:val="22"/>
        </w:rPr>
      </w:pPr>
      <w:r w:rsidRPr="001F51C4">
        <w:rPr>
          <w:snapToGrid w:val="0"/>
          <w:sz w:val="22"/>
          <w:szCs w:val="22"/>
        </w:rPr>
        <w:t xml:space="preserve">6.2.6.5 </w:t>
      </w:r>
      <w:r w:rsidRPr="001F51C4">
        <w:rPr>
          <w:snapToGrid w:val="0"/>
          <w:sz w:val="22"/>
          <w:szCs w:val="22"/>
        </w:rPr>
        <w:tab/>
        <w:t xml:space="preserve">Возможность направления участниками запросов о разъяснении </w:t>
      </w:r>
      <w:r w:rsidR="001F51C4" w:rsidRPr="001F51C4">
        <w:rPr>
          <w:snapToGrid w:val="0"/>
          <w:sz w:val="22"/>
          <w:szCs w:val="22"/>
        </w:rPr>
        <w:t xml:space="preserve">уведомления </w:t>
      </w:r>
      <w:r w:rsidRPr="001F51C4">
        <w:rPr>
          <w:snapToGrid w:val="0"/>
          <w:sz w:val="22"/>
          <w:szCs w:val="22"/>
        </w:rPr>
        <w:t>о закупке с использованием</w:t>
      </w:r>
      <w:r w:rsidR="00A40DCE">
        <w:rPr>
          <w:snapToGrid w:val="0"/>
          <w:sz w:val="22"/>
          <w:szCs w:val="22"/>
        </w:rPr>
        <w:t xml:space="preserve"> </w:t>
      </w:r>
      <w:r w:rsidRPr="001F51C4">
        <w:rPr>
          <w:snapToGrid w:val="0"/>
          <w:sz w:val="22"/>
          <w:szCs w:val="22"/>
        </w:rPr>
        <w:t>элек</w:t>
      </w:r>
      <w:r w:rsidR="001F51C4" w:rsidRPr="001F51C4">
        <w:rPr>
          <w:snapToGrid w:val="0"/>
          <w:sz w:val="22"/>
          <w:szCs w:val="22"/>
        </w:rPr>
        <w:t>тронного магазина не предусмотрена поскольку данная закупка</w:t>
      </w:r>
      <w:r w:rsidR="001F51C4">
        <w:rPr>
          <w:snapToGrid w:val="0"/>
          <w:sz w:val="22"/>
          <w:szCs w:val="22"/>
        </w:rPr>
        <w:t xml:space="preserve"> не является </w:t>
      </w:r>
      <w:r w:rsidR="001F51C4" w:rsidRPr="001F51C4">
        <w:rPr>
          <w:snapToGrid w:val="0"/>
          <w:sz w:val="22"/>
          <w:szCs w:val="22"/>
        </w:rPr>
        <w:t>конкурентной.</w:t>
      </w:r>
    </w:p>
    <w:p w:rsidR="000C4E66" w:rsidRPr="00CF4BB8" w:rsidRDefault="000C4E66" w:rsidP="000C4E66">
      <w:pPr>
        <w:tabs>
          <w:tab w:val="left" w:pos="0"/>
          <w:tab w:val="left" w:pos="284"/>
        </w:tabs>
        <w:ind w:firstLine="284"/>
        <w:jc w:val="both"/>
        <w:rPr>
          <w:sz w:val="22"/>
          <w:szCs w:val="22"/>
        </w:rPr>
      </w:pPr>
      <w:r>
        <w:rPr>
          <w:snapToGrid w:val="0"/>
          <w:sz w:val="22"/>
          <w:szCs w:val="22"/>
        </w:rPr>
        <w:t xml:space="preserve">6.2.6.6 </w:t>
      </w:r>
      <w:r w:rsidRPr="001338DE">
        <w:rPr>
          <w:sz w:val="22"/>
          <w:szCs w:val="22"/>
        </w:rPr>
        <w:t xml:space="preserve">Заказчик вправе отказаться от проведения </w:t>
      </w:r>
      <w:r>
        <w:rPr>
          <w:sz w:val="22"/>
          <w:szCs w:val="22"/>
        </w:rPr>
        <w:t>закупки с использованием электронного магазина</w:t>
      </w:r>
      <w:r w:rsidRPr="001338DE">
        <w:rPr>
          <w:sz w:val="22"/>
          <w:szCs w:val="22"/>
        </w:rPr>
        <w:t xml:space="preserve"> в любое время</w:t>
      </w:r>
      <w:r w:rsidR="00CB7FC8">
        <w:rPr>
          <w:sz w:val="22"/>
          <w:szCs w:val="22"/>
        </w:rPr>
        <w:t xml:space="preserve"> до заключения договора</w:t>
      </w:r>
      <w:r w:rsidRPr="001338DE">
        <w:rPr>
          <w:sz w:val="22"/>
          <w:szCs w:val="22"/>
        </w:rPr>
        <w:t xml:space="preserve">, </w:t>
      </w:r>
      <w:r w:rsidRPr="00CF4BB8">
        <w:rPr>
          <w:sz w:val="22"/>
          <w:szCs w:val="22"/>
        </w:rPr>
        <w:t xml:space="preserve">не неся при этом никакой ответственности перед любыми физическими и юридическими лицами, которым такое действие может принести убытки. </w:t>
      </w:r>
    </w:p>
    <w:p w:rsidR="000C4E66" w:rsidRPr="001F51C4" w:rsidRDefault="000C4E66" w:rsidP="000C4E66">
      <w:pPr>
        <w:jc w:val="both"/>
        <w:rPr>
          <w:sz w:val="22"/>
          <w:szCs w:val="22"/>
        </w:rPr>
      </w:pPr>
    </w:p>
    <w:p w:rsidR="00E32193" w:rsidRPr="00F47331" w:rsidRDefault="00F47331" w:rsidP="00DF1DE5">
      <w:pPr>
        <w:ind w:firstLine="284"/>
        <w:jc w:val="both"/>
        <w:rPr>
          <w:b/>
          <w:sz w:val="22"/>
          <w:szCs w:val="22"/>
        </w:rPr>
      </w:pPr>
      <w:r w:rsidRPr="00F47331">
        <w:rPr>
          <w:b/>
          <w:sz w:val="22"/>
          <w:szCs w:val="22"/>
        </w:rPr>
        <w:t>6.3 Закупка у единственного поста</w:t>
      </w:r>
      <w:r w:rsidR="000A2E33">
        <w:rPr>
          <w:b/>
          <w:sz w:val="22"/>
          <w:szCs w:val="22"/>
        </w:rPr>
        <w:t>вщика (исполнителя, подрядчика)</w:t>
      </w:r>
    </w:p>
    <w:p w:rsidR="00A80EE7" w:rsidRDefault="00A80EE7" w:rsidP="00A80EE7">
      <w:pPr>
        <w:pStyle w:val="2"/>
        <w:spacing w:before="0"/>
        <w:ind w:left="-1134" w:firstLine="567"/>
        <w:jc w:val="both"/>
        <w:rPr>
          <w:rFonts w:ascii="Times New Roman" w:hAnsi="Times New Roman"/>
          <w:i w:val="0"/>
          <w:color w:val="000000"/>
          <w:sz w:val="24"/>
          <w:szCs w:val="24"/>
        </w:rPr>
      </w:pPr>
      <w:r>
        <w:rPr>
          <w:rFonts w:ascii="Times New Roman" w:hAnsi="Times New Roman"/>
          <w:i w:val="0"/>
          <w:color w:val="000000"/>
          <w:sz w:val="24"/>
          <w:szCs w:val="24"/>
        </w:rPr>
        <w:t xml:space="preserve">              6.3.1. </w:t>
      </w:r>
      <w:r w:rsidRPr="003146B8">
        <w:rPr>
          <w:rFonts w:ascii="Times New Roman" w:hAnsi="Times New Roman"/>
          <w:i w:val="0"/>
          <w:color w:val="000000"/>
          <w:sz w:val="24"/>
          <w:szCs w:val="24"/>
        </w:rPr>
        <w:t xml:space="preserve">Общие положения о закупках у единственного поставщика (подрядчика, </w:t>
      </w:r>
      <w:r>
        <w:rPr>
          <w:rFonts w:ascii="Times New Roman" w:hAnsi="Times New Roman"/>
          <w:i w:val="0"/>
          <w:color w:val="000000"/>
          <w:sz w:val="24"/>
          <w:szCs w:val="24"/>
        </w:rPr>
        <w:t xml:space="preserve">                      </w:t>
      </w:r>
    </w:p>
    <w:p w:rsidR="00A80EE7" w:rsidRPr="003146B8" w:rsidRDefault="00A80EE7" w:rsidP="00A80EE7">
      <w:pPr>
        <w:pStyle w:val="2"/>
        <w:spacing w:before="0"/>
        <w:ind w:left="-1134" w:firstLine="567"/>
        <w:jc w:val="both"/>
        <w:rPr>
          <w:rFonts w:ascii="Times New Roman" w:hAnsi="Times New Roman"/>
          <w:i w:val="0"/>
          <w:color w:val="000000"/>
          <w:sz w:val="24"/>
          <w:szCs w:val="24"/>
        </w:rPr>
      </w:pPr>
      <w:r>
        <w:rPr>
          <w:rFonts w:ascii="Times New Roman" w:hAnsi="Times New Roman"/>
          <w:i w:val="0"/>
          <w:color w:val="000000"/>
          <w:sz w:val="24"/>
          <w:szCs w:val="24"/>
        </w:rPr>
        <w:t xml:space="preserve">              </w:t>
      </w:r>
      <w:r w:rsidRPr="003146B8">
        <w:rPr>
          <w:rFonts w:ascii="Times New Roman" w:hAnsi="Times New Roman"/>
          <w:i w:val="0"/>
          <w:color w:val="000000"/>
          <w:sz w:val="24"/>
          <w:szCs w:val="24"/>
        </w:rPr>
        <w:t>исполнителя).</w:t>
      </w:r>
    </w:p>
    <w:p w:rsidR="00A80EE7" w:rsidRPr="00881AF4" w:rsidRDefault="00A80EE7" w:rsidP="00A80EE7">
      <w:pPr>
        <w:autoSpaceDE w:val="0"/>
        <w:autoSpaceDN w:val="0"/>
        <w:adjustRightInd w:val="0"/>
        <w:spacing w:after="60"/>
        <w:ind w:hanging="567"/>
        <w:jc w:val="both"/>
        <w:rPr>
          <w:color w:val="000000"/>
          <w:sz w:val="22"/>
          <w:szCs w:val="22"/>
        </w:rPr>
      </w:pPr>
      <w:r w:rsidRPr="00881AF4">
        <w:rPr>
          <w:color w:val="000000"/>
          <w:sz w:val="22"/>
          <w:szCs w:val="22"/>
        </w:rPr>
        <w:t xml:space="preserve">              6.3.1.1. Под закупкой у единственного поставщика (исполнителя, подрядчика)          понимается неконкурентный способ закупок, при котором Заказчик предлагает заключить договор только одному поставщику (исполнителю, подрядчику).</w:t>
      </w:r>
    </w:p>
    <w:p w:rsidR="00A80EE7" w:rsidRPr="00881AF4" w:rsidRDefault="00A80EE7" w:rsidP="00A80EE7">
      <w:pPr>
        <w:autoSpaceDE w:val="0"/>
        <w:autoSpaceDN w:val="0"/>
        <w:adjustRightInd w:val="0"/>
        <w:spacing w:after="60"/>
        <w:jc w:val="both"/>
        <w:rPr>
          <w:color w:val="000000"/>
          <w:sz w:val="22"/>
          <w:szCs w:val="22"/>
        </w:rPr>
      </w:pPr>
      <w:r w:rsidRPr="00881AF4">
        <w:rPr>
          <w:color w:val="000000"/>
          <w:sz w:val="22"/>
          <w:szCs w:val="22"/>
        </w:rPr>
        <w:t>6.3.1.2. Виды закупок, при которых осуществляется заключение договора с единственным поставщиком (исполнителем, подрядчиком), определены настоящим Положением.</w:t>
      </w:r>
    </w:p>
    <w:p w:rsidR="00A80EE7" w:rsidRPr="00881AF4" w:rsidRDefault="00A80EE7" w:rsidP="00A80EE7">
      <w:pPr>
        <w:autoSpaceDE w:val="0"/>
        <w:autoSpaceDN w:val="0"/>
        <w:adjustRightInd w:val="0"/>
        <w:spacing w:after="60"/>
        <w:ind w:left="-56" w:hanging="511"/>
        <w:jc w:val="both"/>
        <w:rPr>
          <w:color w:val="000000"/>
          <w:sz w:val="22"/>
          <w:szCs w:val="22"/>
        </w:rPr>
      </w:pPr>
      <w:r w:rsidRPr="00881AF4">
        <w:rPr>
          <w:color w:val="000000"/>
          <w:sz w:val="22"/>
          <w:szCs w:val="22"/>
        </w:rPr>
        <w:t xml:space="preserve">         6.3.1.3. Заказчик вправе установить требования к единственному поставщику (подрядчику, исполнителю) в соответствии разделом 16 настоящего Положения.</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6.3.1.4. Решение о закупке у единственного поставщика (подрядчика, исполнителя)        </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принимает Заказчик в соответствии с требованиями настоящего Положения.</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6.3.1.5. При проведении закупки у единственного поставщика (исполнителя, подрядчика) </w:t>
      </w:r>
    </w:p>
    <w:p w:rsidR="00A80EE7" w:rsidRPr="00881AF4" w:rsidRDefault="00A80EE7" w:rsidP="00A80EE7">
      <w:pPr>
        <w:autoSpaceDE w:val="0"/>
        <w:autoSpaceDN w:val="0"/>
        <w:adjustRightInd w:val="0"/>
        <w:spacing w:after="60"/>
        <w:jc w:val="both"/>
        <w:rPr>
          <w:color w:val="000000"/>
          <w:sz w:val="22"/>
          <w:szCs w:val="22"/>
        </w:rPr>
      </w:pPr>
      <w:r w:rsidRPr="00881AF4">
        <w:rPr>
          <w:color w:val="000000"/>
          <w:sz w:val="22"/>
          <w:szCs w:val="22"/>
        </w:rPr>
        <w:t>Заказчик размещает извещение о закупке у единственного поставщика (исполнителя, подрядчика), документацию о закупке у единственного поставщика (исполнителя, подрядчика) и проект договора в единой информационной системе и на Официальном сайте Заказчика в течение трех рабочих дней со дня принятия решения о закупке у единственного поставщика (исполнителя, подрядчика).</w:t>
      </w:r>
    </w:p>
    <w:p w:rsidR="00A80EE7" w:rsidRPr="00881AF4" w:rsidRDefault="00A80EE7" w:rsidP="00A80EE7">
      <w:pPr>
        <w:autoSpaceDE w:val="0"/>
        <w:autoSpaceDN w:val="0"/>
        <w:adjustRightInd w:val="0"/>
        <w:spacing w:after="60"/>
        <w:jc w:val="both"/>
        <w:rPr>
          <w:color w:val="000000"/>
          <w:sz w:val="22"/>
          <w:szCs w:val="22"/>
        </w:rPr>
      </w:pPr>
      <w:r w:rsidRPr="00881AF4">
        <w:rPr>
          <w:color w:val="000000"/>
          <w:sz w:val="22"/>
          <w:szCs w:val="22"/>
        </w:rPr>
        <w:t>6.3.1.6. Извещение и документация о закупке у единственного поставщика (исполнителя, подрядчика) носят уведомительный характер. Проект договора является неотъемлемой частью извещения и документации о закупке у единственного поставщика (исполнителя, подрядчика).</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6.3.1.7. Извещение, документация о закупке у единственного поставщика, проект </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договора размещаются в единой информационной системе и на Официальном сайте   </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Заказчика до заключения договора с единственным поставщиком (исполнителем, </w:t>
      </w:r>
    </w:p>
    <w:p w:rsidR="00A80EE7" w:rsidRPr="00881AF4" w:rsidRDefault="00A80EE7" w:rsidP="00A80EE7">
      <w:pPr>
        <w:autoSpaceDE w:val="0"/>
        <w:autoSpaceDN w:val="0"/>
        <w:adjustRightInd w:val="0"/>
        <w:spacing w:after="60"/>
        <w:ind w:left="-142" w:hanging="425"/>
        <w:jc w:val="both"/>
        <w:rPr>
          <w:color w:val="000000"/>
          <w:sz w:val="22"/>
          <w:szCs w:val="22"/>
        </w:rPr>
      </w:pPr>
      <w:r w:rsidRPr="00881AF4">
        <w:rPr>
          <w:color w:val="000000"/>
          <w:sz w:val="22"/>
          <w:szCs w:val="22"/>
        </w:rPr>
        <w:t xml:space="preserve">         подрядчиком).</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6.3.1.8. Содержание извещения о закупке у единственного поставщика (исполнителя, </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подрядчика) и документации о закупке у единственного поставщика (исполнителя, </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подрядчика) определено в разделе 10 настоящего Положения.</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6.3.1.9. Извещение о закупке у единственного поставщика (исполнителя, подрядчика) и </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документация о закупке у единственного поставщика (исполнителя, подрядчика) не </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размещаются в единой информационной системе и на Официальном сайте Заказчика в </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отношении закупок у единственного поставщика (исполнителя, подрядчика), стоимость </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которых не превышает 100000 (Сто тысяч) рублей. </w:t>
      </w:r>
    </w:p>
    <w:p w:rsidR="00A80EE7" w:rsidRPr="00881AF4" w:rsidRDefault="00A80EE7" w:rsidP="00A80EE7">
      <w:pPr>
        <w:autoSpaceDE w:val="0"/>
        <w:autoSpaceDN w:val="0"/>
        <w:adjustRightInd w:val="0"/>
        <w:spacing w:after="60"/>
        <w:jc w:val="both"/>
        <w:rPr>
          <w:color w:val="000000"/>
          <w:sz w:val="22"/>
          <w:szCs w:val="22"/>
        </w:rPr>
      </w:pPr>
    </w:p>
    <w:p w:rsidR="00A80EE7" w:rsidRPr="00881AF4" w:rsidRDefault="00A80EE7" w:rsidP="00A80EE7">
      <w:pPr>
        <w:pStyle w:val="2"/>
        <w:spacing w:before="0"/>
        <w:ind w:left="-1134" w:firstLine="567"/>
        <w:jc w:val="both"/>
        <w:rPr>
          <w:rFonts w:ascii="Times New Roman" w:hAnsi="Times New Roman" w:cs="Times New Roman"/>
          <w:i w:val="0"/>
          <w:color w:val="000000"/>
          <w:sz w:val="22"/>
          <w:szCs w:val="22"/>
        </w:rPr>
      </w:pPr>
      <w:r w:rsidRPr="00881AF4">
        <w:rPr>
          <w:rFonts w:ascii="Times New Roman" w:hAnsi="Times New Roman" w:cs="Times New Roman"/>
          <w:i w:val="0"/>
          <w:color w:val="000000"/>
          <w:sz w:val="22"/>
          <w:szCs w:val="22"/>
        </w:rPr>
        <w:t>6.3.2 Виды закупок у единственного поставщика (подрядчика, исполнителя).</w:t>
      </w:r>
    </w:p>
    <w:p w:rsidR="00A80EE7" w:rsidRPr="00881AF4" w:rsidRDefault="00A80EE7" w:rsidP="00D4225E">
      <w:pPr>
        <w:autoSpaceDE w:val="0"/>
        <w:autoSpaceDN w:val="0"/>
        <w:adjustRightInd w:val="0"/>
        <w:spacing w:after="60"/>
        <w:ind w:left="-1134" w:firstLine="567"/>
        <w:jc w:val="both"/>
        <w:rPr>
          <w:color w:val="000000"/>
          <w:sz w:val="22"/>
          <w:szCs w:val="22"/>
        </w:rPr>
      </w:pPr>
      <w:r w:rsidRPr="00881AF4">
        <w:rPr>
          <w:color w:val="000000"/>
          <w:sz w:val="22"/>
          <w:szCs w:val="22"/>
        </w:rPr>
        <w:t xml:space="preserve">       6.3.2.1. Решение о заключении договора с единственным поставщиком (подрядчиком, </w:t>
      </w:r>
    </w:p>
    <w:p w:rsidR="00A80EE7" w:rsidRPr="00881AF4" w:rsidRDefault="00A80EE7" w:rsidP="00D4225E">
      <w:pPr>
        <w:autoSpaceDE w:val="0"/>
        <w:autoSpaceDN w:val="0"/>
        <w:adjustRightInd w:val="0"/>
        <w:spacing w:after="60"/>
        <w:ind w:left="-1134" w:firstLine="567"/>
        <w:jc w:val="both"/>
        <w:rPr>
          <w:color w:val="000000"/>
          <w:sz w:val="22"/>
          <w:szCs w:val="22"/>
        </w:rPr>
      </w:pPr>
      <w:r w:rsidRPr="00881AF4">
        <w:rPr>
          <w:color w:val="000000"/>
          <w:sz w:val="22"/>
          <w:szCs w:val="22"/>
        </w:rPr>
        <w:t xml:space="preserve">       исполнителем) принимается Заказчиком в следующих случаях:</w:t>
      </w:r>
    </w:p>
    <w:p w:rsidR="00A80EE7" w:rsidRPr="00881AF4" w:rsidRDefault="00A80EE7" w:rsidP="00D4225E">
      <w:pPr>
        <w:pStyle w:val="a7"/>
        <w:numPr>
          <w:ilvl w:val="0"/>
          <w:numId w:val="45"/>
        </w:numPr>
        <w:autoSpaceDE w:val="0"/>
        <w:autoSpaceDN w:val="0"/>
        <w:adjustRightInd w:val="0"/>
        <w:spacing w:after="60"/>
        <w:jc w:val="both"/>
        <w:rPr>
          <w:color w:val="000000"/>
          <w:sz w:val="22"/>
          <w:szCs w:val="22"/>
        </w:rPr>
      </w:pPr>
      <w:r w:rsidRPr="00881AF4">
        <w:rPr>
          <w:color w:val="000000"/>
          <w:sz w:val="22"/>
          <w:szCs w:val="22"/>
        </w:rPr>
        <w:t xml:space="preserve">осуществление закупки товара, работы, оказание услуги, которые относятся к сфере </w:t>
      </w:r>
    </w:p>
    <w:p w:rsidR="00A80EE7" w:rsidRPr="00881AF4" w:rsidRDefault="00A80EE7" w:rsidP="00D4225E">
      <w:pPr>
        <w:pStyle w:val="a7"/>
        <w:autoSpaceDE w:val="0"/>
        <w:autoSpaceDN w:val="0"/>
        <w:adjustRightInd w:val="0"/>
        <w:spacing w:after="60"/>
        <w:ind w:left="213"/>
        <w:jc w:val="both"/>
        <w:rPr>
          <w:color w:val="000000"/>
          <w:sz w:val="22"/>
          <w:szCs w:val="22"/>
        </w:rPr>
      </w:pPr>
      <w:r w:rsidRPr="00881AF4">
        <w:rPr>
          <w:color w:val="000000"/>
          <w:sz w:val="22"/>
          <w:szCs w:val="22"/>
        </w:rPr>
        <w:t>деятельности субъектов естественных монополий в соответствии с Федеральным законом от 17 августа 1995 года № 147-ФЗ «О естественных монополиях»;</w:t>
      </w:r>
    </w:p>
    <w:p w:rsidR="00A80EE7" w:rsidRPr="00881AF4" w:rsidRDefault="00A80EE7" w:rsidP="00D4225E">
      <w:pPr>
        <w:pStyle w:val="a7"/>
        <w:numPr>
          <w:ilvl w:val="0"/>
          <w:numId w:val="45"/>
        </w:numPr>
        <w:autoSpaceDE w:val="0"/>
        <w:autoSpaceDN w:val="0"/>
        <w:adjustRightInd w:val="0"/>
        <w:spacing w:after="60"/>
        <w:jc w:val="both"/>
        <w:rPr>
          <w:color w:val="000000"/>
          <w:sz w:val="22"/>
          <w:szCs w:val="22"/>
        </w:rPr>
      </w:pPr>
      <w:r w:rsidRPr="00881AF4">
        <w:rPr>
          <w:color w:val="000000"/>
          <w:sz w:val="22"/>
          <w:szCs w:val="22"/>
        </w:rPr>
        <w:t xml:space="preserve">оказание услуг по водоснабжению, водоотведению, канализации, теплоснабжению, </w:t>
      </w:r>
    </w:p>
    <w:p w:rsidR="00A80EE7" w:rsidRPr="00881AF4" w:rsidRDefault="00A80EE7" w:rsidP="00D4225E">
      <w:pPr>
        <w:pStyle w:val="a7"/>
        <w:autoSpaceDE w:val="0"/>
        <w:autoSpaceDN w:val="0"/>
        <w:adjustRightInd w:val="0"/>
        <w:spacing w:after="60"/>
        <w:ind w:left="360"/>
        <w:jc w:val="both"/>
        <w:rPr>
          <w:color w:val="000000"/>
          <w:sz w:val="22"/>
          <w:szCs w:val="22"/>
        </w:rPr>
      </w:pPr>
      <w:r w:rsidRPr="00881AF4">
        <w:rPr>
          <w:color w:val="000000"/>
          <w:sz w:val="22"/>
          <w:szCs w:val="22"/>
        </w:rPr>
        <w:t>газоснабжению (за исключением услуг по реализации сжиженного газа), обращению с твердыми коммунальными отходами,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w:t>
      </w:r>
    </w:p>
    <w:p w:rsidR="00A80EE7" w:rsidRPr="00881AF4" w:rsidRDefault="00881AF4" w:rsidP="00D4225E">
      <w:pPr>
        <w:autoSpaceDE w:val="0"/>
        <w:autoSpaceDN w:val="0"/>
        <w:adjustRightInd w:val="0"/>
        <w:spacing w:after="60"/>
        <w:ind w:left="-1134" w:firstLine="567"/>
        <w:jc w:val="both"/>
        <w:rPr>
          <w:color w:val="000000"/>
          <w:sz w:val="22"/>
          <w:szCs w:val="22"/>
        </w:rPr>
      </w:pPr>
      <w:r w:rsidRPr="00881AF4">
        <w:rPr>
          <w:color w:val="000000"/>
          <w:sz w:val="22"/>
          <w:szCs w:val="22"/>
        </w:rPr>
        <w:t xml:space="preserve">         </w:t>
      </w:r>
      <w:r w:rsidR="00A80EE7" w:rsidRPr="00881AF4">
        <w:rPr>
          <w:color w:val="000000"/>
          <w:sz w:val="22"/>
          <w:szCs w:val="22"/>
        </w:rPr>
        <w:t>3) выполнение работы по мобилизационной подготовке в Российской Федерации;</w:t>
      </w:r>
    </w:p>
    <w:p w:rsidR="00881AF4" w:rsidRPr="00881AF4" w:rsidRDefault="00881AF4" w:rsidP="00D4225E">
      <w:pPr>
        <w:autoSpaceDE w:val="0"/>
        <w:autoSpaceDN w:val="0"/>
        <w:adjustRightInd w:val="0"/>
        <w:spacing w:after="60"/>
        <w:ind w:left="-1134" w:firstLine="567"/>
        <w:jc w:val="both"/>
        <w:rPr>
          <w:color w:val="000000"/>
          <w:sz w:val="22"/>
          <w:szCs w:val="22"/>
        </w:rPr>
      </w:pPr>
      <w:r w:rsidRPr="00881AF4">
        <w:rPr>
          <w:color w:val="000000"/>
          <w:sz w:val="22"/>
          <w:szCs w:val="22"/>
        </w:rPr>
        <w:t xml:space="preserve">         </w:t>
      </w:r>
      <w:r w:rsidR="00A80EE7" w:rsidRPr="00881AF4">
        <w:rPr>
          <w:color w:val="000000"/>
          <w:sz w:val="22"/>
          <w:szCs w:val="22"/>
        </w:rPr>
        <w:t xml:space="preserve">4) заключение договора энергоснабжения или купли-продажи электрической энергии с </w:t>
      </w:r>
      <w:r w:rsidRPr="00881AF4">
        <w:rPr>
          <w:color w:val="000000"/>
          <w:sz w:val="22"/>
          <w:szCs w:val="22"/>
        </w:rPr>
        <w:t xml:space="preserve">   </w:t>
      </w:r>
    </w:p>
    <w:p w:rsidR="00A80EE7" w:rsidRPr="00881AF4" w:rsidRDefault="00881AF4" w:rsidP="00D4225E">
      <w:pPr>
        <w:autoSpaceDE w:val="0"/>
        <w:autoSpaceDN w:val="0"/>
        <w:adjustRightInd w:val="0"/>
        <w:spacing w:after="60"/>
        <w:ind w:left="-1134" w:firstLine="567"/>
        <w:jc w:val="both"/>
        <w:rPr>
          <w:color w:val="000000"/>
          <w:sz w:val="22"/>
          <w:szCs w:val="22"/>
        </w:rPr>
      </w:pPr>
      <w:r w:rsidRPr="00881AF4">
        <w:rPr>
          <w:color w:val="000000"/>
          <w:sz w:val="22"/>
          <w:szCs w:val="22"/>
        </w:rPr>
        <w:t xml:space="preserve">          </w:t>
      </w:r>
      <w:r w:rsidR="00A80EE7" w:rsidRPr="00881AF4">
        <w:rPr>
          <w:color w:val="000000"/>
          <w:sz w:val="22"/>
          <w:szCs w:val="22"/>
        </w:rPr>
        <w:t>гарантирующим поставщиком электрической энергии;</w:t>
      </w:r>
    </w:p>
    <w:p w:rsidR="00881AF4" w:rsidRPr="00D4225E" w:rsidRDefault="00881AF4"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 xml:space="preserve">5) осуществление закупки услуг связи, включая междугороднюю, международную и </w:t>
      </w:r>
    </w:p>
    <w:p w:rsidR="00881AF4" w:rsidRPr="00D4225E" w:rsidRDefault="00881AF4"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мобильную связь и услуги по предоставлению доступа к информационно-</w:t>
      </w:r>
    </w:p>
    <w:p w:rsidR="00A80EE7" w:rsidRPr="00D4225E" w:rsidRDefault="00881AF4"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коммуникационной сети Интернет;</w:t>
      </w:r>
    </w:p>
    <w:p w:rsidR="00881AF4" w:rsidRPr="00D4225E" w:rsidRDefault="00881AF4"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 xml:space="preserve">6) закупка работы или услуги, выполнение или оказание которых может осуществляться </w:t>
      </w:r>
    </w:p>
    <w:p w:rsidR="00881AF4" w:rsidRPr="00D4225E" w:rsidRDefault="00881AF4"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 xml:space="preserve">исключительно органом исполнительной власти в соответствии с его полномочиями или </w:t>
      </w:r>
    </w:p>
    <w:p w:rsidR="00881AF4" w:rsidRPr="00D4225E" w:rsidRDefault="00881AF4"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 xml:space="preserve">подведомственными ему государственным учреждением, государственным унитарным </w:t>
      </w:r>
    </w:p>
    <w:p w:rsidR="00881AF4" w:rsidRPr="00D4225E" w:rsidRDefault="00881AF4"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 xml:space="preserve">предприятием, соответствующие полномочия которых устанавливаются нормативными </w:t>
      </w:r>
    </w:p>
    <w:p w:rsidR="00881AF4" w:rsidRPr="00D4225E" w:rsidRDefault="00881AF4"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 xml:space="preserve">правовыми актами Российской Федерации, нормативными правовыми актами субъекта </w:t>
      </w:r>
    </w:p>
    <w:p w:rsidR="00A80EE7" w:rsidRPr="00D4225E" w:rsidRDefault="00881AF4"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Российской Федерации;</w:t>
      </w:r>
    </w:p>
    <w:p w:rsidR="00881AF4" w:rsidRPr="00D4225E" w:rsidRDefault="00881AF4" w:rsidP="00D4225E">
      <w:pPr>
        <w:pStyle w:val="ConsPlusNormal"/>
        <w:spacing w:after="60"/>
        <w:ind w:left="-1134" w:firstLine="567"/>
        <w:jc w:val="both"/>
        <w:rPr>
          <w:rFonts w:ascii="Times New Roman" w:hAnsi="Times New Roman" w:cs="Times New Roman"/>
          <w:color w:val="000000"/>
          <w:sz w:val="22"/>
          <w:szCs w:val="22"/>
        </w:rPr>
      </w:pPr>
      <w:r w:rsidRPr="00D4225E">
        <w:rPr>
          <w:rFonts w:ascii="Times New Roman" w:hAnsi="Times New Roman" w:cs="Times New Roman"/>
          <w:color w:val="000000"/>
          <w:sz w:val="22"/>
          <w:szCs w:val="22"/>
        </w:rPr>
        <w:t xml:space="preserve">        </w:t>
      </w:r>
      <w:r w:rsidR="00A80EE7" w:rsidRPr="00D4225E">
        <w:rPr>
          <w:rFonts w:ascii="Times New Roman" w:hAnsi="Times New Roman" w:cs="Times New Roman"/>
          <w:color w:val="000000"/>
          <w:sz w:val="22"/>
          <w:szCs w:val="22"/>
        </w:rPr>
        <w:t xml:space="preserve">7) закупка определенных товаров, работ, услуг вследствие аварии, иных чрезвычайных </w:t>
      </w:r>
    </w:p>
    <w:p w:rsidR="00881AF4" w:rsidRPr="00D4225E" w:rsidRDefault="00881AF4" w:rsidP="00D4225E">
      <w:pPr>
        <w:pStyle w:val="ConsPlusNormal"/>
        <w:spacing w:after="60"/>
        <w:ind w:left="-1134" w:firstLine="567"/>
        <w:jc w:val="both"/>
        <w:rPr>
          <w:rFonts w:ascii="Times New Roman" w:hAnsi="Times New Roman" w:cs="Times New Roman"/>
          <w:color w:val="000000"/>
          <w:sz w:val="22"/>
          <w:szCs w:val="22"/>
        </w:rPr>
      </w:pPr>
      <w:r w:rsidRPr="00D4225E">
        <w:rPr>
          <w:rFonts w:ascii="Times New Roman" w:hAnsi="Times New Roman" w:cs="Times New Roman"/>
          <w:color w:val="000000"/>
          <w:sz w:val="22"/>
          <w:szCs w:val="22"/>
        </w:rPr>
        <w:t xml:space="preserve">        </w:t>
      </w:r>
      <w:r w:rsidR="00A80EE7" w:rsidRPr="00D4225E">
        <w:rPr>
          <w:rFonts w:ascii="Times New Roman" w:hAnsi="Times New Roman" w:cs="Times New Roman"/>
          <w:color w:val="000000"/>
          <w:sz w:val="22"/>
          <w:szCs w:val="22"/>
        </w:rPr>
        <w:t xml:space="preserve">ситуаций природного или техногенного характера, непреодолимой силы, в случае </w:t>
      </w:r>
      <w:r w:rsidRPr="00D4225E">
        <w:rPr>
          <w:rFonts w:ascii="Times New Roman" w:hAnsi="Times New Roman" w:cs="Times New Roman"/>
          <w:color w:val="000000"/>
          <w:sz w:val="22"/>
          <w:szCs w:val="22"/>
        </w:rPr>
        <w:t xml:space="preserve">  </w:t>
      </w:r>
    </w:p>
    <w:p w:rsidR="00881AF4" w:rsidRPr="00D4225E" w:rsidRDefault="00881AF4" w:rsidP="00D4225E">
      <w:pPr>
        <w:pStyle w:val="ConsPlusNormal"/>
        <w:spacing w:after="60"/>
        <w:ind w:left="-567" w:firstLine="0"/>
        <w:jc w:val="both"/>
        <w:rPr>
          <w:rFonts w:ascii="Times New Roman" w:hAnsi="Times New Roman" w:cs="Times New Roman"/>
          <w:color w:val="000000"/>
          <w:sz w:val="22"/>
          <w:szCs w:val="22"/>
        </w:rPr>
      </w:pPr>
      <w:r w:rsidRPr="00D4225E">
        <w:rPr>
          <w:rFonts w:ascii="Times New Roman" w:hAnsi="Times New Roman" w:cs="Times New Roman"/>
          <w:color w:val="000000"/>
          <w:sz w:val="22"/>
          <w:szCs w:val="22"/>
        </w:rPr>
        <w:t xml:space="preserve">        </w:t>
      </w:r>
      <w:r w:rsidR="00A80EE7" w:rsidRPr="00D4225E">
        <w:rPr>
          <w:rFonts w:ascii="Times New Roman" w:hAnsi="Times New Roman" w:cs="Times New Roman"/>
          <w:color w:val="000000"/>
          <w:sz w:val="22"/>
          <w:szCs w:val="22"/>
        </w:rPr>
        <w:t xml:space="preserve">возникновения необходимости в оказании медицинской помощи в экстренной форме либо </w:t>
      </w:r>
    </w:p>
    <w:p w:rsidR="00881AF4" w:rsidRPr="00D4225E" w:rsidRDefault="00881AF4" w:rsidP="00D4225E">
      <w:pPr>
        <w:pStyle w:val="ConsPlusNormal"/>
        <w:spacing w:after="60"/>
        <w:ind w:left="-567" w:firstLine="0"/>
        <w:jc w:val="both"/>
        <w:rPr>
          <w:rFonts w:ascii="Times New Roman" w:hAnsi="Times New Roman" w:cs="Times New Roman"/>
          <w:color w:val="000000"/>
          <w:sz w:val="22"/>
          <w:szCs w:val="22"/>
        </w:rPr>
      </w:pPr>
      <w:r w:rsidRPr="00D4225E">
        <w:rPr>
          <w:rFonts w:ascii="Times New Roman" w:hAnsi="Times New Roman" w:cs="Times New Roman"/>
          <w:color w:val="000000"/>
          <w:sz w:val="22"/>
          <w:szCs w:val="22"/>
        </w:rPr>
        <w:t xml:space="preserve">        </w:t>
      </w:r>
      <w:r w:rsidR="00A80EE7" w:rsidRPr="00D4225E">
        <w:rPr>
          <w:rFonts w:ascii="Times New Roman" w:hAnsi="Times New Roman" w:cs="Times New Roman"/>
          <w:color w:val="000000"/>
          <w:sz w:val="22"/>
          <w:szCs w:val="22"/>
        </w:rPr>
        <w:t xml:space="preserve">в оказании медицинской помощи в неотложной форме. Заказчик вправе заключить в </w:t>
      </w:r>
      <w:r w:rsidRPr="00D4225E">
        <w:rPr>
          <w:rFonts w:ascii="Times New Roman" w:hAnsi="Times New Roman" w:cs="Times New Roman"/>
          <w:color w:val="000000"/>
          <w:sz w:val="22"/>
          <w:szCs w:val="22"/>
        </w:rPr>
        <w:t xml:space="preserve"> </w:t>
      </w:r>
    </w:p>
    <w:p w:rsidR="00881AF4" w:rsidRPr="00D4225E" w:rsidRDefault="00881AF4" w:rsidP="00D4225E">
      <w:pPr>
        <w:pStyle w:val="ConsPlusNormal"/>
        <w:spacing w:after="60"/>
        <w:ind w:left="-567" w:firstLine="0"/>
        <w:jc w:val="both"/>
        <w:rPr>
          <w:rFonts w:ascii="Times New Roman" w:hAnsi="Times New Roman" w:cs="Times New Roman"/>
          <w:color w:val="000000"/>
          <w:sz w:val="22"/>
          <w:szCs w:val="22"/>
        </w:rPr>
      </w:pPr>
      <w:r w:rsidRPr="00D4225E">
        <w:rPr>
          <w:rFonts w:ascii="Times New Roman" w:hAnsi="Times New Roman" w:cs="Times New Roman"/>
          <w:color w:val="000000"/>
          <w:sz w:val="22"/>
          <w:szCs w:val="22"/>
        </w:rPr>
        <w:t xml:space="preserve">        </w:t>
      </w:r>
      <w:r w:rsidR="00A80EE7" w:rsidRPr="00D4225E">
        <w:rPr>
          <w:rFonts w:ascii="Times New Roman" w:hAnsi="Times New Roman" w:cs="Times New Roman"/>
          <w:color w:val="000000"/>
          <w:sz w:val="22"/>
          <w:szCs w:val="22"/>
        </w:rPr>
        <w:t xml:space="preserve">соответствии с настоящим пунктом контракт на поставку товара, выполнение работы или </w:t>
      </w:r>
    </w:p>
    <w:p w:rsidR="00881AF4" w:rsidRPr="00D4225E" w:rsidRDefault="00881AF4" w:rsidP="00D4225E">
      <w:pPr>
        <w:pStyle w:val="ConsPlusNormal"/>
        <w:spacing w:after="60"/>
        <w:ind w:left="-567" w:firstLine="0"/>
        <w:jc w:val="both"/>
        <w:rPr>
          <w:rFonts w:ascii="Times New Roman" w:hAnsi="Times New Roman" w:cs="Times New Roman"/>
          <w:color w:val="000000"/>
          <w:sz w:val="22"/>
          <w:szCs w:val="22"/>
        </w:rPr>
      </w:pPr>
      <w:r w:rsidRPr="00D4225E">
        <w:rPr>
          <w:rFonts w:ascii="Times New Roman" w:hAnsi="Times New Roman" w:cs="Times New Roman"/>
          <w:color w:val="000000"/>
          <w:sz w:val="22"/>
          <w:szCs w:val="22"/>
        </w:rPr>
        <w:t xml:space="preserve">        </w:t>
      </w:r>
      <w:r w:rsidR="00A80EE7" w:rsidRPr="00D4225E">
        <w:rPr>
          <w:rFonts w:ascii="Times New Roman" w:hAnsi="Times New Roman" w:cs="Times New Roman"/>
          <w:color w:val="000000"/>
          <w:sz w:val="22"/>
          <w:szCs w:val="22"/>
        </w:rPr>
        <w:t xml:space="preserve">оказание услуги соответственно в количестве, объеме, которые необходимы для </w:t>
      </w:r>
      <w:r w:rsidRPr="00D4225E">
        <w:rPr>
          <w:rFonts w:ascii="Times New Roman" w:hAnsi="Times New Roman" w:cs="Times New Roman"/>
          <w:color w:val="000000"/>
          <w:sz w:val="22"/>
          <w:szCs w:val="22"/>
        </w:rPr>
        <w:t xml:space="preserve">   </w:t>
      </w:r>
    </w:p>
    <w:p w:rsidR="00881AF4" w:rsidRPr="00D4225E" w:rsidRDefault="00881AF4" w:rsidP="00D4225E">
      <w:pPr>
        <w:pStyle w:val="ConsPlusNormal"/>
        <w:spacing w:after="60"/>
        <w:ind w:left="-567" w:firstLine="0"/>
        <w:jc w:val="both"/>
        <w:rPr>
          <w:rFonts w:ascii="Times New Roman" w:hAnsi="Times New Roman" w:cs="Times New Roman"/>
          <w:color w:val="000000"/>
          <w:sz w:val="22"/>
          <w:szCs w:val="22"/>
        </w:rPr>
      </w:pPr>
      <w:r w:rsidRPr="00D4225E">
        <w:rPr>
          <w:rFonts w:ascii="Times New Roman" w:hAnsi="Times New Roman" w:cs="Times New Roman"/>
          <w:color w:val="000000"/>
          <w:sz w:val="22"/>
          <w:szCs w:val="22"/>
        </w:rPr>
        <w:t xml:space="preserve">        </w:t>
      </w:r>
      <w:r w:rsidR="00A80EE7" w:rsidRPr="00D4225E">
        <w:rPr>
          <w:rFonts w:ascii="Times New Roman" w:hAnsi="Times New Roman" w:cs="Times New Roman"/>
          <w:color w:val="000000"/>
          <w:sz w:val="22"/>
          <w:szCs w:val="22"/>
        </w:rPr>
        <w:t xml:space="preserve">ликвидации последствий, возникших вследствие аварии, иных чрезвычайных ситуаций </w:t>
      </w:r>
      <w:r w:rsidRPr="00D4225E">
        <w:rPr>
          <w:rFonts w:ascii="Times New Roman" w:hAnsi="Times New Roman" w:cs="Times New Roman"/>
          <w:color w:val="000000"/>
          <w:sz w:val="22"/>
          <w:szCs w:val="22"/>
        </w:rPr>
        <w:t xml:space="preserve">   </w:t>
      </w:r>
    </w:p>
    <w:p w:rsidR="00881AF4" w:rsidRPr="00D4225E" w:rsidRDefault="00881AF4" w:rsidP="00D4225E">
      <w:pPr>
        <w:pStyle w:val="ConsPlusNormal"/>
        <w:spacing w:after="60"/>
        <w:ind w:left="-567" w:firstLine="0"/>
        <w:jc w:val="both"/>
        <w:rPr>
          <w:rFonts w:ascii="Times New Roman" w:hAnsi="Times New Roman" w:cs="Times New Roman"/>
          <w:color w:val="000000"/>
          <w:sz w:val="22"/>
          <w:szCs w:val="22"/>
        </w:rPr>
      </w:pPr>
      <w:r w:rsidRPr="00D4225E">
        <w:rPr>
          <w:rFonts w:ascii="Times New Roman" w:hAnsi="Times New Roman" w:cs="Times New Roman"/>
          <w:color w:val="000000"/>
          <w:sz w:val="22"/>
          <w:szCs w:val="22"/>
        </w:rPr>
        <w:t xml:space="preserve">        </w:t>
      </w:r>
      <w:r w:rsidR="00A80EE7" w:rsidRPr="00D4225E">
        <w:rPr>
          <w:rFonts w:ascii="Times New Roman" w:hAnsi="Times New Roman" w:cs="Times New Roman"/>
          <w:color w:val="000000"/>
          <w:sz w:val="22"/>
          <w:szCs w:val="22"/>
        </w:rPr>
        <w:t>природного или техногенного характера, непреодолимой силы, либо для оказания</w:t>
      </w:r>
    </w:p>
    <w:p w:rsidR="00A80EE7" w:rsidRPr="00D4225E" w:rsidRDefault="00881AF4" w:rsidP="00D4225E">
      <w:pPr>
        <w:pStyle w:val="ConsPlusNormal"/>
        <w:spacing w:after="60"/>
        <w:ind w:left="-567" w:firstLine="0"/>
        <w:jc w:val="both"/>
        <w:rPr>
          <w:rFonts w:ascii="Times New Roman" w:hAnsi="Times New Roman" w:cs="Times New Roman"/>
          <w:color w:val="000000"/>
          <w:sz w:val="22"/>
          <w:szCs w:val="22"/>
        </w:rPr>
      </w:pPr>
      <w:r w:rsidRPr="00D4225E">
        <w:rPr>
          <w:rFonts w:ascii="Times New Roman" w:hAnsi="Times New Roman" w:cs="Times New Roman"/>
          <w:color w:val="000000"/>
          <w:sz w:val="22"/>
          <w:szCs w:val="22"/>
        </w:rPr>
        <w:t xml:space="preserve">       </w:t>
      </w:r>
      <w:r w:rsidR="00A80EE7" w:rsidRPr="00D4225E">
        <w:rPr>
          <w:rFonts w:ascii="Times New Roman" w:hAnsi="Times New Roman" w:cs="Times New Roman"/>
          <w:color w:val="000000"/>
          <w:sz w:val="22"/>
          <w:szCs w:val="22"/>
        </w:rPr>
        <w:t xml:space="preserve"> медицинской помощи в экстренной форме или неотложной форме;</w:t>
      </w:r>
    </w:p>
    <w:p w:rsidR="00881AF4" w:rsidRDefault="00D4225E" w:rsidP="00D4225E">
      <w:pPr>
        <w:autoSpaceDE w:val="0"/>
        <w:autoSpaceDN w:val="0"/>
        <w:adjustRightInd w:val="0"/>
        <w:spacing w:after="60"/>
        <w:ind w:left="-1134" w:firstLine="567"/>
        <w:jc w:val="both"/>
        <w:rPr>
          <w:color w:val="000000"/>
          <w:sz w:val="22"/>
          <w:szCs w:val="22"/>
        </w:rPr>
      </w:pPr>
      <w:r>
        <w:rPr>
          <w:color w:val="000000"/>
          <w:sz w:val="22"/>
          <w:szCs w:val="22"/>
        </w:rPr>
        <w:t xml:space="preserve">    </w:t>
      </w:r>
      <w:r w:rsidR="00881AF4" w:rsidRPr="00D4225E">
        <w:rPr>
          <w:color w:val="000000"/>
          <w:sz w:val="22"/>
          <w:szCs w:val="22"/>
        </w:rPr>
        <w:t xml:space="preserve">    </w:t>
      </w:r>
      <w:r w:rsidR="00A80EE7" w:rsidRPr="00D4225E">
        <w:rPr>
          <w:color w:val="000000"/>
          <w:sz w:val="22"/>
          <w:szCs w:val="22"/>
        </w:rPr>
        <w:t xml:space="preserve">8) заключение контракта на оказание услуг, связанных с направлением работника в </w:t>
      </w:r>
    </w:p>
    <w:p w:rsidR="00881AF4" w:rsidRDefault="00D4225E" w:rsidP="00D4225E">
      <w:pPr>
        <w:autoSpaceDE w:val="0"/>
        <w:autoSpaceDN w:val="0"/>
        <w:adjustRightInd w:val="0"/>
        <w:spacing w:after="60"/>
        <w:ind w:left="-1134" w:firstLine="567"/>
        <w:jc w:val="both"/>
        <w:rPr>
          <w:color w:val="000000"/>
          <w:sz w:val="22"/>
          <w:szCs w:val="22"/>
        </w:rPr>
      </w:pPr>
      <w:r>
        <w:rPr>
          <w:color w:val="000000"/>
          <w:sz w:val="22"/>
          <w:szCs w:val="22"/>
        </w:rPr>
        <w:t xml:space="preserve">        </w:t>
      </w:r>
      <w:r w:rsidR="00A80EE7" w:rsidRPr="00D4225E">
        <w:rPr>
          <w:color w:val="000000"/>
          <w:sz w:val="22"/>
          <w:szCs w:val="22"/>
        </w:rPr>
        <w:t xml:space="preserve">служебную командировку, а также с участием в семинарах, конференциях, форумах, </w:t>
      </w:r>
      <w:r w:rsidR="00881AF4" w:rsidRPr="00D4225E">
        <w:rPr>
          <w:color w:val="000000"/>
          <w:sz w:val="22"/>
          <w:szCs w:val="22"/>
        </w:rPr>
        <w:t xml:space="preserve"> </w:t>
      </w:r>
    </w:p>
    <w:p w:rsidR="00881AF4" w:rsidRPr="00D4225E" w:rsidRDefault="00D4225E" w:rsidP="00D4225E">
      <w:pPr>
        <w:autoSpaceDE w:val="0"/>
        <w:autoSpaceDN w:val="0"/>
        <w:adjustRightInd w:val="0"/>
        <w:spacing w:after="60"/>
        <w:ind w:left="-1134" w:firstLine="567"/>
        <w:jc w:val="both"/>
        <w:rPr>
          <w:color w:val="000000"/>
          <w:sz w:val="22"/>
          <w:szCs w:val="22"/>
        </w:rPr>
      </w:pPr>
      <w:r>
        <w:rPr>
          <w:color w:val="000000"/>
          <w:sz w:val="22"/>
          <w:szCs w:val="22"/>
        </w:rPr>
        <w:t xml:space="preserve">        </w:t>
      </w:r>
      <w:r w:rsidR="00A80EE7" w:rsidRPr="00D4225E">
        <w:rPr>
          <w:color w:val="000000"/>
          <w:sz w:val="22"/>
          <w:szCs w:val="22"/>
        </w:rPr>
        <w:t xml:space="preserve">представлениях и подобных мероприятиях на основании приглашения на указанные </w:t>
      </w:r>
      <w:r w:rsidR="00881AF4" w:rsidRPr="00D4225E">
        <w:rPr>
          <w:color w:val="000000"/>
          <w:sz w:val="22"/>
          <w:szCs w:val="22"/>
        </w:rPr>
        <w:t xml:space="preserve">   </w:t>
      </w:r>
    </w:p>
    <w:p w:rsidR="00881AF4" w:rsidRPr="00D4225E" w:rsidRDefault="00D4225E" w:rsidP="00D4225E">
      <w:pPr>
        <w:autoSpaceDE w:val="0"/>
        <w:autoSpaceDN w:val="0"/>
        <w:adjustRightInd w:val="0"/>
        <w:spacing w:after="60"/>
        <w:ind w:left="-1134" w:firstLine="567"/>
        <w:jc w:val="both"/>
        <w:rPr>
          <w:color w:val="000000"/>
          <w:sz w:val="22"/>
          <w:szCs w:val="22"/>
        </w:rPr>
      </w:pPr>
      <w:r>
        <w:rPr>
          <w:color w:val="000000"/>
          <w:sz w:val="22"/>
          <w:szCs w:val="22"/>
        </w:rPr>
        <w:t xml:space="preserve">        </w:t>
      </w:r>
      <w:r w:rsidR="00A80EE7" w:rsidRPr="00D4225E">
        <w:rPr>
          <w:color w:val="000000"/>
          <w:sz w:val="22"/>
          <w:szCs w:val="22"/>
        </w:rPr>
        <w:t xml:space="preserve">мероприятия; при этом к услугам, предусмотренным настоящим пунктом, относятся </w:t>
      </w:r>
    </w:p>
    <w:p w:rsidR="00881AF4" w:rsidRPr="00D4225E" w:rsidRDefault="00D4225E" w:rsidP="00D4225E">
      <w:pPr>
        <w:autoSpaceDE w:val="0"/>
        <w:autoSpaceDN w:val="0"/>
        <w:adjustRightInd w:val="0"/>
        <w:spacing w:after="60"/>
        <w:ind w:left="-1134" w:firstLine="567"/>
        <w:jc w:val="both"/>
        <w:rPr>
          <w:color w:val="000000"/>
          <w:sz w:val="22"/>
          <w:szCs w:val="22"/>
        </w:rPr>
      </w:pPr>
      <w:r>
        <w:rPr>
          <w:color w:val="000000"/>
          <w:sz w:val="22"/>
          <w:szCs w:val="22"/>
        </w:rPr>
        <w:t xml:space="preserve">        </w:t>
      </w:r>
      <w:r w:rsidR="00A80EE7" w:rsidRPr="00D4225E">
        <w:rPr>
          <w:color w:val="000000"/>
          <w:sz w:val="22"/>
          <w:szCs w:val="22"/>
        </w:rPr>
        <w:t xml:space="preserve">обеспечение проезда к месту служебной командировки, месту проведения указанных </w:t>
      </w:r>
    </w:p>
    <w:p w:rsidR="00881AF4" w:rsidRPr="00D4225E" w:rsidRDefault="00D4225E" w:rsidP="00D4225E">
      <w:pPr>
        <w:autoSpaceDE w:val="0"/>
        <w:autoSpaceDN w:val="0"/>
        <w:adjustRightInd w:val="0"/>
        <w:spacing w:after="60"/>
        <w:ind w:left="-1134" w:firstLine="567"/>
        <w:jc w:val="both"/>
        <w:rPr>
          <w:color w:val="000000"/>
          <w:sz w:val="22"/>
          <w:szCs w:val="22"/>
        </w:rPr>
      </w:pPr>
      <w:r>
        <w:rPr>
          <w:color w:val="000000"/>
          <w:sz w:val="22"/>
          <w:szCs w:val="22"/>
        </w:rPr>
        <w:t xml:space="preserve">        </w:t>
      </w:r>
      <w:r w:rsidR="00A80EE7" w:rsidRPr="00D4225E">
        <w:rPr>
          <w:color w:val="000000"/>
          <w:sz w:val="22"/>
          <w:szCs w:val="22"/>
        </w:rPr>
        <w:t xml:space="preserve">мероприятий и обратно, наем жилого помещения, транспортное обслуживание, обеспечение </w:t>
      </w:r>
    </w:p>
    <w:p w:rsidR="00A80EE7" w:rsidRPr="00D4225E" w:rsidRDefault="00A80EE7" w:rsidP="00881AF4">
      <w:pPr>
        <w:autoSpaceDE w:val="0"/>
        <w:autoSpaceDN w:val="0"/>
        <w:adjustRightInd w:val="0"/>
        <w:spacing w:after="60"/>
        <w:ind w:firstLine="567"/>
        <w:jc w:val="both"/>
        <w:rPr>
          <w:color w:val="000000"/>
          <w:sz w:val="22"/>
          <w:szCs w:val="22"/>
        </w:rPr>
      </w:pPr>
      <w:r w:rsidRPr="00D4225E">
        <w:rPr>
          <w:color w:val="000000"/>
          <w:sz w:val="22"/>
          <w:szCs w:val="22"/>
        </w:rPr>
        <w:t>питания;</w:t>
      </w:r>
    </w:p>
    <w:p w:rsidR="00881AF4" w:rsidRPr="00D4225E" w:rsidRDefault="00881AF4" w:rsidP="00B76705">
      <w:pPr>
        <w:autoSpaceDE w:val="0"/>
        <w:autoSpaceDN w:val="0"/>
        <w:adjustRightInd w:val="0"/>
        <w:spacing w:after="60"/>
        <w:ind w:left="284" w:hanging="851"/>
        <w:jc w:val="both"/>
        <w:rPr>
          <w:color w:val="000000"/>
          <w:sz w:val="22"/>
          <w:szCs w:val="22"/>
        </w:rPr>
      </w:pPr>
      <w:r w:rsidRPr="00D4225E">
        <w:rPr>
          <w:color w:val="000000"/>
          <w:sz w:val="22"/>
          <w:szCs w:val="22"/>
        </w:rPr>
        <w:t xml:space="preserve">           </w:t>
      </w:r>
      <w:r w:rsidR="00A80EE7" w:rsidRPr="00D4225E">
        <w:rPr>
          <w:color w:val="000000"/>
          <w:sz w:val="22"/>
          <w:szCs w:val="22"/>
        </w:rPr>
        <w:t>9) осуществление закупки услуг, связанных с проведением учебных семинаров, учебных</w:t>
      </w:r>
    </w:p>
    <w:p w:rsidR="00881AF4" w:rsidRPr="00D4225E" w:rsidRDefault="00881AF4"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 xml:space="preserve"> курсов, в том числе проведение повышения квалификации, профессиональной переподготовки </w:t>
      </w:r>
    </w:p>
    <w:p w:rsidR="00A80EE7" w:rsidRPr="00D4225E" w:rsidRDefault="00881AF4"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и стажировки сотрудников Заказчика;</w:t>
      </w:r>
    </w:p>
    <w:p w:rsidR="00881AF4" w:rsidRPr="00D4225E" w:rsidRDefault="00881AF4"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 xml:space="preserve">10) осуществление закупок учебной литературы, учебных и методических пособий, наглядных </w:t>
      </w:r>
    </w:p>
    <w:p w:rsidR="00881AF4" w:rsidRPr="00D4225E" w:rsidRDefault="00881AF4" w:rsidP="00B76705">
      <w:pPr>
        <w:autoSpaceDE w:val="0"/>
        <w:autoSpaceDN w:val="0"/>
        <w:adjustRightInd w:val="0"/>
        <w:spacing w:after="60"/>
        <w:ind w:left="-1134" w:firstLine="567"/>
        <w:jc w:val="both"/>
        <w:rPr>
          <w:sz w:val="22"/>
          <w:szCs w:val="22"/>
        </w:rPr>
      </w:pPr>
      <w:r w:rsidRPr="00D4225E">
        <w:rPr>
          <w:color w:val="000000"/>
          <w:sz w:val="22"/>
          <w:szCs w:val="22"/>
        </w:rPr>
        <w:t xml:space="preserve">            У</w:t>
      </w:r>
      <w:r w:rsidR="00A80EE7" w:rsidRPr="00D4225E">
        <w:rPr>
          <w:color w:val="000000"/>
          <w:sz w:val="22"/>
          <w:szCs w:val="22"/>
        </w:rPr>
        <w:t>чебных пособий;</w:t>
      </w:r>
      <w:r w:rsidR="00A80EE7" w:rsidRPr="00D4225E">
        <w:rPr>
          <w:sz w:val="22"/>
          <w:szCs w:val="22"/>
        </w:rPr>
        <w:t xml:space="preserve">  приобретение произведений л</w:t>
      </w:r>
      <w:r w:rsidRPr="00D4225E">
        <w:rPr>
          <w:sz w:val="22"/>
          <w:szCs w:val="22"/>
        </w:rPr>
        <w:t xml:space="preserve">итературы </w:t>
      </w:r>
      <w:r w:rsidR="00A80EE7" w:rsidRPr="00D4225E">
        <w:rPr>
          <w:sz w:val="22"/>
          <w:szCs w:val="22"/>
        </w:rPr>
        <w:t xml:space="preserve">и искусства определенных авторов, </w:t>
      </w:r>
    </w:p>
    <w:p w:rsidR="00881AF4" w:rsidRPr="00D4225E" w:rsidRDefault="00881AF4" w:rsidP="00B76705">
      <w:pPr>
        <w:autoSpaceDE w:val="0"/>
        <w:autoSpaceDN w:val="0"/>
        <w:adjustRightInd w:val="0"/>
        <w:spacing w:after="60"/>
        <w:ind w:left="-1134" w:firstLine="567"/>
        <w:jc w:val="both"/>
        <w:rPr>
          <w:sz w:val="22"/>
          <w:szCs w:val="22"/>
        </w:rPr>
      </w:pPr>
      <w:r w:rsidRPr="00D4225E">
        <w:rPr>
          <w:sz w:val="22"/>
          <w:szCs w:val="22"/>
        </w:rPr>
        <w:t xml:space="preserve">           </w:t>
      </w:r>
      <w:r w:rsidR="00A80EE7" w:rsidRPr="00D4225E">
        <w:rPr>
          <w:sz w:val="22"/>
          <w:szCs w:val="22"/>
        </w:rPr>
        <w:t xml:space="preserve">исполнений конкретных исполнителей, фонограмм конкретных изготовителей для нужд </w:t>
      </w:r>
    </w:p>
    <w:p w:rsidR="00881AF4" w:rsidRPr="00D4225E" w:rsidRDefault="00881AF4" w:rsidP="00B76705">
      <w:pPr>
        <w:autoSpaceDE w:val="0"/>
        <w:autoSpaceDN w:val="0"/>
        <w:adjustRightInd w:val="0"/>
        <w:spacing w:after="60"/>
        <w:ind w:left="-1134" w:firstLine="567"/>
        <w:jc w:val="both"/>
        <w:rPr>
          <w:sz w:val="22"/>
          <w:szCs w:val="22"/>
        </w:rPr>
      </w:pPr>
      <w:r w:rsidRPr="00D4225E">
        <w:rPr>
          <w:sz w:val="22"/>
          <w:szCs w:val="22"/>
        </w:rPr>
        <w:t xml:space="preserve">           </w:t>
      </w:r>
      <w:r w:rsidR="00A80EE7" w:rsidRPr="00D4225E">
        <w:rPr>
          <w:sz w:val="22"/>
          <w:szCs w:val="22"/>
        </w:rPr>
        <w:t xml:space="preserve">Заказчика в случае, если единственному лицу принадлежат исключительные права на такие </w:t>
      </w:r>
    </w:p>
    <w:p w:rsidR="00A80EE7" w:rsidRPr="00D4225E" w:rsidRDefault="00881AF4" w:rsidP="00B76705">
      <w:pPr>
        <w:autoSpaceDE w:val="0"/>
        <w:autoSpaceDN w:val="0"/>
        <w:adjustRightInd w:val="0"/>
        <w:spacing w:after="60"/>
        <w:ind w:left="-1134" w:firstLine="567"/>
        <w:jc w:val="both"/>
        <w:rPr>
          <w:sz w:val="22"/>
          <w:szCs w:val="22"/>
        </w:rPr>
      </w:pPr>
      <w:r w:rsidRPr="00D4225E">
        <w:rPr>
          <w:sz w:val="22"/>
          <w:szCs w:val="22"/>
        </w:rPr>
        <w:t xml:space="preserve">           </w:t>
      </w:r>
      <w:r w:rsidR="00A80EE7" w:rsidRPr="00D4225E">
        <w:rPr>
          <w:sz w:val="22"/>
          <w:szCs w:val="22"/>
        </w:rPr>
        <w:t>произведения, исполнения, фонограммы;</w:t>
      </w:r>
    </w:p>
    <w:p w:rsidR="00D4225E" w:rsidRPr="00D4225E" w:rsidRDefault="00D4225E" w:rsidP="00B76705">
      <w:pPr>
        <w:autoSpaceDE w:val="0"/>
        <w:autoSpaceDN w:val="0"/>
        <w:adjustRightInd w:val="0"/>
        <w:spacing w:after="60"/>
        <w:ind w:left="-1134" w:firstLine="567"/>
        <w:jc w:val="both"/>
        <w:rPr>
          <w:color w:val="000000"/>
          <w:sz w:val="22"/>
          <w:szCs w:val="22"/>
        </w:rPr>
      </w:pPr>
      <w:r w:rsidRPr="00D4225E">
        <w:rPr>
          <w:sz w:val="22"/>
          <w:szCs w:val="22"/>
        </w:rPr>
        <w:t xml:space="preserve">           </w:t>
      </w:r>
      <w:r w:rsidRPr="00D4225E">
        <w:rPr>
          <w:color w:val="000000"/>
          <w:sz w:val="22"/>
          <w:szCs w:val="22"/>
        </w:rPr>
        <w:t>11) закупка услуг адвоката и нотариуса;</w:t>
      </w:r>
    </w:p>
    <w:p w:rsidR="00D4225E" w:rsidRPr="00D4225E" w:rsidRDefault="00D4225E" w:rsidP="00B76705">
      <w:pPr>
        <w:autoSpaceDE w:val="0"/>
        <w:autoSpaceDN w:val="0"/>
        <w:adjustRightInd w:val="0"/>
        <w:spacing w:after="60"/>
        <w:ind w:left="-1134"/>
        <w:jc w:val="both"/>
        <w:rPr>
          <w:color w:val="000000"/>
          <w:sz w:val="22"/>
          <w:szCs w:val="22"/>
        </w:rPr>
      </w:pPr>
      <w:r w:rsidRPr="00D4225E">
        <w:rPr>
          <w:color w:val="000000"/>
          <w:sz w:val="22"/>
          <w:szCs w:val="22"/>
        </w:rPr>
        <w:t xml:space="preserve">                    12) осуществление закупки Продукции на сумму, не превышающую 200000 (Двести </w:t>
      </w:r>
    </w:p>
    <w:p w:rsidR="00D4225E" w:rsidRPr="00D4225E" w:rsidRDefault="00D4225E" w:rsidP="00B76705">
      <w:pPr>
        <w:autoSpaceDE w:val="0"/>
        <w:autoSpaceDN w:val="0"/>
        <w:adjustRightInd w:val="0"/>
        <w:spacing w:after="60"/>
        <w:ind w:left="-1134"/>
        <w:jc w:val="both"/>
        <w:rPr>
          <w:color w:val="000000"/>
          <w:sz w:val="22"/>
          <w:szCs w:val="22"/>
        </w:rPr>
      </w:pPr>
      <w:r w:rsidRPr="00D4225E">
        <w:rPr>
          <w:color w:val="000000"/>
          <w:sz w:val="22"/>
          <w:szCs w:val="22"/>
        </w:rPr>
        <w:t xml:space="preserve">                    тысяч) рублей по одному договору, с учетом всех налогов и сборов. При этом годовой </w:t>
      </w:r>
    </w:p>
    <w:p w:rsidR="00D4225E" w:rsidRPr="00D4225E" w:rsidRDefault="00D4225E" w:rsidP="00B76705">
      <w:pPr>
        <w:autoSpaceDE w:val="0"/>
        <w:autoSpaceDN w:val="0"/>
        <w:adjustRightInd w:val="0"/>
        <w:spacing w:after="60"/>
        <w:ind w:left="-1134"/>
        <w:jc w:val="both"/>
        <w:rPr>
          <w:color w:val="000000"/>
          <w:sz w:val="22"/>
          <w:szCs w:val="22"/>
        </w:rPr>
      </w:pPr>
      <w:r w:rsidRPr="00D4225E">
        <w:rPr>
          <w:color w:val="000000"/>
          <w:sz w:val="22"/>
          <w:szCs w:val="22"/>
        </w:rPr>
        <w:t xml:space="preserve">                    объем закупок, которые заказчик вправе осуществить на основании настоящего пункта, </w:t>
      </w:r>
    </w:p>
    <w:p w:rsidR="00D4225E" w:rsidRPr="00D4225E" w:rsidRDefault="00D4225E" w:rsidP="00B76705">
      <w:pPr>
        <w:autoSpaceDE w:val="0"/>
        <w:autoSpaceDN w:val="0"/>
        <w:adjustRightInd w:val="0"/>
        <w:spacing w:after="60"/>
        <w:ind w:left="-1134"/>
        <w:jc w:val="both"/>
        <w:rPr>
          <w:color w:val="000000"/>
          <w:sz w:val="22"/>
          <w:szCs w:val="22"/>
        </w:rPr>
      </w:pPr>
      <w:r w:rsidRPr="00D4225E">
        <w:rPr>
          <w:color w:val="000000"/>
          <w:sz w:val="22"/>
          <w:szCs w:val="22"/>
        </w:rPr>
        <w:t xml:space="preserve">                    не должен превышать 10000000 (Десять миллионов) рублей;</w:t>
      </w:r>
    </w:p>
    <w:p w:rsidR="00D4225E" w:rsidRPr="00D4225E" w:rsidRDefault="00D4225E" w:rsidP="00B76705">
      <w:pPr>
        <w:autoSpaceDE w:val="0"/>
        <w:autoSpaceDN w:val="0"/>
        <w:adjustRightInd w:val="0"/>
        <w:spacing w:after="60"/>
        <w:ind w:left="-1134"/>
        <w:jc w:val="both"/>
        <w:rPr>
          <w:sz w:val="22"/>
          <w:szCs w:val="22"/>
        </w:rPr>
      </w:pPr>
      <w:r w:rsidRPr="00D4225E">
        <w:rPr>
          <w:sz w:val="22"/>
          <w:szCs w:val="22"/>
        </w:rPr>
        <w:t xml:space="preserve">                   </w:t>
      </w:r>
      <w:r w:rsidR="00B76705">
        <w:rPr>
          <w:sz w:val="22"/>
          <w:szCs w:val="22"/>
        </w:rPr>
        <w:t xml:space="preserve"> </w:t>
      </w:r>
      <w:r w:rsidRPr="00D4225E">
        <w:rPr>
          <w:sz w:val="22"/>
          <w:szCs w:val="22"/>
        </w:rPr>
        <w:t xml:space="preserve">13) осуществление размещения заказов на оказание услуг по прокату фильмов (иных </w:t>
      </w:r>
    </w:p>
    <w:p w:rsidR="00D4225E" w:rsidRPr="00D4225E" w:rsidRDefault="00D4225E" w:rsidP="00B76705">
      <w:pPr>
        <w:autoSpaceDE w:val="0"/>
        <w:autoSpaceDN w:val="0"/>
        <w:adjustRightInd w:val="0"/>
        <w:spacing w:after="60"/>
        <w:ind w:left="-1134"/>
        <w:jc w:val="both"/>
        <w:rPr>
          <w:sz w:val="22"/>
          <w:szCs w:val="22"/>
        </w:rPr>
      </w:pPr>
      <w:r w:rsidRPr="00D4225E">
        <w:rPr>
          <w:sz w:val="22"/>
          <w:szCs w:val="22"/>
        </w:rPr>
        <w:t xml:space="preserve">                   </w:t>
      </w:r>
      <w:r w:rsidR="00B76705">
        <w:rPr>
          <w:sz w:val="22"/>
          <w:szCs w:val="22"/>
        </w:rPr>
        <w:t xml:space="preserve"> </w:t>
      </w:r>
      <w:r w:rsidRPr="00D4225E">
        <w:rPr>
          <w:sz w:val="22"/>
          <w:szCs w:val="22"/>
        </w:rPr>
        <w:t>аудиовизуальных произведений);</w:t>
      </w:r>
    </w:p>
    <w:p w:rsidR="00D4225E" w:rsidRPr="00D4225E" w:rsidRDefault="00D4225E" w:rsidP="00B76705">
      <w:pPr>
        <w:autoSpaceDE w:val="0"/>
        <w:autoSpaceDN w:val="0"/>
        <w:adjustRightInd w:val="0"/>
        <w:spacing w:after="60"/>
        <w:ind w:left="-1134"/>
        <w:jc w:val="both"/>
        <w:rPr>
          <w:sz w:val="22"/>
          <w:szCs w:val="22"/>
        </w:rPr>
      </w:pPr>
      <w:r w:rsidRPr="00D4225E">
        <w:rPr>
          <w:sz w:val="22"/>
          <w:szCs w:val="22"/>
        </w:rPr>
        <w:t xml:space="preserve">                  </w:t>
      </w:r>
      <w:r w:rsidR="00B76705">
        <w:rPr>
          <w:sz w:val="22"/>
          <w:szCs w:val="22"/>
        </w:rPr>
        <w:t xml:space="preserve">  </w:t>
      </w:r>
      <w:r w:rsidRPr="00D4225E">
        <w:rPr>
          <w:sz w:val="22"/>
          <w:szCs w:val="22"/>
        </w:rPr>
        <w:t xml:space="preserve">14) осуществление размещения заказов на приобретение прав проката и показа фильмов </w:t>
      </w:r>
    </w:p>
    <w:p w:rsidR="00D4225E" w:rsidRPr="00D4225E" w:rsidRDefault="00D4225E" w:rsidP="00B76705">
      <w:pPr>
        <w:autoSpaceDE w:val="0"/>
        <w:autoSpaceDN w:val="0"/>
        <w:adjustRightInd w:val="0"/>
        <w:spacing w:after="60"/>
        <w:ind w:left="-1134"/>
        <w:jc w:val="both"/>
        <w:rPr>
          <w:sz w:val="22"/>
          <w:szCs w:val="22"/>
        </w:rPr>
      </w:pPr>
      <w:r w:rsidRPr="00D4225E">
        <w:rPr>
          <w:sz w:val="22"/>
          <w:szCs w:val="22"/>
        </w:rPr>
        <w:t xml:space="preserve">                  </w:t>
      </w:r>
      <w:r w:rsidR="00B76705">
        <w:rPr>
          <w:sz w:val="22"/>
          <w:szCs w:val="22"/>
        </w:rPr>
        <w:t xml:space="preserve">  </w:t>
      </w:r>
      <w:r w:rsidRPr="00D4225E">
        <w:rPr>
          <w:sz w:val="22"/>
          <w:szCs w:val="22"/>
        </w:rPr>
        <w:t xml:space="preserve">(иных аудиовизуальных произведений).               </w:t>
      </w:r>
    </w:p>
    <w:p w:rsidR="00D4225E" w:rsidRPr="00D4225E" w:rsidRDefault="00D4225E" w:rsidP="00B76705">
      <w:pPr>
        <w:autoSpaceDE w:val="0"/>
        <w:autoSpaceDN w:val="0"/>
        <w:adjustRightInd w:val="0"/>
        <w:spacing w:after="60"/>
        <w:ind w:left="-1134"/>
        <w:jc w:val="both"/>
        <w:rPr>
          <w:sz w:val="22"/>
          <w:szCs w:val="22"/>
        </w:rPr>
      </w:pPr>
      <w:r w:rsidRPr="00D4225E">
        <w:rPr>
          <w:sz w:val="22"/>
          <w:szCs w:val="22"/>
        </w:rPr>
        <w:t xml:space="preserve">                  </w:t>
      </w:r>
      <w:r w:rsidR="00B76705">
        <w:rPr>
          <w:sz w:val="22"/>
          <w:szCs w:val="22"/>
        </w:rPr>
        <w:t xml:space="preserve">  </w:t>
      </w:r>
      <w:r w:rsidRPr="00D4225E">
        <w:rPr>
          <w:sz w:val="22"/>
          <w:szCs w:val="22"/>
        </w:rPr>
        <w:t xml:space="preserve">15) требуется закупить товары (работы, услуги), которые могут быть поставлены </w:t>
      </w:r>
    </w:p>
    <w:p w:rsidR="00D4225E" w:rsidRPr="00D4225E" w:rsidRDefault="00D4225E" w:rsidP="00B76705">
      <w:pPr>
        <w:autoSpaceDE w:val="0"/>
        <w:autoSpaceDN w:val="0"/>
        <w:adjustRightInd w:val="0"/>
        <w:spacing w:after="60"/>
        <w:ind w:left="-1134"/>
        <w:jc w:val="both"/>
        <w:rPr>
          <w:sz w:val="22"/>
          <w:szCs w:val="22"/>
        </w:rPr>
      </w:pPr>
      <w:r w:rsidRPr="00D4225E">
        <w:rPr>
          <w:sz w:val="22"/>
          <w:szCs w:val="22"/>
        </w:rPr>
        <w:t xml:space="preserve">                  </w:t>
      </w:r>
      <w:r w:rsidR="00B76705">
        <w:rPr>
          <w:sz w:val="22"/>
          <w:szCs w:val="22"/>
        </w:rPr>
        <w:t xml:space="preserve">  </w:t>
      </w:r>
      <w:r w:rsidRPr="00D4225E">
        <w:rPr>
          <w:sz w:val="22"/>
          <w:szCs w:val="22"/>
        </w:rPr>
        <w:t xml:space="preserve">(выполнены, оказаны) только конкретным поставщиком (подрядчиком, исполнителем) и </w:t>
      </w:r>
    </w:p>
    <w:p w:rsidR="00D4225E" w:rsidRPr="00D4225E" w:rsidRDefault="00D4225E" w:rsidP="00B76705">
      <w:pPr>
        <w:autoSpaceDE w:val="0"/>
        <w:autoSpaceDN w:val="0"/>
        <w:adjustRightInd w:val="0"/>
        <w:spacing w:after="60"/>
        <w:ind w:left="-1134"/>
        <w:jc w:val="both"/>
        <w:rPr>
          <w:sz w:val="22"/>
          <w:szCs w:val="22"/>
        </w:rPr>
      </w:pPr>
      <w:r w:rsidRPr="00D4225E">
        <w:rPr>
          <w:sz w:val="22"/>
          <w:szCs w:val="22"/>
        </w:rPr>
        <w:t xml:space="preserve">                   </w:t>
      </w:r>
      <w:r w:rsidR="00B76705">
        <w:rPr>
          <w:sz w:val="22"/>
          <w:szCs w:val="22"/>
        </w:rPr>
        <w:t xml:space="preserve"> </w:t>
      </w:r>
      <w:r w:rsidRPr="00D4225E">
        <w:rPr>
          <w:sz w:val="22"/>
          <w:szCs w:val="22"/>
        </w:rPr>
        <w:t xml:space="preserve">равноценная замена которых невозможна, или необходимо заключить договоры с </w:t>
      </w:r>
    </w:p>
    <w:p w:rsidR="00D4225E" w:rsidRPr="00D4225E" w:rsidRDefault="00D4225E" w:rsidP="00B76705">
      <w:pPr>
        <w:autoSpaceDE w:val="0"/>
        <w:autoSpaceDN w:val="0"/>
        <w:adjustRightInd w:val="0"/>
        <w:spacing w:after="60"/>
        <w:ind w:left="-1134"/>
        <w:jc w:val="both"/>
        <w:rPr>
          <w:sz w:val="22"/>
          <w:szCs w:val="22"/>
        </w:rPr>
      </w:pPr>
      <w:r w:rsidRPr="00D4225E">
        <w:rPr>
          <w:sz w:val="22"/>
          <w:szCs w:val="22"/>
        </w:rPr>
        <w:t xml:space="preserve">                   </w:t>
      </w:r>
      <w:r w:rsidR="00B76705">
        <w:rPr>
          <w:sz w:val="22"/>
          <w:szCs w:val="22"/>
        </w:rPr>
        <w:t xml:space="preserve"> </w:t>
      </w:r>
      <w:r w:rsidRPr="00D4225E">
        <w:rPr>
          <w:sz w:val="22"/>
          <w:szCs w:val="22"/>
        </w:rPr>
        <w:t>субъектами естественных монополий;</w:t>
      </w:r>
    </w:p>
    <w:p w:rsidR="00D4225E" w:rsidRPr="00D4225E" w:rsidRDefault="00D4225E" w:rsidP="00B76705">
      <w:pPr>
        <w:autoSpaceDE w:val="0"/>
        <w:autoSpaceDN w:val="0"/>
        <w:adjustRightInd w:val="0"/>
        <w:spacing w:after="60"/>
        <w:ind w:left="-1134"/>
        <w:jc w:val="both"/>
        <w:rPr>
          <w:sz w:val="22"/>
          <w:szCs w:val="22"/>
        </w:rPr>
      </w:pPr>
      <w:r w:rsidRPr="00D4225E">
        <w:rPr>
          <w:sz w:val="22"/>
          <w:szCs w:val="22"/>
        </w:rPr>
        <w:t xml:space="preserve">                  </w:t>
      </w:r>
      <w:r w:rsidR="00B76705">
        <w:rPr>
          <w:sz w:val="22"/>
          <w:szCs w:val="22"/>
        </w:rPr>
        <w:t xml:space="preserve">  </w:t>
      </w:r>
      <w:r w:rsidRPr="00D4225E">
        <w:rPr>
          <w:sz w:val="22"/>
          <w:szCs w:val="22"/>
        </w:rPr>
        <w:t xml:space="preserve">16) нужно провести дополнительную закупку товаров или закупку товаров, необходимых </w:t>
      </w:r>
    </w:p>
    <w:p w:rsidR="00D4225E" w:rsidRPr="00D4225E" w:rsidRDefault="00D4225E" w:rsidP="00B76705">
      <w:pPr>
        <w:autoSpaceDE w:val="0"/>
        <w:autoSpaceDN w:val="0"/>
        <w:adjustRightInd w:val="0"/>
        <w:spacing w:after="60"/>
        <w:ind w:left="-1134"/>
        <w:jc w:val="both"/>
        <w:rPr>
          <w:sz w:val="22"/>
          <w:szCs w:val="22"/>
        </w:rPr>
      </w:pPr>
      <w:r w:rsidRPr="00D4225E">
        <w:rPr>
          <w:sz w:val="22"/>
          <w:szCs w:val="22"/>
        </w:rPr>
        <w:t xml:space="preserve">                  </w:t>
      </w:r>
      <w:r w:rsidR="00B76705">
        <w:rPr>
          <w:sz w:val="22"/>
          <w:szCs w:val="22"/>
        </w:rPr>
        <w:t xml:space="preserve">  </w:t>
      </w:r>
      <w:r w:rsidRPr="00D4225E">
        <w:rPr>
          <w:sz w:val="22"/>
          <w:szCs w:val="22"/>
        </w:rPr>
        <w:t xml:space="preserve">для обслуживания, ремонта и (или) обеспечения бесперебойной работы ранее </w:t>
      </w:r>
    </w:p>
    <w:p w:rsidR="00D4225E" w:rsidRPr="00D4225E" w:rsidRDefault="00D4225E" w:rsidP="00B76705">
      <w:pPr>
        <w:autoSpaceDE w:val="0"/>
        <w:autoSpaceDN w:val="0"/>
        <w:adjustRightInd w:val="0"/>
        <w:spacing w:after="60"/>
        <w:ind w:left="-1134"/>
        <w:jc w:val="both"/>
        <w:rPr>
          <w:sz w:val="22"/>
          <w:szCs w:val="22"/>
        </w:rPr>
      </w:pPr>
      <w:r w:rsidRPr="00D4225E">
        <w:rPr>
          <w:sz w:val="22"/>
          <w:szCs w:val="22"/>
        </w:rPr>
        <w:t xml:space="preserve">                  </w:t>
      </w:r>
      <w:r w:rsidR="00B76705">
        <w:rPr>
          <w:sz w:val="22"/>
          <w:szCs w:val="22"/>
        </w:rPr>
        <w:t xml:space="preserve">  </w:t>
      </w:r>
      <w:r w:rsidRPr="00D4225E">
        <w:rPr>
          <w:sz w:val="22"/>
          <w:szCs w:val="22"/>
        </w:rPr>
        <w:t xml:space="preserve">приобретенных товаров, а также товаров, работ и услуг, которые связаны с их </w:t>
      </w:r>
    </w:p>
    <w:p w:rsidR="00D4225E" w:rsidRPr="00D4225E" w:rsidRDefault="00D4225E" w:rsidP="00B76705">
      <w:pPr>
        <w:autoSpaceDE w:val="0"/>
        <w:autoSpaceDN w:val="0"/>
        <w:adjustRightInd w:val="0"/>
        <w:spacing w:after="60"/>
        <w:ind w:left="-1134"/>
        <w:jc w:val="both"/>
        <w:rPr>
          <w:color w:val="000000"/>
          <w:sz w:val="22"/>
          <w:szCs w:val="22"/>
        </w:rPr>
      </w:pPr>
      <w:r w:rsidRPr="00D4225E">
        <w:rPr>
          <w:sz w:val="22"/>
          <w:szCs w:val="22"/>
        </w:rPr>
        <w:t xml:space="preserve">                  </w:t>
      </w:r>
      <w:r w:rsidR="00B76705">
        <w:rPr>
          <w:sz w:val="22"/>
          <w:szCs w:val="22"/>
        </w:rPr>
        <w:t xml:space="preserve">  </w:t>
      </w:r>
      <w:r w:rsidRPr="00D4225E">
        <w:rPr>
          <w:sz w:val="22"/>
          <w:szCs w:val="22"/>
        </w:rPr>
        <w:t>обслуживанием и сопровождением;</w:t>
      </w:r>
    </w:p>
    <w:p w:rsidR="00D4225E" w:rsidRPr="00D4225E" w:rsidRDefault="00D4225E"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B76705">
        <w:rPr>
          <w:color w:val="000000"/>
          <w:sz w:val="22"/>
          <w:szCs w:val="22"/>
        </w:rPr>
        <w:t xml:space="preserve"> </w:t>
      </w:r>
      <w:r w:rsidRPr="00D4225E">
        <w:rPr>
          <w:color w:val="000000"/>
          <w:sz w:val="22"/>
          <w:szCs w:val="22"/>
        </w:rPr>
        <w:t xml:space="preserve">17) осуществление закупки финансовой услуги по предоставлению банковской гарантии,  </w:t>
      </w:r>
    </w:p>
    <w:p w:rsidR="00D4225E" w:rsidRPr="00D4225E" w:rsidRDefault="00D4225E"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необходимой для обеспечения исполнения обязательств по контракту или договору, в </w:t>
      </w:r>
    </w:p>
    <w:p w:rsidR="00D4225E" w:rsidRPr="00D4225E" w:rsidRDefault="00D4225E"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случае признания Заказчика победителем конкурентного способа закупки, проведенного в </w:t>
      </w:r>
    </w:p>
    <w:p w:rsidR="00D4225E" w:rsidRPr="00D4225E" w:rsidRDefault="00D4225E"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соответствии с Федеральным законом от 21 июля 2005 года № 44-ФЗ «О контрактной </w:t>
      </w:r>
    </w:p>
    <w:p w:rsidR="00D4225E" w:rsidRPr="00D4225E" w:rsidRDefault="00D4225E"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системе в сфере закупок товаров, работ, услуг для обеспечения государственных и </w:t>
      </w:r>
    </w:p>
    <w:p w:rsidR="00D4225E" w:rsidRPr="00D4225E" w:rsidRDefault="00D4225E"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муниципальных нужд», Федеральным законом                  от 18 июля 2011 года № 223-ФЗ </w:t>
      </w:r>
    </w:p>
    <w:p w:rsidR="00D4225E" w:rsidRPr="00D4225E" w:rsidRDefault="00D4225E"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B76705">
        <w:rPr>
          <w:color w:val="000000"/>
          <w:sz w:val="22"/>
          <w:szCs w:val="22"/>
        </w:rPr>
        <w:t xml:space="preserve"> </w:t>
      </w:r>
      <w:r w:rsidRPr="00D4225E">
        <w:rPr>
          <w:color w:val="000000"/>
          <w:sz w:val="22"/>
          <w:szCs w:val="22"/>
        </w:rPr>
        <w:t>«О закупках товаров, работ, услуг отдельными видами юридических услуг».</w:t>
      </w:r>
    </w:p>
    <w:p w:rsidR="00D4225E" w:rsidRPr="00D4225E" w:rsidRDefault="00D4225E" w:rsidP="00B76705">
      <w:pPr>
        <w:autoSpaceDE w:val="0"/>
        <w:autoSpaceDN w:val="0"/>
        <w:adjustRightInd w:val="0"/>
        <w:ind w:left="-1134" w:firstLine="567"/>
        <w:jc w:val="both"/>
        <w:rPr>
          <w:color w:val="000000"/>
          <w:sz w:val="22"/>
          <w:szCs w:val="22"/>
        </w:rPr>
      </w:pPr>
    </w:p>
    <w:p w:rsidR="00D4225E" w:rsidRPr="00D4225E" w:rsidRDefault="00D4225E" w:rsidP="00B76705">
      <w:pPr>
        <w:jc w:val="both"/>
        <w:rPr>
          <w:sz w:val="22"/>
          <w:szCs w:val="22"/>
        </w:rPr>
      </w:pPr>
    </w:p>
    <w:p w:rsidR="00D4225E" w:rsidRPr="00D4225E" w:rsidRDefault="00D4225E" w:rsidP="00B76705">
      <w:pPr>
        <w:autoSpaceDE w:val="0"/>
        <w:autoSpaceDN w:val="0"/>
        <w:adjustRightInd w:val="0"/>
        <w:spacing w:after="60"/>
        <w:ind w:left="-1134" w:firstLine="567"/>
        <w:jc w:val="both"/>
        <w:rPr>
          <w:color w:val="000000"/>
          <w:sz w:val="22"/>
          <w:szCs w:val="22"/>
        </w:rPr>
      </w:pPr>
    </w:p>
    <w:p w:rsidR="00CB7FC8" w:rsidRPr="00CB7FC8" w:rsidRDefault="00CB7FC8" w:rsidP="00A5411B">
      <w:pPr>
        <w:ind w:firstLine="284"/>
        <w:jc w:val="center"/>
        <w:rPr>
          <w:b/>
          <w:sz w:val="22"/>
          <w:szCs w:val="22"/>
        </w:rPr>
      </w:pPr>
      <w:r w:rsidRPr="00D4225E">
        <w:rPr>
          <w:b/>
          <w:sz w:val="22"/>
          <w:szCs w:val="22"/>
        </w:rPr>
        <w:t>7</w:t>
      </w:r>
      <w:r w:rsidRPr="00CB7FC8">
        <w:rPr>
          <w:b/>
          <w:sz w:val="22"/>
          <w:szCs w:val="22"/>
        </w:rPr>
        <w:t>. Особенности проведения закупок</w:t>
      </w:r>
    </w:p>
    <w:p w:rsidR="00FE5AFF" w:rsidRDefault="00FE5AFF" w:rsidP="00FE5AFF">
      <w:pPr>
        <w:pStyle w:val="1"/>
        <w:spacing w:before="0" w:after="0"/>
        <w:ind w:firstLine="284"/>
        <w:jc w:val="both"/>
        <w:rPr>
          <w:rFonts w:ascii="Times New Roman" w:hAnsi="Times New Roman" w:cs="Times New Roman"/>
          <w:sz w:val="22"/>
          <w:szCs w:val="22"/>
        </w:rPr>
      </w:pPr>
      <w:r w:rsidRPr="00B12521">
        <w:rPr>
          <w:rFonts w:ascii="Times New Roman" w:hAnsi="Times New Roman" w:cs="Times New Roman"/>
          <w:sz w:val="22"/>
          <w:szCs w:val="22"/>
        </w:rPr>
        <w:t>7.1 Особенности проведения закупок в электронной форме.</w:t>
      </w:r>
    </w:p>
    <w:p w:rsidR="00E935AB" w:rsidRDefault="0058764D" w:rsidP="0058764D">
      <w:pPr>
        <w:ind w:firstLine="284"/>
        <w:jc w:val="both"/>
        <w:rPr>
          <w:sz w:val="22"/>
          <w:szCs w:val="22"/>
        </w:rPr>
      </w:pPr>
      <w:r>
        <w:rPr>
          <w:sz w:val="22"/>
          <w:szCs w:val="22"/>
        </w:rPr>
        <w:t>7.1.1</w:t>
      </w:r>
      <w:r w:rsidRPr="00AC3F45">
        <w:rPr>
          <w:sz w:val="22"/>
          <w:szCs w:val="22"/>
        </w:rPr>
        <w:t> Заказчик обязан проводить закупки в электронной форме</w:t>
      </w:r>
      <w:r w:rsidR="00E935AB">
        <w:rPr>
          <w:sz w:val="22"/>
          <w:szCs w:val="22"/>
        </w:rPr>
        <w:t>:</w:t>
      </w:r>
    </w:p>
    <w:p w:rsidR="0058764D" w:rsidRPr="003042DF" w:rsidRDefault="00E935AB" w:rsidP="0058764D">
      <w:pPr>
        <w:ind w:firstLine="284"/>
        <w:jc w:val="both"/>
        <w:rPr>
          <w:sz w:val="22"/>
          <w:szCs w:val="22"/>
        </w:rPr>
      </w:pPr>
      <w:r>
        <w:rPr>
          <w:sz w:val="22"/>
          <w:szCs w:val="22"/>
        </w:rPr>
        <w:t xml:space="preserve">1) </w:t>
      </w:r>
      <w:r w:rsidR="0058764D" w:rsidRPr="00AC3F45">
        <w:rPr>
          <w:sz w:val="22"/>
          <w:szCs w:val="22"/>
        </w:rPr>
        <w:t xml:space="preserve">в случаях, установленных Постановлением Правительства Российской Федерации от 21.06.2012 г. № 616 «Об утверждении перечня товаров, работ, услуг, закупка которых </w:t>
      </w:r>
      <w:r w:rsidR="0058764D" w:rsidRPr="003042DF">
        <w:rPr>
          <w:sz w:val="22"/>
          <w:szCs w:val="22"/>
        </w:rPr>
        <w:t>осущ</w:t>
      </w:r>
      <w:r w:rsidRPr="003042DF">
        <w:rPr>
          <w:sz w:val="22"/>
          <w:szCs w:val="22"/>
        </w:rPr>
        <w:t>ествляется в электронной форме»;</w:t>
      </w:r>
    </w:p>
    <w:p w:rsidR="003042DF" w:rsidRDefault="00E935AB" w:rsidP="0058764D">
      <w:pPr>
        <w:ind w:firstLine="284"/>
        <w:jc w:val="both"/>
        <w:rPr>
          <w:sz w:val="22"/>
          <w:szCs w:val="22"/>
        </w:rPr>
      </w:pPr>
      <w:r w:rsidRPr="003042DF">
        <w:rPr>
          <w:sz w:val="22"/>
          <w:szCs w:val="22"/>
        </w:rPr>
        <w:t>2) конкурентн</w:t>
      </w:r>
      <w:r w:rsidR="003042DF" w:rsidRPr="003042DF">
        <w:rPr>
          <w:sz w:val="22"/>
          <w:szCs w:val="22"/>
        </w:rPr>
        <w:t>ые закупки, участниками которых с учетом особенностей, установленных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могут быть только субъекты малого и среднего предприниматель</w:t>
      </w:r>
      <w:r w:rsidR="003042DF">
        <w:rPr>
          <w:sz w:val="22"/>
          <w:szCs w:val="22"/>
        </w:rPr>
        <w:t>ства;</w:t>
      </w:r>
    </w:p>
    <w:p w:rsidR="00544D37" w:rsidRPr="00BE3C27" w:rsidRDefault="00544D37" w:rsidP="0058764D">
      <w:pPr>
        <w:ind w:firstLine="284"/>
        <w:jc w:val="both"/>
        <w:rPr>
          <w:sz w:val="22"/>
          <w:szCs w:val="22"/>
        </w:rPr>
      </w:pPr>
      <w:r>
        <w:rPr>
          <w:sz w:val="22"/>
          <w:szCs w:val="22"/>
        </w:rPr>
        <w:t xml:space="preserve">3) в случае осуществления закупок способом запрос предложений, запрос котировок, закупка с </w:t>
      </w:r>
      <w:r w:rsidRPr="00BE3C27">
        <w:rPr>
          <w:sz w:val="22"/>
          <w:szCs w:val="22"/>
        </w:rPr>
        <w:t>использованием электронного магазина.</w:t>
      </w:r>
    </w:p>
    <w:p w:rsidR="00E935AB" w:rsidRPr="00BE3C27" w:rsidRDefault="00B93660" w:rsidP="00164B78">
      <w:pPr>
        <w:ind w:firstLine="284"/>
        <w:jc w:val="both"/>
        <w:rPr>
          <w:sz w:val="22"/>
          <w:szCs w:val="22"/>
        </w:rPr>
      </w:pPr>
      <w:r w:rsidRPr="00BE3C27">
        <w:rPr>
          <w:sz w:val="22"/>
          <w:szCs w:val="22"/>
        </w:rPr>
        <w:t xml:space="preserve">7.1.2. </w:t>
      </w:r>
      <w:r w:rsidR="003042DF" w:rsidRPr="00BE3C27">
        <w:rPr>
          <w:sz w:val="22"/>
          <w:szCs w:val="22"/>
        </w:rPr>
        <w:t>В иных случаях</w:t>
      </w:r>
      <w:r w:rsidRPr="00BE3C27">
        <w:rPr>
          <w:sz w:val="22"/>
          <w:szCs w:val="22"/>
        </w:rPr>
        <w:t>, не предусмотренных п. 7.1.1 настоящего Положения, заказчик вправе проводить</w:t>
      </w:r>
      <w:r w:rsidR="00D4225E">
        <w:rPr>
          <w:sz w:val="22"/>
          <w:szCs w:val="22"/>
        </w:rPr>
        <w:t xml:space="preserve"> </w:t>
      </w:r>
      <w:r w:rsidRPr="00BE3C27">
        <w:rPr>
          <w:sz w:val="22"/>
          <w:szCs w:val="22"/>
        </w:rPr>
        <w:t>закупки как в электронной форме,</w:t>
      </w:r>
      <w:r w:rsidR="00D4225E">
        <w:rPr>
          <w:sz w:val="22"/>
          <w:szCs w:val="22"/>
        </w:rPr>
        <w:t xml:space="preserve"> </w:t>
      </w:r>
      <w:r w:rsidRPr="00BE3C27">
        <w:rPr>
          <w:sz w:val="22"/>
          <w:szCs w:val="22"/>
        </w:rPr>
        <w:t>так и</w:t>
      </w:r>
      <w:r w:rsidR="00544D37" w:rsidRPr="00BE3C27">
        <w:rPr>
          <w:sz w:val="22"/>
          <w:szCs w:val="22"/>
        </w:rPr>
        <w:t xml:space="preserve"> не в электронной форме, в соответствии с положениями ч. 2 ст. 3 </w:t>
      </w:r>
      <w:r w:rsidR="00C31B8A" w:rsidRPr="00BE3C27">
        <w:rPr>
          <w:sz w:val="22"/>
          <w:szCs w:val="22"/>
        </w:rPr>
        <w:t xml:space="preserve">Закона № </w:t>
      </w:r>
      <w:r w:rsidR="00544D37" w:rsidRPr="00BE3C27">
        <w:rPr>
          <w:sz w:val="22"/>
          <w:szCs w:val="22"/>
        </w:rPr>
        <w:t>223-ФЗ.</w:t>
      </w:r>
    </w:p>
    <w:p w:rsidR="0058764D" w:rsidRPr="00CD62AC" w:rsidRDefault="00164B78" w:rsidP="00CD62AC">
      <w:pPr>
        <w:ind w:firstLine="284"/>
        <w:jc w:val="both"/>
        <w:rPr>
          <w:sz w:val="22"/>
          <w:szCs w:val="22"/>
        </w:rPr>
      </w:pPr>
      <w:r w:rsidRPr="00BE3C27">
        <w:rPr>
          <w:sz w:val="22"/>
          <w:szCs w:val="22"/>
        </w:rPr>
        <w:t xml:space="preserve">7.1.3. </w:t>
      </w:r>
      <w:r w:rsidR="0058764D" w:rsidRPr="00BE3C27">
        <w:rPr>
          <w:sz w:val="22"/>
          <w:szCs w:val="22"/>
        </w:rPr>
        <w:t>Информация о проведении закупки в электронной форме указывается в документации о закупке.</w:t>
      </w:r>
    </w:p>
    <w:p w:rsidR="00FE5AFF" w:rsidRPr="00CD62AC" w:rsidRDefault="00164B78" w:rsidP="00CD62AC">
      <w:pPr>
        <w:ind w:firstLine="284"/>
        <w:jc w:val="both"/>
        <w:rPr>
          <w:sz w:val="22"/>
          <w:szCs w:val="22"/>
        </w:rPr>
      </w:pPr>
      <w:r w:rsidRPr="00CD62AC">
        <w:rPr>
          <w:sz w:val="22"/>
          <w:szCs w:val="22"/>
        </w:rPr>
        <w:t>7.1.4</w:t>
      </w:r>
      <w:r w:rsidR="00FE5AFF" w:rsidRPr="00CD62AC">
        <w:rPr>
          <w:sz w:val="22"/>
          <w:szCs w:val="22"/>
        </w:rPr>
        <w:t xml:space="preserve"> Общий порядок проведения процедур закупок в электронной форме аналогичен порядку проведения обычной процедуры, которая может проводиться с использованием документов, как на бумажных носителях, так и документов в электронной форме.</w:t>
      </w:r>
    </w:p>
    <w:p w:rsidR="00F47526" w:rsidRPr="00F80011" w:rsidRDefault="00F47526" w:rsidP="00CD62AC">
      <w:pPr>
        <w:ind w:firstLine="284"/>
        <w:jc w:val="both"/>
        <w:rPr>
          <w:sz w:val="22"/>
          <w:szCs w:val="22"/>
        </w:rPr>
      </w:pPr>
      <w:r w:rsidRPr="00CD62AC">
        <w:rPr>
          <w:sz w:val="22"/>
          <w:szCs w:val="22"/>
        </w:rPr>
        <w:t>7.1</w:t>
      </w:r>
      <w:r w:rsidR="00164B78" w:rsidRPr="00CD62AC">
        <w:rPr>
          <w:sz w:val="22"/>
          <w:szCs w:val="22"/>
        </w:rPr>
        <w:t>.5</w:t>
      </w:r>
      <w:r w:rsidRPr="00CD62AC">
        <w:rPr>
          <w:sz w:val="22"/>
          <w:szCs w:val="22"/>
        </w:rPr>
        <w:t xml:space="preserve"> Процедуры закупок в электронной форме осуществляются на электронной площадке </w:t>
      </w:r>
      <w:r w:rsidRPr="00CD62AC">
        <w:rPr>
          <w:rFonts w:eastAsia="Calibri"/>
          <w:sz w:val="22"/>
          <w:szCs w:val="22"/>
          <w:lang w:eastAsia="en-US"/>
        </w:rPr>
        <w:t>(сайте Торговой системы)</w:t>
      </w:r>
      <w:r w:rsidR="00164B78" w:rsidRPr="00CD62AC">
        <w:rPr>
          <w:rFonts w:eastAsia="Calibri"/>
          <w:sz w:val="22"/>
          <w:szCs w:val="22"/>
          <w:lang w:eastAsia="en-US"/>
        </w:rPr>
        <w:t xml:space="preserve">, с учетом особенностей, установленных ст. 3.3, 3.4 </w:t>
      </w:r>
      <w:r w:rsidR="00C31B8A">
        <w:rPr>
          <w:rFonts w:eastAsia="Calibri"/>
          <w:sz w:val="22"/>
          <w:szCs w:val="22"/>
          <w:lang w:eastAsia="en-US"/>
        </w:rPr>
        <w:t xml:space="preserve">Закона № </w:t>
      </w:r>
      <w:r w:rsidR="00164B78" w:rsidRPr="00CD62AC">
        <w:rPr>
          <w:rFonts w:eastAsia="Calibri"/>
          <w:sz w:val="22"/>
          <w:szCs w:val="22"/>
          <w:lang w:eastAsia="en-US"/>
        </w:rPr>
        <w:t>223-ФЗ</w:t>
      </w:r>
      <w:r w:rsidR="00CD62AC" w:rsidRPr="00CD62AC">
        <w:rPr>
          <w:rFonts w:eastAsia="Calibri"/>
          <w:sz w:val="22"/>
          <w:szCs w:val="22"/>
          <w:lang w:eastAsia="en-US"/>
        </w:rPr>
        <w:t xml:space="preserve"> и </w:t>
      </w:r>
      <w:r w:rsidR="00CD62AC" w:rsidRPr="00CD62AC">
        <w:rPr>
          <w:sz w:val="22"/>
          <w:szCs w:val="22"/>
        </w:rPr>
        <w:t>правилами</w:t>
      </w:r>
      <w:r w:rsidR="00CD62AC" w:rsidRPr="00F80011">
        <w:rPr>
          <w:sz w:val="22"/>
          <w:szCs w:val="22"/>
        </w:rPr>
        <w:t>(регламентом), действующими на электронной площадке</w:t>
      </w:r>
      <w:r w:rsidRPr="00F80011">
        <w:rPr>
          <w:sz w:val="22"/>
          <w:szCs w:val="22"/>
        </w:rPr>
        <w:t>.</w:t>
      </w:r>
    </w:p>
    <w:p w:rsidR="00F80011" w:rsidRPr="00F80011" w:rsidRDefault="00F80011" w:rsidP="00F80011">
      <w:pPr>
        <w:ind w:firstLine="284"/>
        <w:jc w:val="both"/>
        <w:rPr>
          <w:rFonts w:eastAsia="Calibri"/>
          <w:sz w:val="22"/>
          <w:szCs w:val="22"/>
          <w:lang w:eastAsia="en-US"/>
        </w:rPr>
      </w:pPr>
      <w:r w:rsidRPr="00F80011">
        <w:rPr>
          <w:sz w:val="22"/>
          <w:szCs w:val="22"/>
        </w:rPr>
        <w:t xml:space="preserve">7.1.6 </w:t>
      </w:r>
      <w:r w:rsidRPr="00F80011">
        <w:rPr>
          <w:rFonts w:eastAsia="Calibri"/>
          <w:bCs/>
          <w:sz w:val="22"/>
          <w:szCs w:val="22"/>
          <w:lang w:eastAsia="en-US"/>
        </w:rPr>
        <w:t xml:space="preserve">Конкурентные закупки должны проводиться в электронной форме у любых операторов ЭТП, соответствующим требованиям ст. 3.3 </w:t>
      </w:r>
      <w:r w:rsidR="00C31B8A">
        <w:rPr>
          <w:rFonts w:eastAsia="Calibri"/>
          <w:bCs/>
          <w:sz w:val="22"/>
          <w:szCs w:val="22"/>
          <w:lang w:eastAsia="en-US"/>
        </w:rPr>
        <w:t xml:space="preserve">Закона № </w:t>
      </w:r>
      <w:r w:rsidRPr="00F80011">
        <w:rPr>
          <w:rFonts w:eastAsia="Calibri"/>
          <w:bCs/>
          <w:sz w:val="22"/>
          <w:szCs w:val="22"/>
          <w:lang w:eastAsia="en-US"/>
        </w:rPr>
        <w:t>223-ФЗ.</w:t>
      </w:r>
    </w:p>
    <w:p w:rsidR="00F80011" w:rsidRPr="00F80011" w:rsidRDefault="00F80011" w:rsidP="00F80011">
      <w:pPr>
        <w:ind w:firstLine="284"/>
        <w:jc w:val="both"/>
        <w:rPr>
          <w:sz w:val="22"/>
          <w:szCs w:val="22"/>
        </w:rPr>
      </w:pPr>
      <w:r w:rsidRPr="00F80011">
        <w:rPr>
          <w:bCs/>
          <w:sz w:val="22"/>
          <w:szCs w:val="22"/>
        </w:rPr>
        <w:t xml:space="preserve">7.1.7 Конкурентные закупки для поддержки субъектов малого и среднего предпринимательства (в рамках ПП РФ от 11.12.2014 № 1352) должны проводиться в электронной форме на электронных торговых площадках </w:t>
      </w:r>
      <w:r w:rsidRPr="00F80011">
        <w:rPr>
          <w:bCs/>
          <w:sz w:val="22"/>
          <w:szCs w:val="22"/>
          <w:u w:val="single"/>
        </w:rPr>
        <w:t>специальных операторов электронных торговых площадок</w:t>
      </w:r>
      <w:r w:rsidRPr="00F80011">
        <w:rPr>
          <w:bCs/>
          <w:sz w:val="22"/>
          <w:szCs w:val="22"/>
        </w:rPr>
        <w:t>, перечень которых устанавливается Правительством РФ.</w:t>
      </w:r>
    </w:p>
    <w:p w:rsidR="00F80011" w:rsidRPr="00CD62AC" w:rsidRDefault="00F80011" w:rsidP="00CD62AC">
      <w:pPr>
        <w:ind w:firstLine="284"/>
        <w:jc w:val="both"/>
        <w:rPr>
          <w:sz w:val="22"/>
          <w:szCs w:val="22"/>
          <w:lang w:eastAsia="ru-RU"/>
        </w:rPr>
      </w:pPr>
    </w:p>
    <w:p w:rsidR="00FE5AFF" w:rsidRPr="00AC3F45" w:rsidRDefault="00B12521" w:rsidP="00B12521">
      <w:pPr>
        <w:pStyle w:val="s13"/>
        <w:shd w:val="clear" w:color="auto" w:fill="FFFFFF"/>
        <w:tabs>
          <w:tab w:val="left" w:pos="3150"/>
        </w:tabs>
        <w:ind w:firstLine="0"/>
        <w:jc w:val="both"/>
        <w:rPr>
          <w:sz w:val="22"/>
          <w:szCs w:val="22"/>
        </w:rPr>
      </w:pPr>
      <w:r>
        <w:rPr>
          <w:sz w:val="22"/>
          <w:szCs w:val="22"/>
        </w:rPr>
        <w:tab/>
      </w:r>
    </w:p>
    <w:p w:rsidR="00D706A9" w:rsidRPr="00AC3F45" w:rsidRDefault="00D706A9" w:rsidP="00A5411B">
      <w:pPr>
        <w:pStyle w:val="1"/>
        <w:spacing w:before="0" w:after="0"/>
        <w:ind w:firstLine="284"/>
        <w:jc w:val="center"/>
        <w:rPr>
          <w:rFonts w:ascii="Times New Roman" w:hAnsi="Times New Roman" w:cs="Times New Roman"/>
          <w:sz w:val="22"/>
          <w:szCs w:val="22"/>
        </w:rPr>
      </w:pPr>
      <w:bookmarkStart w:id="107" w:name="__RefHeading__205_2018128844"/>
      <w:bookmarkEnd w:id="101"/>
      <w:bookmarkEnd w:id="107"/>
      <w:r w:rsidRPr="00AC3F45">
        <w:rPr>
          <w:rFonts w:ascii="Times New Roman" w:hAnsi="Times New Roman" w:cs="Times New Roman"/>
          <w:sz w:val="22"/>
          <w:szCs w:val="22"/>
        </w:rPr>
        <w:t>8. Общие требования к заявке на учас</w:t>
      </w:r>
      <w:r w:rsidR="000A2E33">
        <w:rPr>
          <w:rFonts w:ascii="Times New Roman" w:hAnsi="Times New Roman" w:cs="Times New Roman"/>
          <w:sz w:val="22"/>
          <w:szCs w:val="22"/>
        </w:rPr>
        <w:t>тие в закупке</w:t>
      </w:r>
    </w:p>
    <w:p w:rsidR="00D706A9" w:rsidRPr="00AC3F45" w:rsidRDefault="00D706A9" w:rsidP="00D706A9">
      <w:pPr>
        <w:ind w:firstLine="284"/>
        <w:jc w:val="both"/>
        <w:rPr>
          <w:sz w:val="22"/>
          <w:szCs w:val="22"/>
        </w:rPr>
      </w:pPr>
      <w:r w:rsidRPr="00AC3F45">
        <w:rPr>
          <w:sz w:val="22"/>
          <w:szCs w:val="22"/>
        </w:rPr>
        <w:t xml:space="preserve">8.1 Для участия в закупке участник закупки подает заявку на участие в закупке в срок и по форме, которые установлены документацией о закупке. </w:t>
      </w:r>
    </w:p>
    <w:p w:rsidR="00D706A9" w:rsidRPr="00AC3F45" w:rsidRDefault="00D706A9" w:rsidP="00D706A9">
      <w:pPr>
        <w:ind w:firstLine="284"/>
        <w:jc w:val="both"/>
        <w:rPr>
          <w:sz w:val="22"/>
          <w:szCs w:val="22"/>
        </w:rPr>
      </w:pPr>
      <w:r w:rsidRPr="00AC3F45">
        <w:rPr>
          <w:sz w:val="22"/>
          <w:szCs w:val="22"/>
        </w:rPr>
        <w:t>8.2 Заявка на участие в закупке подается на рус</w:t>
      </w:r>
      <w:r>
        <w:rPr>
          <w:sz w:val="22"/>
          <w:szCs w:val="22"/>
        </w:rPr>
        <w:t>ском языке в письменной форме в</w:t>
      </w:r>
      <w:r w:rsidRPr="00AC3F45">
        <w:rPr>
          <w:sz w:val="22"/>
          <w:szCs w:val="22"/>
        </w:rPr>
        <w:t xml:space="preserve"> запечатанном конверте или, если это предусмотрено документацией о закупке, в форме электронного документа. </w:t>
      </w:r>
    </w:p>
    <w:p w:rsidR="00D706A9" w:rsidRPr="00AC3F45" w:rsidRDefault="00D706A9" w:rsidP="00D706A9">
      <w:pPr>
        <w:ind w:firstLine="284"/>
        <w:jc w:val="both"/>
        <w:rPr>
          <w:sz w:val="22"/>
          <w:szCs w:val="22"/>
        </w:rPr>
      </w:pPr>
      <w:r w:rsidRPr="00AC3F45">
        <w:rPr>
          <w:sz w:val="22"/>
          <w:szCs w:val="22"/>
        </w:rPr>
        <w:t>8.3 Заявка на участие в закупке должна содержать сведения и документы, указанные в разделах о способах закупок настоящего Положения, в документации о закупке, а также:</w:t>
      </w:r>
    </w:p>
    <w:p w:rsidR="00D706A9" w:rsidRPr="00AC3F45" w:rsidRDefault="00D706A9" w:rsidP="00D706A9">
      <w:pPr>
        <w:pStyle w:val="a7"/>
        <w:tabs>
          <w:tab w:val="left" w:pos="1560"/>
        </w:tabs>
        <w:ind w:left="0" w:firstLine="284"/>
        <w:jc w:val="both"/>
        <w:rPr>
          <w:sz w:val="22"/>
          <w:szCs w:val="22"/>
        </w:rPr>
      </w:pPr>
      <w:r w:rsidRPr="00AC3F45">
        <w:rPr>
          <w:sz w:val="22"/>
          <w:szCs w:val="22"/>
        </w:rPr>
        <w:t xml:space="preserve">8.3.1 сведения и документы об участнике закупки, подавшем заявку: </w:t>
      </w:r>
    </w:p>
    <w:p w:rsidR="00D706A9" w:rsidRPr="00AC3F45" w:rsidRDefault="00D706A9" w:rsidP="00D706A9">
      <w:pPr>
        <w:pStyle w:val="a7"/>
        <w:tabs>
          <w:tab w:val="left" w:pos="1560"/>
        </w:tabs>
        <w:ind w:left="0" w:firstLine="284"/>
        <w:jc w:val="both"/>
        <w:rPr>
          <w:sz w:val="22"/>
          <w:szCs w:val="22"/>
        </w:rPr>
      </w:pPr>
      <w:r w:rsidRPr="00AC3F45">
        <w:rPr>
          <w:sz w:val="22"/>
          <w:szCs w:val="22"/>
        </w:rPr>
        <w:t>8.3.2 фирменное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D706A9" w:rsidRPr="00AC3F45" w:rsidRDefault="00D706A9" w:rsidP="00D706A9">
      <w:pPr>
        <w:pStyle w:val="a7"/>
        <w:tabs>
          <w:tab w:val="left" w:pos="1560"/>
        </w:tabs>
        <w:ind w:left="0" w:firstLine="284"/>
        <w:jc w:val="both"/>
        <w:rPr>
          <w:sz w:val="22"/>
          <w:szCs w:val="22"/>
        </w:rPr>
      </w:pPr>
      <w:r w:rsidRPr="00AC3F45">
        <w:rPr>
          <w:sz w:val="22"/>
          <w:szCs w:val="22"/>
        </w:rPr>
        <w:t>8.3.3 полученную не ранее чем за один месяц до дня размещения в единой информационной системе извещения о проведении закупки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один месяц до дня размещения в единой информационной системе извещения о проведении закупки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два месяца до дня размещения в единой информационной системе извещения о проведении закупки;</w:t>
      </w:r>
    </w:p>
    <w:p w:rsidR="00D706A9" w:rsidRPr="00AC3F45" w:rsidRDefault="00D706A9" w:rsidP="00D706A9">
      <w:pPr>
        <w:pStyle w:val="a7"/>
        <w:tabs>
          <w:tab w:val="left" w:pos="1560"/>
        </w:tabs>
        <w:ind w:left="0" w:firstLine="284"/>
        <w:jc w:val="both"/>
        <w:rPr>
          <w:sz w:val="22"/>
          <w:szCs w:val="22"/>
        </w:rPr>
      </w:pPr>
      <w:r w:rsidRPr="00AC3F45">
        <w:rPr>
          <w:sz w:val="22"/>
          <w:szCs w:val="22"/>
        </w:rPr>
        <w:t xml:space="preserve">8.3.4 документ, подтверждающий полномочия лица на осуществление действий от имени участника закупки </w:t>
      </w:r>
      <w:r>
        <w:rPr>
          <w:sz w:val="22"/>
          <w:szCs w:val="22"/>
        </w:rPr>
        <w:t>–</w:t>
      </w:r>
      <w:r w:rsidRPr="00AC3F45">
        <w:rPr>
          <w:sz w:val="22"/>
          <w:szCs w:val="22"/>
        </w:rPr>
        <w:t xml:space="preserve">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закупке должна содержать также доверенность на осуществление действий от имени участника закупки, заверенную печатью участника закупки и подписанную руководителем участника закупки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rsidR="00D706A9" w:rsidRPr="00AC3F45" w:rsidRDefault="00D706A9" w:rsidP="00D706A9">
      <w:pPr>
        <w:pStyle w:val="a7"/>
        <w:tabs>
          <w:tab w:val="left" w:pos="1560"/>
        </w:tabs>
        <w:ind w:left="0" w:firstLine="284"/>
        <w:jc w:val="both"/>
        <w:rPr>
          <w:sz w:val="22"/>
          <w:szCs w:val="22"/>
        </w:rPr>
      </w:pPr>
      <w:r w:rsidRPr="00AC3F45">
        <w:rPr>
          <w:sz w:val="22"/>
          <w:szCs w:val="22"/>
        </w:rPr>
        <w:t>8.3.5 документы, подтверждающие квалификацию участника закупки, в случае закупки на выполнение работ, оказание услуг, если в документации указан такой критерий оценки заявок на участие в закупке, как квалификация участника закупки;</w:t>
      </w:r>
    </w:p>
    <w:p w:rsidR="00D706A9" w:rsidRPr="00AC3F45" w:rsidRDefault="00D706A9" w:rsidP="00D706A9">
      <w:pPr>
        <w:pStyle w:val="a7"/>
        <w:tabs>
          <w:tab w:val="left" w:pos="1560"/>
        </w:tabs>
        <w:ind w:left="0" w:firstLine="284"/>
        <w:jc w:val="both"/>
        <w:rPr>
          <w:sz w:val="22"/>
          <w:szCs w:val="22"/>
        </w:rPr>
      </w:pPr>
      <w:r w:rsidRPr="00AC3F45">
        <w:rPr>
          <w:sz w:val="22"/>
          <w:szCs w:val="22"/>
        </w:rPr>
        <w:t>8.3.6 копии устава и (или) иных учредительных документов участника закупки (для юридических лиц) в действующей редакции (со всеми изменениями и дополнениями).</w:t>
      </w:r>
    </w:p>
    <w:p w:rsidR="00D706A9" w:rsidRPr="00AC3F45" w:rsidRDefault="00D706A9" w:rsidP="00D706A9">
      <w:pPr>
        <w:pStyle w:val="a7"/>
        <w:tabs>
          <w:tab w:val="left" w:pos="1560"/>
        </w:tabs>
        <w:ind w:left="0" w:firstLine="284"/>
        <w:jc w:val="both"/>
        <w:rPr>
          <w:sz w:val="22"/>
          <w:szCs w:val="22"/>
        </w:rPr>
      </w:pPr>
      <w:r w:rsidRPr="00AC3F45">
        <w:rPr>
          <w:sz w:val="22"/>
          <w:szCs w:val="22"/>
        </w:rPr>
        <w:t>8.3.7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w:t>
      </w:r>
    </w:p>
    <w:p w:rsidR="00D706A9" w:rsidRPr="00AC3F45" w:rsidRDefault="00D706A9" w:rsidP="00D706A9">
      <w:pPr>
        <w:pStyle w:val="a7"/>
        <w:tabs>
          <w:tab w:val="left" w:pos="1560"/>
        </w:tabs>
        <w:ind w:left="0" w:firstLine="284"/>
        <w:jc w:val="both"/>
        <w:rPr>
          <w:sz w:val="22"/>
          <w:szCs w:val="22"/>
        </w:rPr>
      </w:pPr>
      <w:r w:rsidRPr="00AC3F45">
        <w:rPr>
          <w:sz w:val="22"/>
          <w:szCs w:val="22"/>
        </w:rPr>
        <w:t>8.3.8 предложение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w:t>
      </w:r>
      <w:r>
        <w:rPr>
          <w:sz w:val="22"/>
          <w:szCs w:val="22"/>
        </w:rPr>
        <w:t xml:space="preserve">полнения договора, </w:t>
      </w:r>
      <w:r w:rsidRPr="00AC3F45">
        <w:rPr>
          <w:sz w:val="22"/>
          <w:szCs w:val="22"/>
        </w:rPr>
        <w:t>в том числе предложение о цене договора;</w:t>
      </w:r>
    </w:p>
    <w:p w:rsidR="00D706A9" w:rsidRPr="00AC3F45" w:rsidRDefault="00D706A9" w:rsidP="00D706A9">
      <w:pPr>
        <w:pStyle w:val="a7"/>
        <w:tabs>
          <w:tab w:val="left" w:pos="1560"/>
        </w:tabs>
        <w:ind w:left="0" w:firstLine="284"/>
        <w:jc w:val="both"/>
        <w:rPr>
          <w:sz w:val="22"/>
          <w:szCs w:val="22"/>
        </w:rPr>
      </w:pPr>
      <w:r w:rsidRPr="00AC3F45">
        <w:rPr>
          <w:sz w:val="22"/>
          <w:szCs w:val="22"/>
        </w:rPr>
        <w:t xml:space="preserve">8.3.9 документы или копии документов, подтверждающих соответствие участника закупки установленным требованиям и условиям допуска к участию в закупке в соответствии с п.1.4 Положения; </w:t>
      </w:r>
    </w:p>
    <w:p w:rsidR="00D706A9" w:rsidRPr="00AC3F45" w:rsidRDefault="00D706A9" w:rsidP="00D706A9">
      <w:pPr>
        <w:pStyle w:val="a7"/>
        <w:tabs>
          <w:tab w:val="left" w:pos="1560"/>
        </w:tabs>
        <w:ind w:left="0" w:firstLine="284"/>
        <w:jc w:val="both"/>
        <w:rPr>
          <w:sz w:val="22"/>
          <w:szCs w:val="22"/>
        </w:rPr>
      </w:pPr>
      <w:r w:rsidRPr="00AC3F45">
        <w:rPr>
          <w:sz w:val="22"/>
          <w:szCs w:val="22"/>
        </w:rPr>
        <w:t>8.3.10 письменное согласие физического лица – участника закупки на обработку его персональных данных (если такое требование установлено в документации о закупке);</w:t>
      </w:r>
    </w:p>
    <w:p w:rsidR="00D706A9" w:rsidRPr="00AC3F45" w:rsidRDefault="00D706A9" w:rsidP="00D706A9">
      <w:pPr>
        <w:pStyle w:val="a7"/>
        <w:tabs>
          <w:tab w:val="left" w:pos="1560"/>
        </w:tabs>
        <w:ind w:left="0" w:firstLine="284"/>
        <w:jc w:val="both"/>
        <w:rPr>
          <w:sz w:val="22"/>
          <w:szCs w:val="22"/>
        </w:rPr>
      </w:pPr>
      <w:bookmarkStart w:id="108" w:name="sub_11524"/>
      <w:r w:rsidRPr="00AC3F45">
        <w:rPr>
          <w:sz w:val="22"/>
          <w:szCs w:val="22"/>
        </w:rPr>
        <w:t>8.3.11 для группы (нескольких лиц) лиц, выступающих на стороне одного участника закупки, помимо перечисленных документов:</w:t>
      </w:r>
    </w:p>
    <w:bookmarkEnd w:id="108"/>
    <w:p w:rsidR="00D706A9" w:rsidRPr="00AC3F45" w:rsidRDefault="00D706A9" w:rsidP="00D706A9">
      <w:pPr>
        <w:ind w:firstLine="284"/>
        <w:jc w:val="both"/>
        <w:rPr>
          <w:sz w:val="22"/>
          <w:szCs w:val="22"/>
        </w:rPr>
      </w:pPr>
      <w:r w:rsidRPr="00AC3F45">
        <w:rPr>
          <w:sz w:val="22"/>
          <w:szCs w:val="22"/>
        </w:rPr>
        <w:t xml:space="preserve">а) документ, подтверждающий объединение лиц, выступающих на стороне одного участника закупки в группу </w:t>
      </w:r>
      <w:r w:rsidRPr="005B7FC0">
        <w:rPr>
          <w:sz w:val="22"/>
          <w:szCs w:val="22"/>
        </w:rPr>
        <w:t>(оригинал или нотариально заверенная копия),</w:t>
      </w:r>
      <w:r w:rsidRPr="00AC3F45">
        <w:rPr>
          <w:sz w:val="22"/>
          <w:szCs w:val="22"/>
        </w:rPr>
        <w:t xml:space="preserve"> и право конкретного участника закупки участвовать в закупке от имени группы лиц, в том числе подавать заявку, вносить обеспечение заявки, </w:t>
      </w:r>
      <w:r>
        <w:rPr>
          <w:sz w:val="22"/>
          <w:szCs w:val="22"/>
        </w:rPr>
        <w:t xml:space="preserve">подписывать </w:t>
      </w:r>
      <w:r w:rsidRPr="00AC3F45">
        <w:rPr>
          <w:sz w:val="22"/>
          <w:szCs w:val="22"/>
        </w:rPr>
        <w:t>договор и другие документы;</w:t>
      </w:r>
    </w:p>
    <w:p w:rsidR="00D706A9" w:rsidRPr="00AC3F45" w:rsidRDefault="00D706A9" w:rsidP="00D706A9">
      <w:pPr>
        <w:ind w:firstLine="284"/>
        <w:jc w:val="both"/>
        <w:rPr>
          <w:sz w:val="22"/>
          <w:szCs w:val="22"/>
        </w:rPr>
      </w:pPr>
      <w:r w:rsidRPr="00AC3F45">
        <w:rPr>
          <w:sz w:val="22"/>
          <w:szCs w:val="22"/>
        </w:rPr>
        <w:t>б) документы и сведения участника закупки, которому от имени группы лиц поручено подать заявку на участие в закупке.</w:t>
      </w:r>
    </w:p>
    <w:p w:rsidR="00D706A9" w:rsidRPr="00AC3F45" w:rsidRDefault="00D706A9" w:rsidP="00D706A9">
      <w:pPr>
        <w:pStyle w:val="a7"/>
        <w:tabs>
          <w:tab w:val="left" w:pos="1560"/>
        </w:tabs>
        <w:ind w:left="0" w:firstLine="284"/>
        <w:jc w:val="both"/>
        <w:rPr>
          <w:sz w:val="22"/>
          <w:szCs w:val="22"/>
        </w:rPr>
      </w:pPr>
      <w:bookmarkStart w:id="109" w:name="sub_1153"/>
      <w:r w:rsidRPr="00AC3F45">
        <w:rPr>
          <w:sz w:val="22"/>
          <w:szCs w:val="22"/>
        </w:rPr>
        <w:t>8.3.12 иные документы, представление которых для участника закупки предусмотрено в документации о закупке.</w:t>
      </w:r>
    </w:p>
    <w:bookmarkEnd w:id="109"/>
    <w:p w:rsidR="00D706A9" w:rsidRPr="00AC3F45" w:rsidRDefault="00D706A9" w:rsidP="00D706A9">
      <w:pPr>
        <w:ind w:firstLine="284"/>
        <w:jc w:val="both"/>
        <w:rPr>
          <w:rStyle w:val="af0"/>
          <w:sz w:val="22"/>
          <w:szCs w:val="22"/>
        </w:rPr>
      </w:pPr>
      <w:r w:rsidRPr="00AC3F45">
        <w:rPr>
          <w:sz w:val="22"/>
          <w:szCs w:val="22"/>
        </w:rPr>
        <w:t>8.4 Оформление заявки на участие в закупке.</w:t>
      </w:r>
    </w:p>
    <w:p w:rsidR="00D706A9" w:rsidRPr="00AC3F45" w:rsidRDefault="00D706A9" w:rsidP="00D706A9">
      <w:pPr>
        <w:ind w:firstLine="284"/>
        <w:jc w:val="both"/>
        <w:rPr>
          <w:sz w:val="22"/>
          <w:szCs w:val="22"/>
        </w:rPr>
      </w:pPr>
      <w:r w:rsidRPr="00AC3F45">
        <w:rPr>
          <w:rStyle w:val="af0"/>
          <w:sz w:val="22"/>
          <w:szCs w:val="22"/>
        </w:rPr>
        <w:t>8.4.1 При описании условий 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rsidR="00D706A9" w:rsidRPr="00AC3F45" w:rsidRDefault="00D706A9" w:rsidP="00D706A9">
      <w:pPr>
        <w:ind w:firstLine="284"/>
        <w:jc w:val="both"/>
        <w:rPr>
          <w:sz w:val="22"/>
          <w:szCs w:val="22"/>
        </w:rPr>
      </w:pPr>
      <w:r w:rsidRPr="00AC3F45">
        <w:rPr>
          <w:sz w:val="22"/>
          <w:szCs w:val="22"/>
        </w:rPr>
        <w:t xml:space="preserve">8.4.2 </w:t>
      </w:r>
      <w:r w:rsidRPr="00C74CBB">
        <w:rPr>
          <w:sz w:val="22"/>
          <w:szCs w:val="22"/>
        </w:rPr>
        <w:t>Сведения, которые содержатся в заявках участников закупки, не должны допускать двусмысленных толкований. Если в документах, входящих в состав заявки на участие в закупке, имеются расхождения между обозначением сумм прописью и цифрами, то указанное обстоятельство будет рассматриваться закупочной комиссией как не предоставление сведений о цене договора в составе заявки и будет являться основанием для отклонения заявки на участие в закупке.</w:t>
      </w:r>
    </w:p>
    <w:p w:rsidR="00D706A9" w:rsidRPr="00AC3F45" w:rsidRDefault="00D706A9" w:rsidP="00D706A9">
      <w:pPr>
        <w:ind w:firstLine="284"/>
        <w:jc w:val="both"/>
        <w:rPr>
          <w:sz w:val="22"/>
          <w:szCs w:val="22"/>
        </w:rPr>
      </w:pPr>
      <w:r w:rsidRPr="00AC3F45">
        <w:rPr>
          <w:sz w:val="22"/>
          <w:szCs w:val="22"/>
        </w:rPr>
        <w:t>8.4.3 Все документы, представленные участниками закупки, представленные в составе заявки на бумажном носителе, должны быть скреплены печатью и заверены подписью уполномоченного лица участника закупки собственноручно. Все листы заявки на участие в закупке, все листы тома заявки на участие в закупке должны быть прошиты и пронумерованы. Заявка на участие в закупке должна содержать опись входящих в её состав документов, быть скреплена печатью и заверена подписью уполномоченного лица участника закупки собственноручно, в том числе на сшивке. Верность копий документов, представляемых в составе заявки на участие в закупке, должна быть подтверждена печатью и подписью уполномоченного лица, если иная форма заверения не установлена нормативными правовыми актами Российской Федерации. Копии документов должны быть заверены в нотариальном порядке в случае, если указание на это содержится в документации о проведении закупки.</w:t>
      </w:r>
    </w:p>
    <w:p w:rsidR="00D706A9" w:rsidRPr="00AC3F45" w:rsidRDefault="00D706A9" w:rsidP="00D706A9">
      <w:pPr>
        <w:ind w:firstLine="284"/>
        <w:jc w:val="both"/>
        <w:rPr>
          <w:sz w:val="22"/>
          <w:szCs w:val="22"/>
        </w:rPr>
      </w:pPr>
      <w:r w:rsidRPr="00AC3F45">
        <w:rPr>
          <w:sz w:val="22"/>
          <w:szCs w:val="22"/>
        </w:rPr>
        <w:t>8.4.4 Заявка на участие в закупке должна быть выполнена машинописным способом (если иное не предусмотрено в документации о закупке) и легко читаема. Подчистки и исправления не допускаются, за исключением исправлений, скрепленных печатью и заверенных подписью уполномоченного лица.</w:t>
      </w:r>
    </w:p>
    <w:p w:rsidR="00D706A9" w:rsidRPr="00AC3F45" w:rsidRDefault="00D706A9" w:rsidP="00D706A9">
      <w:pPr>
        <w:ind w:firstLine="284"/>
        <w:jc w:val="both"/>
        <w:rPr>
          <w:rFonts w:eastAsia="Calibri"/>
          <w:sz w:val="22"/>
          <w:szCs w:val="22"/>
          <w:lang w:eastAsia="en-US"/>
        </w:rPr>
      </w:pPr>
      <w:r w:rsidRPr="00AC3F45">
        <w:rPr>
          <w:sz w:val="22"/>
          <w:szCs w:val="22"/>
        </w:rPr>
        <w:t>8.4.5 Заявка на участие в закупке направляется по адресу и в сроки, указанные в документации о проведении закупки.</w:t>
      </w:r>
    </w:p>
    <w:p w:rsidR="00D706A9" w:rsidRPr="00AC3F45" w:rsidRDefault="00D706A9" w:rsidP="00D706A9">
      <w:pPr>
        <w:ind w:firstLine="284"/>
        <w:jc w:val="both"/>
        <w:rPr>
          <w:rFonts w:eastAsia="Calibri"/>
          <w:sz w:val="22"/>
          <w:szCs w:val="22"/>
          <w:lang w:eastAsia="en-US"/>
        </w:rPr>
      </w:pPr>
      <w:r w:rsidRPr="00AC3F45">
        <w:rPr>
          <w:rFonts w:eastAsia="Calibri"/>
          <w:sz w:val="22"/>
          <w:szCs w:val="22"/>
          <w:lang w:eastAsia="en-US"/>
        </w:rPr>
        <w:t xml:space="preserve">8.4.6 Заявка на участие в закупке в форме электронного документа, подписанного электронной подписью, подается с использованием функционала электронной площадки (сайта Торговой системы), адрес которой указан в извещении о проведении закупки и в документации о закупке. </w:t>
      </w:r>
    </w:p>
    <w:p w:rsidR="00D706A9" w:rsidRDefault="00D706A9" w:rsidP="00C9288A">
      <w:pPr>
        <w:ind w:firstLine="284"/>
        <w:jc w:val="both"/>
        <w:rPr>
          <w:rFonts w:eastAsia="Calibri"/>
          <w:sz w:val="22"/>
          <w:szCs w:val="22"/>
          <w:lang w:eastAsia="en-US"/>
        </w:rPr>
      </w:pPr>
      <w:r w:rsidRPr="00AC3F45">
        <w:rPr>
          <w:rFonts w:eastAsia="Calibri"/>
          <w:sz w:val="22"/>
          <w:szCs w:val="22"/>
          <w:lang w:eastAsia="en-US"/>
        </w:rPr>
        <w:t>8.4.7 При оформлении заявки в форме электронного документа на электронной площадке (сайте Торговой системы) участники закупки должны использовать формы и инструкции по их заполнению, предусмотренные документацией о закупке, а также размещенные на сайте Торговой си</w:t>
      </w:r>
      <w:r>
        <w:rPr>
          <w:rFonts w:eastAsia="Calibri"/>
          <w:sz w:val="22"/>
          <w:szCs w:val="22"/>
          <w:lang w:eastAsia="en-US"/>
        </w:rPr>
        <w:t>стемы.</w:t>
      </w:r>
      <w:bookmarkStart w:id="110" w:name="sub_800"/>
      <w:bookmarkStart w:id="111" w:name="sub_1010"/>
    </w:p>
    <w:p w:rsidR="00D40597" w:rsidRPr="00AC3F45" w:rsidRDefault="00D40597" w:rsidP="00C9288A">
      <w:pPr>
        <w:ind w:firstLine="284"/>
        <w:jc w:val="both"/>
        <w:rPr>
          <w:sz w:val="22"/>
          <w:szCs w:val="22"/>
        </w:rPr>
      </w:pPr>
    </w:p>
    <w:p w:rsidR="00D706A9" w:rsidRPr="00CB7FC8" w:rsidRDefault="00436526" w:rsidP="00A5411B">
      <w:pPr>
        <w:pStyle w:val="1"/>
        <w:spacing w:before="0" w:after="0"/>
        <w:ind w:firstLine="284"/>
        <w:jc w:val="center"/>
        <w:rPr>
          <w:rFonts w:ascii="Times New Roman" w:hAnsi="Times New Roman" w:cs="Times New Roman"/>
          <w:b w:val="0"/>
          <w:sz w:val="22"/>
          <w:szCs w:val="22"/>
        </w:rPr>
      </w:pPr>
      <w:bookmarkStart w:id="112" w:name="sub_76"/>
      <w:bookmarkStart w:id="113" w:name="__RefHeading__203_2018128844"/>
      <w:bookmarkStart w:id="114" w:name="__RefHeading__207_2018128844"/>
      <w:bookmarkEnd w:id="110"/>
      <w:r w:rsidRPr="00A5411B">
        <w:rPr>
          <w:rFonts w:ascii="Times New Roman" w:hAnsi="Times New Roman" w:cs="Times New Roman"/>
          <w:bCs w:val="0"/>
          <w:kern w:val="0"/>
          <w:sz w:val="22"/>
          <w:szCs w:val="22"/>
        </w:rPr>
        <w:t>9</w:t>
      </w:r>
      <w:r w:rsidR="00D706A9" w:rsidRPr="00CB7FC8">
        <w:rPr>
          <w:rStyle w:val="af7"/>
          <w:rFonts w:ascii="Times New Roman" w:hAnsi="Times New Roman" w:cs="Times New Roman"/>
          <w:b/>
          <w:color w:val="auto"/>
          <w:sz w:val="22"/>
          <w:szCs w:val="22"/>
        </w:rPr>
        <w:t>. Обеспечение заявок на участие в закупке</w:t>
      </w:r>
    </w:p>
    <w:bookmarkEnd w:id="112"/>
    <w:p w:rsidR="00D706A9" w:rsidRPr="00BE3C27" w:rsidRDefault="00436526" w:rsidP="00D706A9">
      <w:pPr>
        <w:pStyle w:val="a7"/>
        <w:ind w:left="34" w:firstLine="250"/>
        <w:jc w:val="both"/>
        <w:rPr>
          <w:sz w:val="22"/>
          <w:szCs w:val="22"/>
        </w:rPr>
      </w:pPr>
      <w:r w:rsidRPr="00BE3C27">
        <w:rPr>
          <w:sz w:val="22"/>
          <w:szCs w:val="22"/>
        </w:rPr>
        <w:t>9</w:t>
      </w:r>
      <w:r w:rsidR="00D706A9" w:rsidRPr="00BE3C27">
        <w:rPr>
          <w:sz w:val="22"/>
          <w:szCs w:val="22"/>
        </w:rPr>
        <w:t>.1 Документацией о закупке может быть установлено требование об обеспечении исполнения обязательств, связанных с участием и подачей заявки на участие в закупке, к</w:t>
      </w:r>
      <w:r w:rsidR="0084519C" w:rsidRPr="00BE3C27">
        <w:rPr>
          <w:sz w:val="22"/>
          <w:szCs w:val="22"/>
        </w:rPr>
        <w:t>оторое может быть предоставлено</w:t>
      </w:r>
      <w:r w:rsidR="000A2E33">
        <w:rPr>
          <w:sz w:val="22"/>
          <w:szCs w:val="22"/>
        </w:rPr>
        <w:t xml:space="preserve"> </w:t>
      </w:r>
      <w:r w:rsidR="00D706A9" w:rsidRPr="00BE3C27">
        <w:rPr>
          <w:sz w:val="22"/>
          <w:szCs w:val="22"/>
        </w:rPr>
        <w:t xml:space="preserve">путем внесения денежных средств, предоставления банковской гарантии </w:t>
      </w:r>
      <w:r w:rsidR="00D706A9" w:rsidRPr="00BE3C27">
        <w:rPr>
          <w:sz w:val="22"/>
          <w:szCs w:val="22"/>
          <w:shd w:val="clear" w:color="auto" w:fill="FFFFFF"/>
        </w:rPr>
        <w:t>или иным способом, предусмотренным Гражданским </w:t>
      </w:r>
      <w:hyperlink r:id="rId9" w:anchor="dst0" w:history="1">
        <w:r w:rsidR="00D706A9" w:rsidRPr="00BE3C27">
          <w:rPr>
            <w:rStyle w:val="ae"/>
            <w:color w:val="auto"/>
            <w:sz w:val="22"/>
            <w:szCs w:val="22"/>
            <w:u w:val="none"/>
            <w:shd w:val="clear" w:color="auto" w:fill="FFFFFF"/>
          </w:rPr>
          <w:t>кодексом</w:t>
        </w:r>
      </w:hyperlink>
      <w:r w:rsidR="00D706A9" w:rsidRPr="00BE3C27">
        <w:rPr>
          <w:sz w:val="22"/>
          <w:szCs w:val="22"/>
          <w:shd w:val="clear" w:color="auto" w:fill="FFFFFF"/>
        </w:rPr>
        <w:t> Российской Федерации, за исключением проведения закупки в соответств</w:t>
      </w:r>
      <w:r w:rsidR="000A27FF" w:rsidRPr="00BE3C27">
        <w:rPr>
          <w:sz w:val="22"/>
          <w:szCs w:val="22"/>
          <w:shd w:val="clear" w:color="auto" w:fill="FFFFFF"/>
        </w:rPr>
        <w:t>ии со статьей 3.4 З</w:t>
      </w:r>
      <w:r w:rsidR="00D706A9" w:rsidRPr="00BE3C27">
        <w:rPr>
          <w:sz w:val="22"/>
          <w:szCs w:val="22"/>
          <w:shd w:val="clear" w:color="auto" w:fill="FFFFFF"/>
        </w:rPr>
        <w:t>акона № 223-ФЗ</w:t>
      </w:r>
      <w:r w:rsidR="00D706A9" w:rsidRPr="00BE3C27">
        <w:rPr>
          <w:sz w:val="22"/>
          <w:szCs w:val="22"/>
        </w:rPr>
        <w:t>. Способ, размер и порядок предоставления обеспечения заявки устанавливается в документации о закупке. Требования к содержанию и оформлению безотзывной банковской гарантии, устанавливаются Заказчиком в документации о закупке. Обеспечение заявки предоставляется участниками закупки до подачи заявки.</w:t>
      </w:r>
    </w:p>
    <w:p w:rsidR="00951CE5" w:rsidRPr="00BE3C27" w:rsidRDefault="00951CE5" w:rsidP="00D706A9">
      <w:pPr>
        <w:pStyle w:val="a7"/>
        <w:ind w:left="34" w:firstLine="250"/>
        <w:jc w:val="both"/>
        <w:rPr>
          <w:sz w:val="22"/>
          <w:szCs w:val="22"/>
        </w:rPr>
      </w:pPr>
      <w:r w:rsidRPr="00BE3C27">
        <w:rPr>
          <w:sz w:val="22"/>
          <w:szCs w:val="22"/>
        </w:rPr>
        <w:t>9.1.1 При проведении конкурентной закупки размер обеспечения заявки устанавливается с учетом требований ч.27 ст. 3.2</w:t>
      </w:r>
      <w:r w:rsidR="000A27FF" w:rsidRPr="00BE3C27">
        <w:rPr>
          <w:sz w:val="22"/>
          <w:szCs w:val="22"/>
        </w:rPr>
        <w:t xml:space="preserve"> Закона №</w:t>
      </w:r>
      <w:r w:rsidRPr="00BE3C27">
        <w:rPr>
          <w:sz w:val="22"/>
          <w:szCs w:val="22"/>
        </w:rPr>
        <w:t xml:space="preserve"> 223-ФЗ.</w:t>
      </w:r>
    </w:p>
    <w:p w:rsidR="00951CE5" w:rsidRPr="00BE3C27" w:rsidRDefault="00951CE5" w:rsidP="00D706A9">
      <w:pPr>
        <w:pStyle w:val="a7"/>
        <w:ind w:left="34" w:firstLine="250"/>
        <w:jc w:val="both"/>
        <w:rPr>
          <w:sz w:val="22"/>
          <w:szCs w:val="22"/>
        </w:rPr>
      </w:pPr>
      <w:r w:rsidRPr="00BE3C27">
        <w:rPr>
          <w:sz w:val="22"/>
          <w:szCs w:val="22"/>
        </w:rPr>
        <w:t xml:space="preserve">9.1.2 При проведении тендера размер обеспечения заявки устанавливается в тендерной документации. </w:t>
      </w:r>
    </w:p>
    <w:p w:rsidR="00D706A9" w:rsidRPr="00AC3F45" w:rsidRDefault="00436526" w:rsidP="00D706A9">
      <w:pPr>
        <w:ind w:firstLine="250"/>
        <w:jc w:val="both"/>
        <w:rPr>
          <w:sz w:val="22"/>
          <w:szCs w:val="22"/>
        </w:rPr>
      </w:pPr>
      <w:r w:rsidRPr="00BE3C27">
        <w:rPr>
          <w:sz w:val="22"/>
          <w:szCs w:val="22"/>
        </w:rPr>
        <w:t>9</w:t>
      </w:r>
      <w:r w:rsidR="00D706A9" w:rsidRPr="00BE3C27">
        <w:rPr>
          <w:sz w:val="22"/>
          <w:szCs w:val="22"/>
        </w:rPr>
        <w:t>.2 Обязательства участника закупки, связанные с участием в закупке и подачей заявки на участие в закупке, включают:</w:t>
      </w:r>
    </w:p>
    <w:p w:rsidR="00D706A9" w:rsidRPr="00AC3F45" w:rsidRDefault="00436526" w:rsidP="00D706A9">
      <w:pPr>
        <w:ind w:firstLine="284"/>
        <w:jc w:val="both"/>
        <w:rPr>
          <w:sz w:val="22"/>
          <w:szCs w:val="22"/>
        </w:rPr>
      </w:pPr>
      <w:r>
        <w:rPr>
          <w:sz w:val="22"/>
          <w:szCs w:val="22"/>
        </w:rPr>
        <w:t>9</w:t>
      </w:r>
      <w:r w:rsidR="00D706A9" w:rsidRPr="00AC3F45">
        <w:rPr>
          <w:sz w:val="22"/>
          <w:szCs w:val="22"/>
        </w:rPr>
        <w:t>.2.1 обязательство заключить договор на условиях, указанных в проекте договора, являющегося неотъемлемой частью документации о закупке и извещения о проведении закупки, и заявке на участие в закупке, а также обязательство предоставить заказчику обеспечение исполнения договора, в случае если такая обязанность установлена условиями документации о закупке;</w:t>
      </w:r>
    </w:p>
    <w:p w:rsidR="00D706A9" w:rsidRPr="00AC3F45" w:rsidRDefault="00951CE5" w:rsidP="00D706A9">
      <w:pPr>
        <w:ind w:firstLine="284"/>
        <w:jc w:val="both"/>
        <w:rPr>
          <w:sz w:val="22"/>
          <w:szCs w:val="22"/>
        </w:rPr>
      </w:pPr>
      <w:r>
        <w:rPr>
          <w:sz w:val="22"/>
          <w:szCs w:val="22"/>
        </w:rPr>
        <w:t>9</w:t>
      </w:r>
      <w:r w:rsidR="00D706A9" w:rsidRPr="00AC3F45">
        <w:rPr>
          <w:sz w:val="22"/>
          <w:szCs w:val="22"/>
        </w:rPr>
        <w:t>.2.2 обязательство не изменять и (или) не отзывать заявку на участие в закупке после окончания срока подачи заявок;</w:t>
      </w:r>
    </w:p>
    <w:p w:rsidR="00D706A9" w:rsidRPr="00AC3F45" w:rsidRDefault="00951CE5" w:rsidP="00D706A9">
      <w:pPr>
        <w:ind w:firstLine="284"/>
        <w:jc w:val="both"/>
        <w:rPr>
          <w:sz w:val="22"/>
          <w:szCs w:val="22"/>
        </w:rPr>
      </w:pPr>
      <w:r>
        <w:rPr>
          <w:sz w:val="22"/>
          <w:szCs w:val="22"/>
        </w:rPr>
        <w:t>9</w:t>
      </w:r>
      <w:r w:rsidR="00D706A9" w:rsidRPr="00AC3F45">
        <w:rPr>
          <w:sz w:val="22"/>
          <w:szCs w:val="22"/>
        </w:rPr>
        <w:t>.2.3 обязательство не предоставлять в составе заявки заведомо ложные и/или недостоверные сведения (информацию, документы).</w:t>
      </w:r>
    </w:p>
    <w:p w:rsidR="00D706A9" w:rsidRPr="00BE3C27" w:rsidRDefault="00951CE5" w:rsidP="00D706A9">
      <w:pPr>
        <w:ind w:firstLine="284"/>
        <w:jc w:val="both"/>
        <w:rPr>
          <w:sz w:val="22"/>
          <w:szCs w:val="22"/>
        </w:rPr>
      </w:pPr>
      <w:r w:rsidRPr="00BE3C27">
        <w:rPr>
          <w:sz w:val="22"/>
          <w:szCs w:val="22"/>
        </w:rPr>
        <w:t>9</w:t>
      </w:r>
      <w:r w:rsidR="00D706A9" w:rsidRPr="00BE3C27">
        <w:rPr>
          <w:sz w:val="22"/>
          <w:szCs w:val="22"/>
        </w:rPr>
        <w:t>.3 Заказчик удерживает сумму обеспечения заявки на участие в закупке в случаях невыполнения участником закупки обя</w:t>
      </w:r>
      <w:r w:rsidR="00CC13D6" w:rsidRPr="00BE3C27">
        <w:rPr>
          <w:sz w:val="22"/>
          <w:szCs w:val="22"/>
        </w:rPr>
        <w:t>зательств, предусмотренных п. 9</w:t>
      </w:r>
      <w:r w:rsidR="00D706A9" w:rsidRPr="00BE3C27">
        <w:rPr>
          <w:sz w:val="22"/>
          <w:szCs w:val="22"/>
        </w:rPr>
        <w:t>.2 настоящего Положения.</w:t>
      </w:r>
    </w:p>
    <w:p w:rsidR="00D706A9" w:rsidRPr="002F4077" w:rsidRDefault="00CC13D6" w:rsidP="00CC13D6">
      <w:pPr>
        <w:pStyle w:val="a7"/>
        <w:ind w:left="34" w:firstLine="250"/>
        <w:jc w:val="both"/>
        <w:rPr>
          <w:sz w:val="22"/>
          <w:szCs w:val="22"/>
        </w:rPr>
      </w:pPr>
      <w:r w:rsidRPr="00BE3C27">
        <w:rPr>
          <w:sz w:val="22"/>
          <w:szCs w:val="22"/>
        </w:rPr>
        <w:t xml:space="preserve">9.4 </w:t>
      </w:r>
      <w:r w:rsidR="00D706A9" w:rsidRPr="00BE3C27">
        <w:rPr>
          <w:sz w:val="22"/>
          <w:szCs w:val="22"/>
        </w:rPr>
        <w:t xml:space="preserve">Обеспечение заявки возвращается участникам закупки во всех случаях, за исключением случаев, указанных в ч. 26 ст. 3.2 </w:t>
      </w:r>
      <w:r w:rsidR="000A27FF" w:rsidRPr="00BE3C27">
        <w:rPr>
          <w:sz w:val="22"/>
          <w:szCs w:val="22"/>
        </w:rPr>
        <w:t xml:space="preserve">Закона № </w:t>
      </w:r>
      <w:r w:rsidR="00D706A9" w:rsidRPr="00BE3C27">
        <w:rPr>
          <w:sz w:val="22"/>
          <w:szCs w:val="22"/>
        </w:rPr>
        <w:t>223-ФЗ.</w:t>
      </w:r>
    </w:p>
    <w:bookmarkEnd w:id="111"/>
    <w:p w:rsidR="00D706A9" w:rsidRPr="00AC3F45" w:rsidRDefault="00D706A9" w:rsidP="00015A80">
      <w:pPr>
        <w:tabs>
          <w:tab w:val="left" w:pos="1560"/>
        </w:tabs>
        <w:jc w:val="both"/>
        <w:rPr>
          <w:sz w:val="22"/>
          <w:szCs w:val="22"/>
        </w:rPr>
      </w:pPr>
    </w:p>
    <w:p w:rsidR="00D706A9" w:rsidRPr="00AC3F45" w:rsidRDefault="00D40597" w:rsidP="00815E2E">
      <w:pPr>
        <w:pStyle w:val="1"/>
        <w:spacing w:before="0" w:after="0"/>
        <w:ind w:firstLine="284"/>
        <w:jc w:val="center"/>
        <w:rPr>
          <w:rFonts w:ascii="Times New Roman" w:hAnsi="Times New Roman" w:cs="Times New Roman"/>
          <w:sz w:val="22"/>
          <w:szCs w:val="22"/>
        </w:rPr>
      </w:pPr>
      <w:bookmarkStart w:id="115" w:name="__RefHeading__209_2018128844"/>
      <w:bookmarkEnd w:id="115"/>
      <w:r>
        <w:rPr>
          <w:rFonts w:ascii="Times New Roman" w:hAnsi="Times New Roman" w:cs="Times New Roman"/>
          <w:sz w:val="22"/>
          <w:szCs w:val="22"/>
        </w:rPr>
        <w:t>10</w:t>
      </w:r>
      <w:r w:rsidR="00D706A9" w:rsidRPr="00AC3F45">
        <w:rPr>
          <w:rFonts w:ascii="Times New Roman" w:hAnsi="Times New Roman" w:cs="Times New Roman"/>
          <w:sz w:val="22"/>
          <w:szCs w:val="22"/>
        </w:rPr>
        <w:t xml:space="preserve">. Заключение </w:t>
      </w:r>
      <w:r w:rsidR="000A2E33">
        <w:rPr>
          <w:rFonts w:ascii="Times New Roman" w:hAnsi="Times New Roman" w:cs="Times New Roman"/>
          <w:sz w:val="22"/>
          <w:szCs w:val="22"/>
        </w:rPr>
        <w:t>договора по результатам закупки</w:t>
      </w:r>
    </w:p>
    <w:p w:rsidR="00D706A9" w:rsidRPr="00BE3C27" w:rsidRDefault="00D40597" w:rsidP="001716A6">
      <w:pPr>
        <w:pStyle w:val="a7"/>
        <w:tabs>
          <w:tab w:val="left" w:pos="765"/>
        </w:tabs>
        <w:ind w:left="0" w:firstLine="284"/>
        <w:jc w:val="both"/>
        <w:rPr>
          <w:sz w:val="22"/>
          <w:szCs w:val="22"/>
        </w:rPr>
      </w:pPr>
      <w:r>
        <w:rPr>
          <w:sz w:val="22"/>
          <w:szCs w:val="22"/>
        </w:rPr>
        <w:t>10</w:t>
      </w:r>
      <w:r w:rsidR="00D706A9" w:rsidRPr="00BE3C27">
        <w:rPr>
          <w:sz w:val="22"/>
          <w:szCs w:val="22"/>
        </w:rPr>
        <w:t>.1. Договор по результатам конкурентной закупки заключается не ранее чем через десять дней и не позднее чем через двадцать дней с даты размещения в ЕИС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D706A9" w:rsidRPr="00BE3C27" w:rsidRDefault="00D706A9" w:rsidP="00D706A9">
      <w:pPr>
        <w:pStyle w:val="a7"/>
        <w:tabs>
          <w:tab w:val="left" w:pos="765"/>
        </w:tabs>
        <w:ind w:left="0" w:firstLine="284"/>
        <w:jc w:val="both"/>
        <w:rPr>
          <w:sz w:val="22"/>
          <w:szCs w:val="22"/>
        </w:rPr>
      </w:pPr>
      <w:r w:rsidRPr="00BE3C27">
        <w:rPr>
          <w:sz w:val="22"/>
          <w:szCs w:val="22"/>
        </w:rPr>
        <w:t>Договор по результатам неконкурентной закупки заключается в срок, установленный законодательством Российской Федерации.</w:t>
      </w:r>
    </w:p>
    <w:p w:rsidR="00D706A9" w:rsidRPr="00BE3C27" w:rsidRDefault="00D40597" w:rsidP="00606147">
      <w:pPr>
        <w:pStyle w:val="a7"/>
        <w:ind w:left="34" w:firstLine="250"/>
        <w:jc w:val="both"/>
        <w:rPr>
          <w:sz w:val="22"/>
          <w:szCs w:val="22"/>
        </w:rPr>
      </w:pPr>
      <w:r>
        <w:rPr>
          <w:sz w:val="22"/>
          <w:szCs w:val="22"/>
        </w:rPr>
        <w:t>10</w:t>
      </w:r>
      <w:r w:rsidR="00D706A9" w:rsidRPr="00BE3C27">
        <w:rPr>
          <w:sz w:val="22"/>
          <w:szCs w:val="22"/>
        </w:rPr>
        <w:t>.2. Победителем закупки, иным участником закупки, с которым заключается договор, подписанный договор передается заказчику в течение 5 (пяти) календарных дней с момента размещения в ЕИС итогового протокола.</w:t>
      </w:r>
      <w:r w:rsidR="00D706A9" w:rsidRPr="00BE3C27">
        <w:rPr>
          <w:rStyle w:val="ad"/>
          <w:sz w:val="22"/>
          <w:szCs w:val="22"/>
        </w:rPr>
        <w:footnoteReference w:id="2"/>
      </w:r>
    </w:p>
    <w:p w:rsidR="00D706A9" w:rsidRPr="00BE3C27" w:rsidRDefault="00D706A9" w:rsidP="00606147">
      <w:pPr>
        <w:pStyle w:val="a7"/>
        <w:ind w:left="34" w:firstLine="250"/>
        <w:jc w:val="both"/>
        <w:rPr>
          <w:sz w:val="22"/>
          <w:szCs w:val="22"/>
        </w:rPr>
      </w:pPr>
      <w:r w:rsidRPr="00BE3C27">
        <w:rPr>
          <w:sz w:val="22"/>
          <w:szCs w:val="22"/>
        </w:rPr>
        <w:t xml:space="preserve">Договоры заключаются в письменной форме без использования программно-аппаратных средств электронной площадки, за исключением случаев, установленных ч.28 ст.3.4 </w:t>
      </w:r>
      <w:r w:rsidR="000A27FF" w:rsidRPr="00BE3C27">
        <w:rPr>
          <w:sz w:val="22"/>
          <w:szCs w:val="22"/>
        </w:rPr>
        <w:t xml:space="preserve">Закона № </w:t>
      </w:r>
      <w:r w:rsidRPr="00BE3C27">
        <w:rPr>
          <w:sz w:val="22"/>
          <w:szCs w:val="22"/>
        </w:rPr>
        <w:t>223-ФЗ, а также случаев, когда использование программно-аппаратных средств электронной площадки при заключении договора прямо установлено в документации о закупке.</w:t>
      </w:r>
    </w:p>
    <w:p w:rsidR="00D706A9" w:rsidRPr="00AC3F45" w:rsidRDefault="00D40597" w:rsidP="00D706A9">
      <w:pPr>
        <w:pStyle w:val="a7"/>
        <w:tabs>
          <w:tab w:val="left" w:pos="735"/>
          <w:tab w:val="left" w:pos="780"/>
          <w:tab w:val="left" w:pos="1134"/>
        </w:tabs>
        <w:ind w:left="30" w:firstLine="284"/>
        <w:jc w:val="both"/>
        <w:rPr>
          <w:sz w:val="22"/>
          <w:szCs w:val="22"/>
        </w:rPr>
      </w:pPr>
      <w:r>
        <w:rPr>
          <w:sz w:val="22"/>
          <w:szCs w:val="22"/>
        </w:rPr>
        <w:t>10</w:t>
      </w:r>
      <w:r w:rsidR="00606147" w:rsidRPr="00BE3C27">
        <w:rPr>
          <w:sz w:val="22"/>
          <w:szCs w:val="22"/>
        </w:rPr>
        <w:t>.3</w:t>
      </w:r>
      <w:r w:rsidR="00D706A9" w:rsidRPr="00BE3C27">
        <w:rPr>
          <w:sz w:val="22"/>
          <w:szCs w:val="22"/>
        </w:rPr>
        <w:t>. В случае, если Заказчиком установлено требование обеспечения исполнения договора, договор заключается только после предоставления участником закупки, с которым заключается договор, перечисления денежных средств на счёт Заказчика, в размере обеспечения исполнения договора, установленном документацией</w:t>
      </w:r>
      <w:r w:rsidR="00D706A9" w:rsidRPr="00AC3F45">
        <w:rPr>
          <w:sz w:val="22"/>
          <w:szCs w:val="22"/>
        </w:rPr>
        <w:t xml:space="preserve"> о закупке. Документацией о закупке также может быть установлен иной способ обеспечения обязательств по договору. Способ и размер обеспечения исполнения договора устанавливается в документации о закупке. Если участником, с которым заключается договор, является бюджетное или казённое государственное или муниципальное учреждение и Заказчиком установлено требование обеспечения исполнения договора, предоставление обеспечения исполнения договора не требуется.</w:t>
      </w:r>
    </w:p>
    <w:p w:rsidR="00D706A9" w:rsidRPr="00AC3F45" w:rsidRDefault="00D40597" w:rsidP="00D706A9">
      <w:pPr>
        <w:pStyle w:val="a7"/>
        <w:tabs>
          <w:tab w:val="left" w:pos="735"/>
        </w:tabs>
        <w:ind w:left="45" w:firstLine="284"/>
        <w:jc w:val="both"/>
        <w:rPr>
          <w:sz w:val="22"/>
          <w:szCs w:val="22"/>
        </w:rPr>
      </w:pPr>
      <w:r>
        <w:rPr>
          <w:sz w:val="22"/>
          <w:szCs w:val="22"/>
        </w:rPr>
        <w:t>10</w:t>
      </w:r>
      <w:r w:rsidR="00606147">
        <w:rPr>
          <w:sz w:val="22"/>
          <w:szCs w:val="22"/>
        </w:rPr>
        <w:t>.4</w:t>
      </w:r>
      <w:r w:rsidR="00D706A9" w:rsidRPr="00AC3F45">
        <w:rPr>
          <w:sz w:val="22"/>
          <w:szCs w:val="22"/>
        </w:rPr>
        <w:t>. Договор по результатам аукциона заключается на условиях, указанных в извещении о проведении аукциона и документации об аукционе, по цене, предложенной победителем аукциона, либо в случае заключения договора с иным участником аукциона по цене, предложенной таким участником аукциона.</w:t>
      </w:r>
    </w:p>
    <w:p w:rsidR="00D706A9" w:rsidRPr="00AC3F45" w:rsidRDefault="00D40597" w:rsidP="00D706A9">
      <w:pPr>
        <w:pStyle w:val="a7"/>
        <w:tabs>
          <w:tab w:val="left" w:pos="720"/>
          <w:tab w:val="left" w:pos="780"/>
          <w:tab w:val="left" w:pos="1134"/>
        </w:tabs>
        <w:ind w:left="45" w:firstLine="284"/>
        <w:jc w:val="both"/>
        <w:rPr>
          <w:sz w:val="22"/>
          <w:szCs w:val="22"/>
        </w:rPr>
      </w:pPr>
      <w:r>
        <w:rPr>
          <w:sz w:val="22"/>
          <w:szCs w:val="22"/>
        </w:rPr>
        <w:t>10</w:t>
      </w:r>
      <w:r w:rsidR="00606147" w:rsidRPr="002E6F75">
        <w:rPr>
          <w:sz w:val="22"/>
          <w:szCs w:val="22"/>
        </w:rPr>
        <w:t>.5</w:t>
      </w:r>
      <w:r w:rsidR="00D706A9" w:rsidRPr="002E6F75">
        <w:rPr>
          <w:sz w:val="22"/>
          <w:szCs w:val="22"/>
        </w:rPr>
        <w:t>. Договор по результатам иных закупок заключается на условиях, содержащихся в извещении, документации о закупке</w:t>
      </w:r>
      <w:r w:rsidR="003C47A1" w:rsidRPr="002E6F75">
        <w:rPr>
          <w:sz w:val="22"/>
          <w:szCs w:val="22"/>
        </w:rPr>
        <w:t xml:space="preserve">, оферте заказчика (при проведении закупки </w:t>
      </w:r>
      <w:r w:rsidR="00560AE4" w:rsidRPr="002E6F75">
        <w:rPr>
          <w:sz w:val="22"/>
          <w:szCs w:val="22"/>
        </w:rPr>
        <w:t>с использованием электронного магазина</w:t>
      </w:r>
      <w:r w:rsidR="003C47A1" w:rsidRPr="002E6F75">
        <w:rPr>
          <w:sz w:val="22"/>
          <w:szCs w:val="22"/>
        </w:rPr>
        <w:t>)</w:t>
      </w:r>
      <w:r w:rsidR="00D706A9" w:rsidRPr="002E6F75">
        <w:rPr>
          <w:sz w:val="22"/>
          <w:szCs w:val="22"/>
        </w:rPr>
        <w:t xml:space="preserve"> и заявке на участие в закупке</w:t>
      </w:r>
      <w:r w:rsidR="00560AE4" w:rsidRPr="002E6F75">
        <w:rPr>
          <w:sz w:val="22"/>
          <w:szCs w:val="22"/>
        </w:rPr>
        <w:t xml:space="preserve"> или предложении участника</w:t>
      </w:r>
      <w:r w:rsidR="002E6F75" w:rsidRPr="002E6F75">
        <w:rPr>
          <w:sz w:val="22"/>
          <w:szCs w:val="22"/>
        </w:rPr>
        <w:t>, признанными наилучшими</w:t>
      </w:r>
      <w:r w:rsidR="00D706A9" w:rsidRPr="002E6F75">
        <w:rPr>
          <w:sz w:val="22"/>
          <w:szCs w:val="22"/>
        </w:rPr>
        <w:t>.</w:t>
      </w:r>
    </w:p>
    <w:p w:rsidR="00D706A9" w:rsidRPr="00AC3F45" w:rsidRDefault="00D40597" w:rsidP="00D706A9">
      <w:pPr>
        <w:pStyle w:val="a7"/>
        <w:tabs>
          <w:tab w:val="left" w:pos="750"/>
        </w:tabs>
        <w:ind w:left="30" w:firstLine="284"/>
        <w:jc w:val="both"/>
        <w:rPr>
          <w:sz w:val="22"/>
          <w:szCs w:val="22"/>
        </w:rPr>
      </w:pPr>
      <w:r>
        <w:rPr>
          <w:sz w:val="22"/>
          <w:szCs w:val="22"/>
        </w:rPr>
        <w:t>10</w:t>
      </w:r>
      <w:r w:rsidR="00606147">
        <w:rPr>
          <w:sz w:val="22"/>
          <w:szCs w:val="22"/>
        </w:rPr>
        <w:t>.6</w:t>
      </w:r>
      <w:r w:rsidR="00D706A9" w:rsidRPr="00AC3F45">
        <w:rPr>
          <w:sz w:val="22"/>
          <w:szCs w:val="22"/>
        </w:rPr>
        <w:t xml:space="preserve">. В случае, если участник, представивший заявку на участие в закупке, признанную наилучшей, в срок, предусмотренный </w:t>
      </w:r>
      <w:r w:rsidR="00D4020C" w:rsidRPr="0044215D">
        <w:rPr>
          <w:sz w:val="22"/>
          <w:szCs w:val="22"/>
        </w:rPr>
        <w:t xml:space="preserve">извещением и (или) </w:t>
      </w:r>
      <w:r w:rsidR="00D706A9" w:rsidRPr="0044215D">
        <w:rPr>
          <w:sz w:val="22"/>
          <w:szCs w:val="22"/>
        </w:rPr>
        <w:t xml:space="preserve">документацией о закупке, не представил Заказчику подписанный договор, а также обеспечение исполнения договора, если в </w:t>
      </w:r>
      <w:r w:rsidR="00D4020C" w:rsidRPr="0044215D">
        <w:rPr>
          <w:sz w:val="22"/>
          <w:szCs w:val="22"/>
        </w:rPr>
        <w:t xml:space="preserve">извещении и (или) </w:t>
      </w:r>
      <w:r w:rsidR="00D706A9" w:rsidRPr="0044215D">
        <w:rPr>
          <w:sz w:val="22"/>
          <w:szCs w:val="22"/>
        </w:rPr>
        <w:t>документации о закупке было установлено требование об обеспечении исполнения договора, такой участник признается уклонившимся от заключения договора.</w:t>
      </w:r>
    </w:p>
    <w:p w:rsidR="00D706A9" w:rsidRPr="00AC3F45" w:rsidRDefault="00D40597" w:rsidP="00D706A9">
      <w:pPr>
        <w:pStyle w:val="a7"/>
        <w:tabs>
          <w:tab w:val="left" w:pos="705"/>
          <w:tab w:val="left" w:pos="870"/>
        </w:tabs>
        <w:ind w:left="30" w:firstLine="284"/>
        <w:jc w:val="both"/>
        <w:rPr>
          <w:sz w:val="22"/>
          <w:szCs w:val="22"/>
        </w:rPr>
      </w:pPr>
      <w:r>
        <w:rPr>
          <w:sz w:val="22"/>
          <w:szCs w:val="22"/>
        </w:rPr>
        <w:t>10</w:t>
      </w:r>
      <w:r w:rsidR="00606147">
        <w:rPr>
          <w:sz w:val="22"/>
          <w:szCs w:val="22"/>
        </w:rPr>
        <w:t>.7</w:t>
      </w:r>
      <w:r w:rsidR="00D706A9" w:rsidRPr="00AC3F45">
        <w:rPr>
          <w:sz w:val="22"/>
          <w:szCs w:val="22"/>
        </w:rPr>
        <w:t xml:space="preserve">. В случае, если участник, представивший заявку на участие в </w:t>
      </w:r>
      <w:r w:rsidR="002E6F75">
        <w:rPr>
          <w:sz w:val="22"/>
          <w:szCs w:val="22"/>
        </w:rPr>
        <w:t xml:space="preserve">конкурентной </w:t>
      </w:r>
      <w:r w:rsidR="00D706A9" w:rsidRPr="00AC3F45">
        <w:rPr>
          <w:sz w:val="22"/>
          <w:szCs w:val="22"/>
        </w:rPr>
        <w:t>закупке, признанну</w:t>
      </w:r>
      <w:r w:rsidR="00D706A9">
        <w:rPr>
          <w:sz w:val="22"/>
          <w:szCs w:val="22"/>
        </w:rPr>
        <w:t xml:space="preserve">ю наилучшей, признан Заказчиком, </w:t>
      </w:r>
      <w:r w:rsidR="00D706A9" w:rsidRPr="00AC3F45">
        <w:rPr>
          <w:sz w:val="22"/>
          <w:szCs w:val="22"/>
        </w:rPr>
        <w:t xml:space="preserve">уклонившимся от заключения договора, и (или) не предоставил обеспечение исполнения договора, если в документации о </w:t>
      </w:r>
      <w:r w:rsidR="002E6F75">
        <w:rPr>
          <w:sz w:val="22"/>
          <w:szCs w:val="22"/>
        </w:rPr>
        <w:t xml:space="preserve">конкурентной </w:t>
      </w:r>
      <w:r w:rsidR="00D706A9" w:rsidRPr="00AC3F45">
        <w:rPr>
          <w:sz w:val="22"/>
          <w:szCs w:val="22"/>
        </w:rPr>
        <w:t xml:space="preserve">закупке было установлено такое требование, Инициатор закупки незамедлительно уведомляет Организатора о таких фактах. В таких случаях обеспечение заявки на участие в закупке, если такое обеспечение было предусмотрено документацией о </w:t>
      </w:r>
      <w:r w:rsidR="002E6F75">
        <w:rPr>
          <w:sz w:val="22"/>
          <w:szCs w:val="22"/>
        </w:rPr>
        <w:t xml:space="preserve">конкурентной </w:t>
      </w:r>
      <w:r w:rsidR="00D706A9" w:rsidRPr="00AC3F45">
        <w:rPr>
          <w:sz w:val="22"/>
          <w:szCs w:val="22"/>
        </w:rPr>
        <w:t xml:space="preserve">закупке, не возвращается участнику, уклонившемуся от заключения договора. </w:t>
      </w:r>
    </w:p>
    <w:p w:rsidR="00D706A9" w:rsidRPr="00AC3F45" w:rsidRDefault="00D40597" w:rsidP="00D706A9">
      <w:pPr>
        <w:pStyle w:val="a7"/>
        <w:tabs>
          <w:tab w:val="left" w:pos="735"/>
          <w:tab w:val="left" w:pos="825"/>
        </w:tabs>
        <w:ind w:left="30" w:firstLine="284"/>
        <w:jc w:val="both"/>
        <w:rPr>
          <w:sz w:val="22"/>
          <w:szCs w:val="22"/>
        </w:rPr>
      </w:pPr>
      <w:r>
        <w:rPr>
          <w:sz w:val="22"/>
          <w:szCs w:val="22"/>
        </w:rPr>
        <w:t>10</w:t>
      </w:r>
      <w:r w:rsidR="00606147">
        <w:rPr>
          <w:sz w:val="22"/>
          <w:szCs w:val="22"/>
        </w:rPr>
        <w:t>.8</w:t>
      </w:r>
      <w:r w:rsidR="00D706A9" w:rsidRPr="00AC3F45">
        <w:rPr>
          <w:sz w:val="22"/>
          <w:szCs w:val="22"/>
        </w:rPr>
        <w:t xml:space="preserve">. В случае, если победитель </w:t>
      </w:r>
      <w:r w:rsidR="002E6F75">
        <w:rPr>
          <w:sz w:val="22"/>
          <w:szCs w:val="22"/>
        </w:rPr>
        <w:t xml:space="preserve">конкурентной </w:t>
      </w:r>
      <w:r w:rsidR="00D706A9" w:rsidRPr="00AC3F45">
        <w:rPr>
          <w:sz w:val="22"/>
          <w:szCs w:val="22"/>
        </w:rPr>
        <w:t xml:space="preserve">закупки уклонился от заключения договора, и (или) не предоставил обеспечение исполнения договора закупочная </w:t>
      </w:r>
      <w:r w:rsidR="00D706A9">
        <w:rPr>
          <w:sz w:val="22"/>
          <w:szCs w:val="22"/>
        </w:rPr>
        <w:t>Комиссия</w:t>
      </w:r>
      <w:r w:rsidR="00D706A9" w:rsidRPr="00AC3F45">
        <w:rPr>
          <w:sz w:val="22"/>
          <w:szCs w:val="22"/>
        </w:rPr>
        <w:t xml:space="preserve"> пересматривает решение об итогах закупки, в том числе вправе принять решение о закупке у единственного поставщика (исполнителя, подрядчика).</w:t>
      </w:r>
    </w:p>
    <w:p w:rsidR="00D706A9" w:rsidRPr="00AC3F45" w:rsidRDefault="00D40597" w:rsidP="00D706A9">
      <w:pPr>
        <w:pStyle w:val="a7"/>
        <w:tabs>
          <w:tab w:val="left" w:pos="765"/>
        </w:tabs>
        <w:ind w:left="0" w:firstLine="284"/>
        <w:jc w:val="both"/>
        <w:rPr>
          <w:sz w:val="22"/>
          <w:szCs w:val="22"/>
        </w:rPr>
      </w:pPr>
      <w:r>
        <w:rPr>
          <w:sz w:val="22"/>
          <w:szCs w:val="22"/>
        </w:rPr>
        <w:t>10</w:t>
      </w:r>
      <w:r w:rsidR="00606147">
        <w:rPr>
          <w:sz w:val="22"/>
          <w:szCs w:val="22"/>
        </w:rPr>
        <w:t>.9</w:t>
      </w:r>
      <w:r w:rsidR="00D706A9" w:rsidRPr="00AC3F45">
        <w:rPr>
          <w:sz w:val="22"/>
          <w:szCs w:val="22"/>
        </w:rPr>
        <w:t>. Заказчик обязан отказаться от заключения договора с участником закупки, обязанным заключить договор, в случаях:</w:t>
      </w:r>
    </w:p>
    <w:p w:rsidR="00D706A9" w:rsidRPr="00AC3F45" w:rsidRDefault="00D706A9" w:rsidP="00D706A9">
      <w:pPr>
        <w:tabs>
          <w:tab w:val="left" w:pos="567"/>
        </w:tabs>
        <w:ind w:firstLine="284"/>
        <w:jc w:val="both"/>
        <w:rPr>
          <w:sz w:val="22"/>
          <w:szCs w:val="22"/>
        </w:rPr>
      </w:pPr>
      <w:r w:rsidRPr="00AC3F45">
        <w:rPr>
          <w:sz w:val="22"/>
          <w:szCs w:val="22"/>
        </w:rPr>
        <w:t>а)</w:t>
      </w:r>
      <w:r w:rsidRPr="00AC3F45">
        <w:rPr>
          <w:sz w:val="22"/>
          <w:szCs w:val="22"/>
        </w:rPr>
        <w:tab/>
        <w:t>несоответствия участника закупки, обязанного заключить договор, требованиям, установленным в документации о закупки;</w:t>
      </w:r>
    </w:p>
    <w:p w:rsidR="00D706A9" w:rsidRPr="00BE3C27" w:rsidRDefault="00D706A9" w:rsidP="00D706A9">
      <w:pPr>
        <w:tabs>
          <w:tab w:val="left" w:pos="567"/>
        </w:tabs>
        <w:ind w:firstLine="284"/>
        <w:jc w:val="both"/>
        <w:rPr>
          <w:sz w:val="22"/>
          <w:szCs w:val="22"/>
        </w:rPr>
      </w:pPr>
      <w:r w:rsidRPr="00AC3F45">
        <w:rPr>
          <w:sz w:val="22"/>
          <w:szCs w:val="22"/>
        </w:rPr>
        <w:t>б)</w:t>
      </w:r>
      <w:r w:rsidRPr="00AC3F45">
        <w:rPr>
          <w:sz w:val="22"/>
          <w:szCs w:val="22"/>
        </w:rPr>
        <w:tab/>
      </w:r>
      <w:r w:rsidRPr="00BE3C27">
        <w:rPr>
          <w:sz w:val="22"/>
          <w:szCs w:val="22"/>
        </w:rPr>
        <w:t>предоставления участником закупки, обязанным заключить договор, недостоверных сведений в заявке на участие в закупки;</w:t>
      </w:r>
    </w:p>
    <w:p w:rsidR="00D706A9" w:rsidRPr="00BE3C27" w:rsidRDefault="00D706A9" w:rsidP="00D706A9">
      <w:pPr>
        <w:tabs>
          <w:tab w:val="left" w:pos="567"/>
        </w:tabs>
        <w:ind w:firstLine="284"/>
        <w:jc w:val="both"/>
        <w:rPr>
          <w:sz w:val="22"/>
          <w:szCs w:val="22"/>
        </w:rPr>
      </w:pPr>
      <w:r w:rsidRPr="00BE3C27">
        <w:rPr>
          <w:sz w:val="22"/>
          <w:szCs w:val="22"/>
        </w:rPr>
        <w:t>в)</w:t>
      </w:r>
      <w:r w:rsidRPr="00BE3C27">
        <w:rPr>
          <w:sz w:val="22"/>
          <w:szCs w:val="22"/>
        </w:rPr>
        <w:tab/>
        <w:t xml:space="preserve">непредоставления победителем  процедуры закупки письменного обоснования предлагаемой цены договора в случае, порядке </w:t>
      </w:r>
      <w:r w:rsidR="00D40597">
        <w:rPr>
          <w:sz w:val="22"/>
          <w:szCs w:val="22"/>
        </w:rPr>
        <w:t>и в сроки, указанные в пункте 10</w:t>
      </w:r>
      <w:r w:rsidR="00606147" w:rsidRPr="00BE3C27">
        <w:rPr>
          <w:sz w:val="22"/>
          <w:szCs w:val="22"/>
        </w:rPr>
        <w:t>.10</w:t>
      </w:r>
      <w:r w:rsidR="009D2042" w:rsidRPr="00BE3C27">
        <w:rPr>
          <w:sz w:val="22"/>
          <w:szCs w:val="22"/>
        </w:rPr>
        <w:t xml:space="preserve"> настоящего Положения;</w:t>
      </w:r>
    </w:p>
    <w:p w:rsidR="009D2042" w:rsidRPr="00BE3C27" w:rsidRDefault="009D2042" w:rsidP="009D2042">
      <w:pPr>
        <w:pStyle w:val="a7"/>
        <w:ind w:left="34" w:firstLine="250"/>
        <w:jc w:val="both"/>
        <w:rPr>
          <w:sz w:val="22"/>
          <w:szCs w:val="22"/>
        </w:rPr>
      </w:pPr>
      <w:r w:rsidRPr="00BE3C27">
        <w:rPr>
          <w:sz w:val="22"/>
          <w:szCs w:val="22"/>
        </w:rPr>
        <w:t>г) необходимость исполнения предписания контролирующих органов и (или) вступившего в законную силу судебного акта;</w:t>
      </w:r>
    </w:p>
    <w:p w:rsidR="009D2042" w:rsidRPr="00BE3C27" w:rsidRDefault="009D2042" w:rsidP="009D2042">
      <w:pPr>
        <w:pStyle w:val="a7"/>
        <w:ind w:left="34" w:firstLine="250"/>
        <w:jc w:val="both"/>
        <w:rPr>
          <w:sz w:val="22"/>
          <w:szCs w:val="22"/>
        </w:rPr>
      </w:pPr>
      <w:r w:rsidRPr="00BE3C27">
        <w:rPr>
          <w:sz w:val="22"/>
          <w:szCs w:val="22"/>
        </w:rPr>
        <w:t>д) изменение норм законодательства, регулирующих порядок исполнения договора и (или) обосновывающих потребность в товарах, работах, услугах;</w:t>
      </w:r>
    </w:p>
    <w:p w:rsidR="009D2042" w:rsidRPr="00BE3C27" w:rsidRDefault="009D2042" w:rsidP="009D2042">
      <w:pPr>
        <w:pStyle w:val="a7"/>
        <w:ind w:left="34" w:firstLine="250"/>
        <w:jc w:val="both"/>
        <w:rPr>
          <w:sz w:val="22"/>
          <w:szCs w:val="22"/>
        </w:rPr>
      </w:pPr>
      <w:r w:rsidRPr="00BE3C27">
        <w:rPr>
          <w:sz w:val="22"/>
          <w:szCs w:val="22"/>
        </w:rPr>
        <w:t>е) в иных случаях, установленных положением о закупке.</w:t>
      </w:r>
    </w:p>
    <w:p w:rsidR="00D706A9" w:rsidRPr="0044215D" w:rsidRDefault="00D40597" w:rsidP="00D706A9">
      <w:pPr>
        <w:ind w:firstLine="284"/>
        <w:jc w:val="both"/>
        <w:rPr>
          <w:sz w:val="22"/>
          <w:szCs w:val="22"/>
        </w:rPr>
      </w:pPr>
      <w:r w:rsidRPr="0044215D">
        <w:rPr>
          <w:sz w:val="22"/>
          <w:szCs w:val="22"/>
        </w:rPr>
        <w:t>10</w:t>
      </w:r>
      <w:r w:rsidR="00606147" w:rsidRPr="0044215D">
        <w:rPr>
          <w:sz w:val="22"/>
          <w:szCs w:val="22"/>
        </w:rPr>
        <w:t>.10</w:t>
      </w:r>
      <w:r w:rsidR="00D706A9" w:rsidRPr="0044215D">
        <w:rPr>
          <w:sz w:val="22"/>
          <w:szCs w:val="22"/>
        </w:rPr>
        <w:t xml:space="preserve"> В случае, если при проведения закупки участником закупки предложена цена договора, сниженная на 25 и более процентов по отношению к начальной (максимальной) цене договора, указанной в</w:t>
      </w:r>
      <w:r w:rsidR="00D4020C" w:rsidRPr="0044215D">
        <w:rPr>
          <w:sz w:val="22"/>
          <w:szCs w:val="22"/>
        </w:rPr>
        <w:t xml:space="preserve"> извещении и (или)</w:t>
      </w:r>
      <w:r w:rsidR="00D706A9" w:rsidRPr="0044215D">
        <w:rPr>
          <w:sz w:val="22"/>
          <w:szCs w:val="22"/>
        </w:rPr>
        <w:t xml:space="preserve"> документации о закупке, участник закупки, признанный победителем процедуры закупки или единственным участником закупки, заявка которого соответствует требованиям </w:t>
      </w:r>
      <w:r w:rsidR="001C6F6C" w:rsidRPr="0044215D">
        <w:rPr>
          <w:sz w:val="22"/>
          <w:szCs w:val="22"/>
        </w:rPr>
        <w:t xml:space="preserve">извещения и (или) </w:t>
      </w:r>
      <w:r w:rsidR="00D706A9" w:rsidRPr="0044215D">
        <w:rPr>
          <w:sz w:val="22"/>
          <w:szCs w:val="22"/>
        </w:rPr>
        <w:t>документации о закупке, обязан предоставить Заказчику письменное обоснование предлагаемой цены договора,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закупки, смету на выполнение работ, иные документы и расчеты, подтверждающие возможность участника закупки осуществить поставку товара, выполнение работ, оказание услуг по предлагаемой цене. Данное письменное обоснование предоставляется участником закупки Заказчику не позднее чем в течение трех рабочих дней со дня размещения в единой информационной системе протокола подведения итогов закупки.</w:t>
      </w:r>
    </w:p>
    <w:p w:rsidR="00D706A9" w:rsidRPr="0044215D" w:rsidRDefault="00D40597" w:rsidP="00D706A9">
      <w:pPr>
        <w:pStyle w:val="a7"/>
        <w:tabs>
          <w:tab w:val="left" w:pos="720"/>
          <w:tab w:val="left" w:pos="1134"/>
        </w:tabs>
        <w:ind w:left="0" w:firstLine="284"/>
        <w:jc w:val="both"/>
        <w:rPr>
          <w:sz w:val="22"/>
          <w:szCs w:val="22"/>
        </w:rPr>
      </w:pPr>
      <w:r w:rsidRPr="0044215D">
        <w:rPr>
          <w:sz w:val="22"/>
          <w:szCs w:val="22"/>
        </w:rPr>
        <w:t>10</w:t>
      </w:r>
      <w:r w:rsidR="00606147" w:rsidRPr="0044215D">
        <w:rPr>
          <w:sz w:val="22"/>
          <w:szCs w:val="22"/>
        </w:rPr>
        <w:t>.11</w:t>
      </w:r>
      <w:r w:rsidR="00D706A9" w:rsidRPr="0044215D">
        <w:rPr>
          <w:sz w:val="22"/>
          <w:szCs w:val="22"/>
        </w:rPr>
        <w:t xml:space="preserve">. Закупка считается проведённой со дня заключения договора. </w:t>
      </w:r>
    </w:p>
    <w:p w:rsidR="00D706A9" w:rsidRPr="00AC3F45" w:rsidRDefault="00D40597" w:rsidP="00D706A9">
      <w:pPr>
        <w:ind w:firstLine="284"/>
        <w:jc w:val="both"/>
        <w:outlineLvl w:val="2"/>
        <w:rPr>
          <w:bCs/>
          <w:color w:val="FF0000"/>
          <w:sz w:val="22"/>
          <w:szCs w:val="22"/>
          <w:highlight w:val="yellow"/>
          <w:lang w:eastAsia="ru-RU"/>
        </w:rPr>
      </w:pPr>
      <w:r w:rsidRPr="0044215D">
        <w:rPr>
          <w:sz w:val="22"/>
          <w:szCs w:val="22"/>
        </w:rPr>
        <w:t>10</w:t>
      </w:r>
      <w:r w:rsidR="00606147" w:rsidRPr="0044215D">
        <w:rPr>
          <w:sz w:val="22"/>
          <w:szCs w:val="22"/>
        </w:rPr>
        <w:t>.12</w:t>
      </w:r>
      <w:r w:rsidR="00D706A9" w:rsidRPr="0044215D">
        <w:rPr>
          <w:sz w:val="22"/>
          <w:szCs w:val="22"/>
        </w:rPr>
        <w:t>. В течение 3-х рабочих дней со дня заключения договора Заказчик вносит информацию</w:t>
      </w:r>
      <w:r w:rsidR="00D706A9" w:rsidRPr="00AC3F45">
        <w:rPr>
          <w:sz w:val="22"/>
          <w:szCs w:val="22"/>
        </w:rPr>
        <w:t xml:space="preserve"> и документы, установленные Правительством Российской Федерации в соответствии с частью 1 статьи 4.1</w:t>
      </w:r>
      <w:r w:rsidR="000A27FF">
        <w:rPr>
          <w:sz w:val="22"/>
          <w:szCs w:val="22"/>
        </w:rPr>
        <w:t xml:space="preserve"> Закона № 223-ФЗ</w:t>
      </w:r>
      <w:r w:rsidR="00D706A9" w:rsidRPr="00AC3F45">
        <w:rPr>
          <w:sz w:val="22"/>
          <w:szCs w:val="22"/>
        </w:rPr>
        <w:t>, в Реестр договоров, заключённых заказчиками, ведущийся в</w:t>
      </w:r>
      <w:r w:rsidR="00D706A9">
        <w:rPr>
          <w:sz w:val="22"/>
          <w:szCs w:val="22"/>
        </w:rPr>
        <w:t xml:space="preserve"> единой информационной системе.</w:t>
      </w:r>
    </w:p>
    <w:p w:rsidR="00D706A9" w:rsidRPr="00AC3F45" w:rsidRDefault="00D706A9" w:rsidP="00D706A9">
      <w:pPr>
        <w:pStyle w:val="a7"/>
        <w:tabs>
          <w:tab w:val="left" w:pos="720"/>
          <w:tab w:val="left" w:pos="1134"/>
        </w:tabs>
        <w:ind w:left="0" w:firstLine="284"/>
        <w:jc w:val="both"/>
        <w:rPr>
          <w:sz w:val="22"/>
          <w:szCs w:val="22"/>
        </w:rPr>
      </w:pPr>
      <w:r w:rsidRPr="00AC3F45">
        <w:rPr>
          <w:rStyle w:val="blk"/>
          <w:sz w:val="22"/>
          <w:szCs w:val="22"/>
        </w:rPr>
        <w:t>Порядок ведения указанного Реестра в единой информационной системе, в том числе включаемые в него информация и документы о закупках, сроки размещения таких информации и документов в указанном реестре, устанавливается Правительством Российской Федерации.</w:t>
      </w:r>
    </w:p>
    <w:p w:rsidR="00D706A9" w:rsidRPr="00BE3C27" w:rsidRDefault="00D706A9" w:rsidP="00D706A9">
      <w:pPr>
        <w:pStyle w:val="1"/>
        <w:spacing w:before="0" w:after="0"/>
        <w:ind w:firstLine="284"/>
        <w:jc w:val="both"/>
        <w:rPr>
          <w:rFonts w:ascii="Times New Roman" w:hAnsi="Times New Roman" w:cs="Times New Roman"/>
          <w:b w:val="0"/>
          <w:sz w:val="22"/>
          <w:szCs w:val="22"/>
        </w:rPr>
      </w:pPr>
      <w:r w:rsidRPr="00AC3F45">
        <w:rPr>
          <w:rFonts w:ascii="Times New Roman" w:hAnsi="Times New Roman" w:cs="Times New Roman"/>
          <w:b w:val="0"/>
          <w:sz w:val="22"/>
          <w:szCs w:val="22"/>
        </w:rPr>
        <w:t>В Реестр договоров, ведущийся в</w:t>
      </w:r>
      <w:r>
        <w:rPr>
          <w:rFonts w:ascii="Times New Roman" w:hAnsi="Times New Roman" w:cs="Times New Roman"/>
          <w:b w:val="0"/>
          <w:sz w:val="22"/>
          <w:szCs w:val="22"/>
        </w:rPr>
        <w:t xml:space="preserve"> единой информационной системе,</w:t>
      </w:r>
      <w:r w:rsidRPr="00AC3F45">
        <w:rPr>
          <w:rFonts w:ascii="Times New Roman" w:hAnsi="Times New Roman" w:cs="Times New Roman"/>
          <w:b w:val="0"/>
          <w:sz w:val="22"/>
          <w:szCs w:val="22"/>
        </w:rPr>
        <w:t xml:space="preserve"> Заказчиком не вносятся </w:t>
      </w:r>
      <w:r w:rsidRPr="00BE3C27">
        <w:rPr>
          <w:rFonts w:ascii="Times New Roman" w:hAnsi="Times New Roman" w:cs="Times New Roman"/>
          <w:b w:val="0"/>
          <w:sz w:val="22"/>
          <w:szCs w:val="22"/>
        </w:rPr>
        <w:t xml:space="preserve">сведения и документы, которые в соответствии с </w:t>
      </w:r>
      <w:r w:rsidR="000A27FF" w:rsidRPr="00BE3C27">
        <w:rPr>
          <w:rFonts w:ascii="Times New Roman" w:hAnsi="Times New Roman" w:cs="Times New Roman"/>
          <w:b w:val="0"/>
          <w:sz w:val="22"/>
          <w:szCs w:val="22"/>
        </w:rPr>
        <w:t>Законом № 223-ФЗ</w:t>
      </w:r>
      <w:r w:rsidRPr="00BE3C27">
        <w:rPr>
          <w:rFonts w:ascii="Times New Roman" w:hAnsi="Times New Roman" w:cs="Times New Roman"/>
          <w:b w:val="0"/>
          <w:sz w:val="22"/>
          <w:szCs w:val="22"/>
        </w:rPr>
        <w:t xml:space="preserve"> не подлежат размещению в единой информационной системе».</w:t>
      </w:r>
    </w:p>
    <w:p w:rsidR="00D706A9" w:rsidRPr="0044215D" w:rsidRDefault="00D40597" w:rsidP="00D706A9">
      <w:pPr>
        <w:pStyle w:val="a7"/>
        <w:ind w:left="34" w:firstLine="250"/>
        <w:jc w:val="both"/>
        <w:rPr>
          <w:sz w:val="22"/>
          <w:szCs w:val="22"/>
        </w:rPr>
      </w:pPr>
      <w:r w:rsidRPr="0044215D">
        <w:rPr>
          <w:sz w:val="22"/>
          <w:szCs w:val="22"/>
        </w:rPr>
        <w:t>10</w:t>
      </w:r>
      <w:r w:rsidR="00606147" w:rsidRPr="0044215D">
        <w:rPr>
          <w:sz w:val="22"/>
          <w:szCs w:val="22"/>
        </w:rPr>
        <w:t>.13</w:t>
      </w:r>
      <w:r w:rsidR="00D706A9" w:rsidRPr="0044215D">
        <w:rPr>
          <w:sz w:val="22"/>
          <w:szCs w:val="22"/>
        </w:rPr>
        <w:t>. По результатам закупки договор может быть заключен с несколькими участниками закупки в случае, если это предусмотрено</w:t>
      </w:r>
      <w:r w:rsidR="001C6F6C" w:rsidRPr="0044215D">
        <w:rPr>
          <w:sz w:val="22"/>
          <w:szCs w:val="22"/>
        </w:rPr>
        <w:t xml:space="preserve"> извещением и (или)</w:t>
      </w:r>
      <w:r w:rsidR="00D706A9" w:rsidRPr="0044215D">
        <w:rPr>
          <w:sz w:val="22"/>
          <w:szCs w:val="22"/>
        </w:rPr>
        <w:t xml:space="preserve"> документацией о закупке. </w:t>
      </w:r>
      <w:r w:rsidR="00D706A9" w:rsidRPr="0044215D">
        <w:rPr>
          <w:sz w:val="22"/>
          <w:szCs w:val="22"/>
        </w:rPr>
        <w:tab/>
      </w:r>
    </w:p>
    <w:p w:rsidR="00D706A9" w:rsidRPr="00BE3C27" w:rsidRDefault="00D706A9" w:rsidP="00D706A9">
      <w:pPr>
        <w:pStyle w:val="a7"/>
        <w:ind w:left="34" w:firstLine="250"/>
        <w:jc w:val="both"/>
        <w:rPr>
          <w:sz w:val="22"/>
          <w:szCs w:val="22"/>
        </w:rPr>
      </w:pPr>
      <w:r w:rsidRPr="0044215D">
        <w:rPr>
          <w:sz w:val="22"/>
          <w:szCs w:val="22"/>
        </w:rPr>
        <w:t>В указанном случае в</w:t>
      </w:r>
      <w:r w:rsidR="001C6F6C" w:rsidRPr="0044215D">
        <w:rPr>
          <w:sz w:val="22"/>
          <w:szCs w:val="22"/>
        </w:rPr>
        <w:t xml:space="preserve"> извещение и (или)</w:t>
      </w:r>
      <w:r w:rsidRPr="0044215D">
        <w:rPr>
          <w:sz w:val="22"/>
          <w:szCs w:val="22"/>
        </w:rPr>
        <w:t xml:space="preserve"> документацию о закупке включается информация о количестве договоров, которые могут быть заключены по результатам закупки, распределении объемов закупаемых товаров, работ, услуг (если предполагается такое распределение объемов), в итоговом протоколе указывается информация об участниках закупки, с которыми заказчик намеревается заключить договор.</w:t>
      </w:r>
    </w:p>
    <w:p w:rsidR="00D706A9" w:rsidRPr="00BE3C27" w:rsidRDefault="00D706A9" w:rsidP="00D706A9">
      <w:pPr>
        <w:pStyle w:val="a7"/>
        <w:ind w:left="34" w:firstLine="250"/>
        <w:jc w:val="both"/>
        <w:rPr>
          <w:sz w:val="22"/>
          <w:szCs w:val="22"/>
        </w:rPr>
      </w:pPr>
      <w:r w:rsidRPr="00BE3C27">
        <w:rPr>
          <w:sz w:val="22"/>
          <w:szCs w:val="22"/>
        </w:rPr>
        <w:t>Заключение договоров при этом осуществляется в порядке, установленном п</w:t>
      </w:r>
      <w:r w:rsidR="00D40597">
        <w:rPr>
          <w:sz w:val="22"/>
          <w:szCs w:val="22"/>
        </w:rPr>
        <w:t>. 10</w:t>
      </w:r>
      <w:r w:rsidRPr="00BE3C27">
        <w:rPr>
          <w:sz w:val="22"/>
          <w:szCs w:val="22"/>
        </w:rPr>
        <w:t xml:space="preserve"> настоящего положения о закупке.</w:t>
      </w:r>
    </w:p>
    <w:p w:rsidR="00D706A9" w:rsidRPr="00BE3C27" w:rsidRDefault="00D40597" w:rsidP="00D706A9">
      <w:pPr>
        <w:pStyle w:val="a7"/>
        <w:ind w:left="34" w:firstLine="250"/>
        <w:jc w:val="both"/>
        <w:rPr>
          <w:sz w:val="22"/>
          <w:szCs w:val="22"/>
        </w:rPr>
      </w:pPr>
      <w:r>
        <w:rPr>
          <w:sz w:val="22"/>
          <w:szCs w:val="22"/>
        </w:rPr>
        <w:t>10</w:t>
      </w:r>
      <w:r w:rsidR="00606147" w:rsidRPr="00BE3C27">
        <w:rPr>
          <w:sz w:val="22"/>
          <w:szCs w:val="22"/>
        </w:rPr>
        <w:t>.14</w:t>
      </w:r>
      <w:r w:rsidR="00D706A9" w:rsidRPr="00BE3C27">
        <w:rPr>
          <w:sz w:val="22"/>
          <w:szCs w:val="22"/>
        </w:rPr>
        <w:t>. Заказчик вправе отказаться от заключения договора с победителем закупки, иным участником закупки, с которым заключается договор, в следующих случаях (</w:t>
      </w:r>
      <w:r w:rsidR="00D706A9" w:rsidRPr="00BE3C27">
        <w:rPr>
          <w:sz w:val="22"/>
          <w:szCs w:val="22"/>
          <w:u w:val="single"/>
        </w:rPr>
        <w:t xml:space="preserve">для </w:t>
      </w:r>
      <w:r w:rsidR="00115EE8" w:rsidRPr="00BE3C27">
        <w:rPr>
          <w:sz w:val="22"/>
          <w:szCs w:val="22"/>
          <w:u w:val="single"/>
        </w:rPr>
        <w:t>неконкурентных закупок</w:t>
      </w:r>
      <w:r w:rsidR="00D706A9" w:rsidRPr="00BE3C27">
        <w:rPr>
          <w:sz w:val="22"/>
          <w:szCs w:val="22"/>
        </w:rPr>
        <w:t>):</w:t>
      </w:r>
    </w:p>
    <w:p w:rsidR="00D706A9" w:rsidRPr="00BE3C27" w:rsidRDefault="009D2042" w:rsidP="00D706A9">
      <w:pPr>
        <w:pStyle w:val="a7"/>
        <w:ind w:left="34" w:firstLine="250"/>
        <w:jc w:val="both"/>
        <w:rPr>
          <w:sz w:val="22"/>
          <w:szCs w:val="22"/>
        </w:rPr>
      </w:pPr>
      <w:r w:rsidRPr="00BE3C27">
        <w:rPr>
          <w:sz w:val="22"/>
          <w:szCs w:val="22"/>
        </w:rPr>
        <w:t>1</w:t>
      </w:r>
      <w:r w:rsidR="00D706A9" w:rsidRPr="00BE3C27">
        <w:rPr>
          <w:sz w:val="22"/>
          <w:szCs w:val="22"/>
        </w:rPr>
        <w:t>) если при проведении закупки заказчиком или победителем закупки, иным участником закупки, с которым заключается договор, были существенно нарушены требования положения о закупке, которые не были выявлены на момент подписания протокола;</w:t>
      </w:r>
    </w:p>
    <w:p w:rsidR="00D706A9" w:rsidRPr="00BE3C27" w:rsidRDefault="009D2042" w:rsidP="00D706A9">
      <w:pPr>
        <w:pStyle w:val="a7"/>
        <w:ind w:left="34" w:firstLine="250"/>
        <w:jc w:val="both"/>
        <w:rPr>
          <w:sz w:val="22"/>
          <w:szCs w:val="22"/>
        </w:rPr>
      </w:pPr>
      <w:r w:rsidRPr="00BE3C27">
        <w:rPr>
          <w:sz w:val="22"/>
          <w:szCs w:val="22"/>
        </w:rPr>
        <w:t>2</w:t>
      </w:r>
      <w:r w:rsidR="00D706A9" w:rsidRPr="00BE3C27">
        <w:rPr>
          <w:sz w:val="22"/>
          <w:szCs w:val="22"/>
        </w:rPr>
        <w:t>) возникновение обстоятельств непреодолимой силы, подтвержденных соответствующим документом и влияющих на целесообразность заключения и (или) исполнения договора;</w:t>
      </w:r>
    </w:p>
    <w:p w:rsidR="00D706A9" w:rsidRPr="00BE3C27" w:rsidRDefault="009D2042" w:rsidP="00D706A9">
      <w:pPr>
        <w:pStyle w:val="a7"/>
        <w:ind w:left="34" w:firstLine="250"/>
        <w:jc w:val="both"/>
        <w:rPr>
          <w:sz w:val="22"/>
          <w:szCs w:val="22"/>
        </w:rPr>
      </w:pPr>
      <w:r w:rsidRPr="00BE3C27">
        <w:rPr>
          <w:sz w:val="22"/>
          <w:szCs w:val="22"/>
        </w:rPr>
        <w:t>3</w:t>
      </w:r>
      <w:r w:rsidR="00D706A9" w:rsidRPr="00BE3C27">
        <w:rPr>
          <w:sz w:val="22"/>
          <w:szCs w:val="22"/>
        </w:rPr>
        <w:t>) изменение потребностей в закупаемых товарах, работах, услугах,</w:t>
      </w:r>
    </w:p>
    <w:p w:rsidR="00D706A9" w:rsidRPr="00BE3C27" w:rsidRDefault="009D2042" w:rsidP="00D706A9">
      <w:pPr>
        <w:pStyle w:val="a7"/>
        <w:ind w:left="34" w:firstLine="250"/>
        <w:jc w:val="both"/>
        <w:rPr>
          <w:sz w:val="22"/>
          <w:szCs w:val="22"/>
        </w:rPr>
      </w:pPr>
      <w:r w:rsidRPr="00BE3C27">
        <w:rPr>
          <w:sz w:val="22"/>
          <w:szCs w:val="22"/>
        </w:rPr>
        <w:t>4</w:t>
      </w:r>
      <w:r w:rsidR="00D706A9" w:rsidRPr="00BE3C27">
        <w:rPr>
          <w:sz w:val="22"/>
          <w:szCs w:val="22"/>
        </w:rPr>
        <w:t>) изменение условий договора с заказчиком, во исполнен</w:t>
      </w:r>
      <w:r w:rsidRPr="00BE3C27">
        <w:rPr>
          <w:sz w:val="22"/>
          <w:szCs w:val="22"/>
        </w:rPr>
        <w:t>ие которого проводилась закупка.</w:t>
      </w:r>
    </w:p>
    <w:p w:rsidR="00D706A9" w:rsidRPr="00BE3C27" w:rsidRDefault="00D40597" w:rsidP="00D01325">
      <w:pPr>
        <w:pStyle w:val="a7"/>
        <w:ind w:left="34" w:firstLine="250"/>
        <w:jc w:val="both"/>
        <w:rPr>
          <w:sz w:val="22"/>
          <w:szCs w:val="22"/>
        </w:rPr>
      </w:pPr>
      <w:r>
        <w:rPr>
          <w:sz w:val="22"/>
          <w:szCs w:val="22"/>
        </w:rPr>
        <w:t>10</w:t>
      </w:r>
      <w:r w:rsidR="00D01325" w:rsidRPr="00BE3C27">
        <w:rPr>
          <w:sz w:val="22"/>
          <w:szCs w:val="22"/>
        </w:rPr>
        <w:t>.15</w:t>
      </w:r>
      <w:r w:rsidR="00D706A9" w:rsidRPr="00BE3C27">
        <w:rPr>
          <w:sz w:val="22"/>
          <w:szCs w:val="22"/>
        </w:rPr>
        <w:t>. Заказчик вправе включить в проект договора условие о рассмотрении споров, разногласий и требований, касающихся его исполнения, нарушения, прекращения или недействительности, третейским судом.</w:t>
      </w:r>
    </w:p>
    <w:p w:rsidR="00D706A9" w:rsidRPr="00BE3C27" w:rsidRDefault="00D706A9" w:rsidP="00D706A9">
      <w:pPr>
        <w:rPr>
          <w:sz w:val="22"/>
          <w:szCs w:val="22"/>
        </w:rPr>
      </w:pPr>
    </w:p>
    <w:p w:rsidR="00D706A9" w:rsidRPr="00BE3C27" w:rsidRDefault="00D40597" w:rsidP="00815E2E">
      <w:pPr>
        <w:pStyle w:val="1"/>
        <w:spacing w:before="0" w:after="0"/>
        <w:ind w:firstLine="284"/>
        <w:jc w:val="center"/>
        <w:rPr>
          <w:rFonts w:ascii="Times New Roman" w:hAnsi="Times New Roman" w:cs="Times New Roman"/>
          <w:sz w:val="22"/>
          <w:szCs w:val="22"/>
        </w:rPr>
      </w:pPr>
      <w:r>
        <w:rPr>
          <w:rFonts w:ascii="Times New Roman" w:hAnsi="Times New Roman" w:cs="Times New Roman"/>
          <w:sz w:val="22"/>
          <w:szCs w:val="22"/>
        </w:rPr>
        <w:t>11</w:t>
      </w:r>
      <w:r w:rsidR="00D706A9" w:rsidRPr="00BE3C27">
        <w:rPr>
          <w:rFonts w:ascii="Times New Roman" w:hAnsi="Times New Roman" w:cs="Times New Roman"/>
          <w:sz w:val="22"/>
          <w:szCs w:val="22"/>
        </w:rPr>
        <w:t>. Исполнение договора, зак</w:t>
      </w:r>
      <w:r w:rsidR="000A2E33">
        <w:rPr>
          <w:rFonts w:ascii="Times New Roman" w:hAnsi="Times New Roman" w:cs="Times New Roman"/>
          <w:sz w:val="22"/>
          <w:szCs w:val="22"/>
        </w:rPr>
        <w:t>люченного по результатам закупки</w:t>
      </w:r>
    </w:p>
    <w:p w:rsidR="00D706A9" w:rsidRPr="00AC3F45" w:rsidRDefault="00D40597" w:rsidP="00D706A9">
      <w:pPr>
        <w:pStyle w:val="a7"/>
        <w:tabs>
          <w:tab w:val="left" w:pos="567"/>
        </w:tabs>
        <w:ind w:left="0" w:firstLine="284"/>
        <w:jc w:val="both"/>
        <w:rPr>
          <w:sz w:val="22"/>
          <w:szCs w:val="22"/>
        </w:rPr>
      </w:pPr>
      <w:r>
        <w:rPr>
          <w:sz w:val="22"/>
          <w:szCs w:val="22"/>
        </w:rPr>
        <w:t>11</w:t>
      </w:r>
      <w:r w:rsidR="00D706A9" w:rsidRPr="00BE3C27">
        <w:rPr>
          <w:sz w:val="22"/>
          <w:szCs w:val="22"/>
        </w:rPr>
        <w:t>.1.Порядок заключения и исполнения договора, заключенного по результатам закупки, регулируется Гражданским кодексом Российской Федерации, иными нормативными правовыми актами Российской Федерации, внутренними</w:t>
      </w:r>
      <w:r w:rsidR="00D706A9" w:rsidRPr="00AC3F45">
        <w:rPr>
          <w:sz w:val="22"/>
          <w:szCs w:val="22"/>
        </w:rPr>
        <w:t xml:space="preserve"> документами учреждения. </w:t>
      </w:r>
    </w:p>
    <w:p w:rsidR="00D706A9" w:rsidRPr="00AC3F45" w:rsidRDefault="00D40597" w:rsidP="00D706A9">
      <w:pPr>
        <w:pStyle w:val="a7"/>
        <w:tabs>
          <w:tab w:val="left" w:pos="567"/>
        </w:tabs>
        <w:ind w:left="0" w:firstLine="284"/>
        <w:jc w:val="both"/>
        <w:rPr>
          <w:sz w:val="22"/>
          <w:szCs w:val="22"/>
        </w:rPr>
      </w:pPr>
      <w:r>
        <w:rPr>
          <w:sz w:val="22"/>
          <w:szCs w:val="22"/>
        </w:rPr>
        <w:t>11</w:t>
      </w:r>
      <w:r w:rsidR="00D706A9" w:rsidRPr="00AC3F45">
        <w:rPr>
          <w:sz w:val="22"/>
          <w:szCs w:val="22"/>
        </w:rPr>
        <w:t>.2. В ходе исполнения договора, заключенного по результатам закупки, проведенной в соответствии с настоящим Положением, стороны вправе договориться об изменении объема, цены закупаемых товаров, работ, услуг или сроков исполнения договора по сравнению с указанными в</w:t>
      </w:r>
      <w:r w:rsidR="000A2E33">
        <w:rPr>
          <w:sz w:val="22"/>
          <w:szCs w:val="22"/>
        </w:rPr>
        <w:t xml:space="preserve"> </w:t>
      </w:r>
      <w:r w:rsidR="001C6F6C" w:rsidRPr="0044215D">
        <w:rPr>
          <w:sz w:val="22"/>
          <w:szCs w:val="22"/>
        </w:rPr>
        <w:t>извещении и (или)</w:t>
      </w:r>
      <w:r w:rsidR="00D706A9" w:rsidRPr="0044215D">
        <w:rPr>
          <w:sz w:val="22"/>
          <w:szCs w:val="22"/>
        </w:rPr>
        <w:t xml:space="preserve"> документации о закупке</w:t>
      </w:r>
      <w:r w:rsidR="00D706A9" w:rsidRPr="00AC3F45">
        <w:rPr>
          <w:sz w:val="22"/>
          <w:szCs w:val="22"/>
        </w:rPr>
        <w:t xml:space="preserve"> и в протоколе, составленном по результатам закупки. При изменении догово</w:t>
      </w:r>
      <w:r w:rsidR="00D706A9">
        <w:rPr>
          <w:sz w:val="22"/>
          <w:szCs w:val="22"/>
        </w:rPr>
        <w:t>ра, заключенного по результатам</w:t>
      </w:r>
      <w:r w:rsidR="00D706A9" w:rsidRPr="00AC3F45">
        <w:rPr>
          <w:sz w:val="22"/>
          <w:szCs w:val="22"/>
        </w:rPr>
        <w:t xml:space="preserve"> проведенных торгов, иных способов закупки, не может нарушаться антимонопольное законодательство. </w:t>
      </w:r>
    </w:p>
    <w:p w:rsidR="00D706A9" w:rsidRPr="00AC3F45" w:rsidRDefault="00D40597" w:rsidP="00D706A9">
      <w:pPr>
        <w:pStyle w:val="a7"/>
        <w:tabs>
          <w:tab w:val="left" w:pos="567"/>
          <w:tab w:val="left" w:pos="1134"/>
        </w:tabs>
        <w:ind w:left="0" w:firstLine="284"/>
        <w:jc w:val="both"/>
        <w:rPr>
          <w:sz w:val="22"/>
          <w:szCs w:val="22"/>
        </w:rPr>
      </w:pPr>
      <w:r>
        <w:rPr>
          <w:sz w:val="22"/>
          <w:szCs w:val="22"/>
        </w:rPr>
        <w:t>11</w:t>
      </w:r>
      <w:r w:rsidR="00D706A9" w:rsidRPr="00AC3F45">
        <w:rPr>
          <w:sz w:val="22"/>
          <w:szCs w:val="22"/>
        </w:rPr>
        <w:t xml:space="preserve">.3. В случае, если при заключении и исполнении </w:t>
      </w:r>
      <w:r w:rsidR="00D706A9" w:rsidRPr="00AC3F45">
        <w:rPr>
          <w:rStyle w:val="f"/>
          <w:sz w:val="22"/>
          <w:szCs w:val="22"/>
        </w:rPr>
        <w:t>договора</w:t>
      </w:r>
      <w:r w:rsidR="000A2E33">
        <w:rPr>
          <w:rStyle w:val="f"/>
          <w:sz w:val="22"/>
          <w:szCs w:val="22"/>
        </w:rPr>
        <w:t xml:space="preserve"> </w:t>
      </w:r>
      <w:r w:rsidR="00D706A9" w:rsidRPr="00AC3F45">
        <w:rPr>
          <w:rStyle w:val="f"/>
          <w:sz w:val="22"/>
          <w:szCs w:val="22"/>
        </w:rPr>
        <w:t>изменяются</w:t>
      </w:r>
      <w:r w:rsidR="00D706A9" w:rsidRPr="00AC3F45">
        <w:rPr>
          <w:sz w:val="22"/>
          <w:szCs w:val="22"/>
        </w:rPr>
        <w:t xml:space="preserve"> объем, цена закупаемых товаров, работ, услуг или сроки исполнения </w:t>
      </w:r>
      <w:r w:rsidR="00D706A9" w:rsidRPr="00AC3F45">
        <w:rPr>
          <w:rStyle w:val="f"/>
          <w:sz w:val="22"/>
          <w:szCs w:val="22"/>
        </w:rPr>
        <w:t>договора</w:t>
      </w:r>
      <w:r w:rsidR="00D706A9" w:rsidRPr="00AC3F45">
        <w:rPr>
          <w:sz w:val="22"/>
          <w:szCs w:val="22"/>
        </w:rPr>
        <w:t xml:space="preserve"> по сравнению с указанными в протоколе, составленном по результатам закупки, не позднее чем в течение десяти дней со дня внесения </w:t>
      </w:r>
      <w:r w:rsidR="00D706A9" w:rsidRPr="00AC3F45">
        <w:rPr>
          <w:rStyle w:val="f"/>
          <w:sz w:val="22"/>
          <w:szCs w:val="22"/>
        </w:rPr>
        <w:t>изменений</w:t>
      </w:r>
      <w:r w:rsidR="00D706A9" w:rsidRPr="00AC3F45">
        <w:rPr>
          <w:sz w:val="22"/>
          <w:szCs w:val="22"/>
        </w:rPr>
        <w:t xml:space="preserve"> в </w:t>
      </w:r>
      <w:r w:rsidR="00D706A9" w:rsidRPr="00AC3F45">
        <w:rPr>
          <w:rStyle w:val="f"/>
          <w:sz w:val="22"/>
          <w:szCs w:val="22"/>
        </w:rPr>
        <w:t>договор</w:t>
      </w:r>
      <w:r w:rsidR="00D706A9" w:rsidRPr="00AC3F45">
        <w:rPr>
          <w:sz w:val="22"/>
          <w:szCs w:val="22"/>
        </w:rPr>
        <w:t xml:space="preserve"> в единой информационной системе размещается информация об </w:t>
      </w:r>
      <w:r w:rsidR="00D706A9" w:rsidRPr="00AC3F45">
        <w:rPr>
          <w:rStyle w:val="f"/>
          <w:sz w:val="22"/>
          <w:szCs w:val="22"/>
        </w:rPr>
        <w:t>изменении</w:t>
      </w:r>
      <w:r w:rsidR="000A2E33">
        <w:rPr>
          <w:rStyle w:val="f"/>
          <w:sz w:val="22"/>
          <w:szCs w:val="22"/>
        </w:rPr>
        <w:t xml:space="preserve"> </w:t>
      </w:r>
      <w:r w:rsidR="00D706A9" w:rsidRPr="00AC3F45">
        <w:rPr>
          <w:rStyle w:val="f"/>
          <w:sz w:val="22"/>
          <w:szCs w:val="22"/>
        </w:rPr>
        <w:t>договора</w:t>
      </w:r>
      <w:r w:rsidR="00D706A9" w:rsidRPr="00AC3F45">
        <w:rPr>
          <w:sz w:val="22"/>
          <w:szCs w:val="22"/>
        </w:rPr>
        <w:t xml:space="preserve"> с указанием </w:t>
      </w:r>
      <w:r w:rsidR="00D706A9" w:rsidRPr="00AC3F45">
        <w:rPr>
          <w:rStyle w:val="f"/>
          <w:sz w:val="22"/>
          <w:szCs w:val="22"/>
        </w:rPr>
        <w:t>измененных</w:t>
      </w:r>
      <w:r w:rsidR="00D706A9" w:rsidRPr="00AC3F45">
        <w:rPr>
          <w:sz w:val="22"/>
          <w:szCs w:val="22"/>
        </w:rPr>
        <w:t xml:space="preserve"> условий.</w:t>
      </w:r>
    </w:p>
    <w:p w:rsidR="00D706A9" w:rsidRDefault="00D40597" w:rsidP="00D706A9">
      <w:pPr>
        <w:pStyle w:val="a7"/>
        <w:tabs>
          <w:tab w:val="left" w:pos="567"/>
          <w:tab w:val="left" w:pos="1134"/>
        </w:tabs>
        <w:ind w:left="0" w:firstLine="284"/>
        <w:jc w:val="both"/>
        <w:rPr>
          <w:sz w:val="22"/>
          <w:szCs w:val="22"/>
        </w:rPr>
      </w:pPr>
      <w:r>
        <w:rPr>
          <w:sz w:val="22"/>
          <w:szCs w:val="22"/>
        </w:rPr>
        <w:t>11</w:t>
      </w:r>
      <w:r w:rsidR="00D706A9" w:rsidRPr="00AC3F45">
        <w:rPr>
          <w:sz w:val="22"/>
          <w:szCs w:val="22"/>
        </w:rPr>
        <w:t>.4 Информация об изменении, расторжении договора, результатах исполнения договора вносится Заказчиком в Реестр договоров, ведущийся в единой информационной системе, в соответствии с частью 1 статьи 4.1</w:t>
      </w:r>
      <w:r w:rsidR="000A27FF">
        <w:rPr>
          <w:sz w:val="22"/>
          <w:szCs w:val="22"/>
        </w:rPr>
        <w:t xml:space="preserve"> Закона № 223-ФЗ</w:t>
      </w:r>
      <w:r w:rsidR="00D706A9" w:rsidRPr="00AC3F45">
        <w:rPr>
          <w:sz w:val="22"/>
          <w:szCs w:val="22"/>
        </w:rPr>
        <w:t xml:space="preserve"> в течение десяти календарных дней со дня исполнения, изменения или расторжения договора. </w:t>
      </w:r>
    </w:p>
    <w:p w:rsidR="009C72A7" w:rsidRPr="00BE3C27" w:rsidRDefault="009C72A7" w:rsidP="009C72A7">
      <w:pPr>
        <w:pStyle w:val="a7"/>
        <w:tabs>
          <w:tab w:val="left" w:pos="567"/>
          <w:tab w:val="left" w:pos="1134"/>
        </w:tabs>
        <w:ind w:left="0" w:firstLine="284"/>
        <w:jc w:val="both"/>
        <w:rPr>
          <w:sz w:val="22"/>
          <w:szCs w:val="22"/>
        </w:rPr>
      </w:pPr>
      <w:r w:rsidRPr="009C72A7">
        <w:rPr>
          <w:sz w:val="22"/>
          <w:szCs w:val="22"/>
        </w:rPr>
        <w:t>В целях предоставления информации и документов, касающихся результатов исполнения договора в соответствии с подпунктом «з)» пункта 2</w:t>
      </w:r>
      <w:r w:rsidR="001C6F6C">
        <w:rPr>
          <w:sz w:val="22"/>
          <w:szCs w:val="22"/>
        </w:rPr>
        <w:t xml:space="preserve"> Правил ведения реестра договор</w:t>
      </w:r>
      <w:r w:rsidRPr="009C72A7">
        <w:rPr>
          <w:sz w:val="22"/>
          <w:szCs w:val="22"/>
        </w:rPr>
        <w:t xml:space="preserve">ов, заключенных заказчиками, утвержденных Постановлением Правительства Российской Федерации от 31 октября 2014 г. N 1132 "О порядке ведения реестра договоров, заключенных заказчиками по результатам закупки", Заказчик по своему усмотрению публикует информацию об исполнении обязательств по договорам либо по этапам, либо, разместив документы, подтверждающие исполнение обязательств в полном объеме. В качестве итоговых документов, подтверждающих исполнение обязательств по договору может выступать как совокупность документов, подписанных в ходе исполнения договора, так и итоговый акт сверки взаимных расчетов по договору </w:t>
      </w:r>
      <w:r w:rsidRPr="009C72A7">
        <w:rPr>
          <w:sz w:val="22"/>
          <w:szCs w:val="22"/>
          <w:u w:val="single"/>
        </w:rPr>
        <w:t>либо</w:t>
      </w:r>
      <w:r w:rsidRPr="009C72A7">
        <w:rPr>
          <w:sz w:val="22"/>
          <w:szCs w:val="22"/>
        </w:rPr>
        <w:t xml:space="preserve"> акт об исполнении обязательств по договору по форме, установленной Заказчиком (Приложение № 4 к </w:t>
      </w:r>
      <w:r w:rsidRPr="00BE3C27">
        <w:rPr>
          <w:sz w:val="22"/>
          <w:szCs w:val="22"/>
        </w:rPr>
        <w:t>настоящему Положению).</w:t>
      </w:r>
    </w:p>
    <w:p w:rsidR="00D706A9" w:rsidRPr="00BE3C27" w:rsidRDefault="00D706A9" w:rsidP="00D706A9">
      <w:pPr>
        <w:pStyle w:val="a7"/>
        <w:ind w:left="34" w:firstLine="250"/>
        <w:jc w:val="both"/>
        <w:rPr>
          <w:sz w:val="22"/>
          <w:szCs w:val="22"/>
        </w:rPr>
      </w:pPr>
      <w:r w:rsidRPr="00BE3C27">
        <w:rPr>
          <w:sz w:val="22"/>
          <w:szCs w:val="22"/>
        </w:rPr>
        <w:t>Итоговый акт сверки взаимных расчетов по договору либо акт об исполнении обязательств по договору подписывается поставщиком (подрядчиком, исполнителем) по инициативе заказчика.</w:t>
      </w:r>
    </w:p>
    <w:p w:rsidR="00D706A9" w:rsidRPr="00BE3C27" w:rsidRDefault="00D706A9" w:rsidP="00D706A9">
      <w:pPr>
        <w:pStyle w:val="a7"/>
        <w:ind w:left="34" w:firstLine="250"/>
        <w:jc w:val="both"/>
        <w:rPr>
          <w:sz w:val="22"/>
          <w:szCs w:val="22"/>
        </w:rPr>
      </w:pPr>
      <w:r w:rsidRPr="00BE3C27">
        <w:rPr>
          <w:sz w:val="22"/>
          <w:szCs w:val="22"/>
        </w:rPr>
        <w:t>Договор считается исполненным после подписания сторонами одного из указанных документов (итогового акта сверки взаимных расчетов по договору либо акта об исполнении обязательств по договору), если такой документ был подписан сторонами договора.</w:t>
      </w:r>
    </w:p>
    <w:p w:rsidR="00D706A9" w:rsidRPr="00AC3F45" w:rsidRDefault="00F559BA" w:rsidP="00D706A9">
      <w:pPr>
        <w:pStyle w:val="a7"/>
        <w:tabs>
          <w:tab w:val="left" w:pos="567"/>
          <w:tab w:val="left" w:pos="1125"/>
        </w:tabs>
        <w:ind w:left="0" w:firstLine="284"/>
        <w:jc w:val="both"/>
        <w:rPr>
          <w:sz w:val="22"/>
          <w:szCs w:val="22"/>
        </w:rPr>
      </w:pPr>
      <w:r>
        <w:rPr>
          <w:sz w:val="22"/>
          <w:szCs w:val="22"/>
        </w:rPr>
        <w:t>11</w:t>
      </w:r>
      <w:r w:rsidR="00D706A9" w:rsidRPr="00BE3C27">
        <w:rPr>
          <w:sz w:val="22"/>
          <w:szCs w:val="22"/>
        </w:rPr>
        <w:t>.5. В случаях осуществления закупки товаров, работ, услуг, стоимость которой составляет или превышает размер крупной сделки, а также в других случаях, когда законодательством Российской Федерации и Уставом Заказчика установлена обязательность согласования сделок с Наблюдательным советом учреждения, проведение процедуры закупки и заключение договора осуществляется только после такого согласования</w:t>
      </w:r>
      <w:r w:rsidR="00D706A9" w:rsidRPr="00AC3F45">
        <w:rPr>
          <w:sz w:val="22"/>
          <w:szCs w:val="22"/>
        </w:rPr>
        <w:t xml:space="preserve"> с Наблюдательным советом учреждения.</w:t>
      </w:r>
    </w:p>
    <w:p w:rsidR="00D706A9" w:rsidRPr="00AC3F45" w:rsidRDefault="00D706A9" w:rsidP="00D706A9">
      <w:pPr>
        <w:pStyle w:val="34"/>
        <w:tabs>
          <w:tab w:val="clear" w:pos="1694"/>
        </w:tabs>
        <w:spacing w:line="240" w:lineRule="auto"/>
        <w:ind w:left="0" w:firstLine="284"/>
        <w:rPr>
          <w:sz w:val="22"/>
          <w:szCs w:val="22"/>
        </w:rPr>
      </w:pPr>
      <w:r w:rsidRPr="00AC3F45">
        <w:rPr>
          <w:sz w:val="22"/>
          <w:szCs w:val="22"/>
        </w:rPr>
        <w:t>Цена любой крупной сделки превышает десять процентов балансовой стоимости активов учреждения, определяемой по данным его бухгалтерской отчетности на последнюю отчетную дату, если уставом учреждения не предусмотрен меньший размер крупной сделки.</w:t>
      </w:r>
    </w:p>
    <w:p w:rsidR="00D706A9" w:rsidRPr="00AC3F45" w:rsidRDefault="00F559BA" w:rsidP="00D706A9">
      <w:pPr>
        <w:pStyle w:val="a7"/>
        <w:tabs>
          <w:tab w:val="left" w:pos="567"/>
        </w:tabs>
        <w:ind w:left="0" w:firstLine="284"/>
        <w:jc w:val="both"/>
        <w:rPr>
          <w:sz w:val="22"/>
          <w:szCs w:val="22"/>
        </w:rPr>
      </w:pPr>
      <w:r>
        <w:rPr>
          <w:sz w:val="22"/>
          <w:szCs w:val="22"/>
        </w:rPr>
        <w:t>11</w:t>
      </w:r>
      <w:r w:rsidR="00D706A9" w:rsidRPr="00AC3F45">
        <w:rPr>
          <w:sz w:val="22"/>
          <w:szCs w:val="22"/>
        </w:rPr>
        <w:t>.6. Наблюдательный совет учреждения обязан рассмотреть предложение Заказчика о со</w:t>
      </w:r>
      <w:r w:rsidR="00D706A9">
        <w:rPr>
          <w:sz w:val="22"/>
          <w:szCs w:val="22"/>
        </w:rPr>
        <w:t xml:space="preserve">вершении крупной сделки </w:t>
      </w:r>
      <w:r w:rsidR="00D706A9" w:rsidRPr="00AC3F45">
        <w:rPr>
          <w:sz w:val="22"/>
          <w:szCs w:val="22"/>
        </w:rPr>
        <w:t>в течение 15-ти календарных дней с момента поступления такого предложения председателю Наблюдательного совета учреждения (если уставом учреждения не преду</w:t>
      </w:r>
      <w:r w:rsidR="00D706A9">
        <w:rPr>
          <w:sz w:val="22"/>
          <w:szCs w:val="22"/>
        </w:rPr>
        <w:t>смотрен более короткий срок).</w:t>
      </w:r>
    </w:p>
    <w:p w:rsidR="00D706A9" w:rsidRPr="00AC3F45" w:rsidRDefault="00D706A9" w:rsidP="00D706A9">
      <w:pPr>
        <w:pStyle w:val="a7"/>
        <w:tabs>
          <w:tab w:val="left" w:pos="770"/>
          <w:tab w:val="left" w:pos="1134"/>
        </w:tabs>
        <w:ind w:left="0"/>
        <w:jc w:val="both"/>
        <w:rPr>
          <w:sz w:val="22"/>
          <w:szCs w:val="22"/>
        </w:rPr>
      </w:pPr>
    </w:p>
    <w:p w:rsidR="00D706A9" w:rsidRPr="009F20B3" w:rsidRDefault="00F559BA" w:rsidP="00815E2E">
      <w:pPr>
        <w:ind w:firstLine="284"/>
        <w:jc w:val="center"/>
        <w:rPr>
          <w:sz w:val="22"/>
          <w:szCs w:val="22"/>
        </w:rPr>
      </w:pPr>
      <w:r>
        <w:rPr>
          <w:b/>
          <w:sz w:val="22"/>
          <w:szCs w:val="22"/>
        </w:rPr>
        <w:t>12</w:t>
      </w:r>
      <w:r w:rsidR="00D706A9" w:rsidRPr="009F20B3">
        <w:rPr>
          <w:b/>
          <w:sz w:val="22"/>
          <w:szCs w:val="22"/>
        </w:rPr>
        <w:t>. Отчётность по результатам закупки</w:t>
      </w:r>
    </w:p>
    <w:p w:rsidR="00D706A9" w:rsidRPr="00BE3C27" w:rsidRDefault="00F559BA" w:rsidP="00D706A9">
      <w:pPr>
        <w:pStyle w:val="aff8"/>
        <w:ind w:firstLine="284"/>
        <w:jc w:val="both"/>
        <w:rPr>
          <w:sz w:val="22"/>
          <w:szCs w:val="22"/>
        </w:rPr>
      </w:pPr>
      <w:r>
        <w:rPr>
          <w:sz w:val="22"/>
          <w:szCs w:val="22"/>
        </w:rPr>
        <w:t>12</w:t>
      </w:r>
      <w:r w:rsidR="00D706A9" w:rsidRPr="009F20B3">
        <w:rPr>
          <w:sz w:val="22"/>
          <w:szCs w:val="22"/>
        </w:rPr>
        <w:t xml:space="preserve">.1. Заказчик не позднее 10-го числа месяца, следующего за отчетным месяцем, размещает в </w:t>
      </w:r>
      <w:r w:rsidR="00D706A9" w:rsidRPr="00BE3C27">
        <w:rPr>
          <w:sz w:val="22"/>
          <w:szCs w:val="22"/>
        </w:rPr>
        <w:t>единой информационной системе документ, сформированный помощью функционала единой информационной системы и содержащий:</w:t>
      </w:r>
    </w:p>
    <w:p w:rsidR="009F20B3" w:rsidRPr="00BE3C27" w:rsidRDefault="009F20B3" w:rsidP="009F20B3">
      <w:pPr>
        <w:ind w:firstLine="284"/>
        <w:jc w:val="both"/>
        <w:rPr>
          <w:sz w:val="22"/>
          <w:szCs w:val="22"/>
          <w:lang w:eastAsia="ru-RU"/>
        </w:rPr>
      </w:pPr>
      <w:r w:rsidRPr="00BE3C27">
        <w:rPr>
          <w:sz w:val="22"/>
          <w:szCs w:val="22"/>
        </w:rPr>
        <w:t xml:space="preserve">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частью 3 статьи 4.1 </w:t>
      </w:r>
      <w:r w:rsidR="00522703" w:rsidRPr="00BE3C27">
        <w:rPr>
          <w:sz w:val="22"/>
          <w:szCs w:val="22"/>
        </w:rPr>
        <w:t>Закона № 223-ФЗ;</w:t>
      </w:r>
    </w:p>
    <w:p w:rsidR="009F20B3" w:rsidRPr="00BE3C27" w:rsidRDefault="009F20B3" w:rsidP="009F20B3">
      <w:pPr>
        <w:ind w:firstLine="284"/>
        <w:jc w:val="both"/>
        <w:rPr>
          <w:sz w:val="22"/>
          <w:szCs w:val="22"/>
        </w:rPr>
      </w:pPr>
      <w:r w:rsidRPr="00BE3C27">
        <w:rPr>
          <w:sz w:val="22"/>
          <w:szCs w:val="22"/>
        </w:rPr>
        <w:t>2) сведения о количестве и стоимости договоров, заключенных заказчиком по результатам закупки у единственного поставщика (исполнителя, подрядчика);</w:t>
      </w:r>
    </w:p>
    <w:p w:rsidR="00D706A9" w:rsidRPr="00BE3C27" w:rsidRDefault="009F20B3" w:rsidP="009F20B3">
      <w:pPr>
        <w:ind w:firstLine="284"/>
        <w:jc w:val="both"/>
        <w:rPr>
          <w:sz w:val="22"/>
          <w:szCs w:val="22"/>
        </w:rPr>
      </w:pPr>
      <w:r w:rsidRPr="00BE3C27">
        <w:rPr>
          <w:sz w:val="22"/>
          <w:szCs w:val="22"/>
        </w:rPr>
        <w:t xml:space="preserve">3) сведения о количестве и стоимости договоров, заключенных заказчиком с единственным поставщиком (исполнителем, подрядчиком) по результатам конкурентной закупки, признанной несостоявшейся </w:t>
      </w:r>
      <w:r w:rsidR="00D706A9" w:rsidRPr="00BE3C27">
        <w:rPr>
          <w:sz w:val="22"/>
          <w:szCs w:val="22"/>
        </w:rPr>
        <w:t>(далее по тексту Положения – ежемесячная отчётность).</w:t>
      </w:r>
    </w:p>
    <w:p w:rsidR="00D706A9" w:rsidRPr="009F20B3" w:rsidRDefault="00D706A9" w:rsidP="00D706A9">
      <w:pPr>
        <w:tabs>
          <w:tab w:val="left" w:pos="1560"/>
        </w:tabs>
        <w:ind w:firstLine="284"/>
        <w:jc w:val="both"/>
        <w:rPr>
          <w:sz w:val="22"/>
          <w:szCs w:val="22"/>
        </w:rPr>
      </w:pPr>
      <w:r w:rsidRPr="00BE3C27">
        <w:rPr>
          <w:sz w:val="22"/>
          <w:szCs w:val="22"/>
        </w:rPr>
        <w:t>Под отчетным месяцем в целях исполнения требований настоящего пункта понимается месяц, в котором заключен</w:t>
      </w:r>
      <w:r w:rsidRPr="009F20B3">
        <w:rPr>
          <w:sz w:val="22"/>
          <w:szCs w:val="22"/>
        </w:rPr>
        <w:t xml:space="preserve"> соответствующий договор в любой форме, предусмотренной для совершения сделок, если законодательством Российской Федерации для договоров данного вида не установлена определенная форма.</w:t>
      </w:r>
    </w:p>
    <w:p w:rsidR="00D706A9" w:rsidRPr="009F20B3" w:rsidRDefault="00D706A9" w:rsidP="00D706A9">
      <w:pPr>
        <w:tabs>
          <w:tab w:val="left" w:pos="1560"/>
        </w:tabs>
        <w:ind w:firstLine="284"/>
        <w:jc w:val="both"/>
        <w:rPr>
          <w:sz w:val="22"/>
          <w:szCs w:val="22"/>
        </w:rPr>
      </w:pPr>
      <w:r w:rsidRPr="009F20B3">
        <w:rPr>
          <w:sz w:val="22"/>
          <w:szCs w:val="22"/>
        </w:rPr>
        <w:t>Ежемесячная отчётность формируется Заказчиком отдельно за каждый месяц (включает закупки, проводимые только в отчётном месяце) или нарастающим итогом в течение текущего года (включает в себя все закупки, проведённые как</w:t>
      </w:r>
      <w:r w:rsidR="009F20B3">
        <w:rPr>
          <w:sz w:val="22"/>
          <w:szCs w:val="22"/>
        </w:rPr>
        <w:t xml:space="preserve"> в</w:t>
      </w:r>
      <w:r w:rsidRPr="009F20B3">
        <w:rPr>
          <w:sz w:val="22"/>
          <w:szCs w:val="22"/>
        </w:rPr>
        <w:t xml:space="preserve"> текущем отчётном, так и в предыдущих отчётных месяцах текущего года). Способ формирования отчётности (за каждый месяц в отдельности или нарастающим итогом в течение текущего года) выбирается Заказчиком самостоятельно при предоставлении ежемесячной отчётности за второй отчётный месяц текущего года. В дальнейшем - до окончания текущего года Заказчик не вправе изменить способ формирования ежемесячной отчётности.</w:t>
      </w:r>
    </w:p>
    <w:p w:rsidR="00D706A9" w:rsidRPr="00AC3F45" w:rsidRDefault="00D706A9" w:rsidP="00D706A9">
      <w:pPr>
        <w:ind w:firstLine="284"/>
        <w:jc w:val="both"/>
        <w:rPr>
          <w:sz w:val="22"/>
          <w:szCs w:val="22"/>
        </w:rPr>
      </w:pPr>
    </w:p>
    <w:p w:rsidR="00D706A9" w:rsidRPr="00C64AE1" w:rsidRDefault="00F559BA" w:rsidP="00D706A9">
      <w:pPr>
        <w:pStyle w:val="a7"/>
        <w:ind w:left="0" w:firstLine="709"/>
        <w:jc w:val="both"/>
        <w:rPr>
          <w:b/>
          <w:sz w:val="22"/>
          <w:szCs w:val="22"/>
        </w:rPr>
      </w:pPr>
      <w:r>
        <w:rPr>
          <w:b/>
          <w:sz w:val="22"/>
          <w:szCs w:val="22"/>
        </w:rPr>
        <w:t>13</w:t>
      </w:r>
      <w:r w:rsidR="00D706A9" w:rsidRPr="00137D27">
        <w:rPr>
          <w:b/>
          <w:sz w:val="22"/>
          <w:szCs w:val="22"/>
        </w:rPr>
        <w:t>.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выполняемых, оказываемых иностранными лицами</w:t>
      </w:r>
      <w:r w:rsidR="00D706A9">
        <w:rPr>
          <w:b/>
          <w:sz w:val="22"/>
          <w:szCs w:val="22"/>
        </w:rPr>
        <w:t>.</w:t>
      </w:r>
    </w:p>
    <w:p w:rsidR="00D706A9" w:rsidRPr="00137D27" w:rsidRDefault="00F559BA" w:rsidP="00D706A9">
      <w:pPr>
        <w:pStyle w:val="a7"/>
        <w:ind w:left="0" w:firstLine="709"/>
        <w:jc w:val="both"/>
        <w:rPr>
          <w:sz w:val="22"/>
          <w:szCs w:val="22"/>
        </w:rPr>
      </w:pPr>
      <w:r>
        <w:rPr>
          <w:sz w:val="22"/>
          <w:szCs w:val="22"/>
        </w:rPr>
        <w:t>13</w:t>
      </w:r>
      <w:r w:rsidR="00D706A9" w:rsidRPr="00137D27">
        <w:rPr>
          <w:sz w:val="22"/>
          <w:szCs w:val="22"/>
        </w:rPr>
        <w:t>.1. При осуществлении закупок товаров, работ, услуг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D706A9" w:rsidRPr="00137D27" w:rsidRDefault="00F559BA" w:rsidP="00D706A9">
      <w:pPr>
        <w:pStyle w:val="a7"/>
        <w:ind w:left="0" w:firstLine="709"/>
        <w:jc w:val="both"/>
        <w:rPr>
          <w:sz w:val="22"/>
          <w:szCs w:val="22"/>
        </w:rPr>
      </w:pPr>
      <w:r>
        <w:rPr>
          <w:sz w:val="22"/>
          <w:szCs w:val="22"/>
        </w:rPr>
        <w:t>13</w:t>
      </w:r>
      <w:r w:rsidR="00D706A9" w:rsidRPr="00137D27">
        <w:rPr>
          <w:sz w:val="22"/>
          <w:szCs w:val="22"/>
        </w:rPr>
        <w:t>.2. 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D706A9" w:rsidRPr="00137D27" w:rsidRDefault="00F559BA" w:rsidP="00D706A9">
      <w:pPr>
        <w:pStyle w:val="a7"/>
        <w:ind w:left="0" w:firstLine="709"/>
        <w:jc w:val="both"/>
        <w:rPr>
          <w:sz w:val="22"/>
          <w:szCs w:val="22"/>
        </w:rPr>
      </w:pPr>
      <w:r>
        <w:rPr>
          <w:sz w:val="22"/>
          <w:szCs w:val="22"/>
        </w:rPr>
        <w:t>13</w:t>
      </w:r>
      <w:r w:rsidR="00D706A9" w:rsidRPr="00137D27">
        <w:rPr>
          <w:sz w:val="22"/>
          <w:szCs w:val="22"/>
        </w:rPr>
        <w:t>.3. 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D706A9" w:rsidRPr="00137D27" w:rsidRDefault="00F559BA" w:rsidP="00D706A9">
      <w:pPr>
        <w:pStyle w:val="a7"/>
        <w:ind w:left="0" w:firstLine="709"/>
        <w:jc w:val="both"/>
        <w:rPr>
          <w:sz w:val="22"/>
          <w:szCs w:val="22"/>
        </w:rPr>
      </w:pPr>
      <w:r>
        <w:rPr>
          <w:sz w:val="22"/>
          <w:szCs w:val="22"/>
        </w:rPr>
        <w:t>13</w:t>
      </w:r>
      <w:r w:rsidR="00D706A9" w:rsidRPr="00137D27">
        <w:rPr>
          <w:sz w:val="22"/>
          <w:szCs w:val="22"/>
        </w:rPr>
        <w:t>.4. Условием предоставления приоритета является включение в документацию о закупке следующих сведений:</w:t>
      </w:r>
    </w:p>
    <w:p w:rsidR="00D706A9" w:rsidRPr="00137D27" w:rsidRDefault="00D706A9" w:rsidP="00D706A9">
      <w:pPr>
        <w:pStyle w:val="a7"/>
        <w:ind w:left="0" w:firstLine="709"/>
        <w:jc w:val="both"/>
        <w:rPr>
          <w:sz w:val="22"/>
          <w:szCs w:val="22"/>
        </w:rPr>
      </w:pPr>
      <w:r w:rsidRPr="00137D27">
        <w:rPr>
          <w:sz w:val="22"/>
          <w:szCs w:val="22"/>
        </w:rPr>
        <w:t xml:space="preserve">а) участник закупки указывает (декларирует)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D706A9" w:rsidRPr="00137D27" w:rsidRDefault="00D706A9" w:rsidP="00D706A9">
      <w:pPr>
        <w:pStyle w:val="a7"/>
        <w:ind w:left="0" w:firstLine="709"/>
        <w:jc w:val="both"/>
        <w:rPr>
          <w:sz w:val="22"/>
          <w:szCs w:val="22"/>
        </w:rPr>
      </w:pPr>
      <w:r w:rsidRPr="00137D27">
        <w:rPr>
          <w:sz w:val="22"/>
          <w:szCs w:val="22"/>
        </w:rPr>
        <w:t>б) Комиссия вправе отклонить заявку на участие в закупке, в случае предоставления участником закупки недостоверных сведений о стране происхождения товара, указанного в заявке на участие в закупке;</w:t>
      </w:r>
    </w:p>
    <w:p w:rsidR="00D706A9" w:rsidRPr="00137D27" w:rsidRDefault="00D706A9" w:rsidP="00D706A9">
      <w:pPr>
        <w:pStyle w:val="a7"/>
        <w:ind w:left="0" w:firstLine="709"/>
        <w:jc w:val="both"/>
        <w:rPr>
          <w:sz w:val="22"/>
          <w:szCs w:val="22"/>
        </w:rPr>
      </w:pPr>
      <w:r w:rsidRPr="00137D27">
        <w:rPr>
          <w:sz w:val="22"/>
          <w:szCs w:val="22"/>
        </w:rPr>
        <w:t>в) Заказчик указывает в документации о закупке сведения о начальной (максимальной) цене единицы каждого товара, работы, услуги, являющихся предметом закупки;</w:t>
      </w:r>
    </w:p>
    <w:p w:rsidR="00D706A9" w:rsidRPr="00137D27" w:rsidRDefault="00D706A9" w:rsidP="00D706A9">
      <w:pPr>
        <w:pStyle w:val="a7"/>
        <w:ind w:left="0" w:firstLine="709"/>
        <w:jc w:val="both"/>
        <w:rPr>
          <w:sz w:val="22"/>
          <w:szCs w:val="22"/>
        </w:rPr>
      </w:pPr>
      <w:r w:rsidRPr="00137D27">
        <w:rPr>
          <w:sz w:val="22"/>
          <w:szCs w:val="22"/>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D706A9" w:rsidRPr="00137D27" w:rsidRDefault="00D706A9" w:rsidP="00D706A9">
      <w:pPr>
        <w:pStyle w:val="a7"/>
        <w:ind w:left="0" w:firstLine="709"/>
        <w:jc w:val="both"/>
        <w:rPr>
          <w:sz w:val="22"/>
          <w:szCs w:val="22"/>
        </w:rPr>
      </w:pPr>
      <w:r w:rsidRPr="00137D27">
        <w:rPr>
          <w:sz w:val="22"/>
          <w:szCs w:val="22"/>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w:t>
      </w:r>
      <w:r w:rsidR="00F60067">
        <w:rPr>
          <w:sz w:val="22"/>
          <w:szCs w:val="22"/>
        </w:rPr>
        <w:t xml:space="preserve"> подпунктами "г" и "д" пункта 13</w:t>
      </w:r>
      <w:r w:rsidRPr="00137D27">
        <w:rPr>
          <w:sz w:val="22"/>
          <w:szCs w:val="22"/>
        </w:rPr>
        <w:t>.5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D706A9" w:rsidRPr="00137D27" w:rsidRDefault="00D706A9" w:rsidP="00D706A9">
      <w:pPr>
        <w:pStyle w:val="a7"/>
        <w:ind w:left="0" w:firstLine="709"/>
        <w:jc w:val="both"/>
        <w:rPr>
          <w:sz w:val="22"/>
          <w:szCs w:val="22"/>
        </w:rPr>
      </w:pPr>
      <w:r w:rsidRPr="00137D27">
        <w:rPr>
          <w:sz w:val="22"/>
          <w:szCs w:val="22"/>
        </w:rPr>
        <w:t>е) 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 полученной не ранее чем за 1 (один) месяц до дня размещения в единой информационной системе извещения о проведении закупки выписки из единого государственного реестра юридических лиц или нотариально заверенной копии такой выписки (для юридических лиц), полученной не ранее чем за 1 (один) месяц до дня размещения в единой информационной системе извещения о проведении закупки выписки из единого государственного реестра индивидуальных предпринимателей или нотариально заверенной копии такой выписки (для индивидуальных предпринимателей), надлежащим образом заверенного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2 (два) месяца до дня размещения в единой информационной системе извещения о проведении закупки, на основании документов, удостоверяющих личность (для физических лиц);</w:t>
      </w:r>
    </w:p>
    <w:p w:rsidR="00D706A9" w:rsidRPr="00137D27" w:rsidRDefault="00D706A9" w:rsidP="00D706A9">
      <w:pPr>
        <w:pStyle w:val="a7"/>
        <w:ind w:left="0" w:firstLine="709"/>
        <w:jc w:val="both"/>
        <w:rPr>
          <w:sz w:val="22"/>
          <w:szCs w:val="22"/>
        </w:rPr>
      </w:pPr>
      <w:r w:rsidRPr="00137D27">
        <w:rPr>
          <w:sz w:val="22"/>
          <w:szCs w:val="22"/>
        </w:rPr>
        <w:t>ж) в заключаемом договоре участник закупки указывает страну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D706A9" w:rsidRPr="00137D27" w:rsidRDefault="00D706A9" w:rsidP="00D706A9">
      <w:pPr>
        <w:pStyle w:val="a7"/>
        <w:ind w:left="0" w:firstLine="709"/>
        <w:jc w:val="both"/>
        <w:rPr>
          <w:sz w:val="22"/>
          <w:szCs w:val="22"/>
        </w:rPr>
      </w:pPr>
      <w:r w:rsidRPr="00137D27">
        <w:rPr>
          <w:sz w:val="22"/>
          <w:szCs w:val="22"/>
        </w:rPr>
        <w:t>з)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rsidR="00D706A9" w:rsidRPr="00137D27" w:rsidRDefault="00D706A9" w:rsidP="00D706A9">
      <w:pPr>
        <w:pStyle w:val="a7"/>
        <w:ind w:left="0" w:firstLine="709"/>
        <w:jc w:val="both"/>
        <w:rPr>
          <w:sz w:val="22"/>
          <w:szCs w:val="22"/>
        </w:rPr>
      </w:pPr>
      <w:r w:rsidRPr="00137D27">
        <w:rPr>
          <w:sz w:val="22"/>
          <w:szCs w:val="22"/>
        </w:rPr>
        <w:t>и) при исполнении договора, заключенного с участником закупки, которому предоставлен приоритет в соответствии с настоящим Положением о закупке и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D706A9" w:rsidRPr="00137D27" w:rsidRDefault="00F60067" w:rsidP="00D706A9">
      <w:pPr>
        <w:pStyle w:val="a7"/>
        <w:ind w:left="0" w:firstLine="709"/>
        <w:jc w:val="both"/>
        <w:rPr>
          <w:sz w:val="22"/>
          <w:szCs w:val="22"/>
        </w:rPr>
      </w:pPr>
      <w:r>
        <w:rPr>
          <w:sz w:val="22"/>
          <w:szCs w:val="22"/>
        </w:rPr>
        <w:t>13</w:t>
      </w:r>
      <w:r w:rsidR="00D706A9" w:rsidRPr="00137D27">
        <w:rPr>
          <w:sz w:val="22"/>
          <w:szCs w:val="22"/>
        </w:rPr>
        <w:t>.5. Приоритет не предоставляется в случаях, если:</w:t>
      </w:r>
    </w:p>
    <w:p w:rsidR="00D706A9" w:rsidRPr="00137D27" w:rsidRDefault="00D706A9" w:rsidP="00D706A9">
      <w:pPr>
        <w:pStyle w:val="a7"/>
        <w:ind w:left="0" w:firstLine="709"/>
        <w:jc w:val="both"/>
        <w:rPr>
          <w:sz w:val="22"/>
          <w:szCs w:val="22"/>
        </w:rPr>
      </w:pPr>
      <w:r w:rsidRPr="00137D27">
        <w:rPr>
          <w:sz w:val="22"/>
          <w:szCs w:val="22"/>
        </w:rPr>
        <w:t>а) закупка признана несостоявшейся и договор заключается с единственным участником закупки;</w:t>
      </w:r>
    </w:p>
    <w:p w:rsidR="00D706A9" w:rsidRPr="00137D27" w:rsidRDefault="00D706A9" w:rsidP="00D706A9">
      <w:pPr>
        <w:pStyle w:val="a7"/>
        <w:ind w:left="0" w:firstLine="709"/>
        <w:jc w:val="both"/>
        <w:rPr>
          <w:sz w:val="22"/>
          <w:szCs w:val="22"/>
        </w:rPr>
      </w:pPr>
      <w:r w:rsidRPr="00137D27">
        <w:rPr>
          <w:sz w:val="22"/>
          <w:szCs w:val="22"/>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D706A9" w:rsidRPr="00137D27" w:rsidRDefault="00D706A9" w:rsidP="00D706A9">
      <w:pPr>
        <w:pStyle w:val="a7"/>
        <w:ind w:left="0" w:firstLine="709"/>
        <w:jc w:val="both"/>
        <w:rPr>
          <w:sz w:val="22"/>
          <w:szCs w:val="22"/>
        </w:rPr>
      </w:pPr>
      <w:r w:rsidRPr="00137D27">
        <w:rPr>
          <w:sz w:val="22"/>
          <w:szCs w:val="22"/>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D706A9" w:rsidRPr="00137D27" w:rsidRDefault="00D706A9" w:rsidP="00D706A9">
      <w:pPr>
        <w:pStyle w:val="a7"/>
        <w:ind w:left="0" w:firstLine="709"/>
        <w:jc w:val="both"/>
        <w:rPr>
          <w:sz w:val="22"/>
          <w:szCs w:val="22"/>
        </w:rPr>
      </w:pPr>
      <w:r w:rsidRPr="00137D27">
        <w:rPr>
          <w:sz w:val="22"/>
          <w:szCs w:val="22"/>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D706A9" w:rsidRPr="00137D27" w:rsidRDefault="00D706A9" w:rsidP="00D706A9">
      <w:pPr>
        <w:pStyle w:val="a7"/>
        <w:ind w:left="0" w:firstLine="709"/>
        <w:jc w:val="both"/>
        <w:rPr>
          <w:sz w:val="22"/>
          <w:szCs w:val="22"/>
        </w:rPr>
      </w:pPr>
      <w:r w:rsidRPr="00137D27">
        <w:rPr>
          <w:sz w:val="22"/>
          <w:szCs w:val="22"/>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D706A9" w:rsidRPr="00137D27" w:rsidRDefault="00F60067" w:rsidP="00D706A9">
      <w:pPr>
        <w:pStyle w:val="a7"/>
        <w:ind w:left="0" w:firstLine="709"/>
        <w:jc w:val="both"/>
        <w:rPr>
          <w:sz w:val="22"/>
          <w:szCs w:val="22"/>
        </w:rPr>
      </w:pPr>
      <w:r>
        <w:rPr>
          <w:sz w:val="22"/>
          <w:szCs w:val="22"/>
        </w:rPr>
        <w:t>13</w:t>
      </w:r>
      <w:r w:rsidR="00D706A9" w:rsidRPr="00137D27">
        <w:rPr>
          <w:sz w:val="22"/>
          <w:szCs w:val="22"/>
        </w:rPr>
        <w:t>.6. Действие настоящего раздела Положения не распространяется на закупки, в случае не включения в документацию о заку</w:t>
      </w:r>
      <w:r>
        <w:rPr>
          <w:sz w:val="22"/>
          <w:szCs w:val="22"/>
        </w:rPr>
        <w:t>пке сведений, определенных п. 13</w:t>
      </w:r>
      <w:r w:rsidR="00D706A9" w:rsidRPr="00137D27">
        <w:rPr>
          <w:sz w:val="22"/>
          <w:szCs w:val="22"/>
        </w:rPr>
        <w:t>.4 настоящего Положения.</w:t>
      </w:r>
    </w:p>
    <w:p w:rsidR="00D706A9" w:rsidRPr="00D85214" w:rsidRDefault="00F60067" w:rsidP="00D706A9">
      <w:pPr>
        <w:pStyle w:val="Default"/>
        <w:ind w:firstLine="709"/>
        <w:jc w:val="both"/>
        <w:rPr>
          <w:b/>
          <w:color w:val="auto"/>
          <w:sz w:val="22"/>
          <w:szCs w:val="22"/>
          <w:shd w:val="clear" w:color="auto" w:fill="FFFFFF"/>
        </w:rPr>
      </w:pPr>
      <w:r>
        <w:rPr>
          <w:color w:val="auto"/>
          <w:sz w:val="22"/>
          <w:szCs w:val="22"/>
        </w:rPr>
        <w:t>13</w:t>
      </w:r>
      <w:r w:rsidR="00D706A9" w:rsidRPr="00137D27">
        <w:rPr>
          <w:color w:val="auto"/>
          <w:sz w:val="22"/>
          <w:szCs w:val="22"/>
        </w:rPr>
        <w:t>.7.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r>
        <w:rPr>
          <w:color w:val="auto"/>
          <w:sz w:val="22"/>
          <w:szCs w:val="22"/>
        </w:rPr>
        <w:t>.</w:t>
      </w:r>
      <w:r w:rsidR="00D706A9" w:rsidRPr="00137D27">
        <w:rPr>
          <w:color w:val="auto"/>
          <w:sz w:val="22"/>
          <w:szCs w:val="22"/>
        </w:rPr>
        <w:t xml:space="preserve"> и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706A9" w:rsidRPr="00AC3F45" w:rsidRDefault="00D706A9" w:rsidP="00D706A9">
      <w:pPr>
        <w:pStyle w:val="a7"/>
        <w:tabs>
          <w:tab w:val="left" w:pos="770"/>
          <w:tab w:val="left" w:pos="1134"/>
        </w:tabs>
        <w:ind w:left="0"/>
        <w:jc w:val="both"/>
        <w:rPr>
          <w:sz w:val="22"/>
          <w:szCs w:val="22"/>
        </w:rPr>
      </w:pPr>
    </w:p>
    <w:p w:rsidR="00D706A9" w:rsidRPr="00AC3F45" w:rsidRDefault="00F60067" w:rsidP="007908CB">
      <w:pPr>
        <w:pStyle w:val="1"/>
        <w:spacing w:before="0" w:after="0"/>
        <w:ind w:firstLine="284"/>
        <w:jc w:val="center"/>
        <w:rPr>
          <w:rFonts w:ascii="Times New Roman" w:hAnsi="Times New Roman" w:cs="Times New Roman"/>
          <w:sz w:val="22"/>
          <w:szCs w:val="22"/>
        </w:rPr>
      </w:pPr>
      <w:bookmarkStart w:id="116" w:name="__RefHeading__213_2018128844"/>
      <w:bookmarkEnd w:id="116"/>
      <w:r>
        <w:rPr>
          <w:rFonts w:ascii="Times New Roman" w:hAnsi="Times New Roman" w:cs="Times New Roman"/>
          <w:sz w:val="22"/>
          <w:szCs w:val="22"/>
        </w:rPr>
        <w:t>14</w:t>
      </w:r>
      <w:r w:rsidR="000A2E33">
        <w:rPr>
          <w:rFonts w:ascii="Times New Roman" w:hAnsi="Times New Roman" w:cs="Times New Roman"/>
          <w:sz w:val="22"/>
          <w:szCs w:val="22"/>
        </w:rPr>
        <w:t>. Заключительные положения</w:t>
      </w:r>
    </w:p>
    <w:p w:rsidR="00D706A9" w:rsidRPr="00AC3F45" w:rsidRDefault="00D706A9" w:rsidP="00D706A9">
      <w:pPr>
        <w:pStyle w:val="a7"/>
        <w:tabs>
          <w:tab w:val="left" w:pos="1276"/>
        </w:tabs>
        <w:ind w:left="0" w:firstLine="284"/>
        <w:jc w:val="both"/>
        <w:rPr>
          <w:sz w:val="22"/>
          <w:szCs w:val="22"/>
        </w:rPr>
      </w:pPr>
      <w:bookmarkStart w:id="117" w:name="sub_1101"/>
      <w:r w:rsidRPr="00AC3F45">
        <w:rPr>
          <w:sz w:val="22"/>
          <w:szCs w:val="22"/>
        </w:rPr>
        <w:t>1</w:t>
      </w:r>
      <w:r w:rsidR="00F60067">
        <w:rPr>
          <w:sz w:val="22"/>
          <w:szCs w:val="22"/>
        </w:rPr>
        <w:t>4</w:t>
      </w:r>
      <w:r w:rsidRPr="00AC3F45">
        <w:rPr>
          <w:sz w:val="22"/>
          <w:szCs w:val="22"/>
        </w:rPr>
        <w:t xml:space="preserve">.1 Настоящее Положение о закупке (новая редакция) вступает в силу </w:t>
      </w:r>
      <w:r w:rsidRPr="00AC3F45">
        <w:rPr>
          <w:b/>
          <w:sz w:val="22"/>
          <w:szCs w:val="22"/>
        </w:rPr>
        <w:t xml:space="preserve">с </w:t>
      </w:r>
      <w:r w:rsidR="0030139B">
        <w:rPr>
          <w:b/>
          <w:sz w:val="22"/>
          <w:szCs w:val="22"/>
        </w:rPr>
        <w:t>01.0</w:t>
      </w:r>
      <w:r w:rsidR="00A40DCE">
        <w:rPr>
          <w:b/>
          <w:sz w:val="22"/>
          <w:szCs w:val="22"/>
        </w:rPr>
        <w:t>1</w:t>
      </w:r>
      <w:r>
        <w:rPr>
          <w:b/>
          <w:sz w:val="22"/>
          <w:szCs w:val="22"/>
        </w:rPr>
        <w:t>.</w:t>
      </w:r>
      <w:r w:rsidRPr="000E57E4">
        <w:rPr>
          <w:b/>
          <w:sz w:val="22"/>
          <w:szCs w:val="22"/>
        </w:rPr>
        <w:t>201</w:t>
      </w:r>
      <w:r w:rsidR="00A40DCE">
        <w:rPr>
          <w:b/>
          <w:sz w:val="22"/>
          <w:szCs w:val="22"/>
        </w:rPr>
        <w:t>9</w:t>
      </w:r>
      <w:r w:rsidRPr="000E57E4">
        <w:rPr>
          <w:b/>
          <w:sz w:val="22"/>
          <w:szCs w:val="22"/>
        </w:rPr>
        <w:t xml:space="preserve"> года</w:t>
      </w:r>
      <w:r w:rsidRPr="000E57E4">
        <w:rPr>
          <w:sz w:val="22"/>
          <w:szCs w:val="22"/>
        </w:rPr>
        <w:t>.</w:t>
      </w:r>
    </w:p>
    <w:p w:rsidR="00D706A9" w:rsidRPr="00AC3F45" w:rsidRDefault="00D706A9" w:rsidP="00D706A9">
      <w:pPr>
        <w:pStyle w:val="a7"/>
        <w:tabs>
          <w:tab w:val="left" w:pos="1276"/>
        </w:tabs>
        <w:ind w:left="0" w:firstLine="284"/>
        <w:jc w:val="both"/>
        <w:rPr>
          <w:sz w:val="22"/>
          <w:szCs w:val="22"/>
        </w:rPr>
      </w:pPr>
      <w:r w:rsidRPr="00AC3F45">
        <w:rPr>
          <w:sz w:val="22"/>
          <w:szCs w:val="22"/>
        </w:rPr>
        <w:t>1</w:t>
      </w:r>
      <w:r w:rsidR="00F60067">
        <w:rPr>
          <w:sz w:val="22"/>
          <w:szCs w:val="22"/>
        </w:rPr>
        <w:t>4</w:t>
      </w:r>
      <w:r w:rsidRPr="00AC3F45">
        <w:rPr>
          <w:sz w:val="22"/>
          <w:szCs w:val="22"/>
        </w:rPr>
        <w:t xml:space="preserve">.2 Положение (новая редакция) подлежит утверждению </w:t>
      </w:r>
      <w:r w:rsidR="005436A6">
        <w:rPr>
          <w:sz w:val="22"/>
          <w:szCs w:val="22"/>
        </w:rPr>
        <w:t>Постановлением администрации Трубчевского муниципального района</w:t>
      </w:r>
      <w:r w:rsidRPr="00AC3F45">
        <w:rPr>
          <w:sz w:val="22"/>
          <w:szCs w:val="22"/>
        </w:rPr>
        <w:t>.</w:t>
      </w:r>
    </w:p>
    <w:p w:rsidR="00D706A9" w:rsidRPr="00AC3F45" w:rsidRDefault="00D706A9" w:rsidP="00D706A9">
      <w:pPr>
        <w:pStyle w:val="a7"/>
        <w:tabs>
          <w:tab w:val="left" w:pos="1276"/>
        </w:tabs>
        <w:ind w:left="0" w:firstLine="284"/>
        <w:jc w:val="both"/>
        <w:rPr>
          <w:sz w:val="22"/>
          <w:szCs w:val="22"/>
        </w:rPr>
      </w:pPr>
      <w:r w:rsidRPr="00AC3F45">
        <w:rPr>
          <w:sz w:val="22"/>
          <w:szCs w:val="22"/>
        </w:rPr>
        <w:t>1</w:t>
      </w:r>
      <w:r w:rsidR="00F60067">
        <w:rPr>
          <w:sz w:val="22"/>
          <w:szCs w:val="22"/>
        </w:rPr>
        <w:t>4</w:t>
      </w:r>
      <w:r w:rsidRPr="00AC3F45">
        <w:rPr>
          <w:sz w:val="22"/>
          <w:szCs w:val="22"/>
        </w:rPr>
        <w:t xml:space="preserve">.3 В силу положений статьи 4 и пункта 2 статьи 422 Гражданского кодекса РФ условия договоров заключенных учреждением </w:t>
      </w:r>
      <w:r w:rsidRPr="00AC3F45">
        <w:rPr>
          <w:b/>
          <w:sz w:val="22"/>
          <w:szCs w:val="22"/>
        </w:rPr>
        <w:t>до 01 января 2014 года</w:t>
      </w:r>
      <w:r w:rsidRPr="00AC3F45">
        <w:rPr>
          <w:sz w:val="22"/>
          <w:szCs w:val="22"/>
        </w:rPr>
        <w:t xml:space="preserve"> (даты начала действия </w:t>
      </w:r>
      <w:r w:rsidR="00522703">
        <w:rPr>
          <w:sz w:val="22"/>
          <w:szCs w:val="22"/>
        </w:rPr>
        <w:t>Закона № 223-ФЗ</w:t>
      </w:r>
      <w:r w:rsidRPr="00AC3F45">
        <w:rPr>
          <w:sz w:val="22"/>
          <w:szCs w:val="22"/>
        </w:rPr>
        <w:t xml:space="preserve"> в отношении муниципальных автономных учреждений), сохраняют свою силу и продолжают действовать вплоть до полного исполнения своих обязательств сторонами в рамках указанных договоров (в т.ч. в части пролонгации (продления срока действия) указанных договоров, если такая возможность была предусмотрена первоначальным договором).</w:t>
      </w:r>
    </w:p>
    <w:p w:rsidR="00D706A9" w:rsidRPr="00BE3C27" w:rsidRDefault="00D706A9" w:rsidP="00D706A9">
      <w:pPr>
        <w:tabs>
          <w:tab w:val="left" w:pos="540"/>
          <w:tab w:val="left" w:pos="993"/>
          <w:tab w:val="left" w:pos="1134"/>
        </w:tabs>
        <w:ind w:firstLine="284"/>
        <w:jc w:val="both"/>
        <w:rPr>
          <w:sz w:val="22"/>
          <w:szCs w:val="22"/>
        </w:rPr>
      </w:pPr>
      <w:r w:rsidRPr="00AC3F45">
        <w:rPr>
          <w:sz w:val="22"/>
          <w:szCs w:val="22"/>
        </w:rPr>
        <w:t>1</w:t>
      </w:r>
      <w:r w:rsidR="00F60067">
        <w:rPr>
          <w:sz w:val="22"/>
          <w:szCs w:val="22"/>
        </w:rPr>
        <w:t>4</w:t>
      </w:r>
      <w:r w:rsidRPr="00AC3F45">
        <w:rPr>
          <w:sz w:val="22"/>
          <w:szCs w:val="22"/>
        </w:rPr>
        <w:t xml:space="preserve">.4. При предоставлении в соответствии с Бюджетным кодексом Российской Федерации Заказчику средств из бюджетов бюджетной системы Российской Федерации на осуществление капитальных вложений в объекты муниципальной собственности, планирование и осуществление закупок за счет указанных средств осуществляется в соответствии с Федеральным законом от 05 апреля 2013г. № 44-ФЗ «О контрактной системе в сфере закупок товаров, работ, услуг для </w:t>
      </w:r>
      <w:r w:rsidRPr="00BE3C27">
        <w:rPr>
          <w:sz w:val="22"/>
          <w:szCs w:val="22"/>
        </w:rPr>
        <w:t>обеспечения государственных и муниципальных нужд».</w:t>
      </w:r>
    </w:p>
    <w:p w:rsidR="00D706A9" w:rsidRPr="00BE3C27" w:rsidRDefault="00D706A9" w:rsidP="00E8084D">
      <w:pPr>
        <w:pStyle w:val="a7"/>
        <w:tabs>
          <w:tab w:val="left" w:pos="880"/>
        </w:tabs>
        <w:ind w:left="0" w:firstLine="284"/>
        <w:jc w:val="both"/>
        <w:rPr>
          <w:sz w:val="22"/>
          <w:szCs w:val="22"/>
        </w:rPr>
      </w:pPr>
      <w:bookmarkStart w:id="118" w:name="sub_110"/>
      <w:bookmarkEnd w:id="117"/>
      <w:r w:rsidRPr="00BE3C27">
        <w:rPr>
          <w:sz w:val="22"/>
          <w:szCs w:val="22"/>
        </w:rPr>
        <w:t>1</w:t>
      </w:r>
      <w:r w:rsidR="00F60067">
        <w:rPr>
          <w:sz w:val="22"/>
          <w:szCs w:val="22"/>
        </w:rPr>
        <w:t>4</w:t>
      </w:r>
      <w:r w:rsidR="00E8084D" w:rsidRPr="00BE3C27">
        <w:rPr>
          <w:sz w:val="22"/>
          <w:szCs w:val="22"/>
        </w:rPr>
        <w:t>.5</w:t>
      </w:r>
      <w:r w:rsidRPr="00BE3C27">
        <w:rPr>
          <w:sz w:val="22"/>
          <w:szCs w:val="22"/>
        </w:rPr>
        <w:t xml:space="preserve">. В случае, предусмотренном ч. 13 ст. 4 </w:t>
      </w:r>
      <w:r w:rsidR="00522703" w:rsidRPr="00BE3C27">
        <w:rPr>
          <w:sz w:val="22"/>
          <w:szCs w:val="22"/>
        </w:rPr>
        <w:t xml:space="preserve">Закона № </w:t>
      </w:r>
      <w:r w:rsidRPr="00BE3C27">
        <w:rPr>
          <w:sz w:val="22"/>
          <w:szCs w:val="22"/>
        </w:rPr>
        <w:t>223-ФЗ, заказчик размещает информацию о закупке на своём сайте. Заказчик при необходимости вправе размещать на этом сайте иную информацию о закупках.</w:t>
      </w:r>
    </w:p>
    <w:p w:rsidR="00E8084D" w:rsidRPr="00AC3F45" w:rsidRDefault="00F60067" w:rsidP="00E8084D">
      <w:pPr>
        <w:pStyle w:val="a7"/>
        <w:tabs>
          <w:tab w:val="left" w:pos="880"/>
        </w:tabs>
        <w:ind w:left="0" w:firstLine="284"/>
        <w:jc w:val="both"/>
        <w:rPr>
          <w:sz w:val="22"/>
          <w:szCs w:val="22"/>
        </w:rPr>
      </w:pPr>
      <w:r>
        <w:rPr>
          <w:sz w:val="22"/>
          <w:szCs w:val="22"/>
        </w:rPr>
        <w:t>14</w:t>
      </w:r>
      <w:r w:rsidR="00E8084D" w:rsidRPr="00BE3C27">
        <w:rPr>
          <w:sz w:val="22"/>
          <w:szCs w:val="22"/>
        </w:rPr>
        <w:t>.6. Настоящее Положение подлежит размещению в единой информационной системе не позднее чем в течение 15-ти календарных дней со дня его утверждения.</w:t>
      </w:r>
    </w:p>
    <w:p w:rsidR="00D706A9" w:rsidRPr="00DF1492" w:rsidRDefault="00D706A9" w:rsidP="00D706A9">
      <w:pPr>
        <w:pStyle w:val="a7"/>
        <w:tabs>
          <w:tab w:val="left" w:pos="880"/>
        </w:tabs>
        <w:ind w:left="0" w:firstLine="284"/>
        <w:jc w:val="both"/>
        <w:rPr>
          <w:sz w:val="22"/>
          <w:szCs w:val="22"/>
        </w:rPr>
      </w:pPr>
    </w:p>
    <w:bookmarkEnd w:id="113"/>
    <w:bookmarkEnd w:id="114"/>
    <w:bookmarkEnd w:id="118"/>
    <w:p w:rsidR="00D706A9" w:rsidRPr="00AC3F45" w:rsidRDefault="00D706A9" w:rsidP="00D706A9">
      <w:pPr>
        <w:pageBreakBefore/>
        <w:tabs>
          <w:tab w:val="left" w:pos="540"/>
          <w:tab w:val="left" w:pos="900"/>
        </w:tabs>
        <w:jc w:val="right"/>
        <w:rPr>
          <w:b/>
          <w:sz w:val="22"/>
          <w:szCs w:val="22"/>
        </w:rPr>
      </w:pPr>
      <w:r w:rsidRPr="00AC3F45">
        <w:rPr>
          <w:b/>
          <w:sz w:val="22"/>
          <w:szCs w:val="22"/>
        </w:rPr>
        <w:t>Приложение 1</w:t>
      </w:r>
    </w:p>
    <w:p w:rsidR="00D706A9" w:rsidRPr="00AC3F45" w:rsidRDefault="00D706A9" w:rsidP="00D706A9">
      <w:pPr>
        <w:tabs>
          <w:tab w:val="left" w:pos="540"/>
          <w:tab w:val="left" w:pos="900"/>
        </w:tabs>
        <w:jc w:val="right"/>
        <w:rPr>
          <w:b/>
          <w:sz w:val="22"/>
          <w:szCs w:val="22"/>
        </w:rPr>
      </w:pPr>
    </w:p>
    <w:p w:rsidR="00D706A9" w:rsidRPr="00AC3F45" w:rsidRDefault="00D706A9" w:rsidP="00D706A9">
      <w:pPr>
        <w:tabs>
          <w:tab w:val="left" w:pos="540"/>
          <w:tab w:val="left" w:pos="900"/>
        </w:tabs>
        <w:jc w:val="center"/>
        <w:rPr>
          <w:b/>
          <w:sz w:val="22"/>
          <w:szCs w:val="22"/>
        </w:rPr>
      </w:pPr>
      <w:r w:rsidRPr="00AC3F45">
        <w:rPr>
          <w:b/>
          <w:sz w:val="22"/>
          <w:szCs w:val="22"/>
        </w:rPr>
        <w:t>КРИТЕРИИ И ПОРЯДОК ОЦЕНКИ ЗАЯВОК НА УЧАСТИЕ В ЗАКУПКЕ</w:t>
      </w:r>
    </w:p>
    <w:p w:rsidR="00D706A9" w:rsidRPr="00AC3F45" w:rsidRDefault="00D706A9" w:rsidP="00D706A9">
      <w:pPr>
        <w:tabs>
          <w:tab w:val="left" w:pos="284"/>
        </w:tabs>
        <w:rPr>
          <w:b/>
          <w:sz w:val="22"/>
          <w:szCs w:val="22"/>
        </w:rPr>
      </w:pPr>
    </w:p>
    <w:p w:rsidR="00D706A9" w:rsidRPr="00BE3C27" w:rsidRDefault="00D706A9" w:rsidP="00D706A9">
      <w:pPr>
        <w:numPr>
          <w:ilvl w:val="0"/>
          <w:numId w:val="22"/>
        </w:numPr>
        <w:tabs>
          <w:tab w:val="left" w:pos="0"/>
          <w:tab w:val="left" w:pos="284"/>
        </w:tabs>
        <w:autoSpaceDE w:val="0"/>
        <w:ind w:left="0" w:firstLine="0"/>
        <w:jc w:val="both"/>
        <w:rPr>
          <w:sz w:val="22"/>
          <w:szCs w:val="22"/>
        </w:rPr>
      </w:pPr>
      <w:r w:rsidRPr="00AC3F45">
        <w:rPr>
          <w:sz w:val="22"/>
          <w:szCs w:val="22"/>
        </w:rPr>
        <w:t>Настоящий порядок применяется для проведения оценки заявок на участие в конкурсе</w:t>
      </w:r>
      <w:r w:rsidR="005B7229">
        <w:rPr>
          <w:sz w:val="22"/>
          <w:szCs w:val="22"/>
        </w:rPr>
        <w:t>,</w:t>
      </w:r>
      <w:r w:rsidRPr="00AC3F45">
        <w:rPr>
          <w:sz w:val="22"/>
          <w:szCs w:val="22"/>
        </w:rPr>
        <w:t xml:space="preserve"> запросе </w:t>
      </w:r>
      <w:r w:rsidRPr="00BE3C27">
        <w:rPr>
          <w:sz w:val="22"/>
          <w:szCs w:val="22"/>
        </w:rPr>
        <w:t>предложений</w:t>
      </w:r>
      <w:r w:rsidR="005B7229" w:rsidRPr="00BE3C27">
        <w:rPr>
          <w:sz w:val="22"/>
          <w:szCs w:val="22"/>
        </w:rPr>
        <w:t>, тендере</w:t>
      </w:r>
      <w:r w:rsidRPr="00BE3C27">
        <w:rPr>
          <w:sz w:val="22"/>
          <w:szCs w:val="22"/>
        </w:rPr>
        <w:t>.</w:t>
      </w:r>
    </w:p>
    <w:p w:rsidR="00D706A9" w:rsidRPr="00BE3C27" w:rsidRDefault="00D706A9" w:rsidP="00D706A9">
      <w:pPr>
        <w:numPr>
          <w:ilvl w:val="0"/>
          <w:numId w:val="22"/>
        </w:numPr>
        <w:tabs>
          <w:tab w:val="left" w:pos="0"/>
          <w:tab w:val="left" w:pos="284"/>
        </w:tabs>
        <w:autoSpaceDE w:val="0"/>
        <w:ind w:left="0" w:firstLine="0"/>
        <w:jc w:val="both"/>
        <w:rPr>
          <w:sz w:val="22"/>
          <w:szCs w:val="22"/>
        </w:rPr>
      </w:pPr>
      <w:r w:rsidRPr="00BE3C27">
        <w:rPr>
          <w:sz w:val="22"/>
          <w:szCs w:val="22"/>
        </w:rPr>
        <w:t>Для применения настоящего порядка Заказчику необходимо включить в конкурсную документацию, документацию о запросе предложений</w:t>
      </w:r>
      <w:r w:rsidR="005B7229" w:rsidRPr="00BE3C27">
        <w:rPr>
          <w:sz w:val="22"/>
          <w:szCs w:val="22"/>
        </w:rPr>
        <w:t>, тендерную документацию</w:t>
      </w:r>
      <w:r w:rsidRPr="00BE3C27">
        <w:rPr>
          <w:sz w:val="22"/>
          <w:szCs w:val="22"/>
        </w:rPr>
        <w:t xml:space="preserve"> 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D706A9" w:rsidRPr="00AC3F45" w:rsidRDefault="00D706A9" w:rsidP="00D706A9">
      <w:pPr>
        <w:numPr>
          <w:ilvl w:val="0"/>
          <w:numId w:val="22"/>
        </w:numPr>
        <w:tabs>
          <w:tab w:val="left" w:pos="0"/>
          <w:tab w:val="left" w:pos="284"/>
        </w:tabs>
        <w:autoSpaceDE w:val="0"/>
        <w:ind w:left="0" w:firstLine="0"/>
        <w:jc w:val="both"/>
        <w:rPr>
          <w:sz w:val="22"/>
          <w:szCs w:val="22"/>
        </w:rPr>
      </w:pPr>
      <w:r w:rsidRPr="00AC3F45">
        <w:rPr>
          <w:sz w:val="22"/>
          <w:szCs w:val="22"/>
        </w:rPr>
        <w:t>Совокупная значимость всех кр</w:t>
      </w:r>
      <w:r>
        <w:rPr>
          <w:sz w:val="22"/>
          <w:szCs w:val="22"/>
        </w:rPr>
        <w:t>итериев должна быть равна 100%.</w:t>
      </w:r>
    </w:p>
    <w:p w:rsidR="00D706A9" w:rsidRPr="00AC3F45" w:rsidRDefault="00D706A9" w:rsidP="00D706A9">
      <w:pPr>
        <w:numPr>
          <w:ilvl w:val="0"/>
          <w:numId w:val="22"/>
        </w:numPr>
        <w:tabs>
          <w:tab w:val="left" w:pos="0"/>
          <w:tab w:val="left" w:pos="284"/>
        </w:tabs>
        <w:autoSpaceDE w:val="0"/>
        <w:ind w:left="0" w:firstLine="0"/>
        <w:jc w:val="both"/>
        <w:rPr>
          <w:sz w:val="22"/>
          <w:szCs w:val="22"/>
        </w:rPr>
      </w:pPr>
      <w:r w:rsidRPr="00AC3F45">
        <w:rPr>
          <w:sz w:val="22"/>
          <w:szCs w:val="22"/>
        </w:rPr>
        <w:t xml:space="preserve">Оценка и сопоставление заявок в целях определения победителя (победителей) процедуры осуществляется закупочной </w:t>
      </w:r>
      <w:r>
        <w:rPr>
          <w:sz w:val="22"/>
          <w:szCs w:val="22"/>
        </w:rPr>
        <w:t>Комиссией</w:t>
      </w:r>
      <w:r w:rsidRPr="00AC3F45">
        <w:rPr>
          <w:sz w:val="22"/>
          <w:szCs w:val="22"/>
        </w:rPr>
        <w:t xml:space="preserve"> с привлечением при необходимости экспертов в соответствующей области предмета закупки. </w:t>
      </w:r>
    </w:p>
    <w:p w:rsidR="00D706A9" w:rsidRPr="00B83E44" w:rsidRDefault="00D706A9" w:rsidP="00D706A9">
      <w:pPr>
        <w:numPr>
          <w:ilvl w:val="0"/>
          <w:numId w:val="22"/>
        </w:numPr>
        <w:tabs>
          <w:tab w:val="left" w:pos="0"/>
          <w:tab w:val="left" w:pos="284"/>
        </w:tabs>
        <w:autoSpaceDE w:val="0"/>
        <w:ind w:left="0" w:firstLine="0"/>
        <w:jc w:val="both"/>
        <w:rPr>
          <w:sz w:val="22"/>
          <w:szCs w:val="22"/>
        </w:rPr>
      </w:pPr>
      <w:r w:rsidRPr="00AC3F45">
        <w:rPr>
          <w:sz w:val="22"/>
          <w:szCs w:val="22"/>
        </w:rPr>
        <w:t>Для оценки заявок могут использоваться следующие критерии с соответствующими пре</w:t>
      </w:r>
      <w:r>
        <w:rPr>
          <w:sz w:val="22"/>
          <w:szCs w:val="22"/>
        </w:rPr>
        <w:t>дельным</w:t>
      </w:r>
      <w:r w:rsidR="00B15222">
        <w:rPr>
          <w:sz w:val="22"/>
          <w:szCs w:val="22"/>
        </w:rPr>
        <w:t>и</w:t>
      </w:r>
      <w:r>
        <w:rPr>
          <w:sz w:val="22"/>
          <w:szCs w:val="22"/>
        </w:rPr>
        <w:t xml:space="preserve"> значимостями:</w:t>
      </w:r>
    </w:p>
    <w:tbl>
      <w:tblPr>
        <w:tblW w:w="9750" w:type="dxa"/>
        <w:tblInd w:w="-87" w:type="dxa"/>
        <w:tblLayout w:type="fixed"/>
        <w:tblLook w:val="0000"/>
      </w:tblPr>
      <w:tblGrid>
        <w:gridCol w:w="1046"/>
        <w:gridCol w:w="3634"/>
        <w:gridCol w:w="2880"/>
        <w:gridCol w:w="2190"/>
      </w:tblGrid>
      <w:tr w:rsidR="00D706A9" w:rsidRPr="00B83E44" w:rsidTr="00904B36">
        <w:trPr>
          <w:trHeight w:val="1934"/>
          <w:tblHeader/>
        </w:trPr>
        <w:tc>
          <w:tcPr>
            <w:tcW w:w="1046" w:type="dxa"/>
            <w:tcBorders>
              <w:top w:val="single" w:sz="4" w:space="0" w:color="000000"/>
              <w:left w:val="single" w:sz="4" w:space="0" w:color="000000"/>
              <w:bottom w:val="single" w:sz="4" w:space="0" w:color="000000"/>
            </w:tcBorders>
            <w:shd w:val="clear" w:color="auto" w:fill="auto"/>
          </w:tcPr>
          <w:p w:rsidR="00D706A9" w:rsidRPr="007073EC" w:rsidRDefault="00D706A9" w:rsidP="00904B36">
            <w:pPr>
              <w:pStyle w:val="affa"/>
              <w:tabs>
                <w:tab w:val="clear" w:pos="1980"/>
              </w:tabs>
              <w:ind w:left="72" w:firstLine="0"/>
              <w:jc w:val="center"/>
              <w:rPr>
                <w:b/>
                <w:sz w:val="21"/>
                <w:szCs w:val="21"/>
              </w:rPr>
            </w:pPr>
            <w:r w:rsidRPr="007073EC">
              <w:rPr>
                <w:b/>
                <w:sz w:val="21"/>
                <w:szCs w:val="21"/>
              </w:rPr>
              <w:t xml:space="preserve">Номер </w:t>
            </w:r>
            <w:r w:rsidRPr="007073EC">
              <w:rPr>
                <w:b/>
                <w:sz w:val="21"/>
                <w:szCs w:val="21"/>
              </w:rPr>
              <w:br/>
              <w:t>критерия</w:t>
            </w:r>
          </w:p>
        </w:tc>
        <w:tc>
          <w:tcPr>
            <w:tcW w:w="3634" w:type="dxa"/>
            <w:tcBorders>
              <w:top w:val="single" w:sz="4" w:space="0" w:color="000000"/>
              <w:left w:val="single" w:sz="4" w:space="0" w:color="000000"/>
              <w:bottom w:val="single" w:sz="4" w:space="0" w:color="000000"/>
            </w:tcBorders>
            <w:shd w:val="clear" w:color="auto" w:fill="auto"/>
          </w:tcPr>
          <w:p w:rsidR="00D706A9" w:rsidRPr="007073EC" w:rsidRDefault="00D706A9" w:rsidP="00904B36">
            <w:pPr>
              <w:pStyle w:val="affa"/>
              <w:tabs>
                <w:tab w:val="clear" w:pos="1980"/>
              </w:tabs>
              <w:ind w:left="0" w:firstLine="0"/>
              <w:jc w:val="center"/>
              <w:rPr>
                <w:b/>
                <w:sz w:val="21"/>
                <w:szCs w:val="21"/>
              </w:rPr>
            </w:pPr>
            <w:r w:rsidRPr="007073EC">
              <w:rPr>
                <w:b/>
                <w:sz w:val="21"/>
                <w:szCs w:val="21"/>
              </w:rPr>
              <w:t xml:space="preserve">Критерии оценки заявок </w:t>
            </w:r>
          </w:p>
        </w:tc>
        <w:tc>
          <w:tcPr>
            <w:tcW w:w="2880" w:type="dxa"/>
            <w:tcBorders>
              <w:top w:val="single" w:sz="4" w:space="0" w:color="000000"/>
              <w:left w:val="single" w:sz="4" w:space="0" w:color="000000"/>
              <w:bottom w:val="single" w:sz="4" w:space="0" w:color="000000"/>
            </w:tcBorders>
            <w:shd w:val="clear" w:color="auto" w:fill="auto"/>
          </w:tcPr>
          <w:p w:rsidR="00D706A9" w:rsidRPr="007073EC" w:rsidRDefault="00D706A9" w:rsidP="00904B36">
            <w:pPr>
              <w:pStyle w:val="affa"/>
              <w:tabs>
                <w:tab w:val="clear" w:pos="1980"/>
              </w:tabs>
              <w:ind w:left="0" w:firstLine="0"/>
              <w:jc w:val="center"/>
              <w:rPr>
                <w:b/>
                <w:sz w:val="21"/>
                <w:szCs w:val="21"/>
              </w:rPr>
            </w:pPr>
            <w:r w:rsidRPr="007073EC">
              <w:rPr>
                <w:b/>
                <w:sz w:val="21"/>
                <w:szCs w:val="21"/>
              </w:rPr>
              <w:t xml:space="preserve">Для проведения оценки в документации необходимо установить: </w:t>
            </w: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D706A9" w:rsidRPr="007073EC" w:rsidRDefault="00D706A9" w:rsidP="00904B36">
            <w:pPr>
              <w:pStyle w:val="affa"/>
              <w:tabs>
                <w:tab w:val="clear" w:pos="1980"/>
              </w:tabs>
              <w:ind w:left="0" w:firstLine="0"/>
              <w:jc w:val="center"/>
              <w:rPr>
                <w:b/>
                <w:sz w:val="21"/>
                <w:szCs w:val="21"/>
              </w:rPr>
            </w:pPr>
            <w:r w:rsidRPr="007073EC">
              <w:rPr>
                <w:b/>
                <w:sz w:val="21"/>
                <w:szCs w:val="21"/>
              </w:rPr>
              <w:t>З</w:t>
            </w:r>
            <w:r w:rsidR="001B3059">
              <w:rPr>
                <w:b/>
                <w:sz w:val="21"/>
                <w:szCs w:val="21"/>
              </w:rPr>
              <w:t>начимость критериев в процентах*</w:t>
            </w:r>
          </w:p>
          <w:p w:rsidR="00D706A9" w:rsidRPr="007073EC" w:rsidRDefault="00D706A9" w:rsidP="00904B36">
            <w:pPr>
              <w:pStyle w:val="affa"/>
              <w:tabs>
                <w:tab w:val="clear" w:pos="1980"/>
              </w:tabs>
              <w:ind w:left="0" w:firstLine="0"/>
              <w:jc w:val="center"/>
              <w:rPr>
                <w:b/>
                <w:sz w:val="21"/>
                <w:szCs w:val="21"/>
              </w:rPr>
            </w:pPr>
          </w:p>
          <w:p w:rsidR="00D706A9" w:rsidRPr="007073EC" w:rsidRDefault="00D706A9" w:rsidP="00904B36">
            <w:pPr>
              <w:pStyle w:val="affa"/>
              <w:tabs>
                <w:tab w:val="clear" w:pos="1980"/>
              </w:tabs>
              <w:ind w:left="0" w:firstLine="0"/>
              <w:jc w:val="center"/>
              <w:rPr>
                <w:b/>
                <w:sz w:val="21"/>
                <w:szCs w:val="21"/>
              </w:rPr>
            </w:pPr>
            <w:r w:rsidRPr="007073EC">
              <w:rPr>
                <w:b/>
                <w:sz w:val="21"/>
                <w:szCs w:val="21"/>
              </w:rPr>
              <w:t>Точная значимость критерия должна быть установлена заказчиком в документации</w:t>
            </w:r>
          </w:p>
        </w:tc>
      </w:tr>
      <w:tr w:rsidR="00D706A9" w:rsidRPr="00B83E44" w:rsidTr="00904B36">
        <w:trPr>
          <w:trHeight w:val="1202"/>
        </w:trPr>
        <w:tc>
          <w:tcPr>
            <w:tcW w:w="1046"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firstLine="0"/>
              <w:jc w:val="center"/>
              <w:rPr>
                <w:sz w:val="20"/>
                <w:szCs w:val="20"/>
              </w:rPr>
            </w:pPr>
            <w:r w:rsidRPr="00B83E44">
              <w:rPr>
                <w:sz w:val="20"/>
                <w:szCs w:val="20"/>
              </w:rPr>
              <w:t>1.</w:t>
            </w:r>
          </w:p>
        </w:tc>
        <w:tc>
          <w:tcPr>
            <w:tcW w:w="3634"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hanging="3"/>
              <w:rPr>
                <w:sz w:val="20"/>
                <w:szCs w:val="20"/>
              </w:rPr>
            </w:pPr>
            <w:r w:rsidRPr="00B83E44">
              <w:rPr>
                <w:sz w:val="20"/>
                <w:szCs w:val="20"/>
              </w:rPr>
              <w:t>Цена договора</w:t>
            </w:r>
            <w:r w:rsidR="00407CC1">
              <w:rPr>
                <w:sz w:val="20"/>
                <w:szCs w:val="20"/>
              </w:rPr>
              <w:t xml:space="preserve"> или цена за единицу товара (работы, услуги)</w:t>
            </w:r>
          </w:p>
        </w:tc>
        <w:tc>
          <w:tcPr>
            <w:tcW w:w="2880" w:type="dxa"/>
            <w:tcBorders>
              <w:top w:val="single" w:sz="4" w:space="0" w:color="000000"/>
              <w:left w:val="single" w:sz="4" w:space="0" w:color="000000"/>
              <w:bottom w:val="single" w:sz="4" w:space="0" w:color="000000"/>
            </w:tcBorders>
            <w:shd w:val="clear" w:color="auto" w:fill="auto"/>
          </w:tcPr>
          <w:p w:rsidR="00D706A9" w:rsidRPr="00B83E44" w:rsidRDefault="00D706A9" w:rsidP="00407CC1">
            <w:pPr>
              <w:pStyle w:val="affa"/>
              <w:tabs>
                <w:tab w:val="clear" w:pos="1980"/>
              </w:tabs>
              <w:ind w:left="0" w:hanging="3"/>
              <w:rPr>
                <w:sz w:val="20"/>
                <w:szCs w:val="20"/>
              </w:rPr>
            </w:pPr>
            <w:r w:rsidRPr="00B83E44">
              <w:rPr>
                <w:sz w:val="20"/>
                <w:szCs w:val="20"/>
              </w:rPr>
              <w:t>Начальную цену догово</w:t>
            </w:r>
            <w:r>
              <w:rPr>
                <w:sz w:val="20"/>
                <w:szCs w:val="20"/>
              </w:rPr>
              <w:t>ра</w:t>
            </w:r>
            <w:r w:rsidR="00407CC1">
              <w:rPr>
                <w:sz w:val="20"/>
                <w:szCs w:val="20"/>
              </w:rPr>
              <w:t xml:space="preserve"> либо цену за единицу товара (работы, услуги) и максимальное значение цены договора</w:t>
            </w: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D706A9" w:rsidRPr="00B83E44" w:rsidRDefault="00D706A9" w:rsidP="00904B36">
            <w:pPr>
              <w:pStyle w:val="affa"/>
              <w:tabs>
                <w:tab w:val="clear" w:pos="1980"/>
              </w:tabs>
              <w:ind w:left="0" w:hanging="3"/>
              <w:jc w:val="center"/>
              <w:rPr>
                <w:sz w:val="20"/>
                <w:szCs w:val="20"/>
              </w:rPr>
            </w:pPr>
            <w:r w:rsidRPr="00B83E44">
              <w:rPr>
                <w:sz w:val="20"/>
                <w:szCs w:val="20"/>
              </w:rPr>
              <w:t>Не менее 20 %</w:t>
            </w:r>
            <w:r w:rsidR="001B3059">
              <w:rPr>
                <w:sz w:val="20"/>
                <w:szCs w:val="20"/>
              </w:rPr>
              <w:t>*</w:t>
            </w:r>
          </w:p>
        </w:tc>
      </w:tr>
      <w:tr w:rsidR="00D706A9" w:rsidRPr="00B83E44" w:rsidTr="00904B36">
        <w:trPr>
          <w:trHeight w:val="1266"/>
        </w:trPr>
        <w:tc>
          <w:tcPr>
            <w:tcW w:w="1046"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firstLine="0"/>
              <w:jc w:val="center"/>
              <w:rPr>
                <w:sz w:val="20"/>
                <w:szCs w:val="20"/>
              </w:rPr>
            </w:pPr>
            <w:r w:rsidRPr="00B83E44">
              <w:rPr>
                <w:sz w:val="20"/>
                <w:szCs w:val="20"/>
              </w:rPr>
              <w:t>2.</w:t>
            </w:r>
          </w:p>
        </w:tc>
        <w:tc>
          <w:tcPr>
            <w:tcW w:w="3634"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hanging="3"/>
              <w:rPr>
                <w:sz w:val="20"/>
                <w:szCs w:val="20"/>
              </w:rPr>
            </w:pPr>
            <w:r w:rsidRPr="00B83E44">
              <w:rPr>
                <w:sz w:val="20"/>
                <w:szCs w:val="20"/>
              </w:rPr>
              <w:t>Квалификация участника (опыт, образование квалификация персонала, деловая репутация)</w:t>
            </w:r>
          </w:p>
        </w:tc>
        <w:tc>
          <w:tcPr>
            <w:tcW w:w="2880" w:type="dxa"/>
            <w:vMerge w:val="restart"/>
            <w:tcBorders>
              <w:top w:val="single" w:sz="4" w:space="0" w:color="000000"/>
              <w:left w:val="single" w:sz="4" w:space="0" w:color="000000"/>
              <w:bottom w:val="single" w:sz="4" w:space="0" w:color="000000"/>
            </w:tcBorders>
            <w:shd w:val="clear" w:color="auto" w:fill="auto"/>
          </w:tcPr>
          <w:p w:rsidR="00D706A9" w:rsidRPr="00B83E44" w:rsidRDefault="00D706A9" w:rsidP="00D706A9">
            <w:pPr>
              <w:pStyle w:val="affa"/>
              <w:numPr>
                <w:ilvl w:val="0"/>
                <w:numId w:val="31"/>
              </w:numPr>
              <w:tabs>
                <w:tab w:val="left" w:pos="-108"/>
                <w:tab w:val="left" w:pos="0"/>
              </w:tabs>
              <w:ind w:left="72" w:firstLine="0"/>
              <w:rPr>
                <w:sz w:val="20"/>
                <w:szCs w:val="20"/>
              </w:rPr>
            </w:pPr>
            <w:r w:rsidRPr="00B83E44">
              <w:rPr>
                <w:sz w:val="20"/>
                <w:szCs w:val="20"/>
              </w:rPr>
              <w:t>Конкретный предмет оценки по критерию (например, оценивается опыт по стоимости выполненных ранее аналогичных работ)</w:t>
            </w:r>
          </w:p>
          <w:p w:rsidR="00D706A9" w:rsidRPr="00B83E44" w:rsidRDefault="00D706A9" w:rsidP="00D706A9">
            <w:pPr>
              <w:pStyle w:val="affa"/>
              <w:numPr>
                <w:ilvl w:val="0"/>
                <w:numId w:val="31"/>
              </w:numPr>
              <w:tabs>
                <w:tab w:val="left" w:pos="-108"/>
                <w:tab w:val="left" w:pos="0"/>
              </w:tabs>
              <w:ind w:left="72" w:firstLine="0"/>
              <w:rPr>
                <w:sz w:val="20"/>
                <w:szCs w:val="20"/>
              </w:rPr>
            </w:pPr>
            <w:r w:rsidRPr="00B83E44">
              <w:rPr>
                <w:sz w:val="20"/>
                <w:szCs w:val="20"/>
              </w:rPr>
              <w:t>Формы для заполнения участником по соответствующему предмету оценки (например, таблица, отражающая опыт участника)</w:t>
            </w:r>
          </w:p>
          <w:p w:rsidR="00D706A9" w:rsidRPr="00B83E44" w:rsidRDefault="00D706A9" w:rsidP="00D706A9">
            <w:pPr>
              <w:pStyle w:val="affa"/>
              <w:numPr>
                <w:ilvl w:val="0"/>
                <w:numId w:val="31"/>
              </w:numPr>
              <w:tabs>
                <w:tab w:val="left" w:pos="-108"/>
                <w:tab w:val="left" w:pos="0"/>
              </w:tabs>
              <w:ind w:left="72" w:firstLine="0"/>
              <w:rPr>
                <w:sz w:val="20"/>
                <w:szCs w:val="20"/>
              </w:rPr>
            </w:pPr>
            <w:r w:rsidRPr="00B83E44">
              <w:rPr>
                <w:sz w:val="20"/>
                <w:szCs w:val="20"/>
              </w:rPr>
              <w:t>Требования о предоставлении документов и сведений по соответствующему предмету оценки (например, копии ранее заключенных договоров и актов сдачи-приемки)</w:t>
            </w:r>
          </w:p>
          <w:p w:rsidR="00D706A9" w:rsidRPr="00B83E44" w:rsidRDefault="00D706A9" w:rsidP="00904B36">
            <w:pPr>
              <w:pStyle w:val="affa"/>
              <w:tabs>
                <w:tab w:val="clear" w:pos="1980"/>
                <w:tab w:val="left" w:pos="0"/>
              </w:tabs>
              <w:ind w:left="72" w:firstLine="0"/>
              <w:rPr>
                <w:sz w:val="20"/>
                <w:szCs w:val="20"/>
              </w:rPr>
            </w:pP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D706A9" w:rsidRPr="00B83E44" w:rsidRDefault="00D706A9" w:rsidP="00904B36">
            <w:pPr>
              <w:pStyle w:val="affa"/>
              <w:tabs>
                <w:tab w:val="clear" w:pos="1980"/>
              </w:tabs>
              <w:ind w:left="0" w:hanging="3"/>
              <w:jc w:val="center"/>
              <w:rPr>
                <w:sz w:val="20"/>
                <w:szCs w:val="20"/>
              </w:rPr>
            </w:pPr>
            <w:r w:rsidRPr="00B83E44">
              <w:rPr>
                <w:sz w:val="20"/>
                <w:szCs w:val="20"/>
              </w:rPr>
              <w:t>Не более 70 %</w:t>
            </w:r>
            <w:r w:rsidR="001B3059">
              <w:rPr>
                <w:sz w:val="20"/>
                <w:szCs w:val="20"/>
              </w:rPr>
              <w:t>*</w:t>
            </w:r>
          </w:p>
        </w:tc>
      </w:tr>
      <w:tr w:rsidR="00D706A9" w:rsidRPr="00B83E44" w:rsidTr="00904B36">
        <w:trPr>
          <w:trHeight w:val="1411"/>
        </w:trPr>
        <w:tc>
          <w:tcPr>
            <w:tcW w:w="1046"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firstLine="0"/>
              <w:jc w:val="center"/>
              <w:rPr>
                <w:sz w:val="20"/>
                <w:szCs w:val="20"/>
              </w:rPr>
            </w:pPr>
            <w:r w:rsidRPr="00B83E44">
              <w:rPr>
                <w:sz w:val="20"/>
                <w:szCs w:val="20"/>
              </w:rPr>
              <w:t>3.</w:t>
            </w:r>
          </w:p>
        </w:tc>
        <w:tc>
          <w:tcPr>
            <w:tcW w:w="3634"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hanging="3"/>
              <w:rPr>
                <w:sz w:val="20"/>
                <w:szCs w:val="20"/>
              </w:rPr>
            </w:pPr>
            <w:r w:rsidRPr="00B83E44">
              <w:rPr>
                <w:sz w:val="20"/>
                <w:szCs w:val="20"/>
              </w:rPr>
              <w:t>Качество товара, работ, услуг</w:t>
            </w:r>
          </w:p>
        </w:tc>
        <w:tc>
          <w:tcPr>
            <w:tcW w:w="2880" w:type="dxa"/>
            <w:vMerge/>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snapToGrid w:val="0"/>
              <w:ind w:left="0" w:hanging="3"/>
              <w:jc w:val="center"/>
              <w:rPr>
                <w:sz w:val="20"/>
                <w:szCs w:val="20"/>
              </w:rPr>
            </w:pP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D706A9" w:rsidRPr="00B83E44" w:rsidRDefault="00D706A9" w:rsidP="00904B36">
            <w:pPr>
              <w:pStyle w:val="affa"/>
              <w:tabs>
                <w:tab w:val="clear" w:pos="1980"/>
              </w:tabs>
              <w:ind w:left="0" w:hanging="3"/>
              <w:jc w:val="center"/>
              <w:rPr>
                <w:sz w:val="20"/>
                <w:szCs w:val="20"/>
              </w:rPr>
            </w:pPr>
            <w:r w:rsidRPr="00B83E44">
              <w:rPr>
                <w:sz w:val="20"/>
                <w:szCs w:val="20"/>
              </w:rPr>
              <w:t>Не более 70 %</w:t>
            </w:r>
            <w:r w:rsidR="001B3059">
              <w:rPr>
                <w:sz w:val="20"/>
                <w:szCs w:val="20"/>
              </w:rPr>
              <w:t>*</w:t>
            </w:r>
          </w:p>
        </w:tc>
      </w:tr>
      <w:tr w:rsidR="00D706A9" w:rsidRPr="00B83E44" w:rsidTr="00904B36">
        <w:trPr>
          <w:trHeight w:val="77"/>
        </w:trPr>
        <w:tc>
          <w:tcPr>
            <w:tcW w:w="1046"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firstLine="0"/>
              <w:jc w:val="center"/>
              <w:rPr>
                <w:sz w:val="20"/>
                <w:szCs w:val="20"/>
              </w:rPr>
            </w:pPr>
            <w:r w:rsidRPr="00B83E44">
              <w:rPr>
                <w:sz w:val="20"/>
                <w:szCs w:val="20"/>
              </w:rPr>
              <w:t>4.</w:t>
            </w:r>
          </w:p>
        </w:tc>
        <w:tc>
          <w:tcPr>
            <w:tcW w:w="3634"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hanging="3"/>
              <w:rPr>
                <w:sz w:val="20"/>
                <w:szCs w:val="20"/>
              </w:rPr>
            </w:pPr>
            <w:r w:rsidRPr="00B83E44">
              <w:rPr>
                <w:sz w:val="20"/>
                <w:szCs w:val="20"/>
              </w:rPr>
              <w:t>Наличие производственных мощностей</w:t>
            </w:r>
          </w:p>
        </w:tc>
        <w:tc>
          <w:tcPr>
            <w:tcW w:w="2880" w:type="dxa"/>
            <w:vMerge/>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snapToGrid w:val="0"/>
              <w:ind w:left="0" w:hanging="3"/>
              <w:jc w:val="center"/>
              <w:rPr>
                <w:sz w:val="20"/>
                <w:szCs w:val="20"/>
              </w:rPr>
            </w:pP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D706A9" w:rsidRPr="00B83E44" w:rsidRDefault="00D706A9" w:rsidP="00904B36">
            <w:pPr>
              <w:pStyle w:val="affa"/>
              <w:tabs>
                <w:tab w:val="clear" w:pos="1980"/>
              </w:tabs>
              <w:ind w:left="0" w:hanging="3"/>
              <w:jc w:val="center"/>
              <w:rPr>
                <w:sz w:val="20"/>
                <w:szCs w:val="20"/>
              </w:rPr>
            </w:pPr>
            <w:r w:rsidRPr="00B83E44">
              <w:rPr>
                <w:sz w:val="20"/>
                <w:szCs w:val="20"/>
              </w:rPr>
              <w:t>Не более 70 %</w:t>
            </w:r>
            <w:r w:rsidR="001B3059">
              <w:rPr>
                <w:sz w:val="20"/>
                <w:szCs w:val="20"/>
              </w:rPr>
              <w:t>*</w:t>
            </w:r>
          </w:p>
        </w:tc>
      </w:tr>
      <w:tr w:rsidR="00D706A9" w:rsidRPr="00B83E44" w:rsidTr="00904B36">
        <w:trPr>
          <w:trHeight w:val="1509"/>
        </w:trPr>
        <w:tc>
          <w:tcPr>
            <w:tcW w:w="1046"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firstLine="0"/>
              <w:jc w:val="center"/>
              <w:rPr>
                <w:sz w:val="20"/>
                <w:szCs w:val="20"/>
              </w:rPr>
            </w:pPr>
            <w:r w:rsidRPr="00B83E44">
              <w:rPr>
                <w:sz w:val="20"/>
                <w:szCs w:val="20"/>
              </w:rPr>
              <w:t>5.</w:t>
            </w:r>
          </w:p>
        </w:tc>
        <w:tc>
          <w:tcPr>
            <w:tcW w:w="3634"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hanging="3"/>
              <w:rPr>
                <w:sz w:val="20"/>
                <w:szCs w:val="20"/>
              </w:rPr>
            </w:pPr>
            <w:r w:rsidRPr="00B83E44">
              <w:rPr>
                <w:sz w:val="20"/>
                <w:szCs w:val="20"/>
              </w:rPr>
              <w:t>Срок поставки (выполнения работ, оказания услуг)</w:t>
            </w:r>
          </w:p>
        </w:tc>
        <w:tc>
          <w:tcPr>
            <w:tcW w:w="2880"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firstLine="0"/>
              <w:rPr>
                <w:sz w:val="20"/>
                <w:szCs w:val="20"/>
              </w:rPr>
            </w:pPr>
            <w:r w:rsidRPr="00B83E44">
              <w:rPr>
                <w:sz w:val="20"/>
                <w:szCs w:val="20"/>
              </w:rPr>
              <w:t>Максимальный приемлемый срок и минимальный приемлемый срок.</w:t>
            </w:r>
          </w:p>
          <w:p w:rsidR="00D706A9" w:rsidRDefault="00D706A9" w:rsidP="00904B36">
            <w:pPr>
              <w:pStyle w:val="affa"/>
              <w:ind w:left="0" w:firstLine="0"/>
              <w:rPr>
                <w:sz w:val="20"/>
                <w:szCs w:val="20"/>
              </w:rPr>
            </w:pPr>
          </w:p>
          <w:p w:rsidR="00D706A9" w:rsidRPr="00B83E44" w:rsidRDefault="00D706A9" w:rsidP="00904B36">
            <w:pPr>
              <w:pStyle w:val="affa"/>
              <w:ind w:left="0" w:firstLine="0"/>
              <w:rPr>
                <w:sz w:val="20"/>
                <w:szCs w:val="20"/>
              </w:rPr>
            </w:pPr>
            <w:r w:rsidRPr="00B83E44">
              <w:rPr>
                <w:sz w:val="20"/>
                <w:szCs w:val="20"/>
              </w:rPr>
              <w:t>Минимальный срок можно не устанавливать и тогда считать его равным 0 для расчета по формуле оценки</w:t>
            </w: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D706A9" w:rsidRPr="00B83E44" w:rsidRDefault="00D706A9" w:rsidP="00904B36">
            <w:pPr>
              <w:pStyle w:val="affa"/>
              <w:tabs>
                <w:tab w:val="clear" w:pos="1980"/>
              </w:tabs>
              <w:ind w:left="0" w:hanging="3"/>
              <w:jc w:val="center"/>
              <w:rPr>
                <w:sz w:val="20"/>
                <w:szCs w:val="20"/>
              </w:rPr>
            </w:pPr>
            <w:r w:rsidRPr="00B83E44">
              <w:rPr>
                <w:sz w:val="20"/>
                <w:szCs w:val="20"/>
              </w:rPr>
              <w:t>Не более 50 %</w:t>
            </w:r>
            <w:r w:rsidR="001B3059">
              <w:rPr>
                <w:sz w:val="20"/>
                <w:szCs w:val="20"/>
              </w:rPr>
              <w:t>*</w:t>
            </w:r>
          </w:p>
        </w:tc>
      </w:tr>
      <w:tr w:rsidR="00D706A9" w:rsidRPr="00B83E44" w:rsidTr="00904B36">
        <w:trPr>
          <w:trHeight w:val="1113"/>
        </w:trPr>
        <w:tc>
          <w:tcPr>
            <w:tcW w:w="1046"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firstLine="0"/>
              <w:jc w:val="center"/>
              <w:rPr>
                <w:sz w:val="20"/>
                <w:szCs w:val="20"/>
              </w:rPr>
            </w:pPr>
            <w:r w:rsidRPr="00B83E44">
              <w:rPr>
                <w:sz w:val="20"/>
                <w:szCs w:val="20"/>
              </w:rPr>
              <w:t>6.</w:t>
            </w:r>
          </w:p>
        </w:tc>
        <w:tc>
          <w:tcPr>
            <w:tcW w:w="3634"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hanging="3"/>
              <w:rPr>
                <w:sz w:val="20"/>
                <w:szCs w:val="20"/>
              </w:rPr>
            </w:pPr>
            <w:r w:rsidRPr="00B83E44">
              <w:rPr>
                <w:sz w:val="20"/>
                <w:szCs w:val="20"/>
              </w:rPr>
              <w:t>Срок гарантии на товар (результат работ, результат услуг)</w:t>
            </w:r>
          </w:p>
        </w:tc>
        <w:tc>
          <w:tcPr>
            <w:tcW w:w="2880"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ind w:left="0" w:firstLine="0"/>
              <w:rPr>
                <w:sz w:val="20"/>
                <w:szCs w:val="20"/>
              </w:rPr>
            </w:pPr>
            <w:r w:rsidRPr="00B83E44">
              <w:rPr>
                <w:sz w:val="20"/>
                <w:szCs w:val="20"/>
              </w:rPr>
              <w:t>Минимальный приемлемый срок</w:t>
            </w: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D706A9" w:rsidRPr="00B83E44" w:rsidRDefault="00D706A9" w:rsidP="00904B36">
            <w:pPr>
              <w:pStyle w:val="affa"/>
              <w:tabs>
                <w:tab w:val="clear" w:pos="1980"/>
              </w:tabs>
              <w:ind w:left="0" w:hanging="3"/>
              <w:jc w:val="center"/>
              <w:rPr>
                <w:sz w:val="20"/>
                <w:szCs w:val="20"/>
              </w:rPr>
            </w:pPr>
            <w:r w:rsidRPr="00B83E44">
              <w:rPr>
                <w:sz w:val="20"/>
                <w:szCs w:val="20"/>
              </w:rPr>
              <w:t>Не более 30%</w:t>
            </w:r>
            <w:r w:rsidR="001B3059">
              <w:rPr>
                <w:sz w:val="20"/>
                <w:szCs w:val="20"/>
              </w:rPr>
              <w:t>*</w:t>
            </w:r>
          </w:p>
        </w:tc>
      </w:tr>
    </w:tbl>
    <w:p w:rsidR="00B15222" w:rsidRPr="002751CB" w:rsidRDefault="00B15222" w:rsidP="002751CB">
      <w:pPr>
        <w:jc w:val="both"/>
        <w:rPr>
          <w:sz w:val="22"/>
          <w:szCs w:val="22"/>
          <w:lang w:eastAsia="ru-RU"/>
        </w:rPr>
      </w:pPr>
      <w:r w:rsidRPr="002751CB">
        <w:rPr>
          <w:sz w:val="22"/>
          <w:szCs w:val="22"/>
        </w:rPr>
        <w:t>*</w:t>
      </w:r>
      <w:r w:rsidR="001B3059" w:rsidRPr="002751CB">
        <w:rPr>
          <w:sz w:val="22"/>
          <w:szCs w:val="22"/>
        </w:rPr>
        <w:t xml:space="preserve">Указанные предельные значимости критериев могут не применяться заказчиком, если им в документации о закупке не установлены начальная (максимальная) цена договора или цена </w:t>
      </w:r>
      <w:r w:rsidR="0061794E" w:rsidRPr="002751CB">
        <w:rPr>
          <w:sz w:val="22"/>
          <w:szCs w:val="22"/>
          <w:lang w:eastAsia="ru-RU"/>
        </w:rPr>
        <w:t>единицы товара, работы, услуги и максимальное значение цены договора</w:t>
      </w:r>
      <w:r w:rsidR="002751CB" w:rsidRPr="002751CB">
        <w:rPr>
          <w:sz w:val="22"/>
          <w:szCs w:val="22"/>
          <w:lang w:eastAsia="ru-RU"/>
        </w:rPr>
        <w:t xml:space="preserve">, а вместо них предусмотрена </w:t>
      </w:r>
      <w:r w:rsidR="002751CB" w:rsidRPr="002751CB">
        <w:rPr>
          <w:sz w:val="22"/>
          <w:szCs w:val="22"/>
        </w:rPr>
        <w:t>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002751CB" w:rsidRPr="002751CB">
        <w:rPr>
          <w:sz w:val="22"/>
          <w:szCs w:val="22"/>
          <w:lang w:eastAsia="ru-RU"/>
        </w:rPr>
        <w:t>.</w:t>
      </w:r>
    </w:p>
    <w:p w:rsidR="00D706A9" w:rsidRPr="002751CB" w:rsidRDefault="00D706A9" w:rsidP="002751CB">
      <w:pPr>
        <w:numPr>
          <w:ilvl w:val="0"/>
          <w:numId w:val="22"/>
        </w:numPr>
        <w:tabs>
          <w:tab w:val="clear" w:pos="720"/>
          <w:tab w:val="left" w:pos="0"/>
          <w:tab w:val="num" w:pos="284"/>
        </w:tabs>
        <w:autoSpaceDE w:val="0"/>
        <w:ind w:left="0" w:firstLine="0"/>
        <w:jc w:val="both"/>
        <w:rPr>
          <w:sz w:val="22"/>
          <w:szCs w:val="22"/>
        </w:rPr>
      </w:pPr>
      <w:r w:rsidRPr="002751CB">
        <w:rPr>
          <w:sz w:val="22"/>
          <w:szCs w:val="22"/>
        </w:rPr>
        <w:t>Оценка заявок осуществляется в следующем порядке.</w:t>
      </w:r>
    </w:p>
    <w:p w:rsidR="00D706A9" w:rsidRPr="00AC3F45" w:rsidRDefault="00D706A9" w:rsidP="00D706A9">
      <w:pPr>
        <w:numPr>
          <w:ilvl w:val="1"/>
          <w:numId w:val="22"/>
        </w:numPr>
        <w:tabs>
          <w:tab w:val="left" w:pos="0"/>
          <w:tab w:val="num" w:pos="284"/>
        </w:tabs>
        <w:autoSpaceDE w:val="0"/>
        <w:ind w:left="0" w:firstLine="0"/>
        <w:jc w:val="both"/>
        <w:rPr>
          <w:sz w:val="22"/>
          <w:szCs w:val="22"/>
        </w:rPr>
      </w:pPr>
      <w:r w:rsidRPr="00AC3F45">
        <w:rPr>
          <w:sz w:val="22"/>
          <w:szCs w:val="22"/>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D706A9" w:rsidRPr="00AC3F45" w:rsidRDefault="00D706A9" w:rsidP="00D706A9">
      <w:pPr>
        <w:numPr>
          <w:ilvl w:val="1"/>
          <w:numId w:val="22"/>
        </w:numPr>
        <w:tabs>
          <w:tab w:val="left" w:pos="0"/>
          <w:tab w:val="num" w:pos="284"/>
        </w:tabs>
        <w:autoSpaceDE w:val="0"/>
        <w:ind w:left="0" w:firstLine="0"/>
        <w:jc w:val="both"/>
        <w:rPr>
          <w:sz w:val="22"/>
          <w:szCs w:val="22"/>
        </w:rPr>
      </w:pPr>
      <w:r w:rsidRPr="00AC3F45">
        <w:rPr>
          <w:sz w:val="22"/>
          <w:szCs w:val="22"/>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D706A9" w:rsidRPr="00AC3F45" w:rsidRDefault="00D706A9" w:rsidP="00D706A9">
      <w:pPr>
        <w:numPr>
          <w:ilvl w:val="1"/>
          <w:numId w:val="22"/>
        </w:numPr>
        <w:tabs>
          <w:tab w:val="left" w:pos="0"/>
          <w:tab w:val="num" w:pos="284"/>
        </w:tabs>
        <w:autoSpaceDE w:val="0"/>
        <w:ind w:left="0" w:firstLine="0"/>
        <w:jc w:val="both"/>
        <w:rPr>
          <w:sz w:val="22"/>
          <w:szCs w:val="22"/>
        </w:rPr>
      </w:pPr>
      <w:r w:rsidRPr="00AC3F45">
        <w:rPr>
          <w:sz w:val="22"/>
          <w:szCs w:val="22"/>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D706A9" w:rsidRPr="00AC3F45" w:rsidRDefault="00D706A9" w:rsidP="00D706A9">
      <w:pPr>
        <w:numPr>
          <w:ilvl w:val="1"/>
          <w:numId w:val="22"/>
        </w:numPr>
        <w:tabs>
          <w:tab w:val="left" w:pos="0"/>
          <w:tab w:val="num" w:pos="284"/>
        </w:tabs>
        <w:autoSpaceDE w:val="0"/>
        <w:ind w:left="0" w:firstLine="0"/>
        <w:jc w:val="both"/>
        <w:rPr>
          <w:sz w:val="22"/>
          <w:szCs w:val="22"/>
        </w:rPr>
      </w:pPr>
      <w:r w:rsidRPr="00AC3F45">
        <w:rPr>
          <w:sz w:val="22"/>
          <w:szCs w:val="22"/>
        </w:rPr>
        <w:t>Рейтинг, присуждаемый заявке по критерию «Цена договора»</w:t>
      </w:r>
      <w:r w:rsidR="00407CC1">
        <w:rPr>
          <w:sz w:val="22"/>
          <w:szCs w:val="22"/>
        </w:rPr>
        <w:t xml:space="preserve"> или «Цена единицы товара (работы, услуги)»</w:t>
      </w:r>
      <w:r w:rsidRPr="00AC3F45">
        <w:rPr>
          <w:sz w:val="22"/>
          <w:szCs w:val="22"/>
        </w:rPr>
        <w:t>, определяется по формуле:</w:t>
      </w:r>
    </w:p>
    <w:p w:rsidR="00D706A9" w:rsidRPr="00AC3F45" w:rsidRDefault="00D706A9" w:rsidP="00D706A9">
      <w:pPr>
        <w:jc w:val="center"/>
        <w:rPr>
          <w:sz w:val="22"/>
          <w:szCs w:val="22"/>
        </w:rPr>
      </w:pPr>
      <w:r w:rsidRPr="00AC3F45">
        <w:rPr>
          <w:sz w:val="22"/>
          <w:szCs w:val="22"/>
        </w:rPr>
        <w:object w:dxaOrig="2047" w:dyaOrig="6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4.5pt" o:ole="" filled="t">
            <v:fill color2="black"/>
            <v:imagedata r:id="rId10" o:title=""/>
          </v:shape>
          <o:OLEObject Type="Embed" ProgID="Equation.3" ShapeID="_x0000_i1025" DrawAspect="Content" ObjectID="_1682319593" r:id="rId11"/>
        </w:object>
      </w:r>
      <w:r w:rsidRPr="00AC3F45">
        <w:rPr>
          <w:sz w:val="22"/>
          <w:szCs w:val="22"/>
        </w:rPr>
        <w:t>,</w:t>
      </w:r>
    </w:p>
    <w:p w:rsidR="00D706A9" w:rsidRPr="00AC3F45" w:rsidRDefault="00D706A9" w:rsidP="00D706A9">
      <w:pPr>
        <w:pStyle w:val="ConsPlusNonformat"/>
        <w:widowControl/>
        <w:ind w:left="1134"/>
        <w:rPr>
          <w:rFonts w:ascii="Times New Roman" w:hAnsi="Times New Roman" w:cs="Times New Roman"/>
          <w:sz w:val="22"/>
          <w:szCs w:val="22"/>
        </w:rPr>
      </w:pPr>
      <w:r w:rsidRPr="00AC3F45">
        <w:rPr>
          <w:rFonts w:ascii="Times New Roman" w:hAnsi="Times New Roman" w:cs="Times New Roman"/>
          <w:sz w:val="22"/>
          <w:szCs w:val="22"/>
        </w:rPr>
        <w:t>где:</w:t>
      </w:r>
    </w:p>
    <w:p w:rsidR="00D706A9" w:rsidRPr="00AC3F45" w:rsidRDefault="00D706A9" w:rsidP="00D706A9">
      <w:pPr>
        <w:pStyle w:val="ConsPlusNonformat"/>
        <w:widowControl/>
        <w:ind w:left="1134"/>
        <w:rPr>
          <w:rFonts w:ascii="Times New Roman" w:hAnsi="Times New Roman" w:cs="Times New Roman"/>
          <w:sz w:val="22"/>
          <w:szCs w:val="22"/>
        </w:rPr>
      </w:pPr>
      <w:r w:rsidRPr="00AC3F45">
        <w:rPr>
          <w:rFonts w:ascii="Times New Roman" w:hAnsi="Times New Roman" w:cs="Times New Roman"/>
          <w:sz w:val="22"/>
          <w:szCs w:val="22"/>
        </w:rPr>
        <w:t>Rai - рейтинг, присуждаемый i-й заявке по указанному критерию;</w:t>
      </w:r>
    </w:p>
    <w:p w:rsidR="00D706A9" w:rsidRPr="00AC3F45" w:rsidRDefault="00D706A9" w:rsidP="00D706A9">
      <w:pPr>
        <w:pStyle w:val="ConsPlusNonformat"/>
        <w:widowControl/>
        <w:ind w:left="1134"/>
        <w:rPr>
          <w:rFonts w:ascii="Times New Roman" w:hAnsi="Times New Roman" w:cs="Times New Roman"/>
          <w:sz w:val="22"/>
          <w:szCs w:val="22"/>
        </w:rPr>
      </w:pPr>
    </w:p>
    <w:p w:rsidR="00D706A9" w:rsidRPr="00AC3F45" w:rsidRDefault="00D706A9" w:rsidP="00D706A9">
      <w:pPr>
        <w:pStyle w:val="ConsPlusNonformat"/>
        <w:widowControl/>
        <w:ind w:left="1134"/>
        <w:rPr>
          <w:rFonts w:ascii="Times New Roman" w:hAnsi="Times New Roman" w:cs="Times New Roman"/>
          <w:sz w:val="22"/>
          <w:szCs w:val="22"/>
        </w:rPr>
      </w:pPr>
      <w:r w:rsidRPr="00AC3F45">
        <w:rPr>
          <w:rFonts w:ascii="Times New Roman" w:hAnsi="Times New Roman" w:cs="Times New Roman"/>
          <w:sz w:val="22"/>
          <w:szCs w:val="22"/>
        </w:rPr>
        <w:t>Amax -  начальная цена договора</w:t>
      </w:r>
      <w:r w:rsidR="00B15222">
        <w:rPr>
          <w:rFonts w:ascii="Times New Roman" w:hAnsi="Times New Roman" w:cs="Times New Roman"/>
          <w:sz w:val="22"/>
          <w:szCs w:val="22"/>
        </w:rPr>
        <w:t xml:space="preserve"> или начальн</w:t>
      </w:r>
      <w:r w:rsidR="00B15222" w:rsidRPr="00B15222">
        <w:rPr>
          <w:rFonts w:ascii="Times New Roman" w:hAnsi="Times New Roman" w:cs="Times New Roman"/>
          <w:sz w:val="22"/>
          <w:szCs w:val="22"/>
        </w:rPr>
        <w:t>ая цена единицы товара (работы, услуги</w:t>
      </w:r>
      <w:r w:rsidR="00B15222">
        <w:rPr>
          <w:rFonts w:ascii="Times New Roman" w:hAnsi="Times New Roman" w:cs="Times New Roman"/>
          <w:sz w:val="22"/>
          <w:szCs w:val="22"/>
        </w:rPr>
        <w:t>)</w:t>
      </w:r>
      <w:r w:rsidRPr="00B15222">
        <w:rPr>
          <w:rFonts w:ascii="Times New Roman" w:hAnsi="Times New Roman" w:cs="Times New Roman"/>
          <w:sz w:val="22"/>
          <w:szCs w:val="22"/>
        </w:rPr>
        <w:t>;</w:t>
      </w:r>
    </w:p>
    <w:p w:rsidR="00D706A9" w:rsidRPr="00AC3F45" w:rsidRDefault="00D706A9" w:rsidP="00D706A9">
      <w:pPr>
        <w:pStyle w:val="ConsPlusNonformat"/>
        <w:widowControl/>
        <w:ind w:left="1134"/>
        <w:rPr>
          <w:rFonts w:ascii="Times New Roman" w:hAnsi="Times New Roman" w:cs="Times New Roman"/>
          <w:sz w:val="22"/>
          <w:szCs w:val="22"/>
        </w:rPr>
      </w:pPr>
      <w:r w:rsidRPr="00AC3F45">
        <w:rPr>
          <w:rFonts w:ascii="Times New Roman" w:hAnsi="Times New Roman" w:cs="Times New Roman"/>
          <w:sz w:val="22"/>
          <w:szCs w:val="22"/>
        </w:rPr>
        <w:t>Ai</w:t>
      </w:r>
      <w:r>
        <w:rPr>
          <w:rFonts w:ascii="Times New Roman" w:hAnsi="Times New Roman" w:cs="Times New Roman"/>
          <w:sz w:val="22"/>
          <w:szCs w:val="22"/>
        </w:rPr>
        <w:t xml:space="preserve"> -  цена договора</w:t>
      </w:r>
      <w:r w:rsidR="00B15222" w:rsidRPr="00B15222">
        <w:rPr>
          <w:rFonts w:ascii="Times New Roman" w:hAnsi="Times New Roman" w:cs="Times New Roman"/>
          <w:sz w:val="22"/>
          <w:szCs w:val="22"/>
        </w:rPr>
        <w:t>или цена единицы товара (работы, услуги</w:t>
      </w:r>
      <w:r w:rsidRPr="00B15222">
        <w:rPr>
          <w:rFonts w:ascii="Times New Roman" w:hAnsi="Times New Roman" w:cs="Times New Roman"/>
          <w:sz w:val="22"/>
          <w:szCs w:val="22"/>
        </w:rPr>
        <w:t>,</w:t>
      </w:r>
      <w:r>
        <w:rPr>
          <w:rFonts w:ascii="Times New Roman" w:hAnsi="Times New Roman" w:cs="Times New Roman"/>
          <w:sz w:val="22"/>
          <w:szCs w:val="22"/>
        </w:rPr>
        <w:t xml:space="preserve"> предложенная</w:t>
      </w:r>
      <w:r w:rsidRPr="00AC3F45">
        <w:rPr>
          <w:rFonts w:ascii="Times New Roman" w:hAnsi="Times New Roman" w:cs="Times New Roman"/>
          <w:sz w:val="22"/>
          <w:szCs w:val="22"/>
        </w:rPr>
        <w:t xml:space="preserve"> i-м участником.</w:t>
      </w:r>
    </w:p>
    <w:p w:rsidR="00D706A9" w:rsidRPr="00AC3F45" w:rsidRDefault="00D706A9" w:rsidP="00D706A9">
      <w:pPr>
        <w:pStyle w:val="ConsPlusNonformat"/>
        <w:widowControl/>
        <w:ind w:left="1134"/>
        <w:rPr>
          <w:rFonts w:ascii="Times New Roman" w:hAnsi="Times New Roman" w:cs="Times New Roman"/>
          <w:sz w:val="22"/>
          <w:szCs w:val="22"/>
        </w:rPr>
      </w:pPr>
    </w:p>
    <w:p w:rsidR="00D706A9" w:rsidRPr="00AC3F45" w:rsidRDefault="00D706A9" w:rsidP="00D706A9">
      <w:pPr>
        <w:numPr>
          <w:ilvl w:val="1"/>
          <w:numId w:val="22"/>
        </w:numPr>
        <w:tabs>
          <w:tab w:val="clear" w:pos="1440"/>
          <w:tab w:val="left" w:pos="284"/>
        </w:tabs>
        <w:autoSpaceDE w:val="0"/>
        <w:ind w:left="0" w:firstLine="0"/>
        <w:jc w:val="both"/>
        <w:rPr>
          <w:sz w:val="22"/>
          <w:szCs w:val="22"/>
        </w:rPr>
      </w:pPr>
      <w:r w:rsidRPr="00AC3F45">
        <w:rPr>
          <w:sz w:val="22"/>
          <w:szCs w:val="22"/>
        </w:rPr>
        <w:t>Для расчета итогового рейтинга по заявке рейтинг, присуждаемый этой заявке по критерию «Цена договора»</w:t>
      </w:r>
      <w:r w:rsidR="00B15222">
        <w:rPr>
          <w:sz w:val="22"/>
          <w:szCs w:val="22"/>
        </w:rPr>
        <w:t xml:space="preserve"> или «Цена единицы товара (работы, услуги)»</w:t>
      </w:r>
      <w:r w:rsidRPr="00AC3F45">
        <w:rPr>
          <w:sz w:val="22"/>
          <w:szCs w:val="22"/>
        </w:rPr>
        <w:t>, умножается на соответствующую указанному критерию значимость.</w:t>
      </w:r>
    </w:p>
    <w:p w:rsidR="00D706A9" w:rsidRPr="00AC3F45" w:rsidRDefault="00D706A9" w:rsidP="00D706A9">
      <w:pPr>
        <w:numPr>
          <w:ilvl w:val="1"/>
          <w:numId w:val="22"/>
        </w:numPr>
        <w:tabs>
          <w:tab w:val="clear" w:pos="1440"/>
          <w:tab w:val="left" w:pos="284"/>
        </w:tabs>
        <w:autoSpaceDE w:val="0"/>
        <w:ind w:left="0" w:firstLine="0"/>
        <w:jc w:val="both"/>
        <w:rPr>
          <w:sz w:val="22"/>
          <w:szCs w:val="22"/>
        </w:rPr>
      </w:pPr>
      <w:r w:rsidRPr="00AC3F45">
        <w:rPr>
          <w:sz w:val="22"/>
          <w:szCs w:val="22"/>
        </w:rPr>
        <w:t xml:space="preserve">Для получения рейтинга заявок по критериям «Квалификация участника», «Качество товара», «Наличие производственных мощностей» каждой заявке по каждому из критериев закупочной </w:t>
      </w:r>
      <w:r>
        <w:rPr>
          <w:sz w:val="22"/>
          <w:szCs w:val="22"/>
        </w:rPr>
        <w:t>Комиссией</w:t>
      </w:r>
      <w:r w:rsidRPr="00AC3F45">
        <w:rPr>
          <w:sz w:val="22"/>
          <w:szCs w:val="22"/>
        </w:rPr>
        <w:t xml:space="preserve"> выставляется значение от 0 до 100 баллов.</w:t>
      </w:r>
    </w:p>
    <w:p w:rsidR="00D706A9" w:rsidRPr="00AC3F45" w:rsidRDefault="00D706A9" w:rsidP="00D706A9">
      <w:pPr>
        <w:numPr>
          <w:ilvl w:val="1"/>
          <w:numId w:val="22"/>
        </w:numPr>
        <w:tabs>
          <w:tab w:val="clear" w:pos="1440"/>
          <w:tab w:val="left" w:pos="284"/>
        </w:tabs>
        <w:autoSpaceDE w:val="0"/>
        <w:ind w:left="0" w:firstLine="0"/>
        <w:jc w:val="both"/>
        <w:rPr>
          <w:sz w:val="22"/>
          <w:szCs w:val="22"/>
        </w:rPr>
      </w:pPr>
      <w:r w:rsidRPr="00AC3F45">
        <w:rPr>
          <w:sz w:val="22"/>
          <w:szCs w:val="22"/>
        </w:rPr>
        <w:t xml:space="preserve">Рейтинг, присуждаемый заявке по критерию «Срок поставки (выполнения работ, оказания услуг)», определяется по формуле </w:t>
      </w:r>
    </w:p>
    <w:p w:rsidR="00D706A9" w:rsidRPr="00AC3F45" w:rsidRDefault="00C64C5A" w:rsidP="00D706A9">
      <w:pPr>
        <w:autoSpaceDE w:val="0"/>
        <w:ind w:left="1080"/>
        <w:jc w:val="both"/>
        <w:rPr>
          <w:sz w:val="22"/>
          <w:szCs w:val="22"/>
          <w:lang w:val="en-US"/>
        </w:rPr>
      </w:pPr>
      <w:r>
        <w:rPr>
          <w:noProof/>
          <w:sz w:val="22"/>
          <w:szCs w:val="22"/>
          <w:lang w:eastAsia="ru-RU"/>
        </w:rPr>
      </w:r>
      <w:r w:rsidRPr="00C64C5A">
        <w:rPr>
          <w:noProof/>
          <w:sz w:val="22"/>
          <w:szCs w:val="22"/>
          <w:lang w:eastAsia="ru-RU"/>
        </w:rPr>
        <w:pict>
          <v:group id="Группа 17" o:spid="_x0000_s1026" style="width:174.6pt;height:99.6pt;mso-position-horizontal-relative:char;mso-position-vertical-relative:line" coordsize="3492,19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">
            <v:rect id="Rectangle 3" o:spid="_x0000_s1027" style="position:absolute;width:3492;height:199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" filled="f" stroked="f" strokecolor="#3465af">
              <v:stroke joinstyle="round"/>
            </v:rect>
            <v:rect id="Rectangle 4" o:spid="_x0000_s1028" style="position:absolute;left:540;top:540;width:2412;height:91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" stroked="f" strokecolor="#3465af">
              <v:stroke joinstyle="round"/>
            </v:rect>
            <v:shapetype id="_x0000_t202" coordsize="21600,21600" o:spt="202" path="m,l,21600r21600,l21600,xe">
              <v:stroke joinstyle="miter"/>
              <v:path gradientshapeok="t" o:connecttype="rect"/>
            </v:shapetype>
            <v:shape id="Text Box 5" o:spid="_x0000_s1029" type="#_x0000_t202" style="position:absolute;left:610;top:854;width:25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" filled="f" stroked="f" strokecolor="#3465af">
              <v:stroke joinstyle="round"/>
              <v:textbox inset="0,0,0,0">
                <w:txbxContent>
                  <w:p w:rsidR="001529F9" w:rsidRDefault="001529F9" w:rsidP="00D706A9">
                    <w:pPr>
                      <w:rPr>
                        <w:i/>
                        <w:iCs/>
                        <w:color w:val="000000"/>
                      </w:rPr>
                    </w:pPr>
                    <w:r>
                      <w:rPr>
                        <w:i/>
                        <w:iCs/>
                        <w:color w:val="000000"/>
                        <w:lang w:val="en-US"/>
                      </w:rPr>
                      <w:t>R</w:t>
                    </w:r>
                    <w:r>
                      <w:rPr>
                        <w:i/>
                        <w:iCs/>
                        <w:color w:val="000000"/>
                      </w:rPr>
                      <w:t>в</w:t>
                    </w:r>
                  </w:p>
                </w:txbxContent>
              </v:textbox>
            </v:shape>
            <v:shape id="Text Box 6" o:spid="_x0000_s1030" type="#_x0000_t202" style="position:absolute;left:813;top:974;width:45;height:1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" filled="f" stroked="f" strokecolor="#3465af">
              <v:stroke joinstyle="round"/>
              <v:textbox inset="0,0,0,0">
                <w:txbxContent>
                  <w:p w:rsidR="001529F9" w:rsidRDefault="001529F9" w:rsidP="00D706A9">
                    <w:pPr>
                      <w:rPr>
                        <w:b/>
                        <w:i/>
                        <w:iCs/>
                        <w:color w:val="000000"/>
                        <w:sz w:val="16"/>
                        <w:szCs w:val="16"/>
                        <w:lang w:val="en-US"/>
                      </w:rPr>
                    </w:pPr>
                    <w:r>
                      <w:rPr>
                        <w:b/>
                        <w:i/>
                        <w:iCs/>
                        <w:color w:val="000000"/>
                        <w:sz w:val="16"/>
                        <w:szCs w:val="16"/>
                        <w:lang w:val="en-US"/>
                      </w:rPr>
                      <w:t>i</w:t>
                    </w:r>
                  </w:p>
                </w:txbxContent>
              </v:textbox>
            </v:shape>
            <v:shape id="Text Box 7" o:spid="_x0000_s1031" type="#_x0000_t202" style="position:absolute;left:868;top:854;width:138;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" filled="f" stroked="f" strokecolor="#3465af">
              <v:stroke joinstyle="round"/>
              <v:textbox inset="0,0,0,0">
                <w:txbxContent>
                  <w:p w:rsidR="001529F9" w:rsidRDefault="001529F9" w:rsidP="00D706A9">
                    <w:pPr>
                      <w:rPr>
                        <w:b/>
                        <w:color w:val="000000"/>
                        <w:lang w:val="en-US"/>
                      </w:rPr>
                    </w:pPr>
                    <w:r>
                      <w:rPr>
                        <w:b/>
                        <w:color w:val="000000"/>
                        <w:lang w:val="en-US"/>
                      </w:rPr>
                      <w:t>=</w:t>
                    </w:r>
                  </w:p>
                </w:txbxContent>
              </v:textbox>
            </v:shape>
            <v:shape id="Text Box 8" o:spid="_x0000_s1032" type="#_x0000_t202" style="position:absolute;left:1368;top:629;width:285;height:1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" filled="f" stroked="f" strokecolor="#3465af">
              <v:stroke joinstyle="round"/>
              <v:textbox inset="0,0,0,0">
                <w:txbxContent>
                  <w:p w:rsidR="001529F9" w:rsidRDefault="001529F9" w:rsidP="00D706A9">
                    <w:pPr>
                      <w:rPr>
                        <w:b/>
                        <w:i/>
                        <w:iCs/>
                        <w:color w:val="000000"/>
                        <w:sz w:val="16"/>
                        <w:szCs w:val="16"/>
                        <w:lang w:val="en-US"/>
                      </w:rPr>
                    </w:pPr>
                    <w:r>
                      <w:rPr>
                        <w:b/>
                        <w:i/>
                        <w:iCs/>
                        <w:color w:val="000000"/>
                        <w:sz w:val="16"/>
                        <w:szCs w:val="16"/>
                        <w:lang w:val="en-US"/>
                      </w:rPr>
                      <w:t>max</w:t>
                    </w:r>
                  </w:p>
                </w:txbxContent>
              </v:textbox>
            </v:shape>
            <v:shape id="Text Box 9" o:spid="_x0000_s1033" type="#_x0000_t202" style="position:absolute;left:1223;top:689;width:16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" filled="f" stroked="f" strokecolor="#3465af">
              <v:stroke joinstyle="round"/>
              <v:textbox inset="0,0,0,0">
                <w:txbxContent>
                  <w:p w:rsidR="001529F9" w:rsidRDefault="001529F9" w:rsidP="00D706A9">
                    <w:pPr>
                      <w:rPr>
                        <w:b/>
                        <w:i/>
                        <w:iCs/>
                        <w:color w:val="000000"/>
                      </w:rPr>
                    </w:pPr>
                    <w:r>
                      <w:rPr>
                        <w:b/>
                        <w:i/>
                        <w:iCs/>
                        <w:color w:val="000000"/>
                      </w:rPr>
                      <w:t>В</w:t>
                    </w:r>
                  </w:p>
                </w:txbxContent>
              </v:textbox>
            </v:shape>
            <v:shape id="Text Box 10" o:spid="_x0000_s1034" type="#_x0000_t202" style="position:absolute;left:1675;top:689;width:8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" filled="f" stroked="f" strokecolor="#3465af">
              <v:stroke joinstyle="round"/>
              <v:textbox inset="0,0,0,0">
                <w:txbxContent>
                  <w:p w:rsidR="001529F9" w:rsidRDefault="001529F9" w:rsidP="00D706A9">
                    <w:pPr>
                      <w:rPr>
                        <w:b/>
                        <w:color w:val="000000"/>
                        <w:lang w:val="en-US"/>
                      </w:rPr>
                    </w:pPr>
                    <w:r>
                      <w:rPr>
                        <w:b/>
                        <w:color w:val="000000"/>
                        <w:lang w:val="en-US"/>
                      </w:rPr>
                      <w:t>-</w:t>
                    </w:r>
                  </w:p>
                </w:txbxContent>
              </v:textbox>
            </v:shape>
            <v:shape id="Text Box 11" o:spid="_x0000_s1035" type="#_x0000_t202" style="position:absolute;left:2013;top:629;width:45;height:1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" filled="f" stroked="f" strokecolor="#3465af">
              <v:stroke joinstyle="round"/>
              <v:textbox inset="0,0,0,0">
                <w:txbxContent>
                  <w:p w:rsidR="001529F9" w:rsidRDefault="001529F9" w:rsidP="00D706A9">
                    <w:pPr>
                      <w:rPr>
                        <w:b/>
                        <w:i/>
                        <w:iCs/>
                        <w:color w:val="000000"/>
                        <w:sz w:val="16"/>
                        <w:szCs w:val="16"/>
                        <w:lang w:val="en-US"/>
                      </w:rPr>
                    </w:pPr>
                    <w:r>
                      <w:rPr>
                        <w:b/>
                        <w:i/>
                        <w:iCs/>
                        <w:color w:val="000000"/>
                        <w:sz w:val="16"/>
                        <w:szCs w:val="16"/>
                        <w:lang w:val="en-US"/>
                      </w:rPr>
                      <w:t>i</w:t>
                    </w:r>
                  </w:p>
                </w:txbxContent>
              </v:textbox>
            </v:shape>
            <v:shape id="Text Box 12" o:spid="_x0000_s1036" type="#_x0000_t202" style="position:absolute;left:1868;top:689;width:16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" filled="f" stroked="f" strokecolor="#3465af">
              <v:stroke joinstyle="round"/>
              <v:textbox inset="0,0,0,0">
                <w:txbxContent>
                  <w:p w:rsidR="001529F9" w:rsidRDefault="001529F9" w:rsidP="00D706A9">
                    <w:pPr>
                      <w:rPr>
                        <w:b/>
                        <w:i/>
                        <w:iCs/>
                        <w:color w:val="000000"/>
                      </w:rPr>
                    </w:pPr>
                    <w:r>
                      <w:rPr>
                        <w:b/>
                        <w:i/>
                        <w:iCs/>
                        <w:color w:val="000000"/>
                      </w:rPr>
                      <w:t>В</w:t>
                    </w:r>
                  </w:p>
                </w:txbxContent>
              </v:textbox>
            </v:shape>
            <v:shape id="Text Box 13" o:spid="_x0000_s1037" type="#_x0000_t202" style="position:absolute;left:1263;top:1034;width:285;height:1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" filled="f" stroked="f" strokecolor="#3465af">
              <v:stroke joinstyle="round"/>
              <v:textbox inset="0,0,0,0">
                <w:txbxContent>
                  <w:p w:rsidR="001529F9" w:rsidRDefault="001529F9" w:rsidP="00D706A9">
                    <w:pPr>
                      <w:rPr>
                        <w:b/>
                        <w:i/>
                        <w:iCs/>
                        <w:color w:val="000000"/>
                        <w:sz w:val="16"/>
                        <w:szCs w:val="16"/>
                        <w:lang w:val="en-US"/>
                      </w:rPr>
                    </w:pPr>
                    <w:r>
                      <w:rPr>
                        <w:b/>
                        <w:i/>
                        <w:iCs/>
                        <w:color w:val="000000"/>
                        <w:sz w:val="16"/>
                        <w:szCs w:val="16"/>
                        <w:lang w:val="en-US"/>
                      </w:rPr>
                      <w:t>max</w:t>
                    </w:r>
                  </w:p>
                </w:txbxContent>
              </v:textbox>
            </v:shape>
            <v:shape id="Text Box 14" o:spid="_x0000_s1038" type="#_x0000_t202" style="position:absolute;left:1118;top:1094;width:16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" filled="f" stroked="f" strokecolor="#3465af">
              <v:stroke joinstyle="round"/>
              <v:textbox inset="0,0,0,0">
                <w:txbxContent>
                  <w:p w:rsidR="001529F9" w:rsidRDefault="001529F9" w:rsidP="00D706A9">
                    <w:pPr>
                      <w:rPr>
                        <w:b/>
                        <w:i/>
                        <w:iCs/>
                        <w:color w:val="000000"/>
                      </w:rPr>
                    </w:pPr>
                    <w:r>
                      <w:rPr>
                        <w:b/>
                        <w:i/>
                        <w:iCs/>
                        <w:color w:val="000000"/>
                      </w:rPr>
                      <w:t>В</w:t>
                    </w:r>
                  </w:p>
                </w:txbxContent>
              </v:textbox>
            </v:shape>
            <v:shape id="Text Box 15" o:spid="_x0000_s1039" type="#_x0000_t202" style="position:absolute;left:1570;top:1094;width:8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" filled="f" stroked="f" strokecolor="#3465af">
              <v:stroke joinstyle="round"/>
              <v:textbox inset="0,0,0,0">
                <w:txbxContent>
                  <w:p w:rsidR="001529F9" w:rsidRDefault="001529F9" w:rsidP="00D706A9">
                    <w:pPr>
                      <w:rPr>
                        <w:b/>
                        <w:color w:val="000000"/>
                        <w:lang w:val="en-US"/>
                      </w:rPr>
                    </w:pPr>
                    <w:r>
                      <w:rPr>
                        <w:b/>
                        <w:color w:val="000000"/>
                        <w:lang w:val="en-US"/>
                      </w:rPr>
                      <w:t>-</w:t>
                    </w:r>
                  </w:p>
                </w:txbxContent>
              </v:textbox>
            </v:shape>
            <v:shape id="Text Box 16" o:spid="_x0000_s1040" type="#_x0000_t202" style="position:absolute;left:1906;top:1034;width:258;height:1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" filled="f" stroked="f" strokecolor="#3465af">
              <v:stroke joinstyle="round"/>
              <v:textbox inset="0,0,0,0">
                <w:txbxContent>
                  <w:p w:rsidR="001529F9" w:rsidRDefault="001529F9" w:rsidP="00D706A9">
                    <w:pPr>
                      <w:rPr>
                        <w:b/>
                        <w:i/>
                        <w:iCs/>
                        <w:color w:val="000000"/>
                        <w:sz w:val="16"/>
                        <w:szCs w:val="16"/>
                        <w:lang w:val="en-US"/>
                      </w:rPr>
                    </w:pPr>
                    <w:r>
                      <w:rPr>
                        <w:b/>
                        <w:i/>
                        <w:iCs/>
                        <w:color w:val="000000"/>
                        <w:sz w:val="16"/>
                        <w:szCs w:val="16"/>
                        <w:lang w:val="en-US"/>
                      </w:rPr>
                      <w:t>min</w:t>
                    </w:r>
                  </w:p>
                </w:txbxContent>
              </v:textbox>
            </v:shape>
            <v:shape id="Text Box 17" o:spid="_x0000_s1041" type="#_x0000_t202" style="position:absolute;left:1763;top:1094;width:16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" filled="f" stroked="f" strokecolor="#3465af">
              <v:stroke joinstyle="round"/>
              <v:textbox inset="0,0,0,0">
                <w:txbxContent>
                  <w:p w:rsidR="001529F9" w:rsidRDefault="001529F9" w:rsidP="00D706A9">
                    <w:pPr>
                      <w:rPr>
                        <w:b/>
                        <w:i/>
                        <w:iCs/>
                        <w:color w:val="000000"/>
                      </w:rPr>
                    </w:pPr>
                    <w:r>
                      <w:rPr>
                        <w:b/>
                        <w:i/>
                        <w:iCs/>
                        <w:color w:val="000000"/>
                      </w:rPr>
                      <w:t>В</w:t>
                    </w:r>
                  </w:p>
                </w:txbxContent>
              </v:textbox>
            </v:shape>
            <v:rect id="Rectangle 18" o:spid="_x0000_s1042" style="position:absolute;left:1080;top:990;width:1092;height: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" fillcolor="black" strokeweight=".26mm">
              <v:stroke endcap="square"/>
            </v:rect>
            <v:shape id="Text Box 19" o:spid="_x0000_s1043" type="#_x0000_t202" style="position:absolute;left:2245;top:854;width:18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" filled="f" stroked="f" strokecolor="#3465af">
              <v:stroke joinstyle="round"/>
              <v:textbox inset="0,0,0,0">
                <w:txbxContent>
                  <w:p w:rsidR="001529F9" w:rsidRDefault="001529F9" w:rsidP="00D706A9">
                    <w:pPr>
                      <w:rPr>
                        <w:b/>
                        <w:color w:val="000000"/>
                      </w:rPr>
                    </w:pPr>
                    <w:r>
                      <w:rPr>
                        <w:b/>
                        <w:color w:val="000000"/>
                      </w:rPr>
                      <w:t xml:space="preserve"> х</w:t>
                    </w:r>
                  </w:p>
                </w:txbxContent>
              </v:textbox>
            </v:shape>
            <v:shape id="Text Box 20" o:spid="_x0000_s1044" type="#_x0000_t202" style="position:absolute;left:2410;top:854;width:36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" filled="f" stroked="f" strokecolor="#3465af">
              <v:stroke joinstyle="round"/>
              <v:textbox inset="0,0,0,0">
                <w:txbxContent>
                  <w:p w:rsidR="001529F9" w:rsidRDefault="001529F9" w:rsidP="00D706A9">
                    <w:pPr>
                      <w:rPr>
                        <w:color w:val="000000"/>
                        <w:lang w:val="en-US"/>
                      </w:rPr>
                    </w:pPr>
                    <w:r>
                      <w:rPr>
                        <w:color w:val="000000"/>
                        <w:lang w:val="en-US"/>
                      </w:rPr>
                      <w:t>100</w:t>
                    </w:r>
                  </w:p>
                </w:txbxContent>
              </v:textbox>
            </v:shape>
            <w10:wrap type="none"/>
            <w10:anchorlock/>
          </v:group>
        </w:pict>
      </w:r>
    </w:p>
    <w:p w:rsidR="00D706A9" w:rsidRPr="00AC3F45" w:rsidRDefault="00D706A9" w:rsidP="00D706A9">
      <w:pPr>
        <w:ind w:firstLine="720"/>
        <w:jc w:val="both"/>
        <w:rPr>
          <w:sz w:val="22"/>
          <w:szCs w:val="22"/>
          <w:lang w:val="en-US"/>
        </w:rPr>
      </w:pPr>
    </w:p>
    <w:p w:rsidR="00D706A9" w:rsidRPr="00AC3F45" w:rsidRDefault="00D706A9" w:rsidP="00D706A9">
      <w:pPr>
        <w:ind w:firstLine="720"/>
        <w:jc w:val="both"/>
        <w:rPr>
          <w:sz w:val="22"/>
          <w:szCs w:val="22"/>
        </w:rPr>
      </w:pPr>
      <w:r w:rsidRPr="00AC3F45">
        <w:rPr>
          <w:sz w:val="22"/>
          <w:szCs w:val="22"/>
        </w:rPr>
        <w:t xml:space="preserve">где: </w:t>
      </w:r>
    </w:p>
    <w:p w:rsidR="00D706A9" w:rsidRPr="00AC3F45" w:rsidRDefault="00D706A9" w:rsidP="00D706A9">
      <w:pPr>
        <w:ind w:left="720"/>
        <w:rPr>
          <w:sz w:val="22"/>
          <w:szCs w:val="22"/>
        </w:rPr>
      </w:pPr>
    </w:p>
    <w:p w:rsidR="00D706A9" w:rsidRPr="00AC3F45" w:rsidRDefault="00D706A9" w:rsidP="00D706A9">
      <w:pPr>
        <w:ind w:left="720"/>
        <w:rPr>
          <w:sz w:val="22"/>
          <w:szCs w:val="22"/>
        </w:rPr>
      </w:pPr>
      <w:r w:rsidRPr="00AC3F45">
        <w:rPr>
          <w:sz w:val="22"/>
          <w:szCs w:val="22"/>
        </w:rPr>
        <w:t>Rвi - рейтинг, присуждаемый i-й заявке по указанному критерию;</w:t>
      </w:r>
    </w:p>
    <w:p w:rsidR="00D706A9" w:rsidRPr="00AC3F45" w:rsidRDefault="00D706A9" w:rsidP="00D706A9">
      <w:pPr>
        <w:ind w:firstLine="720"/>
        <w:jc w:val="both"/>
        <w:rPr>
          <w:sz w:val="22"/>
          <w:szCs w:val="22"/>
        </w:rPr>
      </w:pPr>
      <w:r w:rsidRPr="00AC3F45">
        <w:rPr>
          <w:sz w:val="22"/>
          <w:szCs w:val="22"/>
        </w:rPr>
        <w:t>Вmax - максимальный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D706A9" w:rsidRPr="00AC3F45" w:rsidRDefault="00D706A9" w:rsidP="00D706A9">
      <w:pPr>
        <w:ind w:firstLine="720"/>
        <w:jc w:val="both"/>
        <w:rPr>
          <w:sz w:val="22"/>
          <w:szCs w:val="22"/>
        </w:rPr>
      </w:pPr>
      <w:r w:rsidRPr="00AC3F45">
        <w:rPr>
          <w:sz w:val="22"/>
          <w:szCs w:val="22"/>
        </w:rPr>
        <w:t>Вmin - минимальный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D706A9" w:rsidRPr="00AC3F45" w:rsidRDefault="00D706A9" w:rsidP="00D706A9">
      <w:pPr>
        <w:ind w:firstLine="720"/>
        <w:jc w:val="both"/>
        <w:rPr>
          <w:sz w:val="22"/>
          <w:szCs w:val="22"/>
        </w:rPr>
      </w:pPr>
      <w:r w:rsidRPr="00AC3F45">
        <w:rPr>
          <w:sz w:val="22"/>
          <w:szCs w:val="22"/>
        </w:rPr>
        <w:t>Вi - предложение, содержащееся в i-й заявке по сроку поставки (выполнения работ, оказания услуг), в единицах измерения срока (периода) поставки (количество лет, кварталов, месяцев, недель, дней, часов) с даты заключения договора.</w:t>
      </w:r>
    </w:p>
    <w:p w:rsidR="00D706A9" w:rsidRPr="00AC3F45" w:rsidRDefault="00D706A9" w:rsidP="00D706A9">
      <w:pPr>
        <w:autoSpaceDE w:val="0"/>
        <w:ind w:left="1080"/>
        <w:jc w:val="both"/>
        <w:rPr>
          <w:sz w:val="22"/>
          <w:szCs w:val="22"/>
        </w:rPr>
      </w:pPr>
    </w:p>
    <w:p w:rsidR="00D706A9" w:rsidRPr="00AC3F45" w:rsidRDefault="00D706A9" w:rsidP="00D706A9">
      <w:pPr>
        <w:numPr>
          <w:ilvl w:val="1"/>
          <w:numId w:val="22"/>
        </w:numPr>
        <w:tabs>
          <w:tab w:val="left" w:pos="0"/>
        </w:tabs>
        <w:autoSpaceDE w:val="0"/>
        <w:ind w:left="0" w:firstLine="0"/>
        <w:jc w:val="both"/>
        <w:rPr>
          <w:sz w:val="22"/>
          <w:szCs w:val="22"/>
        </w:rPr>
      </w:pPr>
      <w:r w:rsidRPr="00AC3F45">
        <w:rPr>
          <w:sz w:val="22"/>
          <w:szCs w:val="22"/>
        </w:rPr>
        <w:t>Рейтинг, присуждаемый заявке по критерию «Срок гарантии на товар (результат работ, результат услуг)», определяется по формуле</w:t>
      </w:r>
    </w:p>
    <w:p w:rsidR="00D706A9" w:rsidRPr="00AC3F45" w:rsidRDefault="00C64C5A" w:rsidP="00D706A9">
      <w:pPr>
        <w:autoSpaceDE w:val="0"/>
        <w:ind w:left="1080"/>
        <w:jc w:val="both"/>
        <w:rPr>
          <w:sz w:val="22"/>
          <w:szCs w:val="22"/>
        </w:rPr>
      </w:pPr>
      <w:r>
        <w:rPr>
          <w:noProof/>
          <w:sz w:val="22"/>
          <w:szCs w:val="22"/>
          <w:lang w:eastAsia="ru-RU"/>
        </w:rPr>
      </w:r>
      <w:r>
        <w:rPr>
          <w:noProof/>
          <w:sz w:val="22"/>
          <w:szCs w:val="22"/>
          <w:lang w:eastAsia="ru-RU"/>
        </w:rPr>
        <w:pict>
          <v:group id="Группа 2" o:spid="_x0000_s1045" style="width:156.6pt;height:81.6pt;mso-position-horizontal-relative:char;mso-position-vertical-relative:line" coordsize="3132,1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">
            <v:rect id="Rectangle 22" o:spid="_x0000_s1046" style="position:absolute;width:3132;height:163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" filled="f" stroked="f" strokecolor="#3465af">
              <v:stroke joinstyle="round"/>
            </v:rect>
            <v:rect id="Rectangle 23" o:spid="_x0000_s1047" style="position:absolute;left:540;top:540;width:2412;height:71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" stroked="f" strokecolor="#3465af">
              <v:stroke joinstyle="round"/>
            </v:rect>
            <v:shape id="Text Box 24" o:spid="_x0000_s1048" type="#_x0000_t202" style="position:absolute;left:430;top:674;width:254;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" filled="f" stroked="f" strokecolor="#3465af">
              <v:stroke joinstyle="round"/>
              <v:textbox inset="0,0,0,0">
                <w:txbxContent>
                  <w:p w:rsidR="001529F9" w:rsidRDefault="001529F9" w:rsidP="00D706A9">
                    <w:pPr>
                      <w:rPr>
                        <w:i/>
                        <w:iCs/>
                        <w:color w:val="000000"/>
                      </w:rPr>
                    </w:pPr>
                    <w:r>
                      <w:rPr>
                        <w:i/>
                        <w:iCs/>
                        <w:color w:val="000000"/>
                        <w:lang w:val="en-US"/>
                      </w:rPr>
                      <w:t>R</w:t>
                    </w:r>
                    <w:r>
                      <w:rPr>
                        <w:i/>
                        <w:iCs/>
                        <w:color w:val="000000"/>
                      </w:rPr>
                      <w:t>с</w:t>
                    </w:r>
                  </w:p>
                </w:txbxContent>
              </v:textbox>
            </v:shape>
            <v:shape id="Text Box 25" o:spid="_x0000_s1049" type="#_x0000_t202" style="position:absolute;left:633;top:794;width:45;height:1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" filled="f" stroked="f" strokecolor="#3465af">
              <v:stroke joinstyle="round"/>
              <v:textbox inset="0,0,0,0">
                <w:txbxContent>
                  <w:p w:rsidR="001529F9" w:rsidRDefault="001529F9" w:rsidP="00D706A9">
                    <w:pPr>
                      <w:rPr>
                        <w:i/>
                        <w:iCs/>
                        <w:color w:val="000000"/>
                        <w:sz w:val="16"/>
                        <w:szCs w:val="16"/>
                        <w:lang w:val="en-US"/>
                      </w:rPr>
                    </w:pPr>
                    <w:r>
                      <w:rPr>
                        <w:i/>
                        <w:iCs/>
                        <w:color w:val="000000"/>
                        <w:sz w:val="16"/>
                        <w:szCs w:val="16"/>
                        <w:lang w:val="en-US"/>
                      </w:rPr>
                      <w:t>i</w:t>
                    </w:r>
                  </w:p>
                </w:txbxContent>
              </v:textbox>
            </v:shape>
            <v:shape id="Text Box 26" o:spid="_x0000_s1050" type="#_x0000_t202" style="position:absolute;left:690;top:674;width:136;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" filled="f" stroked="f" strokecolor="#3465af">
              <v:stroke joinstyle="round"/>
              <v:textbox inset="0,0,0,0">
                <w:txbxContent>
                  <w:p w:rsidR="001529F9" w:rsidRDefault="001529F9" w:rsidP="00D706A9">
                    <w:pPr>
                      <w:rPr>
                        <w:color w:val="000000"/>
                        <w:lang w:val="en-US"/>
                      </w:rPr>
                    </w:pPr>
                    <w:r>
                      <w:rPr>
                        <w:color w:val="000000"/>
                        <w:lang w:val="en-US"/>
                      </w:rPr>
                      <w:t>=</w:t>
                    </w:r>
                  </w:p>
                </w:txbxContent>
              </v:textbox>
            </v:shape>
            <v:shape id="Text Box 27" o:spid="_x0000_s1051" type="#_x0000_t202" style="position:absolute;left:1105;top:539;width:227;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" filled="f" stroked="f" strokecolor="#3465af">
              <v:stroke joinstyle="round"/>
              <v:textbox inset="0,0,0,0">
                <w:txbxContent>
                  <w:p w:rsidR="001529F9" w:rsidRDefault="001529F9" w:rsidP="00D706A9">
                    <w:pPr>
                      <w:rPr>
                        <w:i/>
                        <w:lang w:val="en-US"/>
                      </w:rPr>
                    </w:pPr>
                    <w:r>
                      <w:rPr>
                        <w:i/>
                      </w:rPr>
                      <w:t>С</w:t>
                    </w:r>
                    <w:r>
                      <w:rPr>
                        <w:i/>
                        <w:lang w:val="en-US"/>
                      </w:rPr>
                      <w:t>i</w:t>
                    </w:r>
                  </w:p>
                </w:txbxContent>
              </v:textbox>
            </v:shape>
            <v:shape id="Text Box 28" o:spid="_x0000_s1052" type="#_x0000_t202" style="position:absolute;left:1495;top:509;width:8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" filled="f" stroked="f" strokecolor="#3465af">
              <v:stroke joinstyle="round"/>
              <v:textbox inset="0,0,0,0">
                <w:txbxContent>
                  <w:p w:rsidR="001529F9" w:rsidRDefault="001529F9" w:rsidP="00D706A9">
                    <w:pPr>
                      <w:rPr>
                        <w:color w:val="000000"/>
                        <w:lang w:val="en-US"/>
                      </w:rPr>
                    </w:pPr>
                    <w:r>
                      <w:rPr>
                        <w:color w:val="000000"/>
                        <w:lang w:val="en-US"/>
                      </w:rPr>
                      <w:t>-</w:t>
                    </w:r>
                  </w:p>
                </w:txbxContent>
              </v:textbox>
            </v:shape>
            <v:shape id="Text Box 29" o:spid="_x0000_s1053" type="#_x0000_t202" style="position:absolute;left:1814;top:450;width:106;height:27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" filled="f" stroked="f" strokecolor="#3465af">
              <v:stroke joinstyle="round"/>
            </v:shape>
            <v:shape id="Text Box 30" o:spid="_x0000_s1054" type="#_x0000_t202" style="position:absolute;left:1643;top:539;width:52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" filled="f" stroked="f" strokecolor="#3465af">
              <v:stroke joinstyle="round"/>
              <v:textbox inset="0,0,0,0">
                <w:txbxContent>
                  <w:p w:rsidR="001529F9" w:rsidRDefault="001529F9" w:rsidP="00D706A9">
                    <w:pPr>
                      <w:rPr>
                        <w:i/>
                        <w:iCs/>
                        <w:color w:val="000000"/>
                        <w:lang w:val="en-US"/>
                      </w:rPr>
                    </w:pPr>
                    <w:r>
                      <w:rPr>
                        <w:i/>
                        <w:iCs/>
                        <w:color w:val="000000"/>
                        <w:lang w:val="en-US"/>
                      </w:rPr>
                      <w:t>Cmin</w:t>
                    </w:r>
                  </w:p>
                </w:txbxContent>
              </v:textbox>
            </v:shape>
            <v:shape id="Text Box 31" o:spid="_x0000_s1055" type="#_x0000_t202" style="position:absolute;left:1064;top:855;width:106;height:27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" filled="f" stroked="f" strokecolor="#3465af">
              <v:stroke joinstyle="round"/>
            </v:shape>
            <v:shape id="Text Box 32" o:spid="_x0000_s1056" type="#_x0000_t202" style="position:absolute;left:1418;top:914;width:52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" filled="f" stroked="f" strokecolor="#3465af">
              <v:stroke joinstyle="round"/>
              <v:textbox inset="0,0,0,0">
                <w:txbxContent>
                  <w:p w:rsidR="001529F9" w:rsidRDefault="001529F9" w:rsidP="00D706A9">
                    <w:pPr>
                      <w:rPr>
                        <w:i/>
                        <w:color w:val="000000"/>
                        <w:lang w:val="en-US"/>
                      </w:rPr>
                    </w:pPr>
                    <w:r>
                      <w:rPr>
                        <w:i/>
                        <w:color w:val="000000"/>
                        <w:lang w:val="en-US"/>
                      </w:rPr>
                      <w:t>Cmin</w:t>
                    </w:r>
                  </w:p>
                </w:txbxContent>
              </v:textbox>
            </v:shape>
            <v:rect id="Rectangle 33" o:spid="_x0000_s1057" style="position:absolute;left:1080;top:900;width:1092;height: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" fillcolor="black" strokeweight=".26mm">
              <v:stroke endcap="square"/>
            </v:rect>
            <v:shape id="Text Box 34" o:spid="_x0000_s1058" type="#_x0000_t202" style="position:absolute;left:2155;top:719;width:18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" filled="f" stroked="f" strokecolor="#3465af">
              <v:stroke joinstyle="round"/>
              <v:textbox inset="0,0,0,0">
                <w:txbxContent>
                  <w:p w:rsidR="001529F9" w:rsidRDefault="001529F9" w:rsidP="00D706A9">
                    <w:pPr>
                      <w:rPr>
                        <w:color w:val="000000"/>
                      </w:rPr>
                    </w:pPr>
                    <w:r>
                      <w:rPr>
                        <w:color w:val="000000"/>
                      </w:rPr>
                      <w:t xml:space="preserve"> х</w:t>
                    </w:r>
                  </w:p>
                </w:txbxContent>
              </v:textbox>
            </v:shape>
            <v:shape id="Text Box 35" o:spid="_x0000_s1059" type="#_x0000_t202" style="position:absolute;left:2339;top:719;width:537;height:3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" filled="f" stroked="f" strokecolor="#3465af">
              <v:stroke joinstyle="round"/>
              <v:textbox inset="0,0,0,0">
                <w:txbxContent>
                  <w:p w:rsidR="001529F9" w:rsidRDefault="001529F9" w:rsidP="00D706A9">
                    <w:pPr>
                      <w:rPr>
                        <w:color w:val="000000"/>
                        <w:lang w:val="en-US"/>
                      </w:rPr>
                    </w:pPr>
                    <w:r>
                      <w:rPr>
                        <w:color w:val="000000"/>
                        <w:lang w:val="en-US"/>
                      </w:rPr>
                      <w:t>100</w:t>
                    </w:r>
                  </w:p>
                </w:txbxContent>
              </v:textbox>
            </v:shape>
            <w10:wrap type="none"/>
            <w10:anchorlock/>
          </v:group>
        </w:pict>
      </w:r>
    </w:p>
    <w:p w:rsidR="00D706A9" w:rsidRPr="00AC3F45" w:rsidRDefault="00D706A9" w:rsidP="00D706A9">
      <w:pPr>
        <w:ind w:firstLine="720"/>
        <w:jc w:val="both"/>
        <w:rPr>
          <w:sz w:val="22"/>
          <w:szCs w:val="22"/>
        </w:rPr>
      </w:pPr>
      <w:r w:rsidRPr="00AC3F45">
        <w:rPr>
          <w:sz w:val="22"/>
          <w:szCs w:val="22"/>
        </w:rPr>
        <w:t xml:space="preserve">где: </w:t>
      </w:r>
    </w:p>
    <w:p w:rsidR="00D706A9" w:rsidRPr="00AC3F45" w:rsidRDefault="00C64C5A" w:rsidP="00D706A9">
      <w:pPr>
        <w:ind w:firstLine="720"/>
        <w:jc w:val="both"/>
        <w:rPr>
          <w:sz w:val="22"/>
          <w:szCs w:val="22"/>
        </w:rPr>
      </w:pPr>
      <w:r>
        <w:rPr>
          <w:noProof/>
          <w:sz w:val="22"/>
          <w:szCs w:val="22"/>
          <w:lang w:eastAsia="ru-RU"/>
        </w:rPr>
        <w:pict>
          <v:shape id="Надпись 1" o:spid="_x0000_s1060" type="#_x0000_t202" style="position:absolute;left:0;text-align:left;margin-left:18pt;margin-top:3pt;width:15.7pt;height:13.6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" stroked="f">
            <v:fill opacity="0"/>
            <v:textbox inset="0,0,0,0">
              <w:txbxContent>
                <w:p w:rsidR="001529F9" w:rsidRDefault="001529F9" w:rsidP="00D706A9">
                  <w:r>
                    <w:rPr>
                      <w:i/>
                      <w:iCs/>
                      <w:color w:val="000000"/>
                      <w:lang w:val="en-US"/>
                    </w:rPr>
                    <w:t>R</w:t>
                  </w:r>
                  <w:r>
                    <w:rPr>
                      <w:i/>
                      <w:iCs/>
                      <w:color w:val="000000"/>
                    </w:rPr>
                    <w:t>с</w:t>
                  </w:r>
                  <w:r>
                    <w:rPr>
                      <w:i/>
                      <w:iCs/>
                      <w:color w:val="000000"/>
                      <w:vertAlign w:val="subscript"/>
                      <w:lang w:val="en-US"/>
                    </w:rPr>
                    <w:t>i</w:t>
                  </w:r>
                </w:p>
              </w:txbxContent>
            </v:textbox>
          </v:shape>
        </w:pict>
      </w:r>
      <w:r w:rsidR="00D706A9" w:rsidRPr="00AC3F45">
        <w:rPr>
          <w:sz w:val="22"/>
          <w:szCs w:val="22"/>
        </w:rPr>
        <w:t> - рейтинг, присуждаемый i-й заявке по указанному критерию;</w:t>
      </w:r>
    </w:p>
    <w:p w:rsidR="00D706A9" w:rsidRPr="00AC3F45" w:rsidRDefault="00D706A9" w:rsidP="00D706A9">
      <w:pPr>
        <w:ind w:firstLine="720"/>
        <w:jc w:val="both"/>
        <w:rPr>
          <w:sz w:val="22"/>
          <w:szCs w:val="22"/>
        </w:rPr>
      </w:pPr>
      <w:r w:rsidRPr="00AC3F45">
        <w:rPr>
          <w:sz w:val="22"/>
          <w:szCs w:val="22"/>
          <w:lang w:val="en-US"/>
        </w:rPr>
        <w:t>Cmin</w:t>
      </w:r>
      <w:r w:rsidRPr="00AC3F45">
        <w:rPr>
          <w:sz w:val="22"/>
          <w:szCs w:val="22"/>
        </w:rPr>
        <w:t> - минимальный срок предоставления гарантии качества товара, работ, услуг, установленный заказчиком в документации о закупке;</w:t>
      </w:r>
    </w:p>
    <w:p w:rsidR="00D706A9" w:rsidRPr="00AC3F45" w:rsidRDefault="00D706A9" w:rsidP="00D706A9">
      <w:pPr>
        <w:ind w:firstLine="720"/>
        <w:jc w:val="both"/>
        <w:rPr>
          <w:sz w:val="22"/>
          <w:szCs w:val="22"/>
        </w:rPr>
      </w:pPr>
      <w:r w:rsidRPr="00AC3F45">
        <w:rPr>
          <w:sz w:val="22"/>
          <w:szCs w:val="22"/>
          <w:lang w:val="en-US"/>
        </w:rPr>
        <w:t>Ci</w:t>
      </w:r>
      <w:r w:rsidRPr="00AC3F45">
        <w:rPr>
          <w:sz w:val="22"/>
          <w:szCs w:val="22"/>
        </w:rPr>
        <w:t xml:space="preserve"> - предложение i-го участника по сроку гарантии качества товара, работ, услуг.</w:t>
      </w:r>
    </w:p>
    <w:p w:rsidR="00D706A9" w:rsidRPr="00AC3F45" w:rsidRDefault="00D706A9" w:rsidP="00D706A9">
      <w:pPr>
        <w:ind w:firstLine="720"/>
        <w:jc w:val="both"/>
        <w:rPr>
          <w:sz w:val="22"/>
          <w:szCs w:val="22"/>
        </w:rPr>
      </w:pPr>
      <w:r w:rsidRPr="00AC3F45">
        <w:rPr>
          <w:sz w:val="22"/>
          <w:szCs w:val="22"/>
        </w:rPr>
        <w:t xml:space="preserve">В целях оценки и сопоставления предложений в заявках со сроком предоставления гарантии качества товара, работ, услуг, который </w:t>
      </w:r>
      <w:r>
        <w:rPr>
          <w:sz w:val="22"/>
          <w:szCs w:val="22"/>
        </w:rPr>
        <w:t>на 50 (пятьдесят) и более процентов превышает минимальный срок предоставления гарантии качества товара, работ, услуг, установленный в закупочной документации</w:t>
      </w:r>
      <w:r w:rsidRPr="00AC3F45">
        <w:rPr>
          <w:sz w:val="22"/>
          <w:szCs w:val="22"/>
        </w:rPr>
        <w:t>, таким заявкам присваивается рейтинг по указанному критерию, равный 100 баллам.</w:t>
      </w:r>
    </w:p>
    <w:p w:rsidR="00D706A9" w:rsidRPr="00AC3F45" w:rsidRDefault="00D706A9" w:rsidP="00D706A9">
      <w:pPr>
        <w:ind w:firstLine="720"/>
        <w:jc w:val="both"/>
        <w:rPr>
          <w:sz w:val="22"/>
          <w:szCs w:val="22"/>
        </w:rPr>
      </w:pPr>
      <w:r w:rsidRPr="00AC3F45">
        <w:rPr>
          <w:sz w:val="22"/>
          <w:szCs w:val="22"/>
        </w:rPr>
        <w:t>При этом договор заключается на условиях по данному критерию, указанных в заявке. Исполнение гарантийного обязательства осуществляется участником, с которым заключается договор, без взимания дополнительной платы, кроме цены договора.</w:t>
      </w:r>
    </w:p>
    <w:p w:rsidR="00D706A9" w:rsidRPr="00AC3F45" w:rsidRDefault="00D706A9" w:rsidP="00D706A9">
      <w:pPr>
        <w:numPr>
          <w:ilvl w:val="0"/>
          <w:numId w:val="22"/>
        </w:numPr>
        <w:tabs>
          <w:tab w:val="left" w:pos="0"/>
        </w:tabs>
        <w:autoSpaceDE w:val="0"/>
        <w:ind w:left="0" w:firstLine="0"/>
        <w:jc w:val="both"/>
        <w:rPr>
          <w:sz w:val="22"/>
          <w:szCs w:val="22"/>
        </w:rPr>
      </w:pPr>
      <w:r w:rsidRPr="00AC3F45">
        <w:rPr>
          <w:sz w:val="22"/>
          <w:szCs w:val="22"/>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D706A9" w:rsidRPr="00AC3F45" w:rsidRDefault="00D706A9" w:rsidP="00D706A9">
      <w:pPr>
        <w:numPr>
          <w:ilvl w:val="0"/>
          <w:numId w:val="22"/>
        </w:numPr>
        <w:tabs>
          <w:tab w:val="left" w:pos="0"/>
        </w:tabs>
        <w:autoSpaceDE w:val="0"/>
        <w:ind w:left="0" w:firstLine="0"/>
        <w:jc w:val="both"/>
        <w:rPr>
          <w:sz w:val="22"/>
          <w:szCs w:val="22"/>
        </w:rPr>
      </w:pPr>
      <w:r w:rsidRPr="00AC3F45">
        <w:rPr>
          <w:sz w:val="22"/>
          <w:szCs w:val="22"/>
        </w:rPr>
        <w:t xml:space="preserve">Закупочная </w:t>
      </w:r>
      <w:r>
        <w:rPr>
          <w:sz w:val="22"/>
          <w:szCs w:val="22"/>
        </w:rPr>
        <w:t>Комиссия</w:t>
      </w:r>
      <w:r w:rsidRPr="00AC3F45">
        <w:rPr>
          <w:sz w:val="22"/>
          <w:szCs w:val="22"/>
        </w:rPr>
        <w:t xml:space="preserve"> вправе не определять победителя, в случае, если по результатам оценки заявок ни одна из заявок не получит в сумме более 25 баллов.</w:t>
      </w:r>
    </w:p>
    <w:p w:rsidR="00D706A9" w:rsidRPr="00AC3F45" w:rsidRDefault="00D706A9" w:rsidP="00D706A9">
      <w:pPr>
        <w:jc w:val="both"/>
        <w:rPr>
          <w:sz w:val="22"/>
          <w:szCs w:val="22"/>
        </w:rPr>
      </w:pPr>
      <w:r>
        <w:rPr>
          <w:sz w:val="22"/>
          <w:szCs w:val="22"/>
        </w:rPr>
        <w:t xml:space="preserve">9. Приведенный </w:t>
      </w:r>
      <w:r w:rsidRPr="00AC3F45">
        <w:rPr>
          <w:sz w:val="22"/>
          <w:szCs w:val="22"/>
        </w:rPr>
        <w:t>в настоящем приложении перечень критер</w:t>
      </w:r>
      <w:r>
        <w:rPr>
          <w:sz w:val="22"/>
          <w:szCs w:val="22"/>
        </w:rPr>
        <w:t xml:space="preserve">иев оценки заявок на участие в </w:t>
      </w:r>
      <w:r w:rsidRPr="00AC3F45">
        <w:rPr>
          <w:sz w:val="22"/>
          <w:szCs w:val="22"/>
        </w:rPr>
        <w:t>закупке не является исчерпывающим. В документации о закупке могут быть предусмотрены иные критерии оценки. В этом случае Заказчик обязан установить в документации о закупке порядок оценки и сопоставления заявок</w:t>
      </w:r>
      <w:r>
        <w:rPr>
          <w:sz w:val="22"/>
          <w:szCs w:val="22"/>
        </w:rPr>
        <w:t xml:space="preserve"> по указанным критериям оценки.</w:t>
      </w:r>
    </w:p>
    <w:p w:rsidR="00D706A9" w:rsidRPr="00C76E9A" w:rsidRDefault="00D706A9" w:rsidP="00D706A9">
      <w:pPr>
        <w:pStyle w:val="aff8"/>
        <w:jc w:val="right"/>
        <w:rPr>
          <w:b/>
          <w:sz w:val="22"/>
          <w:szCs w:val="22"/>
        </w:rPr>
      </w:pPr>
      <w:r w:rsidRPr="00AC3F45">
        <w:rPr>
          <w:b/>
          <w:sz w:val="22"/>
          <w:szCs w:val="22"/>
        </w:rPr>
        <w:br w:type="page"/>
      </w:r>
      <w:r w:rsidRPr="00C76E9A">
        <w:rPr>
          <w:b/>
          <w:sz w:val="22"/>
          <w:szCs w:val="22"/>
        </w:rPr>
        <w:t>Приложение 2</w:t>
      </w:r>
    </w:p>
    <w:p w:rsidR="00D706A9" w:rsidRPr="00C76E9A" w:rsidRDefault="00D706A9" w:rsidP="00D706A9">
      <w:pPr>
        <w:pStyle w:val="aff8"/>
        <w:jc w:val="center"/>
        <w:rPr>
          <w:b/>
          <w:sz w:val="22"/>
          <w:szCs w:val="22"/>
        </w:rPr>
      </w:pPr>
    </w:p>
    <w:p w:rsidR="00D706A9" w:rsidRPr="00C76E9A" w:rsidRDefault="00BB0F8A" w:rsidP="00D706A9">
      <w:pPr>
        <w:pStyle w:val="aff8"/>
        <w:jc w:val="center"/>
        <w:rPr>
          <w:b/>
          <w:sz w:val="22"/>
          <w:szCs w:val="22"/>
        </w:rPr>
      </w:pPr>
      <w:r>
        <w:rPr>
          <w:b/>
          <w:sz w:val="22"/>
          <w:szCs w:val="22"/>
        </w:rPr>
        <w:t>ПОРЯДОК</w:t>
      </w:r>
      <w:r w:rsidR="00C76E9A">
        <w:rPr>
          <w:b/>
          <w:sz w:val="22"/>
          <w:szCs w:val="22"/>
        </w:rPr>
        <w:t xml:space="preserve"> ПРОВЕДЕНИЯ</w:t>
      </w:r>
      <w:r w:rsidR="00D706A9" w:rsidRPr="00C76E9A">
        <w:rPr>
          <w:b/>
          <w:sz w:val="22"/>
          <w:szCs w:val="22"/>
        </w:rPr>
        <w:t xml:space="preserve"> ПЕРЕТОРЖКИ</w:t>
      </w:r>
    </w:p>
    <w:p w:rsidR="00D706A9" w:rsidRPr="00C76E9A" w:rsidRDefault="00D706A9" w:rsidP="00D706A9">
      <w:pPr>
        <w:pStyle w:val="aff8"/>
        <w:jc w:val="both"/>
        <w:rPr>
          <w:sz w:val="22"/>
          <w:szCs w:val="22"/>
        </w:rPr>
      </w:pPr>
    </w:p>
    <w:p w:rsidR="00D706A9" w:rsidRPr="00C76E9A" w:rsidRDefault="00BB0F8A" w:rsidP="00D706A9">
      <w:pPr>
        <w:pStyle w:val="aff8"/>
        <w:jc w:val="both"/>
        <w:rPr>
          <w:sz w:val="22"/>
          <w:szCs w:val="22"/>
        </w:rPr>
      </w:pPr>
      <w:r>
        <w:rPr>
          <w:sz w:val="22"/>
          <w:szCs w:val="22"/>
        </w:rPr>
        <w:t xml:space="preserve">1. При проведении </w:t>
      </w:r>
      <w:r w:rsidR="00D706A9" w:rsidRPr="00C76E9A">
        <w:rPr>
          <w:sz w:val="22"/>
          <w:szCs w:val="22"/>
        </w:rPr>
        <w:t xml:space="preserve">конкурса, </w:t>
      </w:r>
      <w:r w:rsidR="00C76E9A">
        <w:rPr>
          <w:sz w:val="22"/>
          <w:szCs w:val="22"/>
        </w:rPr>
        <w:t>запроса предложений, запроса котировок</w:t>
      </w:r>
      <w:r>
        <w:rPr>
          <w:sz w:val="22"/>
          <w:szCs w:val="22"/>
        </w:rPr>
        <w:t>, тендера</w:t>
      </w:r>
      <w:r w:rsidR="00D706A9" w:rsidRPr="00C76E9A">
        <w:rPr>
          <w:sz w:val="22"/>
          <w:szCs w:val="22"/>
        </w:rPr>
        <w:t xml:space="preserve"> заказчик вправе предусмотреть в извещении и документации о закупке</w:t>
      </w:r>
      <w:r w:rsidR="00A20F5C">
        <w:rPr>
          <w:sz w:val="22"/>
          <w:szCs w:val="22"/>
        </w:rPr>
        <w:t xml:space="preserve"> переторжку, как этап проведения процедуры закупки. В рамках переторжки </w:t>
      </w:r>
      <w:r w:rsidR="00D706A9" w:rsidRPr="00C76E9A">
        <w:rPr>
          <w:sz w:val="22"/>
          <w:szCs w:val="22"/>
        </w:rPr>
        <w:t xml:space="preserve">участникам закупки </w:t>
      </w:r>
      <w:r w:rsidR="00A20F5C">
        <w:rPr>
          <w:sz w:val="22"/>
          <w:szCs w:val="22"/>
        </w:rPr>
        <w:t xml:space="preserve">предоставляется </w:t>
      </w:r>
      <w:r w:rsidR="00D706A9" w:rsidRPr="00C76E9A">
        <w:rPr>
          <w:sz w:val="22"/>
          <w:szCs w:val="22"/>
        </w:rPr>
        <w:t>возможность добровольно повысить предпочтительность их заявок путем снижения первоначальной цены, указанной в заявке.</w:t>
      </w:r>
    </w:p>
    <w:p w:rsidR="00D706A9" w:rsidRPr="00C76E9A" w:rsidRDefault="00D706A9" w:rsidP="00D264EE">
      <w:pPr>
        <w:pStyle w:val="aff8"/>
        <w:jc w:val="both"/>
        <w:rPr>
          <w:sz w:val="22"/>
          <w:szCs w:val="22"/>
        </w:rPr>
      </w:pPr>
      <w:r w:rsidRPr="00C76E9A">
        <w:rPr>
          <w:sz w:val="22"/>
          <w:szCs w:val="22"/>
        </w:rPr>
        <w:t xml:space="preserve">2. </w:t>
      </w:r>
      <w:r w:rsidR="00D264EE">
        <w:rPr>
          <w:sz w:val="22"/>
          <w:szCs w:val="22"/>
        </w:rPr>
        <w:t xml:space="preserve">Информация о </w:t>
      </w:r>
      <w:r w:rsidRPr="00C76E9A">
        <w:rPr>
          <w:sz w:val="22"/>
          <w:szCs w:val="22"/>
        </w:rPr>
        <w:t>дате</w:t>
      </w:r>
      <w:r w:rsidR="00D264EE">
        <w:rPr>
          <w:sz w:val="22"/>
          <w:szCs w:val="22"/>
        </w:rPr>
        <w:t xml:space="preserve"> проведения</w:t>
      </w:r>
      <w:r w:rsidR="00D264EE" w:rsidRPr="00C76E9A">
        <w:rPr>
          <w:sz w:val="22"/>
          <w:szCs w:val="22"/>
        </w:rPr>
        <w:t xml:space="preserve"> процедуры переторжки</w:t>
      </w:r>
      <w:r w:rsidRPr="00C76E9A">
        <w:rPr>
          <w:sz w:val="22"/>
          <w:szCs w:val="22"/>
        </w:rPr>
        <w:t xml:space="preserve">, форме её проведения </w:t>
      </w:r>
      <w:r w:rsidR="00D264EE">
        <w:rPr>
          <w:sz w:val="22"/>
          <w:szCs w:val="22"/>
        </w:rPr>
        <w:t>указывается в</w:t>
      </w:r>
      <w:r w:rsidR="001C6F6C" w:rsidRPr="0044215D">
        <w:rPr>
          <w:sz w:val="22"/>
          <w:szCs w:val="22"/>
        </w:rPr>
        <w:t>извещении и (или)</w:t>
      </w:r>
      <w:r w:rsidR="00D264EE" w:rsidRPr="0044215D">
        <w:rPr>
          <w:sz w:val="22"/>
          <w:szCs w:val="22"/>
        </w:rPr>
        <w:t xml:space="preserve"> документации о закупке</w:t>
      </w:r>
      <w:r w:rsidRPr="0044215D">
        <w:rPr>
          <w:sz w:val="22"/>
          <w:szCs w:val="22"/>
        </w:rPr>
        <w:t>.</w:t>
      </w:r>
    </w:p>
    <w:p w:rsidR="00D706A9" w:rsidRPr="00C76E9A" w:rsidRDefault="008C06D6" w:rsidP="00D706A9">
      <w:pPr>
        <w:pStyle w:val="aff8"/>
        <w:jc w:val="both"/>
        <w:rPr>
          <w:sz w:val="22"/>
          <w:szCs w:val="22"/>
        </w:rPr>
      </w:pPr>
      <w:r>
        <w:rPr>
          <w:sz w:val="22"/>
          <w:szCs w:val="22"/>
        </w:rPr>
        <w:t>3</w:t>
      </w:r>
      <w:r w:rsidR="00D706A9" w:rsidRPr="00C76E9A">
        <w:rPr>
          <w:sz w:val="22"/>
          <w:szCs w:val="22"/>
        </w:rPr>
        <w:t>. В целях информационной открытости деятельности учреждения в сфере закупок к участию в переторжке приглашаются все участники закупки, подавшие заявки на участие в закупке.</w:t>
      </w:r>
    </w:p>
    <w:p w:rsidR="00D706A9" w:rsidRPr="00C76E9A" w:rsidRDefault="008C06D6" w:rsidP="00D706A9">
      <w:pPr>
        <w:pStyle w:val="aff8"/>
        <w:jc w:val="both"/>
        <w:rPr>
          <w:sz w:val="22"/>
          <w:szCs w:val="22"/>
        </w:rPr>
      </w:pPr>
      <w:r>
        <w:rPr>
          <w:sz w:val="22"/>
          <w:szCs w:val="22"/>
        </w:rPr>
        <w:t>4</w:t>
      </w:r>
      <w:r w:rsidR="00D706A9" w:rsidRPr="00C76E9A">
        <w:rPr>
          <w:sz w:val="22"/>
          <w:szCs w:val="22"/>
        </w:rPr>
        <w:t xml:space="preserve">. Переторжка может иметь очную, заочную либо очно-заочную, т.е. смешанную форму проведения. </w:t>
      </w:r>
    </w:p>
    <w:p w:rsidR="00D706A9" w:rsidRPr="00C76E9A" w:rsidRDefault="008C06D6" w:rsidP="00D706A9">
      <w:pPr>
        <w:pStyle w:val="aff8"/>
        <w:jc w:val="both"/>
        <w:rPr>
          <w:sz w:val="22"/>
          <w:szCs w:val="22"/>
        </w:rPr>
      </w:pPr>
      <w:r>
        <w:rPr>
          <w:sz w:val="22"/>
          <w:szCs w:val="22"/>
        </w:rPr>
        <w:t>5</w:t>
      </w:r>
      <w:r w:rsidR="00D706A9" w:rsidRPr="00C76E9A">
        <w:rPr>
          <w:sz w:val="22"/>
          <w:szCs w:val="22"/>
        </w:rPr>
        <w:t>. На очную переторжку должны прибыть представители участников закупки, уполномоченные участником от его имени участвовать в процедуре переторжки и заявлять обязательные для участника цены. В любом случае такие представители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D706A9" w:rsidRPr="00C76E9A" w:rsidRDefault="008C06D6" w:rsidP="00D706A9">
      <w:pPr>
        <w:pStyle w:val="aff8"/>
        <w:jc w:val="both"/>
        <w:rPr>
          <w:sz w:val="22"/>
          <w:szCs w:val="22"/>
        </w:rPr>
      </w:pPr>
      <w:r>
        <w:rPr>
          <w:sz w:val="22"/>
          <w:szCs w:val="22"/>
        </w:rPr>
        <w:t>6</w:t>
      </w:r>
      <w:r w:rsidR="00D706A9" w:rsidRPr="00C76E9A">
        <w:rPr>
          <w:sz w:val="22"/>
          <w:szCs w:val="22"/>
        </w:rPr>
        <w:t>. 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подписью руководителя участника закупки и, а также скрепляется печатью организации.</w:t>
      </w:r>
    </w:p>
    <w:p w:rsidR="00D706A9" w:rsidRPr="00C76E9A" w:rsidRDefault="008C06D6" w:rsidP="00D706A9">
      <w:pPr>
        <w:pStyle w:val="aff8"/>
        <w:jc w:val="both"/>
        <w:rPr>
          <w:sz w:val="22"/>
          <w:szCs w:val="22"/>
        </w:rPr>
      </w:pPr>
      <w:r>
        <w:rPr>
          <w:sz w:val="22"/>
          <w:szCs w:val="22"/>
        </w:rPr>
        <w:t>7</w:t>
      </w:r>
      <w:r w:rsidR="00D706A9" w:rsidRPr="00C76E9A">
        <w:rPr>
          <w:sz w:val="22"/>
          <w:szCs w:val="22"/>
        </w:rPr>
        <w:t xml:space="preserve">. 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заявки остаются действующими с ранее объявленной ценой. </w:t>
      </w:r>
    </w:p>
    <w:p w:rsidR="00D706A9" w:rsidRPr="00C76E9A" w:rsidRDefault="008C06D6" w:rsidP="00D706A9">
      <w:pPr>
        <w:pStyle w:val="aff8"/>
        <w:jc w:val="both"/>
        <w:rPr>
          <w:sz w:val="22"/>
          <w:szCs w:val="22"/>
        </w:rPr>
      </w:pPr>
      <w:r>
        <w:rPr>
          <w:sz w:val="22"/>
          <w:szCs w:val="22"/>
        </w:rPr>
        <w:t>8</w:t>
      </w:r>
      <w:r w:rsidR="00D706A9" w:rsidRPr="00C76E9A">
        <w:rPr>
          <w:sz w:val="22"/>
          <w:szCs w:val="22"/>
        </w:rPr>
        <w:t xml:space="preserve">. При очной переторжке закупочная Комиссия в лице председателя или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закупочной комиссии (без оглашения участникам), предлагает всем приглашенным участникам публично объявлять новые цены. Участник объявляет новую цену своего предложения, основываясь на знании цен иных участников, но не имея обязанности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закупочная Комиссия обязана предупредить об этом участников в момент приглашения их на переторжку) либо по согласованию с участниками определить его в процессе проведения переторжки.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 </w:t>
      </w:r>
    </w:p>
    <w:p w:rsidR="00D706A9" w:rsidRPr="00C76E9A" w:rsidRDefault="008C06D6" w:rsidP="00D706A9">
      <w:pPr>
        <w:pStyle w:val="aff8"/>
        <w:jc w:val="both"/>
        <w:rPr>
          <w:sz w:val="22"/>
          <w:szCs w:val="22"/>
        </w:rPr>
      </w:pPr>
      <w:r>
        <w:rPr>
          <w:sz w:val="22"/>
          <w:szCs w:val="22"/>
        </w:rPr>
        <w:t>9</w:t>
      </w:r>
      <w:r w:rsidR="00D706A9" w:rsidRPr="00C76E9A">
        <w:rPr>
          <w:sz w:val="22"/>
          <w:szCs w:val="22"/>
        </w:rPr>
        <w:t>. 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в ходе переторжки и делает соответствующее объявление. 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w:t>
      </w:r>
    </w:p>
    <w:p w:rsidR="00D706A9" w:rsidRPr="00C76E9A" w:rsidRDefault="008C06D6" w:rsidP="00D706A9">
      <w:pPr>
        <w:pStyle w:val="aff8"/>
        <w:jc w:val="both"/>
        <w:rPr>
          <w:sz w:val="22"/>
          <w:szCs w:val="22"/>
        </w:rPr>
      </w:pPr>
      <w:r>
        <w:rPr>
          <w:sz w:val="22"/>
          <w:szCs w:val="22"/>
        </w:rPr>
        <w:t>10</w:t>
      </w:r>
      <w:r w:rsidR="00D706A9" w:rsidRPr="00C76E9A">
        <w:rPr>
          <w:sz w:val="22"/>
          <w:szCs w:val="22"/>
        </w:rPr>
        <w:t>. По ходу проведения переторжки закупочная Комиссия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w:t>
      </w:r>
    </w:p>
    <w:p w:rsidR="00D706A9" w:rsidRPr="00C76E9A" w:rsidRDefault="008C06D6" w:rsidP="00D706A9">
      <w:pPr>
        <w:pStyle w:val="aff8"/>
        <w:jc w:val="both"/>
        <w:rPr>
          <w:sz w:val="22"/>
          <w:szCs w:val="22"/>
        </w:rPr>
      </w:pPr>
      <w:r>
        <w:rPr>
          <w:sz w:val="22"/>
          <w:szCs w:val="22"/>
        </w:rPr>
        <w:t>11</w:t>
      </w:r>
      <w:r w:rsidR="00D706A9" w:rsidRPr="00C76E9A">
        <w:rPr>
          <w:sz w:val="22"/>
          <w:szCs w:val="22"/>
        </w:rPr>
        <w:t xml:space="preserve">. При заочной переторжке участники закупочной процедуры, которые были приглашены закупочной Комиссией на эту процедуру, вправе выслать в адрес заказчика до заранее установленного срока запечатанный конверт с документом с новой ценой, которая должна быть меньше указанной первоначально. В этом случае </w:t>
      </w:r>
      <w:r w:rsidR="00D706A9" w:rsidRPr="0044215D">
        <w:rPr>
          <w:sz w:val="22"/>
          <w:szCs w:val="22"/>
        </w:rPr>
        <w:t>в</w:t>
      </w:r>
      <w:r w:rsidR="00571800" w:rsidRPr="0044215D">
        <w:rPr>
          <w:sz w:val="22"/>
          <w:szCs w:val="22"/>
        </w:rPr>
        <w:t xml:space="preserve"> извещении и (или)</w:t>
      </w:r>
      <w:r w:rsidR="00D706A9" w:rsidRPr="0044215D">
        <w:rPr>
          <w:sz w:val="22"/>
          <w:szCs w:val="22"/>
        </w:rPr>
        <w:t xml:space="preserve"> документации</w:t>
      </w:r>
      <w:r w:rsidR="00D706A9" w:rsidRPr="00C76E9A">
        <w:rPr>
          <w:sz w:val="22"/>
          <w:szCs w:val="22"/>
        </w:rPr>
        <w:t xml:space="preserve"> о закупке должен быть четко прописан порядок их маркировки и предоставления, в целях их не вскрытия ранее проведения переторжки. Также это не должно ограничивать прав участников, подавших такие конверты, на их замену или отзыв в период между принятием закупочной Комиссией о проведении переторжки и ее проведением. Указанные конверты вскрываются одновременно при этом окончательная цена заявки каждого участника объявляется и заносится в протокол. На данной процедуре вскрытия имеют право присутствовать представители каждого из участников, своевременно представивших конверт с документом с новой ценой.</w:t>
      </w:r>
    </w:p>
    <w:p w:rsidR="00D706A9" w:rsidRPr="00C76E9A" w:rsidRDefault="008C06D6" w:rsidP="00D706A9">
      <w:pPr>
        <w:pStyle w:val="aff8"/>
        <w:jc w:val="both"/>
        <w:rPr>
          <w:sz w:val="22"/>
          <w:szCs w:val="22"/>
        </w:rPr>
      </w:pPr>
      <w:r>
        <w:rPr>
          <w:sz w:val="22"/>
          <w:szCs w:val="22"/>
        </w:rPr>
        <w:t>12</w:t>
      </w:r>
      <w:r w:rsidR="00D706A9" w:rsidRPr="00C76E9A">
        <w:rPr>
          <w:sz w:val="22"/>
          <w:szCs w:val="22"/>
        </w:rPr>
        <w:t>. При очно-заочной (смешанной) переторжке участники закупки, которые были приглашены закупочной Комиссией на эту процедуру, вправе либо прибыть лично (в лице своих уполномоченных представителей) либо выслать в адрес закупочной Комиссии конверт с документом с минимальной ценой, являющейся окончательной ценой заявки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rsidR="00D706A9" w:rsidRPr="00C76E9A" w:rsidRDefault="008C06D6" w:rsidP="00D706A9">
      <w:pPr>
        <w:pStyle w:val="aff8"/>
        <w:jc w:val="both"/>
        <w:rPr>
          <w:sz w:val="22"/>
          <w:szCs w:val="22"/>
        </w:rPr>
      </w:pPr>
      <w:r>
        <w:rPr>
          <w:sz w:val="22"/>
          <w:szCs w:val="22"/>
        </w:rPr>
        <w:t>13</w:t>
      </w:r>
      <w:r w:rsidR="00D706A9" w:rsidRPr="00C76E9A">
        <w:rPr>
          <w:sz w:val="22"/>
          <w:szCs w:val="22"/>
        </w:rPr>
        <w:t>. 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Заказчик в течение 3 дней после проведения переторжки обязан направить всем участникам информацию о новых, полученных в результате переторжки ценах.</w:t>
      </w:r>
    </w:p>
    <w:p w:rsidR="00D706A9" w:rsidRPr="00C76E9A" w:rsidRDefault="008C06D6" w:rsidP="00D706A9">
      <w:pPr>
        <w:pStyle w:val="aff8"/>
        <w:jc w:val="both"/>
        <w:rPr>
          <w:sz w:val="22"/>
          <w:szCs w:val="22"/>
        </w:rPr>
      </w:pPr>
      <w:r>
        <w:rPr>
          <w:sz w:val="22"/>
          <w:szCs w:val="22"/>
        </w:rPr>
        <w:t>14</w:t>
      </w:r>
      <w:r w:rsidR="00D706A9" w:rsidRPr="00C76E9A">
        <w:rPr>
          <w:sz w:val="22"/>
          <w:szCs w:val="22"/>
        </w:rPr>
        <w:t>. Участники закупки, участвовавшие в переторжке и снизившие свою цену, обязаны дополнительно представить по запросу заказчика откорректированные с учетом новой цены, полученной после переторжки, документы, определяющие цену их заявки (уточнение цены к заявке). Изменение цены в сторону снижения не должно повлечь за собой изменение иных условий заявки либо предложения кроме ценовых.</w:t>
      </w:r>
    </w:p>
    <w:p w:rsidR="00D706A9" w:rsidRPr="00C76E9A" w:rsidRDefault="008C06D6" w:rsidP="00D706A9">
      <w:pPr>
        <w:pStyle w:val="aff8"/>
        <w:jc w:val="both"/>
        <w:rPr>
          <w:sz w:val="22"/>
          <w:szCs w:val="22"/>
        </w:rPr>
      </w:pPr>
      <w:r>
        <w:rPr>
          <w:sz w:val="22"/>
          <w:szCs w:val="22"/>
        </w:rPr>
        <w:t>15</w:t>
      </w:r>
      <w:r w:rsidR="00D706A9" w:rsidRPr="00C76E9A">
        <w:rPr>
          <w:sz w:val="22"/>
          <w:szCs w:val="22"/>
        </w:rPr>
        <w:t xml:space="preserve">. Предложения участника по повышению цены не рассматриваются, такой участник считается не участвовавшим в переторжке. </w:t>
      </w:r>
    </w:p>
    <w:p w:rsidR="00D706A9" w:rsidRPr="00C76E9A" w:rsidRDefault="008C06D6" w:rsidP="00D706A9">
      <w:pPr>
        <w:pStyle w:val="aff8"/>
        <w:jc w:val="both"/>
        <w:rPr>
          <w:sz w:val="22"/>
          <w:szCs w:val="22"/>
        </w:rPr>
      </w:pPr>
      <w:r>
        <w:rPr>
          <w:sz w:val="22"/>
          <w:szCs w:val="22"/>
        </w:rPr>
        <w:t>16</w:t>
      </w:r>
      <w:r w:rsidR="00D706A9" w:rsidRPr="00C76E9A">
        <w:rPr>
          <w:sz w:val="22"/>
          <w:szCs w:val="22"/>
        </w:rPr>
        <w:t>. После проведения переторжки закупочная Комиссия производит подведение итогов процедуры закупки в соответствии с ранее объявленными критериями и учитывает цены, полученные в ходе переторжки, при оценке и сопоставлении заявок. Заявки участников, приглашенных на переторжку, но в ней не участвовавших, учитываются при оценке и сопоставлении заявок по первоначальной цене.</w:t>
      </w:r>
    </w:p>
    <w:p w:rsidR="00D706A9" w:rsidRPr="00AC3F45" w:rsidRDefault="008C06D6" w:rsidP="00D706A9">
      <w:pPr>
        <w:pStyle w:val="aff8"/>
        <w:jc w:val="both"/>
        <w:rPr>
          <w:sz w:val="22"/>
          <w:szCs w:val="22"/>
        </w:rPr>
      </w:pPr>
      <w:r>
        <w:rPr>
          <w:sz w:val="22"/>
          <w:szCs w:val="22"/>
        </w:rPr>
        <w:t>17</w:t>
      </w:r>
      <w:r w:rsidR="00D706A9" w:rsidRPr="00C76E9A">
        <w:rPr>
          <w:sz w:val="22"/>
          <w:szCs w:val="22"/>
        </w:rPr>
        <w:t xml:space="preserve">. При проведении процедуры открытого конкурса, запроса предложений, запроса </w:t>
      </w:r>
      <w:r>
        <w:rPr>
          <w:sz w:val="22"/>
          <w:szCs w:val="22"/>
        </w:rPr>
        <w:t>котировок, тендера</w:t>
      </w:r>
      <w:r w:rsidR="00D706A9" w:rsidRPr="00C76E9A">
        <w:rPr>
          <w:sz w:val="22"/>
          <w:szCs w:val="22"/>
        </w:rPr>
        <w:t xml:space="preserve"> в электронной форме на электронной площадке (сайте Торговой системы) переторжка проводится в режиме реального времени в порядке, определяемом Регламентом данной электронной площадки (сайта Торговой системы).</w:t>
      </w:r>
    </w:p>
    <w:p w:rsidR="00D706A9" w:rsidRDefault="00D706A9" w:rsidP="00D706A9">
      <w:pPr>
        <w:widowControl w:val="0"/>
        <w:autoSpaceDE w:val="0"/>
        <w:autoSpaceDN w:val="0"/>
        <w:adjustRightInd w:val="0"/>
        <w:jc w:val="both"/>
        <w:rPr>
          <w:rFonts w:eastAsia="Calibri"/>
          <w:b/>
          <w:sz w:val="22"/>
          <w:szCs w:val="22"/>
          <w:lang w:eastAsia="en-US"/>
        </w:rPr>
      </w:pPr>
    </w:p>
    <w:p w:rsidR="00D706A9" w:rsidRPr="00AC3F45" w:rsidRDefault="00D706A9" w:rsidP="00D706A9">
      <w:pPr>
        <w:widowControl w:val="0"/>
        <w:tabs>
          <w:tab w:val="left" w:pos="2265"/>
          <w:tab w:val="right" w:pos="9354"/>
        </w:tabs>
        <w:autoSpaceDE w:val="0"/>
        <w:autoSpaceDN w:val="0"/>
        <w:adjustRightInd w:val="0"/>
        <w:jc w:val="right"/>
        <w:rPr>
          <w:rFonts w:eastAsia="Calibri"/>
          <w:b/>
          <w:sz w:val="22"/>
          <w:szCs w:val="22"/>
          <w:lang w:eastAsia="en-US"/>
        </w:rPr>
      </w:pPr>
      <w:r>
        <w:rPr>
          <w:rFonts w:eastAsia="Calibri"/>
          <w:b/>
          <w:sz w:val="22"/>
          <w:szCs w:val="22"/>
          <w:lang w:eastAsia="en-US"/>
        </w:rPr>
        <w:tab/>
      </w:r>
      <w:r>
        <w:rPr>
          <w:rFonts w:eastAsia="Calibri"/>
          <w:b/>
          <w:sz w:val="22"/>
          <w:szCs w:val="22"/>
          <w:lang w:eastAsia="en-US"/>
        </w:rPr>
        <w:br w:type="page"/>
      </w:r>
      <w:r>
        <w:rPr>
          <w:rFonts w:eastAsia="Calibri"/>
          <w:b/>
          <w:sz w:val="22"/>
          <w:szCs w:val="22"/>
          <w:lang w:eastAsia="en-US"/>
        </w:rPr>
        <w:tab/>
        <w:t>Приложение № 3</w:t>
      </w:r>
    </w:p>
    <w:p w:rsidR="00D706A9" w:rsidRPr="00AC3F45" w:rsidRDefault="00D706A9" w:rsidP="00D706A9">
      <w:pPr>
        <w:widowControl w:val="0"/>
        <w:tabs>
          <w:tab w:val="left" w:pos="1995"/>
        </w:tabs>
        <w:autoSpaceDE w:val="0"/>
        <w:autoSpaceDN w:val="0"/>
        <w:adjustRightInd w:val="0"/>
        <w:rPr>
          <w:rFonts w:eastAsia="Calibri"/>
          <w:b/>
          <w:sz w:val="22"/>
          <w:szCs w:val="22"/>
          <w:lang w:eastAsia="en-US"/>
        </w:rPr>
      </w:pPr>
    </w:p>
    <w:p w:rsidR="00D706A9" w:rsidRPr="00AC3F45" w:rsidRDefault="00D706A9" w:rsidP="00D706A9">
      <w:pPr>
        <w:widowControl w:val="0"/>
        <w:autoSpaceDE w:val="0"/>
        <w:autoSpaceDN w:val="0"/>
        <w:adjustRightInd w:val="0"/>
        <w:jc w:val="center"/>
        <w:rPr>
          <w:rFonts w:eastAsia="Calibri"/>
          <w:b/>
          <w:sz w:val="22"/>
          <w:szCs w:val="22"/>
          <w:lang w:eastAsia="en-US"/>
        </w:rPr>
      </w:pPr>
      <w:r w:rsidRPr="00AC3F45">
        <w:rPr>
          <w:rFonts w:eastAsia="Calibri"/>
          <w:b/>
          <w:sz w:val="22"/>
          <w:szCs w:val="22"/>
          <w:lang w:eastAsia="en-US"/>
        </w:rPr>
        <w:t>ФОРМА ОТЧЕТА- ОБОСНОВАНИЯ ЗАКУПКИ</w:t>
      </w:r>
    </w:p>
    <w:p w:rsidR="00D706A9" w:rsidRPr="00AC3F45" w:rsidRDefault="00D706A9" w:rsidP="00D706A9">
      <w:pPr>
        <w:widowControl w:val="0"/>
        <w:autoSpaceDE w:val="0"/>
        <w:autoSpaceDN w:val="0"/>
        <w:adjustRightInd w:val="0"/>
        <w:jc w:val="center"/>
        <w:rPr>
          <w:rFonts w:eastAsia="Calibri"/>
          <w:b/>
          <w:sz w:val="22"/>
          <w:szCs w:val="22"/>
          <w:lang w:eastAsia="en-US"/>
        </w:rPr>
      </w:pPr>
      <w:r w:rsidRPr="00AC3F45">
        <w:rPr>
          <w:rFonts w:eastAsia="Calibri"/>
          <w:b/>
          <w:sz w:val="22"/>
          <w:szCs w:val="22"/>
          <w:lang w:eastAsia="en-US"/>
        </w:rPr>
        <w:t>(ОБРАЗЕЦ)</w:t>
      </w:r>
    </w:p>
    <w:p w:rsidR="00D706A9" w:rsidRPr="00AC3F45" w:rsidRDefault="00D706A9" w:rsidP="00D706A9">
      <w:pPr>
        <w:widowControl w:val="0"/>
        <w:autoSpaceDE w:val="0"/>
        <w:autoSpaceDN w:val="0"/>
        <w:adjustRightInd w:val="0"/>
        <w:jc w:val="center"/>
        <w:rPr>
          <w:rFonts w:eastAsia="Calibri"/>
          <w:b/>
          <w:sz w:val="22"/>
          <w:szCs w:val="22"/>
          <w:lang w:eastAsia="en-US"/>
        </w:rPr>
      </w:pPr>
    </w:p>
    <w:p w:rsidR="00D706A9" w:rsidRPr="00AC3F45" w:rsidRDefault="00D706A9" w:rsidP="00D706A9">
      <w:pPr>
        <w:widowControl w:val="0"/>
        <w:autoSpaceDE w:val="0"/>
        <w:autoSpaceDN w:val="0"/>
        <w:adjustRightInd w:val="0"/>
        <w:jc w:val="center"/>
        <w:rPr>
          <w:rFonts w:eastAsia="Calibri"/>
          <w:b/>
          <w:sz w:val="22"/>
          <w:szCs w:val="22"/>
          <w:lang w:eastAsia="en-US"/>
        </w:rPr>
      </w:pPr>
      <w:r w:rsidRPr="00AC3F45">
        <w:rPr>
          <w:rFonts w:eastAsia="Calibri"/>
          <w:b/>
          <w:sz w:val="22"/>
          <w:szCs w:val="22"/>
          <w:lang w:eastAsia="en-US"/>
        </w:rPr>
        <w:t>Отчет-обоснование закупки</w:t>
      </w:r>
    </w:p>
    <w:p w:rsidR="00D706A9" w:rsidRPr="00AC3F45" w:rsidRDefault="00D706A9" w:rsidP="00D706A9">
      <w:pPr>
        <w:widowControl w:val="0"/>
        <w:autoSpaceDE w:val="0"/>
        <w:autoSpaceDN w:val="0"/>
        <w:adjustRightInd w:val="0"/>
        <w:rPr>
          <w:rFonts w:eastAsia="Calibri"/>
          <w:sz w:val="22"/>
          <w:szCs w:val="22"/>
          <w:lang w:eastAsia="en-US"/>
        </w:rPr>
      </w:pPr>
    </w:p>
    <w:p w:rsidR="00D706A9" w:rsidRPr="00AC3F45" w:rsidRDefault="00D706A9" w:rsidP="00D706A9">
      <w:pPr>
        <w:widowControl w:val="0"/>
        <w:autoSpaceDE w:val="0"/>
        <w:autoSpaceDN w:val="0"/>
        <w:adjustRightInd w:val="0"/>
        <w:rPr>
          <w:rFonts w:eastAsia="Calibri"/>
          <w:b/>
          <w:sz w:val="22"/>
          <w:szCs w:val="22"/>
          <w:u w:val="single"/>
          <w:lang w:eastAsia="en-US"/>
        </w:rPr>
      </w:pPr>
      <w:r w:rsidRPr="00AC3F45">
        <w:rPr>
          <w:rFonts w:eastAsia="Calibri"/>
          <w:b/>
          <w:sz w:val="22"/>
          <w:szCs w:val="22"/>
          <w:u w:val="single"/>
          <w:lang w:eastAsia="en-US"/>
        </w:rPr>
        <w:t>Заказчик: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03"/>
        <w:gridCol w:w="4785"/>
      </w:tblGrid>
      <w:tr w:rsidR="00D706A9" w:rsidRPr="00AC3F45" w:rsidTr="00904B36">
        <w:tc>
          <w:tcPr>
            <w:tcW w:w="5103"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Наименование учреждения</w:t>
            </w:r>
          </w:p>
        </w:tc>
        <w:tc>
          <w:tcPr>
            <w:tcW w:w="4785" w:type="dxa"/>
          </w:tcPr>
          <w:p w:rsidR="00D706A9" w:rsidRPr="00AC3F45" w:rsidRDefault="00D706A9" w:rsidP="00904B36">
            <w:pPr>
              <w:autoSpaceDE w:val="0"/>
              <w:autoSpaceDN w:val="0"/>
              <w:adjustRightInd w:val="0"/>
              <w:jc w:val="both"/>
              <w:rPr>
                <w:rFonts w:eastAsia="Calibri"/>
                <w:bCs/>
                <w:i/>
                <w:lang w:eastAsia="en-US"/>
              </w:rPr>
            </w:pPr>
          </w:p>
        </w:tc>
      </w:tr>
      <w:tr w:rsidR="00D706A9" w:rsidRPr="00AC3F45" w:rsidTr="00904B36">
        <w:tc>
          <w:tcPr>
            <w:tcW w:w="5103"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Место нахождения</w:t>
            </w:r>
          </w:p>
        </w:tc>
        <w:tc>
          <w:tcPr>
            <w:tcW w:w="4785" w:type="dxa"/>
          </w:tcPr>
          <w:p w:rsidR="00D706A9" w:rsidRPr="00AC3F45" w:rsidRDefault="00D706A9" w:rsidP="00904B36">
            <w:pPr>
              <w:autoSpaceDE w:val="0"/>
              <w:autoSpaceDN w:val="0"/>
              <w:adjustRightInd w:val="0"/>
              <w:jc w:val="both"/>
              <w:rPr>
                <w:rFonts w:eastAsia="Calibri"/>
                <w:bCs/>
                <w:i/>
                <w:lang w:eastAsia="en-US"/>
              </w:rPr>
            </w:pPr>
          </w:p>
        </w:tc>
      </w:tr>
      <w:tr w:rsidR="00D706A9" w:rsidRPr="00AC3F45" w:rsidTr="00904B36">
        <w:tc>
          <w:tcPr>
            <w:tcW w:w="5103"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Почтовый адрес</w:t>
            </w:r>
          </w:p>
        </w:tc>
        <w:tc>
          <w:tcPr>
            <w:tcW w:w="4785" w:type="dxa"/>
          </w:tcPr>
          <w:p w:rsidR="00D706A9" w:rsidRPr="00AC3F45" w:rsidRDefault="00D706A9" w:rsidP="00904B36">
            <w:pPr>
              <w:autoSpaceDE w:val="0"/>
              <w:autoSpaceDN w:val="0"/>
              <w:adjustRightInd w:val="0"/>
              <w:jc w:val="both"/>
              <w:rPr>
                <w:rFonts w:eastAsia="Calibri"/>
                <w:bCs/>
                <w:i/>
                <w:lang w:eastAsia="en-US"/>
              </w:rPr>
            </w:pPr>
          </w:p>
        </w:tc>
      </w:tr>
      <w:tr w:rsidR="00D706A9" w:rsidRPr="00AC3F45" w:rsidTr="00904B36">
        <w:tc>
          <w:tcPr>
            <w:tcW w:w="5103"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Адрес электронной почты</w:t>
            </w:r>
          </w:p>
        </w:tc>
        <w:tc>
          <w:tcPr>
            <w:tcW w:w="4785" w:type="dxa"/>
          </w:tcPr>
          <w:p w:rsidR="00D706A9" w:rsidRPr="00AC3F45" w:rsidRDefault="00D706A9" w:rsidP="00904B36">
            <w:pPr>
              <w:autoSpaceDE w:val="0"/>
              <w:autoSpaceDN w:val="0"/>
              <w:adjustRightInd w:val="0"/>
              <w:jc w:val="both"/>
              <w:rPr>
                <w:rFonts w:eastAsia="Calibri"/>
                <w:bCs/>
                <w:i/>
                <w:lang w:eastAsia="en-US"/>
              </w:rPr>
            </w:pPr>
          </w:p>
        </w:tc>
      </w:tr>
      <w:tr w:rsidR="00D706A9" w:rsidRPr="00AC3F45" w:rsidTr="00904B36">
        <w:tc>
          <w:tcPr>
            <w:tcW w:w="5103"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Номер контактного телефона</w:t>
            </w:r>
          </w:p>
        </w:tc>
        <w:tc>
          <w:tcPr>
            <w:tcW w:w="4785" w:type="dxa"/>
          </w:tcPr>
          <w:p w:rsidR="00D706A9" w:rsidRPr="00AC3F45" w:rsidRDefault="00D706A9" w:rsidP="00904B36">
            <w:pPr>
              <w:autoSpaceDE w:val="0"/>
              <w:autoSpaceDN w:val="0"/>
              <w:adjustRightInd w:val="0"/>
              <w:jc w:val="both"/>
              <w:rPr>
                <w:rFonts w:eastAsia="Calibri"/>
                <w:bCs/>
                <w:i/>
                <w:lang w:eastAsia="en-US"/>
              </w:rPr>
            </w:pPr>
          </w:p>
        </w:tc>
      </w:tr>
      <w:tr w:rsidR="00D706A9" w:rsidRPr="00AC3F45" w:rsidTr="00904B36">
        <w:tc>
          <w:tcPr>
            <w:tcW w:w="5103"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Ответственное должностное лицо заказчика</w:t>
            </w:r>
          </w:p>
        </w:tc>
        <w:tc>
          <w:tcPr>
            <w:tcW w:w="4785" w:type="dxa"/>
          </w:tcPr>
          <w:p w:rsidR="00D706A9" w:rsidRPr="00AC3F45" w:rsidRDefault="00D706A9" w:rsidP="00904B36">
            <w:pPr>
              <w:autoSpaceDE w:val="0"/>
              <w:autoSpaceDN w:val="0"/>
              <w:adjustRightInd w:val="0"/>
              <w:jc w:val="both"/>
              <w:rPr>
                <w:rFonts w:eastAsia="Calibri"/>
                <w:bCs/>
                <w:i/>
                <w:lang w:eastAsia="en-US"/>
              </w:rPr>
            </w:pPr>
          </w:p>
        </w:tc>
      </w:tr>
    </w:tbl>
    <w:p w:rsidR="00D706A9" w:rsidRPr="00AC3F45" w:rsidRDefault="00D706A9" w:rsidP="00D706A9">
      <w:pPr>
        <w:widowControl w:val="0"/>
        <w:autoSpaceDE w:val="0"/>
        <w:autoSpaceDN w:val="0"/>
        <w:adjustRightInd w:val="0"/>
        <w:rPr>
          <w:rFonts w:eastAsia="Calibri"/>
          <w:b/>
          <w:sz w:val="22"/>
          <w:szCs w:val="22"/>
          <w:lang w:eastAsia="en-US"/>
        </w:rPr>
      </w:pPr>
    </w:p>
    <w:p w:rsidR="00D706A9" w:rsidRPr="00AC3F45" w:rsidRDefault="00D706A9" w:rsidP="00D706A9">
      <w:pPr>
        <w:autoSpaceDE w:val="0"/>
        <w:autoSpaceDN w:val="0"/>
        <w:adjustRightInd w:val="0"/>
        <w:jc w:val="both"/>
        <w:rPr>
          <w:rFonts w:eastAsia="Calibri"/>
          <w:b/>
          <w:bCs/>
          <w:sz w:val="22"/>
          <w:szCs w:val="22"/>
          <w:u w:val="single"/>
          <w:lang w:eastAsia="en-US"/>
        </w:rPr>
      </w:pPr>
      <w:r w:rsidRPr="00AC3F45">
        <w:rPr>
          <w:rFonts w:eastAsia="Calibri"/>
          <w:b/>
          <w:bCs/>
          <w:sz w:val="22"/>
          <w:szCs w:val="22"/>
          <w:u w:val="single"/>
          <w:lang w:eastAsia="en-US"/>
        </w:rPr>
        <w:t>Существенные условия договора:</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70"/>
        <w:gridCol w:w="5918"/>
      </w:tblGrid>
      <w:tr w:rsidR="00D706A9" w:rsidRPr="00AC3F45" w:rsidTr="00904B36">
        <w:trPr>
          <w:trHeight w:val="521"/>
        </w:trPr>
        <w:tc>
          <w:tcPr>
            <w:tcW w:w="3970"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 xml:space="preserve">Предмет договора </w:t>
            </w:r>
          </w:p>
        </w:tc>
        <w:tc>
          <w:tcPr>
            <w:tcW w:w="5918" w:type="dxa"/>
          </w:tcPr>
          <w:p w:rsidR="00D706A9" w:rsidRPr="00AC3F45" w:rsidRDefault="00D706A9" w:rsidP="00904B36">
            <w:pPr>
              <w:autoSpaceDE w:val="0"/>
              <w:autoSpaceDN w:val="0"/>
              <w:adjustRightInd w:val="0"/>
              <w:jc w:val="both"/>
              <w:rPr>
                <w:rFonts w:eastAsia="Calibri"/>
                <w:lang w:eastAsia="en-US"/>
              </w:rPr>
            </w:pPr>
          </w:p>
        </w:tc>
      </w:tr>
      <w:tr w:rsidR="00D706A9" w:rsidRPr="00AC3F45" w:rsidTr="00904B36">
        <w:trPr>
          <w:trHeight w:val="843"/>
        </w:trPr>
        <w:tc>
          <w:tcPr>
            <w:tcW w:w="3970"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Способ закупки:</w:t>
            </w:r>
          </w:p>
        </w:tc>
        <w:tc>
          <w:tcPr>
            <w:tcW w:w="5918" w:type="dxa"/>
          </w:tcPr>
          <w:p w:rsidR="00D706A9" w:rsidRPr="00AC3F45" w:rsidRDefault="00D706A9" w:rsidP="00904B36">
            <w:pPr>
              <w:widowControl w:val="0"/>
              <w:autoSpaceDE w:val="0"/>
              <w:autoSpaceDN w:val="0"/>
              <w:adjustRightInd w:val="0"/>
              <w:spacing w:before="10"/>
              <w:ind w:right="1"/>
              <w:jc w:val="both"/>
              <w:rPr>
                <w:rFonts w:eastAsia="Calibri"/>
                <w:lang w:eastAsia="ru-RU"/>
              </w:rPr>
            </w:pPr>
            <w:r w:rsidRPr="00AC3F45">
              <w:rPr>
                <w:rFonts w:eastAsia="Calibri"/>
                <w:sz w:val="22"/>
                <w:szCs w:val="22"/>
                <w:lang w:eastAsia="ru-RU"/>
              </w:rPr>
              <w:t xml:space="preserve">Закупка у единственного </w:t>
            </w:r>
            <w:r>
              <w:rPr>
                <w:rFonts w:eastAsia="Calibri"/>
                <w:sz w:val="22"/>
                <w:szCs w:val="22"/>
                <w:lang w:eastAsia="ru-RU"/>
              </w:rPr>
              <w:t>поставщика(</w:t>
            </w:r>
            <w:r w:rsidRPr="00AC3F45">
              <w:rPr>
                <w:rFonts w:eastAsia="Calibri"/>
                <w:sz w:val="22"/>
                <w:szCs w:val="22"/>
                <w:lang w:eastAsia="ru-RU"/>
              </w:rPr>
              <w:t>исполнителя, подрядчика)</w:t>
            </w:r>
          </w:p>
        </w:tc>
      </w:tr>
      <w:tr w:rsidR="00D706A9" w:rsidRPr="00AC3F45" w:rsidTr="00904B36">
        <w:trPr>
          <w:trHeight w:val="923"/>
        </w:trPr>
        <w:tc>
          <w:tcPr>
            <w:tcW w:w="3970"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Цена заключаемого договора (тыс. руб.)</w:t>
            </w:r>
          </w:p>
        </w:tc>
        <w:tc>
          <w:tcPr>
            <w:tcW w:w="5918" w:type="dxa"/>
          </w:tcPr>
          <w:p w:rsidR="00D706A9" w:rsidRPr="00AC3F45" w:rsidRDefault="00D706A9" w:rsidP="00904B36">
            <w:pPr>
              <w:autoSpaceDE w:val="0"/>
              <w:autoSpaceDN w:val="0"/>
              <w:adjustRightInd w:val="0"/>
              <w:jc w:val="both"/>
              <w:rPr>
                <w:rFonts w:eastAsia="Calibri"/>
                <w:bCs/>
                <w:lang w:eastAsia="en-US"/>
              </w:rPr>
            </w:pPr>
          </w:p>
        </w:tc>
      </w:tr>
    </w:tbl>
    <w:p w:rsidR="00D706A9" w:rsidRPr="00AC3F45" w:rsidRDefault="00D706A9" w:rsidP="00D706A9">
      <w:pPr>
        <w:spacing w:line="276" w:lineRule="auto"/>
        <w:rPr>
          <w:rFonts w:eastAsia="Calibri"/>
          <w:b/>
          <w:sz w:val="22"/>
          <w:szCs w:val="22"/>
          <w:u w:val="single"/>
          <w:lang w:eastAsia="en-US"/>
        </w:rPr>
      </w:pPr>
    </w:p>
    <w:p w:rsidR="00D706A9" w:rsidRPr="00AC3F45" w:rsidRDefault="00D706A9" w:rsidP="00D706A9">
      <w:pPr>
        <w:spacing w:line="276" w:lineRule="auto"/>
        <w:rPr>
          <w:rFonts w:eastAsia="Calibri"/>
          <w:b/>
          <w:sz w:val="22"/>
          <w:szCs w:val="22"/>
          <w:u w:val="single"/>
          <w:lang w:eastAsia="en-US"/>
        </w:rPr>
      </w:pPr>
      <w:r w:rsidRPr="00AC3F45">
        <w:rPr>
          <w:rFonts w:eastAsia="Calibri"/>
          <w:b/>
          <w:sz w:val="22"/>
          <w:szCs w:val="22"/>
          <w:u w:val="single"/>
          <w:lang w:eastAsia="en-US"/>
        </w:rPr>
        <w:t>Коммерческие предложения, представленные поставщиками для участия в закупке:</w:t>
      </w:r>
    </w:p>
    <w:tbl>
      <w:tblPr>
        <w:tblW w:w="9802" w:type="dxa"/>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8"/>
        <w:gridCol w:w="2594"/>
        <w:gridCol w:w="3103"/>
        <w:gridCol w:w="3607"/>
      </w:tblGrid>
      <w:tr w:rsidR="00D706A9" w:rsidRPr="00AC3F45" w:rsidTr="00904B36">
        <w:tc>
          <w:tcPr>
            <w:tcW w:w="236" w:type="dxa"/>
            <w:shd w:val="clear" w:color="auto" w:fill="auto"/>
          </w:tcPr>
          <w:p w:rsidR="00D706A9" w:rsidRPr="00AC3F45" w:rsidRDefault="00D706A9" w:rsidP="00904B36">
            <w:pPr>
              <w:spacing w:line="276" w:lineRule="auto"/>
              <w:jc w:val="center"/>
              <w:rPr>
                <w:rFonts w:eastAsia="Calibri"/>
                <w:i/>
                <w:lang w:eastAsia="en-US"/>
              </w:rPr>
            </w:pPr>
            <w:r w:rsidRPr="00AC3F45">
              <w:rPr>
                <w:rFonts w:eastAsia="Calibri"/>
                <w:i/>
                <w:sz w:val="22"/>
                <w:szCs w:val="22"/>
                <w:lang w:eastAsia="en-US"/>
              </w:rPr>
              <w:t>№ п/п</w:t>
            </w:r>
          </w:p>
        </w:tc>
        <w:tc>
          <w:tcPr>
            <w:tcW w:w="2650" w:type="dxa"/>
            <w:shd w:val="clear" w:color="auto" w:fill="auto"/>
          </w:tcPr>
          <w:p w:rsidR="00D706A9" w:rsidRPr="00AC3F45" w:rsidRDefault="00D706A9" w:rsidP="00904B36">
            <w:pPr>
              <w:spacing w:line="276" w:lineRule="auto"/>
              <w:jc w:val="center"/>
              <w:rPr>
                <w:rFonts w:eastAsia="Calibri"/>
                <w:i/>
                <w:lang w:eastAsia="en-US"/>
              </w:rPr>
            </w:pPr>
            <w:r w:rsidRPr="00AC3F45">
              <w:rPr>
                <w:rFonts w:eastAsia="Calibri"/>
                <w:i/>
                <w:sz w:val="22"/>
                <w:szCs w:val="22"/>
                <w:lang w:eastAsia="en-US"/>
              </w:rPr>
              <w:t>Дата и номер</w:t>
            </w:r>
          </w:p>
          <w:p w:rsidR="00D706A9" w:rsidRPr="00AC3F45" w:rsidRDefault="00D706A9" w:rsidP="00904B36">
            <w:pPr>
              <w:spacing w:line="276" w:lineRule="auto"/>
              <w:jc w:val="center"/>
              <w:rPr>
                <w:rFonts w:eastAsia="Calibri"/>
                <w:i/>
                <w:lang w:eastAsia="en-US"/>
              </w:rPr>
            </w:pPr>
            <w:r w:rsidRPr="00AC3F45">
              <w:rPr>
                <w:rFonts w:eastAsia="Calibri"/>
                <w:i/>
                <w:sz w:val="22"/>
                <w:szCs w:val="22"/>
                <w:lang w:eastAsia="en-US"/>
              </w:rPr>
              <w:t xml:space="preserve"> регистрации коммерческого предложения</w:t>
            </w:r>
          </w:p>
        </w:tc>
        <w:tc>
          <w:tcPr>
            <w:tcW w:w="3192" w:type="dxa"/>
            <w:shd w:val="clear" w:color="auto" w:fill="auto"/>
          </w:tcPr>
          <w:p w:rsidR="00D706A9" w:rsidRPr="00AC3F45" w:rsidRDefault="00D706A9" w:rsidP="00904B36">
            <w:pPr>
              <w:spacing w:line="276" w:lineRule="auto"/>
              <w:jc w:val="center"/>
              <w:rPr>
                <w:rFonts w:eastAsia="Calibri"/>
                <w:i/>
                <w:lang w:eastAsia="en-US"/>
              </w:rPr>
            </w:pPr>
            <w:r w:rsidRPr="00AC3F45">
              <w:rPr>
                <w:rFonts w:eastAsia="Calibri"/>
                <w:i/>
                <w:sz w:val="22"/>
                <w:szCs w:val="22"/>
                <w:lang w:eastAsia="en-US"/>
              </w:rPr>
              <w:t>Наименование поставщика</w:t>
            </w:r>
          </w:p>
        </w:tc>
        <w:tc>
          <w:tcPr>
            <w:tcW w:w="3724" w:type="dxa"/>
            <w:shd w:val="clear" w:color="auto" w:fill="auto"/>
          </w:tcPr>
          <w:p w:rsidR="00D706A9" w:rsidRPr="00AC3F45" w:rsidRDefault="00D706A9" w:rsidP="00904B36">
            <w:pPr>
              <w:spacing w:line="276" w:lineRule="auto"/>
              <w:jc w:val="center"/>
              <w:rPr>
                <w:rFonts w:eastAsia="Calibri"/>
                <w:i/>
                <w:lang w:eastAsia="en-US"/>
              </w:rPr>
            </w:pPr>
            <w:r w:rsidRPr="00AC3F45">
              <w:rPr>
                <w:rFonts w:eastAsia="Calibri"/>
                <w:i/>
                <w:sz w:val="22"/>
                <w:szCs w:val="22"/>
                <w:lang w:eastAsia="en-US"/>
              </w:rPr>
              <w:t>Цена и иные существенные условия исполнения договора, предлагаемые поставщиком.</w:t>
            </w:r>
          </w:p>
        </w:tc>
      </w:tr>
      <w:tr w:rsidR="00D706A9" w:rsidRPr="00AC3F45" w:rsidTr="00904B36">
        <w:tc>
          <w:tcPr>
            <w:tcW w:w="236" w:type="dxa"/>
            <w:shd w:val="clear" w:color="auto" w:fill="auto"/>
          </w:tcPr>
          <w:p w:rsidR="00D706A9" w:rsidRPr="00AC3F45" w:rsidRDefault="00D706A9" w:rsidP="00904B36">
            <w:pPr>
              <w:spacing w:after="200" w:line="276" w:lineRule="auto"/>
              <w:rPr>
                <w:rFonts w:eastAsia="Calibri"/>
                <w:b/>
                <w:lang w:eastAsia="en-US"/>
              </w:rPr>
            </w:pPr>
            <w:r w:rsidRPr="00AC3F45">
              <w:rPr>
                <w:rFonts w:eastAsia="Calibri"/>
                <w:b/>
                <w:sz w:val="22"/>
                <w:szCs w:val="22"/>
                <w:lang w:eastAsia="en-US"/>
              </w:rPr>
              <w:t>1.</w:t>
            </w:r>
          </w:p>
        </w:tc>
        <w:tc>
          <w:tcPr>
            <w:tcW w:w="2650" w:type="dxa"/>
            <w:shd w:val="clear" w:color="auto" w:fill="auto"/>
          </w:tcPr>
          <w:p w:rsidR="00D706A9" w:rsidRPr="00AC3F45" w:rsidRDefault="00D706A9" w:rsidP="00904B36">
            <w:pPr>
              <w:spacing w:after="200" w:line="276" w:lineRule="auto"/>
              <w:rPr>
                <w:rFonts w:eastAsia="Calibri"/>
                <w:b/>
                <w:u w:val="single"/>
                <w:lang w:eastAsia="en-US"/>
              </w:rPr>
            </w:pPr>
          </w:p>
        </w:tc>
        <w:tc>
          <w:tcPr>
            <w:tcW w:w="3192" w:type="dxa"/>
            <w:shd w:val="clear" w:color="auto" w:fill="auto"/>
          </w:tcPr>
          <w:p w:rsidR="00D706A9" w:rsidRPr="00AC3F45" w:rsidRDefault="00D706A9" w:rsidP="00904B36">
            <w:pPr>
              <w:spacing w:after="200" w:line="276" w:lineRule="auto"/>
              <w:rPr>
                <w:rFonts w:eastAsia="Calibri"/>
                <w:b/>
                <w:u w:val="single"/>
                <w:lang w:eastAsia="en-US"/>
              </w:rPr>
            </w:pPr>
          </w:p>
        </w:tc>
        <w:tc>
          <w:tcPr>
            <w:tcW w:w="3724" w:type="dxa"/>
            <w:shd w:val="clear" w:color="auto" w:fill="auto"/>
          </w:tcPr>
          <w:p w:rsidR="00D706A9" w:rsidRPr="00AC3F45" w:rsidRDefault="00D706A9" w:rsidP="00904B36">
            <w:pPr>
              <w:spacing w:after="200" w:line="276" w:lineRule="auto"/>
              <w:rPr>
                <w:rFonts w:eastAsia="Calibri"/>
                <w:b/>
                <w:u w:val="single"/>
                <w:lang w:eastAsia="en-US"/>
              </w:rPr>
            </w:pPr>
          </w:p>
        </w:tc>
      </w:tr>
      <w:tr w:rsidR="00D706A9" w:rsidRPr="00AC3F45" w:rsidTr="00904B36">
        <w:tblPrEx>
          <w:tblLook w:val="0000"/>
        </w:tblPrEx>
        <w:trPr>
          <w:trHeight w:val="465"/>
        </w:trPr>
        <w:tc>
          <w:tcPr>
            <w:tcW w:w="236" w:type="dxa"/>
            <w:shd w:val="clear" w:color="auto" w:fill="auto"/>
          </w:tcPr>
          <w:p w:rsidR="00D706A9" w:rsidRPr="00AC3F45" w:rsidRDefault="00D706A9" w:rsidP="00904B36">
            <w:pPr>
              <w:spacing w:after="200" w:line="276" w:lineRule="auto"/>
              <w:rPr>
                <w:rFonts w:eastAsia="Calibri"/>
                <w:b/>
                <w:lang w:eastAsia="en-US"/>
              </w:rPr>
            </w:pPr>
            <w:r w:rsidRPr="00AC3F45">
              <w:rPr>
                <w:rFonts w:eastAsia="Calibri"/>
                <w:b/>
                <w:sz w:val="22"/>
                <w:szCs w:val="22"/>
                <w:lang w:eastAsia="en-US"/>
              </w:rPr>
              <w:t>2.</w:t>
            </w:r>
          </w:p>
        </w:tc>
        <w:tc>
          <w:tcPr>
            <w:tcW w:w="2650" w:type="dxa"/>
            <w:shd w:val="clear" w:color="auto" w:fill="auto"/>
          </w:tcPr>
          <w:p w:rsidR="00D706A9" w:rsidRPr="00AC3F45" w:rsidRDefault="00D706A9" w:rsidP="00904B36">
            <w:pPr>
              <w:spacing w:after="200" w:line="276" w:lineRule="auto"/>
              <w:rPr>
                <w:rFonts w:eastAsia="Calibri"/>
                <w:b/>
                <w:u w:val="single"/>
                <w:lang w:eastAsia="en-US"/>
              </w:rPr>
            </w:pPr>
          </w:p>
        </w:tc>
        <w:tc>
          <w:tcPr>
            <w:tcW w:w="3192" w:type="dxa"/>
            <w:shd w:val="clear" w:color="auto" w:fill="auto"/>
          </w:tcPr>
          <w:p w:rsidR="00D706A9" w:rsidRPr="00AC3F45" w:rsidRDefault="00D706A9" w:rsidP="00904B36">
            <w:pPr>
              <w:spacing w:after="200" w:line="276" w:lineRule="auto"/>
              <w:rPr>
                <w:rFonts w:eastAsia="Calibri"/>
                <w:b/>
                <w:u w:val="single"/>
                <w:lang w:eastAsia="en-US"/>
              </w:rPr>
            </w:pPr>
          </w:p>
        </w:tc>
        <w:tc>
          <w:tcPr>
            <w:tcW w:w="3724" w:type="dxa"/>
            <w:shd w:val="clear" w:color="auto" w:fill="auto"/>
          </w:tcPr>
          <w:p w:rsidR="00D706A9" w:rsidRPr="00AC3F45" w:rsidRDefault="00D706A9" w:rsidP="00904B36">
            <w:pPr>
              <w:spacing w:after="200" w:line="276" w:lineRule="auto"/>
              <w:rPr>
                <w:rFonts w:eastAsia="Calibri"/>
                <w:b/>
                <w:u w:val="single"/>
                <w:lang w:eastAsia="en-US"/>
              </w:rPr>
            </w:pPr>
          </w:p>
        </w:tc>
      </w:tr>
      <w:tr w:rsidR="00D706A9" w:rsidRPr="00AC3F45" w:rsidTr="00904B36">
        <w:tblPrEx>
          <w:tblLook w:val="0000"/>
        </w:tblPrEx>
        <w:trPr>
          <w:trHeight w:val="501"/>
        </w:trPr>
        <w:tc>
          <w:tcPr>
            <w:tcW w:w="236" w:type="dxa"/>
            <w:shd w:val="clear" w:color="auto" w:fill="auto"/>
          </w:tcPr>
          <w:p w:rsidR="00D706A9" w:rsidRPr="00AC3F45" w:rsidRDefault="00D706A9" w:rsidP="00904B36">
            <w:pPr>
              <w:spacing w:after="200" w:line="276" w:lineRule="auto"/>
              <w:rPr>
                <w:rFonts w:eastAsia="Calibri"/>
                <w:b/>
                <w:lang w:eastAsia="en-US"/>
              </w:rPr>
            </w:pPr>
            <w:r w:rsidRPr="00AC3F45">
              <w:rPr>
                <w:rFonts w:eastAsia="Calibri"/>
                <w:b/>
                <w:sz w:val="22"/>
                <w:szCs w:val="22"/>
                <w:lang w:eastAsia="en-US"/>
              </w:rPr>
              <w:t>3.</w:t>
            </w:r>
          </w:p>
        </w:tc>
        <w:tc>
          <w:tcPr>
            <w:tcW w:w="2650" w:type="dxa"/>
            <w:shd w:val="clear" w:color="auto" w:fill="auto"/>
          </w:tcPr>
          <w:p w:rsidR="00D706A9" w:rsidRPr="00AC3F45" w:rsidRDefault="00D706A9" w:rsidP="00904B36">
            <w:pPr>
              <w:spacing w:after="200" w:line="276" w:lineRule="auto"/>
              <w:rPr>
                <w:rFonts w:eastAsia="Calibri"/>
                <w:b/>
                <w:u w:val="single"/>
                <w:lang w:eastAsia="en-US"/>
              </w:rPr>
            </w:pPr>
          </w:p>
        </w:tc>
        <w:tc>
          <w:tcPr>
            <w:tcW w:w="3192" w:type="dxa"/>
            <w:shd w:val="clear" w:color="auto" w:fill="auto"/>
          </w:tcPr>
          <w:p w:rsidR="00D706A9" w:rsidRPr="00AC3F45" w:rsidRDefault="00D706A9" w:rsidP="00904B36">
            <w:pPr>
              <w:spacing w:after="200" w:line="276" w:lineRule="auto"/>
              <w:rPr>
                <w:rFonts w:eastAsia="Calibri"/>
                <w:b/>
                <w:u w:val="single"/>
                <w:lang w:eastAsia="en-US"/>
              </w:rPr>
            </w:pPr>
          </w:p>
        </w:tc>
        <w:tc>
          <w:tcPr>
            <w:tcW w:w="3724" w:type="dxa"/>
            <w:shd w:val="clear" w:color="auto" w:fill="auto"/>
          </w:tcPr>
          <w:p w:rsidR="00D706A9" w:rsidRPr="00AC3F45" w:rsidRDefault="00D706A9" w:rsidP="00904B36">
            <w:pPr>
              <w:spacing w:after="200" w:line="276" w:lineRule="auto"/>
              <w:rPr>
                <w:rFonts w:eastAsia="Calibri"/>
                <w:b/>
                <w:u w:val="single"/>
                <w:lang w:eastAsia="en-US"/>
              </w:rPr>
            </w:pPr>
          </w:p>
        </w:tc>
      </w:tr>
    </w:tbl>
    <w:p w:rsidR="00D706A9" w:rsidRPr="00AC3F45" w:rsidRDefault="00D706A9" w:rsidP="00D706A9">
      <w:pPr>
        <w:spacing w:after="200" w:line="276" w:lineRule="auto"/>
        <w:jc w:val="both"/>
        <w:rPr>
          <w:rFonts w:eastAsia="Calibri"/>
          <w:i/>
          <w:sz w:val="22"/>
          <w:szCs w:val="22"/>
          <w:lang w:eastAsia="en-US"/>
        </w:rPr>
      </w:pPr>
    </w:p>
    <w:p w:rsidR="00D706A9" w:rsidRPr="00AC3F45" w:rsidRDefault="00D706A9" w:rsidP="00D706A9">
      <w:pPr>
        <w:spacing w:after="200" w:line="276" w:lineRule="auto"/>
        <w:jc w:val="both"/>
        <w:rPr>
          <w:rFonts w:eastAsia="Calibri"/>
          <w:sz w:val="22"/>
          <w:szCs w:val="22"/>
          <w:lang w:eastAsia="en-US"/>
        </w:rPr>
      </w:pPr>
      <w:r w:rsidRPr="00AC3F45">
        <w:rPr>
          <w:rFonts w:eastAsia="Calibri"/>
          <w:sz w:val="22"/>
          <w:szCs w:val="22"/>
          <w:lang w:eastAsia="en-US"/>
        </w:rPr>
        <w:t xml:space="preserve">Сравнив коммерческие предложения, Заказчиком было принято решение заключить договор с поставщиком _______________ </w:t>
      </w:r>
      <w:r w:rsidRPr="00AC3F45">
        <w:rPr>
          <w:rFonts w:eastAsia="Calibri"/>
          <w:i/>
          <w:sz w:val="22"/>
          <w:szCs w:val="22"/>
          <w:lang w:eastAsia="en-US"/>
        </w:rPr>
        <w:t>(указать наименование поставщика)</w:t>
      </w:r>
      <w:r w:rsidRPr="00AC3F45">
        <w:rPr>
          <w:rFonts w:eastAsia="Calibri"/>
          <w:sz w:val="22"/>
          <w:szCs w:val="22"/>
          <w:lang w:eastAsia="en-US"/>
        </w:rPr>
        <w:t xml:space="preserve"> с ценой договора _________________ </w:t>
      </w:r>
      <w:r w:rsidRPr="00AC3F45">
        <w:rPr>
          <w:rFonts w:eastAsia="Calibri"/>
          <w:i/>
          <w:sz w:val="22"/>
          <w:szCs w:val="22"/>
          <w:lang w:eastAsia="en-US"/>
        </w:rPr>
        <w:t>(указать цену заключаемого договора),</w:t>
      </w:r>
      <w:r w:rsidRPr="00AC3F45">
        <w:rPr>
          <w:rFonts w:eastAsia="Calibri"/>
          <w:sz w:val="22"/>
          <w:szCs w:val="22"/>
          <w:lang w:eastAsia="en-US"/>
        </w:rPr>
        <w:t xml:space="preserve"> предложившего лучшие условия исполнения договора в коммерческом предложении, представленном Заказчику.</w:t>
      </w:r>
    </w:p>
    <w:p w:rsidR="00D706A9" w:rsidRPr="00AC3F45" w:rsidRDefault="00D706A9" w:rsidP="00D706A9">
      <w:pPr>
        <w:widowControl w:val="0"/>
        <w:autoSpaceDE w:val="0"/>
        <w:autoSpaceDN w:val="0"/>
        <w:adjustRightInd w:val="0"/>
        <w:rPr>
          <w:sz w:val="22"/>
          <w:szCs w:val="22"/>
          <w:lang w:eastAsia="ru-RU"/>
        </w:rPr>
      </w:pPr>
      <w:r w:rsidRPr="00AC3F45">
        <w:rPr>
          <w:sz w:val="22"/>
          <w:szCs w:val="22"/>
          <w:lang w:eastAsia="ru-RU"/>
        </w:rPr>
        <w:t>_________________________(_____________________________)</w:t>
      </w:r>
    </w:p>
    <w:p w:rsidR="00D706A9" w:rsidRPr="00AC3F45" w:rsidRDefault="00D706A9" w:rsidP="00D706A9">
      <w:pPr>
        <w:widowControl w:val="0"/>
        <w:tabs>
          <w:tab w:val="left" w:pos="3990"/>
        </w:tabs>
        <w:autoSpaceDE w:val="0"/>
        <w:autoSpaceDN w:val="0"/>
        <w:adjustRightInd w:val="0"/>
        <w:rPr>
          <w:i/>
          <w:sz w:val="22"/>
          <w:szCs w:val="22"/>
          <w:lang w:eastAsia="ru-RU"/>
        </w:rPr>
      </w:pPr>
      <w:r w:rsidRPr="00AC3F45">
        <w:rPr>
          <w:i/>
          <w:sz w:val="22"/>
          <w:szCs w:val="22"/>
          <w:lang w:eastAsia="ru-RU"/>
        </w:rPr>
        <w:t xml:space="preserve">                          (подпись)                           (Ф.И.О. ответственного должностного лица*)</w:t>
      </w:r>
    </w:p>
    <w:p w:rsidR="00D706A9" w:rsidRPr="00AC3F45" w:rsidRDefault="00D706A9" w:rsidP="00D706A9">
      <w:pPr>
        <w:tabs>
          <w:tab w:val="left" w:pos="7500"/>
        </w:tabs>
        <w:spacing w:after="200" w:line="276" w:lineRule="auto"/>
        <w:rPr>
          <w:rFonts w:eastAsia="Calibri"/>
          <w:b/>
          <w:sz w:val="22"/>
          <w:szCs w:val="22"/>
          <w:lang w:eastAsia="en-US"/>
        </w:rPr>
      </w:pPr>
    </w:p>
    <w:p w:rsidR="00D706A9" w:rsidRPr="00AC3F45" w:rsidRDefault="00D706A9" w:rsidP="00D706A9">
      <w:pPr>
        <w:spacing w:after="200" w:line="276" w:lineRule="auto"/>
        <w:rPr>
          <w:sz w:val="22"/>
          <w:szCs w:val="22"/>
          <w:lang w:eastAsia="ru-RU"/>
        </w:rPr>
      </w:pPr>
      <w:r>
        <w:rPr>
          <w:sz w:val="22"/>
          <w:szCs w:val="22"/>
          <w:lang w:eastAsia="ru-RU"/>
        </w:rPr>
        <w:t>«____» ___________ 201_ г.</w:t>
      </w:r>
    </w:p>
    <w:p w:rsidR="00D706A9" w:rsidRPr="00B83E44" w:rsidRDefault="00D706A9" w:rsidP="00D706A9">
      <w:pPr>
        <w:spacing w:after="200" w:line="276" w:lineRule="auto"/>
        <w:rPr>
          <w:sz w:val="20"/>
          <w:szCs w:val="20"/>
          <w:lang w:eastAsia="ru-RU"/>
        </w:rPr>
      </w:pPr>
      <w:r w:rsidRPr="00B83E44">
        <w:rPr>
          <w:sz w:val="20"/>
          <w:szCs w:val="20"/>
          <w:lang w:eastAsia="ru-RU"/>
        </w:rPr>
        <w:t>* Лицо, ответственное за подготовку и формирование отчета – обоснования закупки, сбор и регистрацию коммерческих предложений, определяется решением руководителя Заказчика.</w:t>
      </w:r>
    </w:p>
    <w:p w:rsidR="00D706A9" w:rsidRPr="00AC3F45" w:rsidRDefault="00D706A9" w:rsidP="00D706A9">
      <w:pPr>
        <w:tabs>
          <w:tab w:val="left" w:pos="3286"/>
          <w:tab w:val="right" w:pos="9354"/>
        </w:tabs>
        <w:outlineLvl w:val="2"/>
        <w:rPr>
          <w:b/>
          <w:bCs/>
          <w:sz w:val="22"/>
          <w:szCs w:val="22"/>
          <w:lang w:eastAsia="ru-RU"/>
        </w:rPr>
      </w:pPr>
      <w:r w:rsidRPr="00AC3F45">
        <w:rPr>
          <w:b/>
          <w:bCs/>
          <w:sz w:val="22"/>
          <w:szCs w:val="22"/>
          <w:lang w:eastAsia="ru-RU"/>
        </w:rPr>
        <w:br w:type="page"/>
      </w:r>
      <w:r w:rsidRPr="00AC3F45">
        <w:rPr>
          <w:b/>
          <w:bCs/>
          <w:sz w:val="22"/>
          <w:szCs w:val="22"/>
          <w:lang w:eastAsia="ru-RU"/>
        </w:rPr>
        <w:tab/>
      </w:r>
      <w:r w:rsidRPr="00AC3F45">
        <w:rPr>
          <w:b/>
          <w:bCs/>
          <w:sz w:val="22"/>
          <w:szCs w:val="22"/>
          <w:lang w:eastAsia="ru-RU"/>
        </w:rPr>
        <w:tab/>
        <w:t>Приложение № 4</w:t>
      </w:r>
    </w:p>
    <w:p w:rsidR="00D706A9" w:rsidRPr="00AC3F45" w:rsidRDefault="00D706A9" w:rsidP="00D706A9">
      <w:pPr>
        <w:jc w:val="right"/>
        <w:outlineLvl w:val="2"/>
        <w:rPr>
          <w:b/>
          <w:bCs/>
          <w:sz w:val="22"/>
          <w:szCs w:val="22"/>
          <w:lang w:eastAsia="ru-RU"/>
        </w:rPr>
      </w:pPr>
    </w:p>
    <w:p w:rsidR="00D706A9" w:rsidRPr="00AC3F45" w:rsidRDefault="00D706A9" w:rsidP="00D706A9">
      <w:pPr>
        <w:jc w:val="center"/>
        <w:outlineLvl w:val="2"/>
        <w:rPr>
          <w:b/>
          <w:bCs/>
          <w:sz w:val="22"/>
          <w:szCs w:val="22"/>
          <w:lang w:eastAsia="ru-RU"/>
        </w:rPr>
      </w:pPr>
      <w:r w:rsidRPr="00AC3F45">
        <w:rPr>
          <w:b/>
          <w:bCs/>
          <w:sz w:val="22"/>
          <w:szCs w:val="22"/>
          <w:lang w:eastAsia="ru-RU"/>
        </w:rPr>
        <w:t>ФОРМА АКТА ОБ ИСПОЛНЕНИИ ОБЯЗАТЕЛЬСТВ</w:t>
      </w:r>
    </w:p>
    <w:p w:rsidR="00D706A9" w:rsidRPr="00AC3F45" w:rsidRDefault="00D706A9" w:rsidP="00D706A9">
      <w:pPr>
        <w:jc w:val="center"/>
        <w:outlineLvl w:val="2"/>
        <w:rPr>
          <w:b/>
          <w:bCs/>
          <w:sz w:val="22"/>
          <w:szCs w:val="22"/>
          <w:lang w:eastAsia="ru-RU"/>
        </w:rPr>
      </w:pPr>
      <w:r w:rsidRPr="00AC3F45">
        <w:rPr>
          <w:b/>
          <w:bCs/>
          <w:sz w:val="22"/>
          <w:szCs w:val="22"/>
          <w:lang w:eastAsia="ru-RU"/>
        </w:rPr>
        <w:t>ПО ДОГОВОРУ (ОБРАЗЕЦ)</w:t>
      </w:r>
    </w:p>
    <w:p w:rsidR="00D706A9" w:rsidRPr="00AC3F45" w:rsidRDefault="00D706A9" w:rsidP="00D706A9">
      <w:pPr>
        <w:outlineLvl w:val="2"/>
        <w:rPr>
          <w:b/>
          <w:bCs/>
          <w:sz w:val="22"/>
          <w:szCs w:val="22"/>
          <w:lang w:eastAsia="ru-RU"/>
        </w:rPr>
      </w:pPr>
    </w:p>
    <w:p w:rsidR="00D706A9" w:rsidRPr="00AC3F45" w:rsidRDefault="00D706A9" w:rsidP="00D706A9">
      <w:pPr>
        <w:jc w:val="center"/>
        <w:outlineLvl w:val="2"/>
        <w:rPr>
          <w:b/>
          <w:bCs/>
          <w:sz w:val="22"/>
          <w:szCs w:val="22"/>
          <w:lang w:eastAsia="ru-RU"/>
        </w:rPr>
      </w:pPr>
      <w:r>
        <w:rPr>
          <w:b/>
          <w:bCs/>
          <w:sz w:val="22"/>
          <w:szCs w:val="22"/>
          <w:lang w:eastAsia="ru-RU"/>
        </w:rPr>
        <w:t>Акт</w:t>
      </w:r>
    </w:p>
    <w:p w:rsidR="00D706A9" w:rsidRPr="00AC3F45" w:rsidRDefault="00D706A9" w:rsidP="00D706A9">
      <w:pPr>
        <w:jc w:val="center"/>
        <w:outlineLvl w:val="2"/>
        <w:rPr>
          <w:b/>
          <w:bCs/>
          <w:sz w:val="22"/>
          <w:szCs w:val="22"/>
          <w:lang w:eastAsia="ru-RU"/>
        </w:rPr>
      </w:pPr>
      <w:r w:rsidRPr="00AC3F45">
        <w:rPr>
          <w:b/>
          <w:bCs/>
          <w:sz w:val="22"/>
          <w:szCs w:val="22"/>
          <w:lang w:eastAsia="ru-RU"/>
        </w:rPr>
        <w:t>об испо</w:t>
      </w:r>
      <w:r>
        <w:rPr>
          <w:b/>
          <w:bCs/>
          <w:sz w:val="22"/>
          <w:szCs w:val="22"/>
          <w:lang w:eastAsia="ru-RU"/>
        </w:rPr>
        <w:t>лнении обязательств по договору</w:t>
      </w:r>
    </w:p>
    <w:p w:rsidR="00D706A9" w:rsidRPr="00AC3F45" w:rsidRDefault="00D706A9" w:rsidP="00D706A9">
      <w:pPr>
        <w:tabs>
          <w:tab w:val="left" w:pos="709"/>
        </w:tabs>
        <w:suppressAutoHyphens/>
        <w:overflowPunct w:val="0"/>
        <w:autoSpaceDN w:val="0"/>
        <w:textAlignment w:val="baseline"/>
        <w:rPr>
          <w:kern w:val="3"/>
          <w:sz w:val="22"/>
          <w:szCs w:val="22"/>
          <w:lang w:eastAsia="ru-RU"/>
        </w:rPr>
      </w:pPr>
    </w:p>
    <w:p w:rsidR="00D706A9" w:rsidRPr="00AC3F45" w:rsidRDefault="00D706A9" w:rsidP="00D706A9">
      <w:pPr>
        <w:tabs>
          <w:tab w:val="left" w:pos="7470"/>
        </w:tabs>
        <w:rPr>
          <w:sz w:val="22"/>
          <w:szCs w:val="22"/>
          <w:lang w:eastAsia="ru-RU"/>
        </w:rPr>
      </w:pPr>
      <w:r w:rsidRPr="00AC3F45">
        <w:rPr>
          <w:sz w:val="22"/>
          <w:szCs w:val="22"/>
          <w:lang w:eastAsia="ru-RU"/>
        </w:rPr>
        <w:t>«__» __________ 201</w:t>
      </w:r>
      <w:r>
        <w:rPr>
          <w:sz w:val="22"/>
          <w:szCs w:val="22"/>
          <w:lang w:eastAsia="ru-RU"/>
        </w:rPr>
        <w:t xml:space="preserve">_ г.                                                                                                      </w:t>
      </w:r>
      <w:r w:rsidRPr="00AC3F45">
        <w:rPr>
          <w:sz w:val="22"/>
          <w:szCs w:val="22"/>
          <w:lang w:eastAsia="ru-RU"/>
        </w:rPr>
        <w:t xml:space="preserve">г. </w:t>
      </w:r>
      <w:r>
        <w:rPr>
          <w:sz w:val="22"/>
          <w:szCs w:val="22"/>
          <w:lang w:eastAsia="ru-RU"/>
        </w:rPr>
        <w:t>___________</w:t>
      </w:r>
    </w:p>
    <w:p w:rsidR="00D706A9" w:rsidRPr="00AC3F45" w:rsidRDefault="00D706A9" w:rsidP="00D706A9">
      <w:pPr>
        <w:tabs>
          <w:tab w:val="left" w:pos="7470"/>
        </w:tabs>
        <w:rPr>
          <w:sz w:val="22"/>
          <w:szCs w:val="22"/>
          <w:lang w:eastAsia="ru-RU"/>
        </w:rPr>
      </w:pPr>
    </w:p>
    <w:p w:rsidR="00D706A9" w:rsidRPr="00021558" w:rsidRDefault="00D706A9" w:rsidP="00D706A9">
      <w:pPr>
        <w:ind w:firstLine="709"/>
        <w:jc w:val="both"/>
        <w:rPr>
          <w:sz w:val="22"/>
          <w:szCs w:val="22"/>
          <w:lang w:eastAsia="ru-RU"/>
        </w:rPr>
      </w:pPr>
      <w:r w:rsidRPr="005436A6">
        <w:rPr>
          <w:rFonts w:eastAsia="Calibri"/>
          <w:sz w:val="22"/>
          <w:szCs w:val="22"/>
          <w:lang w:eastAsia="en-US"/>
        </w:rPr>
        <w:t xml:space="preserve">Муниципальное </w:t>
      </w:r>
      <w:r w:rsidR="005436A6">
        <w:rPr>
          <w:rFonts w:eastAsia="Calibri"/>
          <w:sz w:val="22"/>
          <w:szCs w:val="22"/>
          <w:lang w:eastAsia="en-US"/>
        </w:rPr>
        <w:t>бюджет</w:t>
      </w:r>
      <w:r w:rsidRPr="005436A6">
        <w:rPr>
          <w:rFonts w:eastAsia="Calibri"/>
          <w:sz w:val="22"/>
          <w:szCs w:val="22"/>
          <w:lang w:eastAsia="en-US"/>
        </w:rPr>
        <w:t>ное учреждение</w:t>
      </w:r>
      <w:r w:rsidR="005436A6">
        <w:rPr>
          <w:rFonts w:eastAsia="Calibri"/>
          <w:sz w:val="22"/>
          <w:szCs w:val="22"/>
          <w:lang w:eastAsia="en-US"/>
        </w:rPr>
        <w:t xml:space="preserve"> культуры </w:t>
      </w:r>
      <w:r w:rsidR="0044215D" w:rsidRPr="005436A6">
        <w:rPr>
          <w:rFonts w:eastAsia="Calibri"/>
          <w:sz w:val="22"/>
          <w:szCs w:val="22"/>
          <w:lang w:eastAsia="en-US"/>
        </w:rPr>
        <w:t>____________________</w:t>
      </w:r>
      <w:r w:rsidRPr="005436A6">
        <w:rPr>
          <w:rFonts w:eastAsia="Calibri"/>
          <w:sz w:val="22"/>
          <w:szCs w:val="22"/>
          <w:lang w:eastAsia="en-US"/>
        </w:rPr>
        <w:t>,</w:t>
      </w:r>
      <w:r w:rsidRPr="00021558">
        <w:rPr>
          <w:rFonts w:eastAsia="Calibri"/>
          <w:sz w:val="22"/>
          <w:szCs w:val="22"/>
          <w:lang w:eastAsia="en-US"/>
        </w:rPr>
        <w:t xml:space="preserve"> в лице ____________, действующего на основании Устава, именуемое в дальнейшем «Заказчик», с одной стороны, и ____________, в лице ____________, действующего на основании ____________, именуемое в дальнейшем «Исполнитель» («Подрядчик», «Поставщик»), с другой стороны, в дальнейшем именуемые «Стороны», </w:t>
      </w:r>
      <w:r w:rsidRPr="00021558">
        <w:rPr>
          <w:sz w:val="22"/>
          <w:szCs w:val="22"/>
          <w:lang w:eastAsia="ru-RU"/>
        </w:rPr>
        <w:t>составили настоящий акт о нижеследующем:</w:t>
      </w:r>
    </w:p>
    <w:p w:rsidR="00D706A9" w:rsidRDefault="00D706A9" w:rsidP="00D706A9">
      <w:pPr>
        <w:numPr>
          <w:ilvl w:val="0"/>
          <w:numId w:val="36"/>
        </w:numPr>
        <w:ind w:left="0" w:firstLine="0"/>
        <w:contextualSpacing/>
        <w:jc w:val="both"/>
        <w:rPr>
          <w:rFonts w:eastAsia="Calibri"/>
          <w:sz w:val="22"/>
          <w:szCs w:val="22"/>
          <w:lang w:eastAsia="en-US"/>
        </w:rPr>
      </w:pPr>
      <w:r w:rsidRPr="00021558">
        <w:rPr>
          <w:rFonts w:eastAsia="Calibri"/>
          <w:sz w:val="22"/>
          <w:szCs w:val="22"/>
          <w:lang w:eastAsia="en-US"/>
        </w:rPr>
        <w:t>В соответствии с Договором №__ от «___» ___________201</w:t>
      </w:r>
      <w:r>
        <w:rPr>
          <w:rFonts w:eastAsia="Calibri"/>
          <w:sz w:val="22"/>
          <w:szCs w:val="22"/>
          <w:lang w:eastAsia="en-US"/>
        </w:rPr>
        <w:t>_</w:t>
      </w:r>
      <w:r w:rsidRPr="00021558">
        <w:rPr>
          <w:rFonts w:eastAsia="Calibri"/>
          <w:sz w:val="22"/>
          <w:szCs w:val="22"/>
          <w:lang w:eastAsia="en-US"/>
        </w:rPr>
        <w:t xml:space="preserve"> г. Исполнитель (Поставщик, Подрядчик) выполнил свои обязательства по договору в полном объеме.</w:t>
      </w:r>
    </w:p>
    <w:p w:rsidR="00D706A9" w:rsidRDefault="00D706A9" w:rsidP="00D706A9">
      <w:pPr>
        <w:numPr>
          <w:ilvl w:val="0"/>
          <w:numId w:val="36"/>
        </w:numPr>
        <w:ind w:left="0" w:firstLine="0"/>
        <w:contextualSpacing/>
        <w:jc w:val="both"/>
        <w:rPr>
          <w:rFonts w:eastAsia="Calibri"/>
          <w:sz w:val="22"/>
          <w:szCs w:val="22"/>
          <w:lang w:eastAsia="en-US"/>
        </w:rPr>
      </w:pPr>
      <w:r w:rsidRPr="00C7078C">
        <w:rPr>
          <w:rFonts w:eastAsia="Calibri"/>
          <w:sz w:val="22"/>
          <w:szCs w:val="22"/>
          <w:lang w:eastAsia="en-US"/>
        </w:rPr>
        <w:t>Объем и качество поставленной продукции (выполненных работ, оказанных услуг) соответствует требованиям Заказчика. Претензий по качеству у Заказчика к Исполнителю (Поставщику, Подрядчику) не имеется.</w:t>
      </w:r>
    </w:p>
    <w:p w:rsidR="00D706A9" w:rsidRDefault="00D706A9" w:rsidP="00D706A9">
      <w:pPr>
        <w:numPr>
          <w:ilvl w:val="0"/>
          <w:numId w:val="36"/>
        </w:numPr>
        <w:ind w:left="0" w:firstLine="0"/>
        <w:contextualSpacing/>
        <w:jc w:val="both"/>
        <w:rPr>
          <w:rFonts w:eastAsia="Calibri"/>
          <w:sz w:val="22"/>
          <w:szCs w:val="22"/>
          <w:lang w:eastAsia="en-US"/>
        </w:rPr>
      </w:pPr>
      <w:r w:rsidRPr="00C7078C">
        <w:rPr>
          <w:rFonts w:eastAsia="Calibri"/>
          <w:sz w:val="22"/>
          <w:szCs w:val="22"/>
          <w:lang w:eastAsia="en-US"/>
        </w:rPr>
        <w:t>Общая стоимость поставленной продукции (выполненных работ, оказанных услуг) по Договору составляет ____________ (___________) рублей.</w:t>
      </w:r>
    </w:p>
    <w:p w:rsidR="00D706A9" w:rsidRDefault="00D706A9" w:rsidP="00D706A9">
      <w:pPr>
        <w:numPr>
          <w:ilvl w:val="0"/>
          <w:numId w:val="36"/>
        </w:numPr>
        <w:ind w:left="0" w:firstLine="0"/>
        <w:contextualSpacing/>
        <w:jc w:val="both"/>
        <w:rPr>
          <w:rFonts w:eastAsia="Calibri"/>
          <w:sz w:val="22"/>
          <w:szCs w:val="22"/>
          <w:lang w:eastAsia="en-US"/>
        </w:rPr>
      </w:pPr>
      <w:r w:rsidRPr="00C7078C">
        <w:rPr>
          <w:rFonts w:eastAsia="Calibri"/>
          <w:sz w:val="22"/>
          <w:szCs w:val="22"/>
          <w:lang w:eastAsia="en-US"/>
        </w:rPr>
        <w:t xml:space="preserve">Заказчик полностью </w:t>
      </w:r>
      <w:r>
        <w:rPr>
          <w:rFonts w:eastAsia="Calibri"/>
          <w:sz w:val="22"/>
          <w:szCs w:val="22"/>
          <w:lang w:eastAsia="en-US"/>
        </w:rPr>
        <w:t>испо</w:t>
      </w:r>
      <w:r w:rsidRPr="00C7078C">
        <w:rPr>
          <w:rFonts w:eastAsia="Calibri"/>
          <w:sz w:val="22"/>
          <w:szCs w:val="22"/>
          <w:lang w:eastAsia="en-US"/>
        </w:rPr>
        <w:t>лнил свои обязательства по оплате поставленной продукции (выполненных работ, оказанных услуг)</w:t>
      </w:r>
      <w:r>
        <w:rPr>
          <w:rFonts w:eastAsia="Calibri"/>
          <w:sz w:val="22"/>
          <w:szCs w:val="22"/>
          <w:lang w:eastAsia="en-US"/>
        </w:rPr>
        <w:t>.</w:t>
      </w:r>
    </w:p>
    <w:p w:rsidR="00D706A9" w:rsidRDefault="00D706A9" w:rsidP="00D706A9">
      <w:pPr>
        <w:numPr>
          <w:ilvl w:val="0"/>
          <w:numId w:val="36"/>
        </w:numPr>
        <w:ind w:left="0" w:firstLine="0"/>
        <w:contextualSpacing/>
        <w:jc w:val="both"/>
        <w:rPr>
          <w:rFonts w:eastAsia="Calibri"/>
          <w:sz w:val="22"/>
          <w:szCs w:val="22"/>
          <w:lang w:eastAsia="en-US"/>
        </w:rPr>
      </w:pPr>
      <w:r w:rsidRPr="00C7078C">
        <w:rPr>
          <w:rFonts w:eastAsia="Calibri"/>
          <w:sz w:val="22"/>
          <w:szCs w:val="22"/>
          <w:lang w:eastAsia="en-US"/>
        </w:rPr>
        <w:t>Настоящий акт является неотъемлемой частью договора №__ от «___» ___________201</w:t>
      </w:r>
      <w:r>
        <w:rPr>
          <w:rFonts w:eastAsia="Calibri"/>
          <w:sz w:val="22"/>
          <w:szCs w:val="22"/>
          <w:lang w:eastAsia="en-US"/>
        </w:rPr>
        <w:t>_</w:t>
      </w:r>
      <w:r w:rsidRPr="00C7078C">
        <w:rPr>
          <w:rFonts w:eastAsia="Calibri"/>
          <w:sz w:val="22"/>
          <w:szCs w:val="22"/>
          <w:lang w:eastAsia="en-US"/>
        </w:rPr>
        <w:t xml:space="preserve"> г.</w:t>
      </w:r>
    </w:p>
    <w:p w:rsidR="00D706A9" w:rsidRPr="00C7078C" w:rsidRDefault="00D706A9" w:rsidP="00D706A9">
      <w:pPr>
        <w:numPr>
          <w:ilvl w:val="0"/>
          <w:numId w:val="36"/>
        </w:numPr>
        <w:ind w:left="0" w:firstLine="0"/>
        <w:contextualSpacing/>
        <w:jc w:val="both"/>
        <w:rPr>
          <w:rFonts w:eastAsia="Calibri"/>
          <w:sz w:val="22"/>
          <w:szCs w:val="22"/>
          <w:lang w:eastAsia="en-US"/>
        </w:rPr>
      </w:pPr>
      <w:r w:rsidRPr="00C7078C">
        <w:rPr>
          <w:rFonts w:eastAsia="Calibri"/>
          <w:sz w:val="22"/>
          <w:szCs w:val="22"/>
          <w:lang w:eastAsia="en-US"/>
        </w:rPr>
        <w:t>Настоящий акт составлен в двух аутентичных экземплярах, по одному для каждой Стороны, имеющих одинаковую юридическую силу.</w:t>
      </w:r>
    </w:p>
    <w:p w:rsidR="00D706A9" w:rsidRPr="00AC3F45" w:rsidRDefault="00D706A9" w:rsidP="00D706A9">
      <w:pPr>
        <w:tabs>
          <w:tab w:val="decimal" w:pos="288"/>
          <w:tab w:val="decimal" w:pos="1152"/>
        </w:tabs>
        <w:jc w:val="both"/>
        <w:rPr>
          <w:rFonts w:eastAsia="Calibri"/>
          <w:sz w:val="22"/>
          <w:szCs w:val="22"/>
          <w:lang w:eastAsia="en-US"/>
        </w:rPr>
      </w:pPr>
    </w:p>
    <w:p w:rsidR="00D706A9" w:rsidRPr="00AC3F45" w:rsidRDefault="00D706A9" w:rsidP="00D706A9">
      <w:pPr>
        <w:tabs>
          <w:tab w:val="decimal" w:pos="288"/>
          <w:tab w:val="decimal" w:pos="1152"/>
        </w:tabs>
        <w:jc w:val="center"/>
        <w:rPr>
          <w:rFonts w:eastAsia="Calibri"/>
          <w:sz w:val="22"/>
          <w:szCs w:val="22"/>
          <w:lang w:eastAsia="en-US"/>
        </w:rPr>
      </w:pPr>
    </w:p>
    <w:p w:rsidR="00D706A9" w:rsidRPr="00AC3F45" w:rsidRDefault="00D706A9" w:rsidP="00D706A9">
      <w:pPr>
        <w:tabs>
          <w:tab w:val="left" w:pos="709"/>
        </w:tabs>
        <w:suppressAutoHyphens/>
        <w:overflowPunct w:val="0"/>
        <w:autoSpaceDN w:val="0"/>
        <w:spacing w:after="60" w:line="100" w:lineRule="atLeast"/>
        <w:jc w:val="center"/>
        <w:textAlignment w:val="baseline"/>
        <w:rPr>
          <w:b/>
          <w:kern w:val="3"/>
          <w:sz w:val="22"/>
          <w:szCs w:val="22"/>
          <w:lang w:eastAsia="ru-RU"/>
        </w:rPr>
      </w:pPr>
      <w:r w:rsidRPr="00AC3F45">
        <w:rPr>
          <w:b/>
          <w:kern w:val="3"/>
          <w:sz w:val="22"/>
          <w:szCs w:val="22"/>
          <w:lang w:eastAsia="ru-RU"/>
        </w:rPr>
        <w:t>Заказчик:                                                                              Исполнитель (Поставщик, Подрядчик)</w:t>
      </w:r>
    </w:p>
    <w:p w:rsidR="00D706A9" w:rsidRPr="00AC3F45" w:rsidRDefault="00D706A9" w:rsidP="00D706A9">
      <w:pPr>
        <w:tabs>
          <w:tab w:val="left" w:pos="709"/>
        </w:tabs>
        <w:suppressAutoHyphens/>
        <w:overflowPunct w:val="0"/>
        <w:autoSpaceDN w:val="0"/>
        <w:spacing w:after="60" w:line="100" w:lineRule="atLeast"/>
        <w:jc w:val="center"/>
        <w:textAlignment w:val="baseline"/>
        <w:rPr>
          <w:kern w:val="3"/>
          <w:sz w:val="22"/>
          <w:szCs w:val="22"/>
          <w:lang w:eastAsia="ru-RU"/>
        </w:rPr>
      </w:pPr>
    </w:p>
    <w:p w:rsidR="00D706A9" w:rsidRPr="00AC3F45" w:rsidRDefault="00D706A9" w:rsidP="00D706A9">
      <w:pPr>
        <w:tabs>
          <w:tab w:val="left" w:pos="709"/>
        </w:tabs>
        <w:suppressAutoHyphens/>
        <w:overflowPunct w:val="0"/>
        <w:autoSpaceDN w:val="0"/>
        <w:spacing w:after="60" w:line="100" w:lineRule="atLeast"/>
        <w:textAlignment w:val="baseline"/>
        <w:rPr>
          <w:kern w:val="3"/>
          <w:sz w:val="22"/>
          <w:szCs w:val="22"/>
          <w:lang w:eastAsia="ru-RU"/>
        </w:rPr>
      </w:pPr>
      <w:r w:rsidRPr="00AC3F45">
        <w:rPr>
          <w:kern w:val="3"/>
          <w:sz w:val="22"/>
          <w:szCs w:val="22"/>
          <w:lang w:eastAsia="ru-RU"/>
        </w:rPr>
        <w:t>______________________/</w:t>
      </w:r>
      <w:r>
        <w:rPr>
          <w:kern w:val="3"/>
          <w:sz w:val="22"/>
          <w:szCs w:val="22"/>
          <w:lang w:eastAsia="ru-RU"/>
        </w:rPr>
        <w:t xml:space="preserve">__________  /           </w:t>
      </w:r>
      <w:r w:rsidRPr="00AC3F45">
        <w:rPr>
          <w:kern w:val="3"/>
          <w:sz w:val="22"/>
          <w:szCs w:val="22"/>
          <w:lang w:eastAsia="ru-RU"/>
        </w:rPr>
        <w:t xml:space="preserve">                  ___________________/__________/</w:t>
      </w:r>
    </w:p>
    <w:p w:rsidR="00D706A9" w:rsidRPr="00AC3F45" w:rsidRDefault="00D706A9" w:rsidP="00D706A9">
      <w:pPr>
        <w:tabs>
          <w:tab w:val="left" w:pos="709"/>
        </w:tabs>
        <w:suppressAutoHyphens/>
        <w:overflowPunct w:val="0"/>
        <w:autoSpaceDN w:val="0"/>
        <w:spacing w:after="60" w:line="100" w:lineRule="atLeast"/>
        <w:textAlignment w:val="baseline"/>
        <w:rPr>
          <w:kern w:val="3"/>
          <w:sz w:val="22"/>
          <w:szCs w:val="22"/>
          <w:lang w:eastAsia="ru-RU"/>
        </w:rPr>
      </w:pPr>
      <w:r w:rsidRPr="00AC3F45">
        <w:rPr>
          <w:kern w:val="3"/>
          <w:sz w:val="22"/>
          <w:szCs w:val="22"/>
          <w:lang w:eastAsia="ru-RU"/>
        </w:rPr>
        <w:t>М.П.                                                                    М.П.</w:t>
      </w:r>
    </w:p>
    <w:p w:rsidR="00D706A9" w:rsidRPr="00AC3F45" w:rsidRDefault="00D706A9" w:rsidP="00D706A9">
      <w:pPr>
        <w:spacing w:after="160" w:line="259" w:lineRule="auto"/>
        <w:rPr>
          <w:kern w:val="3"/>
          <w:sz w:val="22"/>
          <w:szCs w:val="22"/>
          <w:lang w:eastAsia="ru-RU"/>
        </w:rPr>
      </w:pPr>
    </w:p>
    <w:p w:rsidR="00980591" w:rsidRPr="00980591" w:rsidRDefault="00980591" w:rsidP="00980591">
      <w:pPr>
        <w:pStyle w:val="a7"/>
        <w:tabs>
          <w:tab w:val="left" w:pos="1701"/>
        </w:tabs>
        <w:autoSpaceDE w:val="0"/>
        <w:ind w:left="0" w:firstLine="284"/>
        <w:jc w:val="both"/>
        <w:rPr>
          <w:rFonts w:eastAsia="Calibri"/>
          <w:sz w:val="22"/>
          <w:szCs w:val="22"/>
          <w:lang w:eastAsia="en-US"/>
        </w:rPr>
      </w:pPr>
    </w:p>
    <w:p w:rsidR="009953B0" w:rsidRDefault="009953B0"/>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Pr="0074710C" w:rsidRDefault="00324D46" w:rsidP="00324D46">
      <w:pPr>
        <w:jc w:val="right"/>
        <w:rPr>
          <w:b/>
          <w:sz w:val="22"/>
          <w:szCs w:val="22"/>
        </w:rPr>
      </w:pPr>
      <w:r w:rsidRPr="0074710C">
        <w:rPr>
          <w:b/>
          <w:sz w:val="22"/>
          <w:szCs w:val="22"/>
        </w:rPr>
        <w:t>Приложение № 5</w:t>
      </w:r>
    </w:p>
    <w:p w:rsidR="00546C75" w:rsidRPr="00FD02E3" w:rsidRDefault="00546C75" w:rsidP="00324D46">
      <w:pPr>
        <w:jc w:val="right"/>
        <w:rPr>
          <w:sz w:val="22"/>
          <w:szCs w:val="22"/>
        </w:rPr>
      </w:pPr>
    </w:p>
    <w:p w:rsidR="00546C75" w:rsidRDefault="00546C75" w:rsidP="00546C75">
      <w:pPr>
        <w:jc w:val="center"/>
        <w:rPr>
          <w:b/>
          <w:sz w:val="22"/>
          <w:szCs w:val="22"/>
        </w:rPr>
      </w:pPr>
      <w:r w:rsidRPr="0074710C">
        <w:rPr>
          <w:b/>
          <w:sz w:val="22"/>
          <w:szCs w:val="22"/>
        </w:rPr>
        <w:t>Ф</w:t>
      </w:r>
      <w:r w:rsidR="0074710C">
        <w:rPr>
          <w:b/>
          <w:sz w:val="22"/>
          <w:szCs w:val="22"/>
        </w:rPr>
        <w:t>ОРМА ЗАЯВКИ НА УЧАСТИЕ В ЗАПРОСЕ КОТИРОВОК В ЭЛЕКТРОННОЙ ФОРМЕ (ОБРАЗЕЦ)</w:t>
      </w:r>
    </w:p>
    <w:p w:rsidR="0074710C" w:rsidRDefault="0074710C" w:rsidP="00546C75">
      <w:pPr>
        <w:jc w:val="center"/>
        <w:rPr>
          <w:b/>
          <w:sz w:val="22"/>
          <w:szCs w:val="22"/>
        </w:rPr>
      </w:pPr>
    </w:p>
    <w:p w:rsidR="0074710C" w:rsidRPr="0074710C" w:rsidRDefault="0074710C" w:rsidP="00546C75">
      <w:pPr>
        <w:jc w:val="center"/>
        <w:rPr>
          <w:b/>
          <w:sz w:val="22"/>
          <w:szCs w:val="22"/>
        </w:rPr>
      </w:pPr>
      <w:r>
        <w:rPr>
          <w:b/>
          <w:sz w:val="22"/>
          <w:szCs w:val="22"/>
        </w:rPr>
        <w:t>Заявка</w:t>
      </w:r>
      <w:r w:rsidRPr="0074710C">
        <w:rPr>
          <w:b/>
          <w:sz w:val="22"/>
          <w:szCs w:val="22"/>
        </w:rPr>
        <w:t xml:space="preserve"> на участие в запросе котировок в электронной форме</w:t>
      </w:r>
    </w:p>
    <w:p w:rsidR="00241FB4" w:rsidRPr="0074710C" w:rsidRDefault="00FD02E3" w:rsidP="00546C75">
      <w:pPr>
        <w:jc w:val="center"/>
        <w:rPr>
          <w:b/>
          <w:sz w:val="22"/>
          <w:szCs w:val="22"/>
        </w:rPr>
      </w:pPr>
      <w:r w:rsidRPr="0074710C">
        <w:rPr>
          <w:b/>
          <w:sz w:val="22"/>
          <w:szCs w:val="22"/>
        </w:rPr>
        <w:t>на право заключения договора на ___________________________</w:t>
      </w:r>
    </w:p>
    <w:p w:rsidR="00FD02E3" w:rsidRPr="0074710C" w:rsidRDefault="00FD02E3" w:rsidP="00546C75">
      <w:pPr>
        <w:jc w:val="center"/>
        <w:rPr>
          <w:b/>
          <w:sz w:val="20"/>
          <w:szCs w:val="20"/>
        </w:rPr>
      </w:pPr>
      <w:r w:rsidRPr="0074710C">
        <w:rPr>
          <w:b/>
          <w:sz w:val="20"/>
          <w:szCs w:val="20"/>
        </w:rPr>
        <w:t>(наименование объекта закупки)</w:t>
      </w:r>
    </w:p>
    <w:p w:rsidR="00F41BC7" w:rsidRPr="00F41BC7" w:rsidRDefault="00F41BC7" w:rsidP="00546C75">
      <w:pPr>
        <w:jc w:val="center"/>
        <w:rPr>
          <w:sz w:val="22"/>
          <w:szCs w:val="22"/>
        </w:rPr>
      </w:pPr>
    </w:p>
    <w:p w:rsidR="00FD02E3" w:rsidRPr="00F41BC7" w:rsidRDefault="00FD02E3" w:rsidP="00FD02E3">
      <w:pPr>
        <w:autoSpaceDE w:val="0"/>
        <w:autoSpaceDN w:val="0"/>
        <w:adjustRightInd w:val="0"/>
        <w:jc w:val="center"/>
        <w:rPr>
          <w:sz w:val="22"/>
          <w:szCs w:val="22"/>
        </w:rPr>
      </w:pPr>
      <w:r w:rsidRPr="00F41BC7">
        <w:rPr>
          <w:sz w:val="22"/>
          <w:szCs w:val="22"/>
        </w:rPr>
        <w:t>« » 2018</w:t>
      </w:r>
      <w:r w:rsidR="00F41BC7" w:rsidRPr="00F41BC7">
        <w:rPr>
          <w:sz w:val="22"/>
          <w:szCs w:val="22"/>
        </w:rPr>
        <w:t xml:space="preserve">г.        </w:t>
      </w:r>
      <w:r w:rsidR="00F41BC7" w:rsidRPr="00F41BC7">
        <w:rPr>
          <w:sz w:val="22"/>
          <w:szCs w:val="22"/>
        </w:rPr>
        <w:tab/>
      </w:r>
      <w:r w:rsidR="00F41BC7" w:rsidRPr="00F41BC7">
        <w:rPr>
          <w:sz w:val="22"/>
          <w:szCs w:val="22"/>
        </w:rPr>
        <w:tab/>
      </w:r>
      <w:r w:rsidR="00F41BC7" w:rsidRPr="00F41BC7">
        <w:rPr>
          <w:sz w:val="22"/>
          <w:szCs w:val="22"/>
        </w:rPr>
        <w:tab/>
      </w:r>
      <w:r w:rsidRPr="00F41BC7">
        <w:rPr>
          <w:sz w:val="22"/>
          <w:szCs w:val="22"/>
        </w:rPr>
        <w:tab/>
        <w:t>г. ______________</w:t>
      </w:r>
    </w:p>
    <w:p w:rsidR="00FD02E3" w:rsidRPr="00F41BC7" w:rsidRDefault="00FD02E3" w:rsidP="00FD02E3">
      <w:pPr>
        <w:rPr>
          <w:sz w:val="22"/>
          <w:szCs w:val="22"/>
        </w:rPr>
      </w:pPr>
    </w:p>
    <w:p w:rsidR="00F41BC7" w:rsidRPr="00F41BC7" w:rsidRDefault="00FD02E3" w:rsidP="00FD02E3">
      <w:pPr>
        <w:rPr>
          <w:sz w:val="22"/>
          <w:szCs w:val="22"/>
        </w:rPr>
      </w:pPr>
      <w:r w:rsidRPr="00F41BC7">
        <w:rPr>
          <w:sz w:val="22"/>
          <w:szCs w:val="22"/>
        </w:rPr>
        <w:t xml:space="preserve">Кому: </w:t>
      </w:r>
      <w:r w:rsidR="00F41BC7" w:rsidRPr="00F41BC7">
        <w:rPr>
          <w:sz w:val="22"/>
          <w:szCs w:val="22"/>
        </w:rPr>
        <w:t>__________________________</w:t>
      </w:r>
    </w:p>
    <w:p w:rsidR="00FD02E3" w:rsidRDefault="00FD02E3" w:rsidP="00FD02E3">
      <w:pPr>
        <w:rPr>
          <w:sz w:val="22"/>
          <w:szCs w:val="22"/>
        </w:rPr>
      </w:pPr>
      <w:r w:rsidRPr="00F41BC7">
        <w:rPr>
          <w:sz w:val="22"/>
          <w:szCs w:val="22"/>
        </w:rPr>
        <w:t>От кого:  ____________________________________________________________________________</w:t>
      </w:r>
    </w:p>
    <w:p w:rsidR="000D5A12" w:rsidRPr="000D5A12" w:rsidRDefault="000D5A12" w:rsidP="00FD02E3">
      <w:pPr>
        <w:rPr>
          <w:sz w:val="20"/>
          <w:szCs w:val="20"/>
        </w:rPr>
      </w:pPr>
      <w:r w:rsidRPr="000D5A12">
        <w:rPr>
          <w:sz w:val="20"/>
          <w:szCs w:val="20"/>
        </w:rPr>
        <w:t>(наименование, фирменное наименование (при наличии), организационно-правовая форма Участника закупки)</w:t>
      </w:r>
    </w:p>
    <w:p w:rsidR="00FD02E3" w:rsidRPr="00F41BC7" w:rsidRDefault="00FD02E3" w:rsidP="00FD02E3">
      <w:pPr>
        <w:rPr>
          <w:sz w:val="22"/>
          <w:szCs w:val="22"/>
        </w:rPr>
      </w:pPr>
      <w:r w:rsidRPr="00F41BC7">
        <w:rPr>
          <w:sz w:val="22"/>
          <w:szCs w:val="22"/>
        </w:rPr>
        <w:t>Контактное лицо:  ____________________________________________________________________</w:t>
      </w:r>
    </w:p>
    <w:p w:rsidR="00FD02E3" w:rsidRPr="00F41BC7" w:rsidRDefault="00FD02E3" w:rsidP="00FD02E3">
      <w:pPr>
        <w:jc w:val="both"/>
        <w:rPr>
          <w:sz w:val="22"/>
          <w:szCs w:val="22"/>
        </w:rPr>
      </w:pPr>
      <w:r w:rsidRPr="00F41BC7">
        <w:rPr>
          <w:sz w:val="22"/>
          <w:szCs w:val="22"/>
        </w:rPr>
        <w:t>Контактный телефон:_________________________ Адрес электронной почты _________________</w:t>
      </w:r>
    </w:p>
    <w:p w:rsidR="00FD02E3" w:rsidRDefault="00FD02E3" w:rsidP="00FD02E3">
      <w:pPr>
        <w:jc w:val="both"/>
        <w:rPr>
          <w:sz w:val="22"/>
          <w:szCs w:val="22"/>
        </w:rPr>
      </w:pPr>
      <w:r w:rsidRPr="00F41BC7">
        <w:rPr>
          <w:sz w:val="22"/>
          <w:szCs w:val="22"/>
        </w:rPr>
        <w:t xml:space="preserve">Изучив извещение о проведении запроса котировок, мы обязуемся оказать услуги (поставить товар, выполнить работы)в полном соответствии с требованиями, установленными </w:t>
      </w:r>
      <w:r w:rsidR="00F41BC7" w:rsidRPr="00F41BC7">
        <w:rPr>
          <w:sz w:val="22"/>
          <w:szCs w:val="22"/>
        </w:rPr>
        <w:t>извещением</w:t>
      </w:r>
      <w:r w:rsidRPr="00F41BC7">
        <w:rPr>
          <w:sz w:val="22"/>
          <w:szCs w:val="22"/>
        </w:rPr>
        <w:t xml:space="preserve"> о</w:t>
      </w:r>
      <w:r w:rsidR="00F41BC7" w:rsidRPr="00F41BC7">
        <w:rPr>
          <w:sz w:val="22"/>
          <w:szCs w:val="22"/>
        </w:rPr>
        <w:t xml:space="preserve"> проведении запроса</w:t>
      </w:r>
      <w:r w:rsidRPr="00F41BC7">
        <w:rPr>
          <w:sz w:val="22"/>
          <w:szCs w:val="22"/>
        </w:rPr>
        <w:t xml:space="preserve"> котировок:</w:t>
      </w:r>
    </w:p>
    <w:p w:rsidR="00740F26" w:rsidRPr="00F41BC7" w:rsidRDefault="00740F26" w:rsidP="00FD02E3">
      <w:pPr>
        <w:jc w:val="both"/>
        <w:rPr>
          <w:sz w:val="22"/>
          <w:szCs w:val="22"/>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6521"/>
        <w:gridCol w:w="2438"/>
      </w:tblGrid>
      <w:tr w:rsidR="00FD02E3" w:rsidRPr="00740F26" w:rsidTr="00F41BC7">
        <w:trPr>
          <w:trHeight w:val="357"/>
        </w:trPr>
        <w:tc>
          <w:tcPr>
            <w:tcW w:w="567" w:type="dxa"/>
            <w:tcBorders>
              <w:right w:val="single" w:sz="4" w:space="0" w:color="auto"/>
            </w:tcBorders>
          </w:tcPr>
          <w:p w:rsidR="00FD02E3" w:rsidRPr="00740F26" w:rsidRDefault="00FD02E3" w:rsidP="00583024">
            <w:r w:rsidRPr="00740F26">
              <w:rPr>
                <w:sz w:val="22"/>
                <w:szCs w:val="22"/>
              </w:rPr>
              <w:t>1.</w:t>
            </w:r>
          </w:p>
        </w:tc>
        <w:tc>
          <w:tcPr>
            <w:tcW w:w="6521" w:type="dxa"/>
            <w:tcBorders>
              <w:left w:val="single" w:sz="4" w:space="0" w:color="auto"/>
              <w:right w:val="single" w:sz="4" w:space="0" w:color="auto"/>
            </w:tcBorders>
          </w:tcPr>
          <w:p w:rsidR="00FD02E3" w:rsidRPr="00740F26" w:rsidRDefault="00FD02E3" w:rsidP="00583024">
            <w:r w:rsidRPr="00740F26">
              <w:rPr>
                <w:sz w:val="22"/>
                <w:szCs w:val="22"/>
              </w:rPr>
              <w:t>ФИО руководителя</w:t>
            </w:r>
          </w:p>
        </w:tc>
        <w:tc>
          <w:tcPr>
            <w:tcW w:w="2438" w:type="dxa"/>
            <w:tcBorders>
              <w:left w:val="single" w:sz="4" w:space="0" w:color="auto"/>
            </w:tcBorders>
          </w:tcPr>
          <w:p w:rsidR="00FD02E3" w:rsidRPr="00740F26" w:rsidRDefault="00FD02E3" w:rsidP="00583024">
            <w:pPr>
              <w:rPr>
                <w:lang w:val="en-US"/>
              </w:rPr>
            </w:pPr>
          </w:p>
        </w:tc>
      </w:tr>
      <w:tr w:rsidR="00FD02E3" w:rsidRPr="00740F26" w:rsidTr="00F41BC7">
        <w:trPr>
          <w:trHeight w:val="349"/>
        </w:trPr>
        <w:tc>
          <w:tcPr>
            <w:tcW w:w="567" w:type="dxa"/>
            <w:vMerge w:val="restart"/>
            <w:tcBorders>
              <w:right w:val="single" w:sz="4" w:space="0" w:color="auto"/>
            </w:tcBorders>
          </w:tcPr>
          <w:p w:rsidR="00FD02E3" w:rsidRPr="00740F26" w:rsidRDefault="00FD02E3" w:rsidP="00583024">
            <w:r w:rsidRPr="00740F26">
              <w:rPr>
                <w:sz w:val="22"/>
                <w:szCs w:val="22"/>
              </w:rPr>
              <w:t>2.</w:t>
            </w:r>
          </w:p>
        </w:tc>
        <w:tc>
          <w:tcPr>
            <w:tcW w:w="6521" w:type="dxa"/>
            <w:tcBorders>
              <w:left w:val="single" w:sz="4" w:space="0" w:color="auto"/>
              <w:right w:val="single" w:sz="4" w:space="0" w:color="auto"/>
            </w:tcBorders>
          </w:tcPr>
          <w:p w:rsidR="00FD02E3" w:rsidRPr="00740F26" w:rsidRDefault="00FD02E3" w:rsidP="00583024">
            <w:r w:rsidRPr="00740F26">
              <w:rPr>
                <w:b/>
                <w:sz w:val="22"/>
                <w:szCs w:val="22"/>
              </w:rPr>
              <w:t>ИНН</w:t>
            </w:r>
            <w:r w:rsidRPr="00740F26">
              <w:rPr>
                <w:sz w:val="22"/>
                <w:szCs w:val="22"/>
              </w:rPr>
              <w:t xml:space="preserve"> (для юридического лица, для физического лица, для </w:t>
            </w:r>
            <w:r w:rsidRPr="00740F26">
              <w:rPr>
                <w:rFonts w:eastAsia="Calibri"/>
                <w:sz w:val="22"/>
                <w:szCs w:val="22"/>
              </w:rPr>
              <w:t xml:space="preserve"> индивидуального предпринимателя)</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rFonts w:eastAsia="Calibri"/>
                <w:sz w:val="22"/>
                <w:szCs w:val="22"/>
              </w:rPr>
              <w:t xml:space="preserve">Дата постановки на налоговый учет (для физического лица, </w:t>
            </w:r>
            <w:r w:rsidRPr="00740F26">
              <w:rPr>
                <w:sz w:val="22"/>
                <w:szCs w:val="22"/>
              </w:rPr>
              <w:t xml:space="preserve">для </w:t>
            </w:r>
            <w:r w:rsidRPr="00740F26">
              <w:rPr>
                <w:rFonts w:eastAsia="Calibri"/>
                <w:sz w:val="22"/>
                <w:szCs w:val="22"/>
              </w:rPr>
              <w:t xml:space="preserve"> индивидуального предпринимателя - дата выдачи ИНН)</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r w:rsidRPr="00740F26">
              <w:rPr>
                <w:b/>
                <w:sz w:val="22"/>
                <w:szCs w:val="22"/>
              </w:rPr>
              <w:t>ОГРН (ОРГНИП)</w:t>
            </w:r>
            <w:r w:rsidRPr="00740F26">
              <w:rPr>
                <w:sz w:val="22"/>
                <w:szCs w:val="22"/>
              </w:rPr>
              <w:t xml:space="preserve"> (для юридического лица/ для </w:t>
            </w:r>
            <w:r w:rsidRPr="00740F26">
              <w:rPr>
                <w:rFonts w:eastAsia="Calibri"/>
                <w:sz w:val="22"/>
                <w:szCs w:val="22"/>
              </w:rPr>
              <w:t xml:space="preserve"> индивидуального предпринимателя)</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r w:rsidRPr="00740F26">
              <w:rPr>
                <w:b/>
                <w:sz w:val="22"/>
                <w:szCs w:val="22"/>
              </w:rPr>
              <w:t>КПП</w:t>
            </w:r>
            <w:r w:rsidRPr="00740F26">
              <w:rPr>
                <w:sz w:val="22"/>
                <w:szCs w:val="22"/>
              </w:rPr>
              <w:t xml:space="preserve"> (для юридического лица)</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r w:rsidRPr="00740F26">
              <w:rPr>
                <w:b/>
                <w:sz w:val="22"/>
                <w:szCs w:val="22"/>
              </w:rPr>
              <w:t>ОКПО</w:t>
            </w:r>
            <w:r w:rsidRPr="00740F26">
              <w:rPr>
                <w:sz w:val="22"/>
                <w:szCs w:val="22"/>
              </w:rPr>
              <w:t xml:space="preserve"> (для юридического лица)</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tabs>
                <w:tab w:val="left" w:pos="904"/>
              </w:tabs>
            </w:pPr>
            <w:r w:rsidRPr="00740F26">
              <w:rPr>
                <w:b/>
                <w:sz w:val="22"/>
                <w:szCs w:val="22"/>
              </w:rPr>
              <w:t>ОКОПФ</w:t>
            </w:r>
            <w:r w:rsidRPr="00740F26">
              <w:rPr>
                <w:sz w:val="22"/>
                <w:szCs w:val="22"/>
              </w:rPr>
              <w:t xml:space="preserve"> (для юридического лица)</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740F26">
        <w:trPr>
          <w:trHeight w:val="591"/>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r w:rsidRPr="00740F26">
              <w:rPr>
                <w:b/>
                <w:sz w:val="22"/>
                <w:szCs w:val="22"/>
              </w:rPr>
              <w:t>ОКТМО</w:t>
            </w:r>
            <w:r w:rsidRPr="00740F26">
              <w:rPr>
                <w:sz w:val="22"/>
                <w:szCs w:val="22"/>
              </w:rPr>
              <w:t xml:space="preserve"> (для юридического лица, физического лица, индивидуального предпринимателя)</w:t>
            </w:r>
          </w:p>
        </w:tc>
        <w:tc>
          <w:tcPr>
            <w:tcW w:w="2438" w:type="dxa"/>
            <w:tcBorders>
              <w:left w:val="single" w:sz="4" w:space="0" w:color="auto"/>
            </w:tcBorders>
          </w:tcPr>
          <w:p w:rsidR="00FD02E3" w:rsidRPr="00740F26" w:rsidRDefault="00FD02E3" w:rsidP="00583024"/>
        </w:tc>
      </w:tr>
      <w:tr w:rsidR="00FD02E3" w:rsidRPr="00740F26" w:rsidTr="00F41BC7">
        <w:trPr>
          <w:trHeight w:val="349"/>
        </w:trPr>
        <w:tc>
          <w:tcPr>
            <w:tcW w:w="567" w:type="dxa"/>
            <w:vMerge w:val="restart"/>
            <w:tcBorders>
              <w:right w:val="single" w:sz="4" w:space="0" w:color="auto"/>
            </w:tcBorders>
          </w:tcPr>
          <w:p w:rsidR="00FD02E3" w:rsidRPr="00740F26" w:rsidRDefault="00FD02E3" w:rsidP="00583024">
            <w:r w:rsidRPr="00740F26">
              <w:rPr>
                <w:sz w:val="22"/>
                <w:szCs w:val="22"/>
              </w:rPr>
              <w:t xml:space="preserve">3. </w:t>
            </w:r>
          </w:p>
        </w:tc>
        <w:tc>
          <w:tcPr>
            <w:tcW w:w="8959" w:type="dxa"/>
            <w:gridSpan w:val="2"/>
            <w:tcBorders>
              <w:left w:val="single" w:sz="4" w:space="0" w:color="auto"/>
            </w:tcBorders>
          </w:tcPr>
          <w:p w:rsidR="00FD02E3" w:rsidRPr="00740F26" w:rsidRDefault="00FD02E3" w:rsidP="00583024">
            <w:r w:rsidRPr="00740F26">
              <w:rPr>
                <w:b/>
                <w:sz w:val="22"/>
                <w:szCs w:val="22"/>
              </w:rPr>
              <w:t xml:space="preserve">Адрес местонахождения </w:t>
            </w:r>
            <w:r w:rsidRPr="00740F26">
              <w:rPr>
                <w:sz w:val="22"/>
                <w:szCs w:val="22"/>
              </w:rPr>
              <w:t>(для юридического лица, физического лица, индивидуального предпринимателя)</w:t>
            </w:r>
          </w:p>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 xml:space="preserve">Индекс </w:t>
            </w:r>
            <w:r w:rsidRPr="00740F26">
              <w:rPr>
                <w:sz w:val="22"/>
                <w:szCs w:val="22"/>
              </w:rPr>
              <w:t>(для юридического лица, физического лица, индивидуального предпринимателя)</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 xml:space="preserve">Страна </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Субъект РФ</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 xml:space="preserve">Район </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Город</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Населенный пункт</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Улица</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Номер дома (владения)</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Корпус (строение)</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Офис (квартира)</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Адрес электронной почты</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Контактный телефон</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77"/>
        </w:trPr>
        <w:tc>
          <w:tcPr>
            <w:tcW w:w="567" w:type="dxa"/>
            <w:tcBorders>
              <w:right w:val="single" w:sz="4" w:space="0" w:color="auto"/>
            </w:tcBorders>
          </w:tcPr>
          <w:p w:rsidR="00FD02E3" w:rsidRPr="00740F26" w:rsidRDefault="00740F26" w:rsidP="00583024">
            <w:r>
              <w:rPr>
                <w:sz w:val="22"/>
                <w:szCs w:val="22"/>
              </w:rPr>
              <w:t>4</w:t>
            </w:r>
            <w:r w:rsidR="00FD02E3" w:rsidRPr="00740F26">
              <w:rPr>
                <w:sz w:val="22"/>
                <w:szCs w:val="22"/>
              </w:rPr>
              <w:t>.</w:t>
            </w:r>
          </w:p>
        </w:tc>
        <w:tc>
          <w:tcPr>
            <w:tcW w:w="6521" w:type="dxa"/>
            <w:tcBorders>
              <w:left w:val="single" w:sz="4" w:space="0" w:color="auto"/>
              <w:right w:val="single" w:sz="4" w:space="0" w:color="auto"/>
            </w:tcBorders>
          </w:tcPr>
          <w:p w:rsidR="00FD02E3" w:rsidRPr="00740F26" w:rsidRDefault="00FD02E3" w:rsidP="00583024">
            <w:r w:rsidRPr="00740F26">
              <w:rPr>
                <w:sz w:val="22"/>
                <w:szCs w:val="22"/>
              </w:rPr>
              <w:t>Банковские реквизиты</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77"/>
        </w:trPr>
        <w:tc>
          <w:tcPr>
            <w:tcW w:w="567" w:type="dxa"/>
          </w:tcPr>
          <w:p w:rsidR="00FD02E3" w:rsidRPr="00740F26" w:rsidRDefault="00740F26" w:rsidP="00583024">
            <w:r>
              <w:rPr>
                <w:sz w:val="22"/>
                <w:szCs w:val="22"/>
              </w:rPr>
              <w:t>5</w:t>
            </w:r>
            <w:r w:rsidR="00FD02E3" w:rsidRPr="00740F26">
              <w:rPr>
                <w:sz w:val="22"/>
                <w:szCs w:val="22"/>
              </w:rPr>
              <w:t>.</w:t>
            </w:r>
          </w:p>
        </w:tc>
        <w:tc>
          <w:tcPr>
            <w:tcW w:w="6521" w:type="dxa"/>
            <w:tcBorders>
              <w:right w:val="single" w:sz="4" w:space="0" w:color="auto"/>
            </w:tcBorders>
          </w:tcPr>
          <w:p w:rsidR="00FD02E3" w:rsidRPr="00740F26" w:rsidRDefault="00643202" w:rsidP="00583024">
            <w:pPr>
              <w:autoSpaceDE w:val="0"/>
              <w:autoSpaceDN w:val="0"/>
              <w:adjustRightInd w:val="0"/>
              <w:jc w:val="both"/>
            </w:pPr>
            <w:r w:rsidRPr="00740F26">
              <w:rPr>
                <w:sz w:val="22"/>
                <w:szCs w:val="22"/>
              </w:rPr>
              <w:t>Наименование поставляемых товаров, выполняемых работ, оказываемых услуг согласно предмету закупки (в случае проведения закупки на поставку товаров указываются характеристики поставляемых товаров)</w:t>
            </w:r>
          </w:p>
        </w:tc>
        <w:tc>
          <w:tcPr>
            <w:tcW w:w="2438" w:type="dxa"/>
            <w:tcBorders>
              <w:left w:val="single" w:sz="4" w:space="0" w:color="auto"/>
            </w:tcBorders>
          </w:tcPr>
          <w:p w:rsidR="00FD02E3" w:rsidRPr="00740F26" w:rsidRDefault="00FD02E3" w:rsidP="00583024">
            <w:r w:rsidRPr="00740F26">
              <w:rPr>
                <w:sz w:val="22"/>
                <w:szCs w:val="22"/>
              </w:rPr>
              <w:t xml:space="preserve"> В соответствии с приложением №1 к котировочной заявке.</w:t>
            </w:r>
          </w:p>
          <w:p w:rsidR="00FD02E3" w:rsidRPr="00740F26" w:rsidRDefault="00FD02E3" w:rsidP="00583024"/>
        </w:tc>
      </w:tr>
      <w:tr w:rsidR="00FD02E3" w:rsidRPr="00740F26" w:rsidTr="00F41BC7">
        <w:trPr>
          <w:trHeight w:val="77"/>
        </w:trPr>
        <w:tc>
          <w:tcPr>
            <w:tcW w:w="567" w:type="dxa"/>
            <w:tcBorders>
              <w:right w:val="single" w:sz="4" w:space="0" w:color="auto"/>
            </w:tcBorders>
          </w:tcPr>
          <w:p w:rsidR="00FD02E3" w:rsidRPr="00740F26" w:rsidRDefault="00740F26" w:rsidP="00583024">
            <w:r>
              <w:rPr>
                <w:sz w:val="22"/>
                <w:szCs w:val="22"/>
              </w:rPr>
              <w:t>6</w:t>
            </w:r>
            <w:r w:rsidR="00FD02E3" w:rsidRPr="00740F26">
              <w:rPr>
                <w:sz w:val="22"/>
                <w:szCs w:val="22"/>
              </w:rPr>
              <w:t>.</w:t>
            </w:r>
          </w:p>
        </w:tc>
        <w:tc>
          <w:tcPr>
            <w:tcW w:w="6521" w:type="dxa"/>
            <w:tcBorders>
              <w:top w:val="single" w:sz="4" w:space="0" w:color="auto"/>
              <w:left w:val="single" w:sz="4" w:space="0" w:color="auto"/>
              <w:bottom w:val="single" w:sz="4" w:space="0" w:color="auto"/>
              <w:right w:val="single" w:sz="4" w:space="0" w:color="auto"/>
            </w:tcBorders>
          </w:tcPr>
          <w:p w:rsidR="00FD02E3" w:rsidRPr="00740F26" w:rsidRDefault="001879D2" w:rsidP="001879D2">
            <w:pPr>
              <w:jc w:val="both"/>
            </w:pPr>
            <w:r w:rsidRPr="00740F26">
              <w:rPr>
                <w:sz w:val="22"/>
                <w:szCs w:val="22"/>
              </w:rPr>
              <w:t>Цена товаров, работ, услуг с указанием сведений о включенных или не включенных в нее расходах (расходах на перевозку, страхование, уплату таможенных пошлин, налогов, сборов и других обязательных платежей)</w:t>
            </w:r>
          </w:p>
        </w:tc>
        <w:tc>
          <w:tcPr>
            <w:tcW w:w="2438" w:type="dxa"/>
            <w:tcBorders>
              <w:top w:val="single" w:sz="4" w:space="0" w:color="auto"/>
              <w:left w:val="single" w:sz="4" w:space="0" w:color="auto"/>
              <w:bottom w:val="single" w:sz="4" w:space="0" w:color="auto"/>
              <w:right w:val="single" w:sz="4" w:space="0" w:color="auto"/>
            </w:tcBorders>
          </w:tcPr>
          <w:p w:rsidR="00FD02E3" w:rsidRPr="00740F26" w:rsidRDefault="001879D2" w:rsidP="001879D2">
            <w:pPr>
              <w:rPr>
                <w:i/>
                <w:color w:val="FF0000"/>
              </w:rPr>
            </w:pPr>
            <w:r w:rsidRPr="00BE3C27">
              <w:rPr>
                <w:i/>
                <w:sz w:val="22"/>
                <w:szCs w:val="22"/>
              </w:rPr>
              <w:t xml:space="preserve">Цена указывается </w:t>
            </w:r>
            <w:r w:rsidR="00FD02E3" w:rsidRPr="00BE3C27">
              <w:rPr>
                <w:i/>
                <w:sz w:val="22"/>
                <w:szCs w:val="22"/>
              </w:rPr>
              <w:t>цифрами и прописью</w:t>
            </w:r>
          </w:p>
        </w:tc>
      </w:tr>
      <w:tr w:rsidR="00FD02E3" w:rsidRPr="00740F26" w:rsidTr="00F41BC7">
        <w:trPr>
          <w:trHeight w:val="77"/>
        </w:trPr>
        <w:tc>
          <w:tcPr>
            <w:tcW w:w="567" w:type="dxa"/>
            <w:tcBorders>
              <w:right w:val="single" w:sz="4" w:space="0" w:color="auto"/>
            </w:tcBorders>
          </w:tcPr>
          <w:p w:rsidR="00FD02E3" w:rsidRPr="00740F26" w:rsidRDefault="00740F26" w:rsidP="00583024">
            <w:r>
              <w:rPr>
                <w:sz w:val="22"/>
                <w:szCs w:val="22"/>
              </w:rPr>
              <w:t>7</w:t>
            </w:r>
            <w:r w:rsidR="00FD02E3" w:rsidRPr="00740F26">
              <w:rPr>
                <w:sz w:val="22"/>
                <w:szCs w:val="22"/>
              </w:rPr>
              <w:t>.</w:t>
            </w:r>
          </w:p>
        </w:tc>
        <w:tc>
          <w:tcPr>
            <w:tcW w:w="6521" w:type="dxa"/>
            <w:tcBorders>
              <w:top w:val="single" w:sz="4" w:space="0" w:color="auto"/>
              <w:left w:val="single" w:sz="4" w:space="0" w:color="auto"/>
              <w:bottom w:val="single" w:sz="4" w:space="0" w:color="auto"/>
              <w:right w:val="single" w:sz="4" w:space="0" w:color="auto"/>
            </w:tcBorders>
          </w:tcPr>
          <w:p w:rsidR="00FD02E3" w:rsidRPr="00740F26" w:rsidRDefault="00FD02E3" w:rsidP="00583024">
            <w:pPr>
              <w:rPr>
                <w:rFonts w:eastAsia="Calibri"/>
              </w:rPr>
            </w:pPr>
            <w:r w:rsidRPr="00740F26">
              <w:rPr>
                <w:rFonts w:eastAsia="Calibri"/>
                <w:sz w:val="22"/>
                <w:szCs w:val="22"/>
              </w:rPr>
              <w:t>Иные сведения в соответствии</w:t>
            </w:r>
            <w:r w:rsidR="00740F26">
              <w:rPr>
                <w:rFonts w:eastAsia="Calibri"/>
                <w:sz w:val="22"/>
                <w:szCs w:val="22"/>
              </w:rPr>
              <w:t xml:space="preserve"> с извещением о проведении запроса</w:t>
            </w:r>
            <w:r w:rsidRPr="00740F26">
              <w:rPr>
                <w:rFonts w:eastAsia="Calibri"/>
                <w:sz w:val="22"/>
                <w:szCs w:val="22"/>
              </w:rPr>
              <w:t xml:space="preserve"> котировок </w:t>
            </w:r>
          </w:p>
        </w:tc>
        <w:tc>
          <w:tcPr>
            <w:tcW w:w="2438" w:type="dxa"/>
            <w:tcBorders>
              <w:top w:val="single" w:sz="4" w:space="0" w:color="auto"/>
              <w:left w:val="single" w:sz="4" w:space="0" w:color="auto"/>
              <w:bottom w:val="single" w:sz="4" w:space="0" w:color="auto"/>
              <w:right w:val="single" w:sz="4" w:space="0" w:color="auto"/>
            </w:tcBorders>
          </w:tcPr>
          <w:p w:rsidR="00FD02E3" w:rsidRPr="00740F26" w:rsidRDefault="00FD02E3" w:rsidP="00583024"/>
        </w:tc>
      </w:tr>
      <w:tr w:rsidR="00966984" w:rsidRPr="00740F26" w:rsidTr="00F41BC7">
        <w:trPr>
          <w:trHeight w:val="77"/>
        </w:trPr>
        <w:tc>
          <w:tcPr>
            <w:tcW w:w="567" w:type="dxa"/>
            <w:tcBorders>
              <w:right w:val="single" w:sz="4" w:space="0" w:color="auto"/>
            </w:tcBorders>
          </w:tcPr>
          <w:p w:rsidR="00966984" w:rsidRPr="00740F26" w:rsidRDefault="00740F26" w:rsidP="00583024">
            <w:r>
              <w:rPr>
                <w:sz w:val="22"/>
                <w:szCs w:val="22"/>
              </w:rPr>
              <w:t>8</w:t>
            </w:r>
            <w:r w:rsidR="00966984" w:rsidRPr="00740F26">
              <w:rPr>
                <w:sz w:val="22"/>
                <w:szCs w:val="22"/>
              </w:rPr>
              <w:t>.</w:t>
            </w:r>
          </w:p>
        </w:tc>
        <w:tc>
          <w:tcPr>
            <w:tcW w:w="6521" w:type="dxa"/>
            <w:tcBorders>
              <w:top w:val="single" w:sz="4" w:space="0" w:color="auto"/>
              <w:left w:val="single" w:sz="4" w:space="0" w:color="auto"/>
              <w:bottom w:val="single" w:sz="4" w:space="0" w:color="auto"/>
              <w:right w:val="single" w:sz="4" w:space="0" w:color="auto"/>
            </w:tcBorders>
          </w:tcPr>
          <w:p w:rsidR="00966984" w:rsidRPr="00740F26" w:rsidRDefault="00966984" w:rsidP="00583024">
            <w:pPr>
              <w:rPr>
                <w:rFonts w:eastAsia="Calibri"/>
              </w:rPr>
            </w:pPr>
            <w:r w:rsidRPr="00740F26">
              <w:rPr>
                <w:sz w:val="22"/>
                <w:szCs w:val="22"/>
              </w:rPr>
              <w:t>Документы, предоставляемые в подтверждение соответствия требованиям извещения о проведении запроса котировок в электронной форме</w:t>
            </w:r>
          </w:p>
        </w:tc>
        <w:tc>
          <w:tcPr>
            <w:tcW w:w="2438" w:type="dxa"/>
            <w:tcBorders>
              <w:top w:val="single" w:sz="4" w:space="0" w:color="auto"/>
              <w:left w:val="single" w:sz="4" w:space="0" w:color="auto"/>
              <w:bottom w:val="single" w:sz="4" w:space="0" w:color="auto"/>
              <w:right w:val="single" w:sz="4" w:space="0" w:color="auto"/>
            </w:tcBorders>
          </w:tcPr>
          <w:p w:rsidR="00966984" w:rsidRPr="00740F26" w:rsidRDefault="000D5A12" w:rsidP="000D5A12">
            <w:r w:rsidRPr="00740F26">
              <w:rPr>
                <w:sz w:val="22"/>
                <w:szCs w:val="22"/>
              </w:rPr>
              <w:t>Прилагаются</w:t>
            </w:r>
            <w:r w:rsidR="00966984" w:rsidRPr="00740F26">
              <w:rPr>
                <w:sz w:val="22"/>
                <w:szCs w:val="22"/>
              </w:rPr>
              <w:t xml:space="preserve"> к котировочной заявке.</w:t>
            </w:r>
          </w:p>
        </w:tc>
      </w:tr>
    </w:tbl>
    <w:p w:rsidR="00FD02E3" w:rsidRPr="00D87094" w:rsidRDefault="00FD02E3" w:rsidP="00FD02E3">
      <w:pPr>
        <w:ind w:firstLine="709"/>
        <w:jc w:val="both"/>
        <w:rPr>
          <w:sz w:val="22"/>
          <w:szCs w:val="22"/>
        </w:rPr>
      </w:pPr>
      <w:r w:rsidRPr="00D87094">
        <w:rPr>
          <w:sz w:val="22"/>
          <w:szCs w:val="22"/>
        </w:rPr>
        <w:t>Мы обязуемся, в случае признания нашей заявки на участие в запросе котировок выигравшей, заключить договор в соответствии с действующим законодательством Российской Федерации.</w:t>
      </w:r>
    </w:p>
    <w:p w:rsidR="00FD02E3" w:rsidRPr="00D87094" w:rsidRDefault="00FD02E3" w:rsidP="00FD02E3">
      <w:pPr>
        <w:ind w:firstLine="708"/>
        <w:jc w:val="both"/>
        <w:rPr>
          <w:sz w:val="22"/>
          <w:szCs w:val="22"/>
        </w:rPr>
      </w:pPr>
      <w:r w:rsidRPr="00D87094">
        <w:rPr>
          <w:sz w:val="22"/>
          <w:szCs w:val="22"/>
        </w:rPr>
        <w:t>Настоящим:</w:t>
      </w:r>
    </w:p>
    <w:p w:rsidR="00FD02E3" w:rsidRPr="00D87094" w:rsidRDefault="00FD02E3" w:rsidP="00FD02E3">
      <w:pPr>
        <w:pStyle w:val="aff6"/>
        <w:spacing w:after="0"/>
        <w:ind w:left="0" w:firstLine="709"/>
        <w:jc w:val="both"/>
        <w:rPr>
          <w:sz w:val="22"/>
          <w:szCs w:val="22"/>
        </w:rPr>
      </w:pPr>
      <w:r w:rsidRPr="00D87094">
        <w:rPr>
          <w:b/>
          <w:bCs/>
          <w:sz w:val="22"/>
          <w:szCs w:val="22"/>
          <w:lang w:val="en-US"/>
        </w:rPr>
        <w:t>I</w:t>
      </w:r>
      <w:r w:rsidRPr="00D87094">
        <w:rPr>
          <w:b/>
          <w:bCs/>
          <w:sz w:val="22"/>
          <w:szCs w:val="22"/>
        </w:rPr>
        <w:t>)</w:t>
      </w:r>
      <w:r w:rsidRPr="00D87094">
        <w:rPr>
          <w:sz w:val="22"/>
          <w:szCs w:val="22"/>
        </w:rPr>
        <w:t xml:space="preserve"> гарантируем (ю), что в отношении нас (меня):</w:t>
      </w:r>
    </w:p>
    <w:p w:rsidR="00740F26" w:rsidRPr="00D87094" w:rsidRDefault="00D87094" w:rsidP="00D87094">
      <w:pPr>
        <w:ind w:firstLine="709"/>
        <w:jc w:val="both"/>
        <w:rPr>
          <w:sz w:val="22"/>
          <w:szCs w:val="22"/>
        </w:rPr>
      </w:pPr>
      <w:r w:rsidRPr="00D87094">
        <w:rPr>
          <w:sz w:val="22"/>
          <w:szCs w:val="22"/>
        </w:rPr>
        <w:t>- не проводится процедуры</w:t>
      </w:r>
      <w:r w:rsidR="00740F26" w:rsidRPr="00D87094">
        <w:rPr>
          <w:sz w:val="22"/>
          <w:szCs w:val="22"/>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w:t>
      </w:r>
      <w:r w:rsidRPr="00D87094">
        <w:rPr>
          <w:sz w:val="22"/>
          <w:szCs w:val="22"/>
        </w:rPr>
        <w:t>крытии конкурсного производства;</w:t>
      </w:r>
    </w:p>
    <w:p w:rsidR="00740F26" w:rsidRPr="00D87094" w:rsidRDefault="00D87094" w:rsidP="00D87094">
      <w:pPr>
        <w:ind w:firstLine="709"/>
        <w:jc w:val="both"/>
        <w:rPr>
          <w:sz w:val="22"/>
          <w:szCs w:val="22"/>
        </w:rPr>
      </w:pPr>
      <w:r w:rsidRPr="00D87094">
        <w:rPr>
          <w:sz w:val="22"/>
          <w:szCs w:val="22"/>
        </w:rPr>
        <w:t>- н</w:t>
      </w:r>
      <w:r w:rsidR="00740F26" w:rsidRPr="00D87094">
        <w:rPr>
          <w:sz w:val="22"/>
          <w:szCs w:val="22"/>
        </w:rPr>
        <w:t>е приостан</w:t>
      </w:r>
      <w:r w:rsidRPr="00D87094">
        <w:rPr>
          <w:sz w:val="22"/>
          <w:szCs w:val="22"/>
        </w:rPr>
        <w:t>овлена деятельность</w:t>
      </w:r>
      <w:r w:rsidR="00740F26" w:rsidRPr="00D87094">
        <w:rPr>
          <w:sz w:val="22"/>
          <w:szCs w:val="22"/>
        </w:rPr>
        <w:t xml:space="preserve">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rsidR="00740F26" w:rsidRPr="00D87094" w:rsidRDefault="00D87094" w:rsidP="00D87094">
      <w:pPr>
        <w:ind w:firstLine="709"/>
        <w:jc w:val="both"/>
        <w:rPr>
          <w:sz w:val="22"/>
          <w:szCs w:val="22"/>
        </w:rPr>
      </w:pPr>
      <w:r w:rsidRPr="00D87094">
        <w:rPr>
          <w:sz w:val="22"/>
          <w:szCs w:val="22"/>
        </w:rPr>
        <w:t>- отсутствуют</w:t>
      </w:r>
      <w:r w:rsidR="00740F26" w:rsidRPr="00D87094">
        <w:rPr>
          <w:sz w:val="22"/>
          <w:szCs w:val="22"/>
        </w:rPr>
        <w:t xml:space="preserve">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w:t>
      </w:r>
      <w:r w:rsidRPr="00D87094">
        <w:rPr>
          <w:sz w:val="22"/>
          <w:szCs w:val="22"/>
        </w:rPr>
        <w:t xml:space="preserve"> за последний отчетный период;</w:t>
      </w:r>
    </w:p>
    <w:p w:rsidR="00FD02E3" w:rsidRPr="00D87094" w:rsidRDefault="00D1299A" w:rsidP="00FD02E3">
      <w:pPr>
        <w:ind w:firstLine="709"/>
        <w:jc w:val="both"/>
        <w:rPr>
          <w:sz w:val="22"/>
          <w:szCs w:val="22"/>
        </w:rPr>
      </w:pPr>
      <w:r w:rsidRPr="00D87094">
        <w:rPr>
          <w:sz w:val="22"/>
          <w:szCs w:val="22"/>
        </w:rPr>
        <w:t>- отсутствуют сведения </w:t>
      </w:r>
      <w:r w:rsidR="00FD02E3" w:rsidRPr="00D87094">
        <w:rPr>
          <w:sz w:val="22"/>
          <w:szCs w:val="22"/>
        </w:rPr>
        <w:t>об Участнике закупки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w:t>
      </w:r>
      <w:r w:rsidR="00D87094" w:rsidRPr="00D87094">
        <w:rPr>
          <w:sz w:val="22"/>
          <w:szCs w:val="22"/>
        </w:rPr>
        <w:t>рственных и муниципальных нужд».</w:t>
      </w:r>
    </w:p>
    <w:p w:rsidR="00FD02E3" w:rsidRPr="00D87094" w:rsidRDefault="00FD02E3" w:rsidP="00FD02E3">
      <w:pPr>
        <w:pStyle w:val="1f2"/>
        <w:spacing w:line="240" w:lineRule="auto"/>
        <w:ind w:firstLine="700"/>
        <w:jc w:val="both"/>
        <w:rPr>
          <w:b w:val="0"/>
          <w:sz w:val="22"/>
          <w:szCs w:val="22"/>
        </w:rPr>
      </w:pPr>
      <w:r w:rsidRPr="00D87094">
        <w:rPr>
          <w:sz w:val="22"/>
          <w:szCs w:val="22"/>
          <w:lang w:val="en-US"/>
        </w:rPr>
        <w:t>II</w:t>
      </w:r>
      <w:r w:rsidRPr="00D87094">
        <w:rPr>
          <w:sz w:val="22"/>
          <w:szCs w:val="22"/>
        </w:rPr>
        <w:t>)</w:t>
      </w:r>
      <w:r w:rsidRPr="00D87094">
        <w:rPr>
          <w:b w:val="0"/>
          <w:bCs/>
          <w:sz w:val="22"/>
          <w:szCs w:val="22"/>
        </w:rPr>
        <w:t xml:space="preserve"> Подтверждаем 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 </w:t>
      </w:r>
    </w:p>
    <w:p w:rsidR="00FD02E3" w:rsidRPr="00D87094" w:rsidRDefault="00FD02E3" w:rsidP="00FD02E3">
      <w:pPr>
        <w:pStyle w:val="1f2"/>
        <w:spacing w:line="240" w:lineRule="auto"/>
        <w:ind w:firstLine="700"/>
        <w:jc w:val="both"/>
        <w:rPr>
          <w:rFonts w:ascii="Calibri" w:hAnsi="Calibri" w:cs="Calibri"/>
          <w:b w:val="0"/>
          <w:bCs/>
          <w:sz w:val="22"/>
          <w:szCs w:val="22"/>
        </w:rPr>
      </w:pPr>
      <w:r w:rsidRPr="00D87094">
        <w:rPr>
          <w:b w:val="0"/>
          <w:bCs/>
          <w:sz w:val="22"/>
          <w:szCs w:val="22"/>
        </w:rPr>
        <w:t>Подтверждаем свое согласие с требованиями и условиями, установленными в извещении о проведении запроса котировок, и условиями приложенного к ней проекта Договора.</w:t>
      </w:r>
    </w:p>
    <w:p w:rsidR="00FD02E3" w:rsidRPr="00D87094" w:rsidRDefault="00FD02E3" w:rsidP="00FD02E3">
      <w:pPr>
        <w:pStyle w:val="1f2"/>
        <w:spacing w:line="240" w:lineRule="auto"/>
        <w:ind w:firstLine="700"/>
        <w:jc w:val="both"/>
        <w:rPr>
          <w:b w:val="0"/>
          <w:bCs/>
          <w:sz w:val="22"/>
          <w:szCs w:val="22"/>
        </w:rPr>
      </w:pPr>
      <w:r w:rsidRPr="00D87094">
        <w:rPr>
          <w:b w:val="0"/>
          <w:bCs/>
          <w:sz w:val="22"/>
          <w:szCs w:val="22"/>
        </w:rPr>
        <w:t>Настоящая заявка на участие в запросе котировок действительна до подписания Заказчиком Договора с победителем запроса котировок.</w:t>
      </w:r>
    </w:p>
    <w:p w:rsidR="00FD02E3" w:rsidRPr="00D87094" w:rsidRDefault="00FD02E3" w:rsidP="00FD02E3">
      <w:pPr>
        <w:pStyle w:val="1f2"/>
        <w:spacing w:line="240" w:lineRule="auto"/>
        <w:ind w:firstLine="567"/>
        <w:jc w:val="both"/>
        <w:rPr>
          <w:b w:val="0"/>
          <w:bCs/>
          <w:sz w:val="22"/>
          <w:szCs w:val="22"/>
        </w:rPr>
      </w:pPr>
      <w:r w:rsidRPr="00D87094">
        <w:rPr>
          <w:sz w:val="22"/>
          <w:szCs w:val="22"/>
        </w:rPr>
        <w:t xml:space="preserve">  </w:t>
      </w:r>
      <w:r w:rsidRPr="00D87094">
        <w:rPr>
          <w:b w:val="0"/>
          <w:bCs/>
          <w:sz w:val="22"/>
          <w:szCs w:val="22"/>
        </w:rPr>
        <w:t>Мы обязуемся в случае признания нас победителями, в иных случаях, предусм</w:t>
      </w:r>
      <w:r w:rsidR="00D1299A" w:rsidRPr="00D87094">
        <w:rPr>
          <w:b w:val="0"/>
          <w:bCs/>
          <w:sz w:val="22"/>
          <w:szCs w:val="22"/>
        </w:rPr>
        <w:t>отренных настоящим извещением и Положением, </w:t>
      </w:r>
      <w:r w:rsidRPr="00D87094">
        <w:rPr>
          <w:b w:val="0"/>
          <w:bCs/>
          <w:sz w:val="22"/>
          <w:szCs w:val="22"/>
        </w:rPr>
        <w:t xml:space="preserve">заключить договор в соответствии с требованиями и условиями, установленными </w:t>
      </w:r>
      <w:r w:rsidR="00D1299A" w:rsidRPr="00D87094">
        <w:rPr>
          <w:b w:val="0"/>
          <w:bCs/>
          <w:sz w:val="22"/>
          <w:szCs w:val="22"/>
        </w:rPr>
        <w:t>в Извещении</w:t>
      </w:r>
      <w:r w:rsidRPr="00D87094">
        <w:rPr>
          <w:b w:val="0"/>
          <w:bCs/>
          <w:sz w:val="22"/>
          <w:szCs w:val="22"/>
        </w:rPr>
        <w:t xml:space="preserve"> о</w:t>
      </w:r>
      <w:r w:rsidR="00D1299A" w:rsidRPr="00D87094">
        <w:rPr>
          <w:b w:val="0"/>
          <w:bCs/>
          <w:sz w:val="22"/>
          <w:szCs w:val="22"/>
        </w:rPr>
        <w:t xml:space="preserve"> проведении запроса</w:t>
      </w:r>
      <w:r w:rsidRPr="00D87094">
        <w:rPr>
          <w:b w:val="0"/>
          <w:bCs/>
          <w:sz w:val="22"/>
          <w:szCs w:val="22"/>
        </w:rPr>
        <w:t xml:space="preserve"> котировок в электронной форме и действующим законодательством Российской Федерации.</w:t>
      </w:r>
    </w:p>
    <w:p w:rsidR="00FD02E3" w:rsidRPr="00D87094" w:rsidRDefault="00FD02E3" w:rsidP="00D1299A">
      <w:pPr>
        <w:pStyle w:val="28"/>
        <w:spacing w:line="240" w:lineRule="auto"/>
        <w:ind w:firstLine="180"/>
        <w:rPr>
          <w:sz w:val="22"/>
          <w:szCs w:val="22"/>
        </w:rPr>
      </w:pPr>
      <w:r w:rsidRPr="00D87094">
        <w:rPr>
          <w:sz w:val="22"/>
          <w:szCs w:val="22"/>
        </w:rPr>
        <w:t xml:space="preserve">         Мы уведомлены о том, что в случае нашего уклонения от подписания договора по итогам закупки, а также в случае, если договор с нами будет расторгнут по решению суда в связи с существенным нарушением нами договора, сведения о </w:t>
      </w:r>
    </w:p>
    <w:p w:rsidR="00FD02E3" w:rsidRPr="00D87094" w:rsidRDefault="00D1299A" w:rsidP="00D1299A">
      <w:pPr>
        <w:pStyle w:val="28"/>
        <w:spacing w:line="240" w:lineRule="auto"/>
        <w:rPr>
          <w:sz w:val="22"/>
          <w:szCs w:val="22"/>
        </w:rPr>
      </w:pPr>
      <w:r w:rsidRPr="00D87094">
        <w:rPr>
          <w:sz w:val="22"/>
          <w:szCs w:val="22"/>
        </w:rPr>
        <w:t> </w:t>
      </w:r>
      <w:r w:rsidR="00FD02E3" w:rsidRPr="00D87094">
        <w:rPr>
          <w:sz w:val="22"/>
          <w:szCs w:val="22"/>
        </w:rPr>
        <w:t>_____________________________________________________________________________</w:t>
      </w:r>
    </w:p>
    <w:p w:rsidR="00FD02E3" w:rsidRPr="00D87094" w:rsidRDefault="00FD02E3" w:rsidP="00D1299A">
      <w:pPr>
        <w:pStyle w:val="211"/>
        <w:spacing w:line="240" w:lineRule="auto"/>
        <w:jc w:val="center"/>
        <w:rPr>
          <w:sz w:val="22"/>
          <w:szCs w:val="22"/>
        </w:rPr>
      </w:pPr>
      <w:r w:rsidRPr="00D87094">
        <w:rPr>
          <w:sz w:val="22"/>
          <w:szCs w:val="22"/>
        </w:rPr>
        <w:t>(фирменное наименование Участника, организационно-правовая форма для юридических лиц и индивидуальных предпринимателей), фамилия, имя, отчество (для физических лиц)</w:t>
      </w:r>
    </w:p>
    <w:p w:rsidR="00FD02E3" w:rsidRPr="00D87094" w:rsidRDefault="00FD02E3" w:rsidP="00D1299A">
      <w:pPr>
        <w:pStyle w:val="28"/>
        <w:spacing w:line="240" w:lineRule="auto"/>
        <w:rPr>
          <w:sz w:val="22"/>
          <w:szCs w:val="22"/>
        </w:rPr>
      </w:pPr>
      <w:r w:rsidRPr="00D87094">
        <w:rPr>
          <w:sz w:val="22"/>
          <w:szCs w:val="22"/>
        </w:rPr>
        <w:t>будут переданы для включения в Реестр недобросове</w:t>
      </w:r>
      <w:r w:rsidR="00D1299A" w:rsidRPr="00D87094">
        <w:rPr>
          <w:sz w:val="22"/>
          <w:szCs w:val="22"/>
        </w:rPr>
        <w:t xml:space="preserve">стных поставщиков сроком на два </w:t>
      </w:r>
      <w:r w:rsidRPr="00D87094">
        <w:rPr>
          <w:sz w:val="22"/>
          <w:szCs w:val="22"/>
        </w:rPr>
        <w:t xml:space="preserve">года. </w:t>
      </w:r>
    </w:p>
    <w:p w:rsidR="00FD02E3" w:rsidRPr="00D87094" w:rsidRDefault="00FD02E3" w:rsidP="00FD02E3">
      <w:pPr>
        <w:ind w:firstLine="708"/>
        <w:jc w:val="both"/>
        <w:rPr>
          <w:sz w:val="22"/>
          <w:szCs w:val="22"/>
        </w:rPr>
      </w:pPr>
      <w:r w:rsidRPr="00D87094">
        <w:rPr>
          <w:b/>
          <w:bCs/>
          <w:sz w:val="22"/>
          <w:szCs w:val="22"/>
          <w:lang w:val="en-US"/>
        </w:rPr>
        <w:t>III</w:t>
      </w:r>
      <w:r w:rsidRPr="00D87094">
        <w:rPr>
          <w:b/>
          <w:bCs/>
          <w:sz w:val="22"/>
          <w:szCs w:val="22"/>
        </w:rPr>
        <w:t>)</w:t>
      </w:r>
      <w:r w:rsidRPr="00D87094">
        <w:rPr>
          <w:sz w:val="22"/>
          <w:szCs w:val="22"/>
        </w:rPr>
        <w:t xml:space="preserve"> подтверждаем, что мы имеем все необходимые разрешения, сертификаты, лицензии и другие документы необходимые для поставки товаров (выполнения работ, оказания услуг), предусмотренных в Извещении, внимательно ознакомились с Положением о закупке товаров, работ, услуг для нужд </w:t>
      </w:r>
      <w:r w:rsidR="00643202" w:rsidRPr="00D87094">
        <w:rPr>
          <w:sz w:val="22"/>
          <w:szCs w:val="22"/>
        </w:rPr>
        <w:t>Заказчика.</w:t>
      </w:r>
    </w:p>
    <w:p w:rsidR="00FD02E3" w:rsidRPr="00D87094" w:rsidRDefault="00FD02E3" w:rsidP="00FD02E3">
      <w:pPr>
        <w:pStyle w:val="1f2"/>
        <w:spacing w:line="240" w:lineRule="auto"/>
        <w:ind w:firstLine="709"/>
        <w:jc w:val="both"/>
        <w:rPr>
          <w:b w:val="0"/>
          <w:sz w:val="22"/>
          <w:szCs w:val="22"/>
        </w:rPr>
      </w:pPr>
      <w:r w:rsidRPr="00D87094">
        <w:rPr>
          <w:b w:val="0"/>
          <w:bCs/>
          <w:sz w:val="22"/>
          <w:szCs w:val="22"/>
        </w:rPr>
        <w:t>Достоверность сведений, представленных нами в заявке на участие в запросе</w:t>
      </w:r>
      <w:r w:rsidR="00643202" w:rsidRPr="00D87094">
        <w:rPr>
          <w:b w:val="0"/>
          <w:bCs/>
          <w:sz w:val="22"/>
          <w:szCs w:val="22"/>
        </w:rPr>
        <w:t xml:space="preserve"> котировок в электронной форме,</w:t>
      </w:r>
      <w:r w:rsidRPr="00D87094">
        <w:rPr>
          <w:b w:val="0"/>
          <w:bCs/>
          <w:sz w:val="22"/>
          <w:szCs w:val="22"/>
        </w:rPr>
        <w:t xml:space="preserve"> гарантируем.</w:t>
      </w:r>
    </w:p>
    <w:p w:rsidR="00FD02E3" w:rsidRPr="00D87094" w:rsidRDefault="00FD02E3" w:rsidP="00FD02E3">
      <w:pPr>
        <w:ind w:firstLine="709"/>
        <w:jc w:val="both"/>
        <w:rPr>
          <w:sz w:val="22"/>
          <w:szCs w:val="22"/>
        </w:rPr>
      </w:pPr>
      <w:r w:rsidRPr="00D87094">
        <w:rPr>
          <w:b/>
          <w:bCs/>
          <w:sz w:val="22"/>
          <w:szCs w:val="22"/>
          <w:lang w:val="en-US"/>
        </w:rPr>
        <w:t>IV</w:t>
      </w:r>
      <w:r w:rsidRPr="00D87094">
        <w:rPr>
          <w:b/>
          <w:bCs/>
          <w:sz w:val="22"/>
          <w:szCs w:val="22"/>
        </w:rPr>
        <w:t xml:space="preserve">) </w:t>
      </w:r>
      <w:r w:rsidRPr="00D87094">
        <w:rPr>
          <w:sz w:val="22"/>
          <w:szCs w:val="22"/>
        </w:rPr>
        <w:t>В соответствии с Федеральным законом от 27 июля 2006 года №152-ФЗ «О персональных данных» своей волей и в своем интересе даю согласие на обработку персональных данных указанных в заявке подлежащих опубликованию или обязательному раскрытию в соответствии с законодательством Российской Федерации.</w:t>
      </w:r>
    </w:p>
    <w:p w:rsidR="00FD02E3" w:rsidRPr="00D87094" w:rsidRDefault="00FD02E3" w:rsidP="00FD02E3">
      <w:pPr>
        <w:ind w:firstLine="709"/>
        <w:jc w:val="both"/>
        <w:rPr>
          <w:sz w:val="22"/>
          <w:szCs w:val="22"/>
        </w:rPr>
      </w:pPr>
      <w:r w:rsidRPr="00D87094">
        <w:rPr>
          <w:sz w:val="22"/>
          <w:szCs w:val="22"/>
        </w:rPr>
        <w:t>Настоящим подтверждаю, что предоставляемые мною персональные данные, в отношении которых действующим законодательством установлена обязанность Заказчика по их раскрытию, являются общедоступными.</w:t>
      </w:r>
    </w:p>
    <w:p w:rsidR="00FD02E3" w:rsidRPr="001016D9" w:rsidRDefault="00FD02E3" w:rsidP="00FD02E3">
      <w:pPr>
        <w:pStyle w:val="1f2"/>
        <w:spacing w:line="240" w:lineRule="auto"/>
        <w:ind w:firstLine="709"/>
        <w:jc w:val="both"/>
        <w:rPr>
          <w:szCs w:val="24"/>
        </w:rPr>
      </w:pPr>
    </w:p>
    <w:p w:rsidR="00FD02E3" w:rsidRDefault="00094963" w:rsidP="00FD02E3">
      <w:pPr>
        <w:pStyle w:val="1f2"/>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b w:val="0"/>
          <w:szCs w:val="24"/>
        </w:rPr>
      </w:pPr>
      <w:r w:rsidRPr="00094963">
        <w:rPr>
          <w:b w:val="0"/>
          <w:szCs w:val="24"/>
        </w:rPr>
        <w:t>Приложения к заявке:</w:t>
      </w:r>
    </w:p>
    <w:p w:rsidR="00094963" w:rsidRDefault="00094963" w:rsidP="00FD02E3">
      <w:pPr>
        <w:pStyle w:val="1f2"/>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b w:val="0"/>
          <w:szCs w:val="24"/>
        </w:rPr>
      </w:pPr>
      <w:r>
        <w:rPr>
          <w:b w:val="0"/>
          <w:szCs w:val="24"/>
        </w:rPr>
        <w:t>1.</w:t>
      </w:r>
    </w:p>
    <w:p w:rsidR="00094963" w:rsidRDefault="00094963" w:rsidP="00FD02E3">
      <w:pPr>
        <w:pStyle w:val="1f2"/>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b w:val="0"/>
          <w:szCs w:val="24"/>
        </w:rPr>
      </w:pPr>
      <w:r>
        <w:rPr>
          <w:b w:val="0"/>
          <w:szCs w:val="24"/>
        </w:rPr>
        <w:t>2.</w:t>
      </w:r>
    </w:p>
    <w:p w:rsidR="00094963" w:rsidRPr="00094963" w:rsidRDefault="00094963" w:rsidP="00FD02E3">
      <w:pPr>
        <w:pStyle w:val="1f2"/>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b w:val="0"/>
          <w:szCs w:val="24"/>
        </w:rPr>
      </w:pPr>
    </w:p>
    <w:p w:rsidR="00FD02E3" w:rsidRDefault="00FD02E3"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pPr>
    </w:p>
    <w:p w:rsidR="00FD02E3" w:rsidRDefault="00FD02E3"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pPr>
    </w:p>
    <w:p w:rsidR="00FD02E3" w:rsidRDefault="00FD02E3"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Руководитель                           _____________________               _________________________</w:t>
      </w:r>
    </w:p>
    <w:p w:rsidR="00FD02E3" w:rsidRDefault="00FD02E3"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(подпись)                                    (расшифровка подписи)</w:t>
      </w:r>
    </w:p>
    <w:p w:rsidR="00FD02E3" w:rsidRDefault="00FD02E3"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ab/>
      </w:r>
      <w:r>
        <w:tab/>
      </w:r>
      <w:r>
        <w:tab/>
      </w:r>
      <w:r>
        <w:tab/>
      </w:r>
    </w:p>
    <w:p w:rsidR="00FD02E3" w:rsidRDefault="00FD02E3"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t>м.п.</w:t>
      </w:r>
    </w:p>
    <w:p w:rsidR="00FD02E3" w:rsidRDefault="00FD02E3"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FD02E3" w:rsidRDefault="00FD02E3" w:rsidP="00FD02E3">
      <w:pPr>
        <w:rPr>
          <w:sz w:val="22"/>
          <w:szCs w:val="22"/>
        </w:rPr>
      </w:pPr>
    </w:p>
    <w:p w:rsidR="00FD02E3" w:rsidRDefault="00FD02E3" w:rsidP="00FD02E3">
      <w:pPr>
        <w:jc w:val="right"/>
        <w:rPr>
          <w:sz w:val="22"/>
          <w:szCs w:val="22"/>
        </w:rPr>
      </w:pPr>
    </w:p>
    <w:p w:rsidR="00FD02E3" w:rsidRDefault="00FD02E3" w:rsidP="00FD02E3">
      <w:pPr>
        <w:jc w:val="right"/>
        <w:rPr>
          <w:sz w:val="22"/>
          <w:szCs w:val="22"/>
        </w:rPr>
      </w:pPr>
    </w:p>
    <w:p w:rsidR="00FD02E3" w:rsidRDefault="00FD02E3" w:rsidP="00FD02E3">
      <w:pPr>
        <w:jc w:val="right"/>
        <w:rPr>
          <w:sz w:val="22"/>
          <w:szCs w:val="22"/>
        </w:rPr>
      </w:pPr>
    </w:p>
    <w:p w:rsidR="00FD02E3" w:rsidRDefault="00FD02E3" w:rsidP="00FD02E3">
      <w:pPr>
        <w:rPr>
          <w:sz w:val="22"/>
          <w:szCs w:val="22"/>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324D46" w:rsidRDefault="00324D46"/>
    <w:sectPr w:rsidR="00324D46" w:rsidSect="00D863E4">
      <w:footerReference w:type="default" r:id="rId12"/>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48A7" w:rsidRDefault="009148A7" w:rsidP="00657CAD">
      <w:r>
        <w:separator/>
      </w:r>
    </w:p>
  </w:endnote>
  <w:endnote w:type="continuationSeparator" w:id="1">
    <w:p w:rsidR="009148A7" w:rsidRDefault="009148A7" w:rsidP="00657C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9082184"/>
      <w:docPartObj>
        <w:docPartGallery w:val="Page Numbers (Bottom of Page)"/>
        <w:docPartUnique/>
      </w:docPartObj>
    </w:sdtPr>
    <w:sdtContent>
      <w:p w:rsidR="001529F9" w:rsidRDefault="001529F9">
        <w:pPr>
          <w:pStyle w:val="aff1"/>
          <w:jc w:val="right"/>
        </w:pPr>
        <w:fldSimple w:instr="PAGE   \* MERGEFORMAT">
          <w:r w:rsidR="001B1C96">
            <w:rPr>
              <w:noProof/>
            </w:rPr>
            <w:t>39</w:t>
          </w:r>
        </w:fldSimple>
      </w:p>
    </w:sdtContent>
  </w:sdt>
  <w:p w:rsidR="001529F9" w:rsidRDefault="001529F9">
    <w:pPr>
      <w:pStyle w:val="af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48A7" w:rsidRDefault="009148A7" w:rsidP="00657CAD">
      <w:r>
        <w:separator/>
      </w:r>
    </w:p>
  </w:footnote>
  <w:footnote w:type="continuationSeparator" w:id="1">
    <w:p w:rsidR="009148A7" w:rsidRDefault="009148A7" w:rsidP="00657CAD">
      <w:r>
        <w:continuationSeparator/>
      </w:r>
    </w:p>
  </w:footnote>
  <w:footnote w:id="2">
    <w:p w:rsidR="001529F9" w:rsidRPr="006C50E1" w:rsidRDefault="001529F9" w:rsidP="00D706A9">
      <w:pPr>
        <w:pStyle w:val="a5"/>
        <w:jc w:val="both"/>
      </w:pPr>
      <w:r w:rsidRPr="006C50E1">
        <w:rPr>
          <w:rStyle w:val="ad"/>
        </w:rPr>
        <w:footnoteRef/>
      </w:r>
      <w:r>
        <w:t>При необходимости этот срок также можно отсчитывать с момента направления проекта договора заказчиком.</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432"/>
        </w:tabs>
        <w:ind w:left="432" w:hanging="432"/>
      </w:pPr>
      <w:rPr>
        <w:szCs w:val="28"/>
      </w:rPr>
    </w:lvl>
    <w:lvl w:ilvl="1">
      <w:start w:val="1"/>
      <w:numFmt w:val="decimal"/>
      <w:lvlText w:val="%1.%2"/>
      <w:lvlJc w:val="left"/>
      <w:pPr>
        <w:tabs>
          <w:tab w:val="num" w:pos="1836"/>
        </w:tabs>
        <w:ind w:left="1836" w:hanging="576"/>
      </w:pPr>
    </w:lvl>
    <w:lvl w:ilvl="2">
      <w:start w:val="1"/>
      <w:numFmt w:val="decimal"/>
      <w:lvlText w:val="%1.%2.%3"/>
      <w:lvlJc w:val="left"/>
      <w:pPr>
        <w:tabs>
          <w:tab w:val="num" w:pos="947"/>
        </w:tabs>
        <w:ind w:left="72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6.8.%1"/>
      <w:lvlJc w:val="left"/>
      <w:pPr>
        <w:tabs>
          <w:tab w:val="num" w:pos="0"/>
        </w:tabs>
        <w:ind w:left="1429" w:hanging="360"/>
      </w:pPr>
      <w:rPr>
        <w:szCs w:val="28"/>
      </w:rPr>
    </w:lvl>
  </w:abstractNum>
  <w:abstractNum w:abstractNumId="2">
    <w:nsid w:val="00000003"/>
    <w:multiLevelType w:val="singleLevel"/>
    <w:tmpl w:val="00000003"/>
    <w:name w:val="WW8Num3"/>
    <w:lvl w:ilvl="0">
      <w:start w:val="1"/>
      <w:numFmt w:val="decimal"/>
      <w:lvlText w:val="%1)"/>
      <w:lvlJc w:val="left"/>
      <w:pPr>
        <w:tabs>
          <w:tab w:val="num" w:pos="0"/>
        </w:tabs>
        <w:ind w:left="1069" w:hanging="360"/>
      </w:pPr>
      <w:rPr>
        <w:szCs w:val="28"/>
      </w:rPr>
    </w:lvl>
  </w:abstractNum>
  <w:abstractNum w:abstractNumId="3">
    <w:nsid w:val="00000004"/>
    <w:multiLevelType w:val="multilevel"/>
    <w:tmpl w:val="00000004"/>
    <w:name w:val="WW8Num4"/>
    <w:lvl w:ilvl="0">
      <w:start w:val="5"/>
      <w:numFmt w:val="decimal"/>
      <w:lvlText w:val="%1"/>
      <w:lvlJc w:val="left"/>
      <w:pPr>
        <w:tabs>
          <w:tab w:val="num" w:pos="0"/>
        </w:tabs>
        <w:ind w:left="660" w:hanging="660"/>
      </w:pPr>
      <w:rPr>
        <w:szCs w:val="28"/>
      </w:rPr>
    </w:lvl>
    <w:lvl w:ilvl="1">
      <w:start w:val="2"/>
      <w:numFmt w:val="decimal"/>
      <w:lvlText w:val="%1.%2"/>
      <w:lvlJc w:val="left"/>
      <w:pPr>
        <w:tabs>
          <w:tab w:val="num" w:pos="0"/>
        </w:tabs>
        <w:ind w:left="849" w:hanging="660"/>
      </w:pPr>
    </w:lvl>
    <w:lvl w:ilvl="2">
      <w:start w:val="1"/>
      <w:numFmt w:val="decimal"/>
      <w:lvlText w:val="%1.%2.%3"/>
      <w:lvlJc w:val="left"/>
      <w:pPr>
        <w:tabs>
          <w:tab w:val="num" w:pos="0"/>
        </w:tabs>
        <w:ind w:left="1098" w:hanging="720"/>
      </w:pPr>
    </w:lvl>
    <w:lvl w:ilvl="3">
      <w:start w:val="4"/>
      <w:numFmt w:val="decimal"/>
      <w:lvlText w:val="%1.%2.%3.%4"/>
      <w:lvlJc w:val="left"/>
      <w:pPr>
        <w:tabs>
          <w:tab w:val="num" w:pos="0"/>
        </w:tabs>
        <w:ind w:left="1287" w:hanging="720"/>
      </w:pPr>
    </w:lvl>
    <w:lvl w:ilvl="4">
      <w:start w:val="1"/>
      <w:numFmt w:val="decimal"/>
      <w:lvlText w:val="%1.%2.%3.%4.%5"/>
      <w:lvlJc w:val="left"/>
      <w:pPr>
        <w:tabs>
          <w:tab w:val="num" w:pos="0"/>
        </w:tabs>
        <w:ind w:left="1836" w:hanging="1080"/>
      </w:pPr>
    </w:lvl>
    <w:lvl w:ilvl="5">
      <w:start w:val="1"/>
      <w:numFmt w:val="decimal"/>
      <w:lvlText w:val="%1.%2.%3.%4.%5.%6"/>
      <w:lvlJc w:val="left"/>
      <w:pPr>
        <w:tabs>
          <w:tab w:val="num" w:pos="0"/>
        </w:tabs>
        <w:ind w:left="2025" w:hanging="1080"/>
      </w:pPr>
    </w:lvl>
    <w:lvl w:ilvl="6">
      <w:start w:val="1"/>
      <w:numFmt w:val="decimal"/>
      <w:lvlText w:val="%1.%2.%3.%4.%5.%6.%7"/>
      <w:lvlJc w:val="left"/>
      <w:pPr>
        <w:tabs>
          <w:tab w:val="num" w:pos="0"/>
        </w:tabs>
        <w:ind w:left="2574" w:hanging="1440"/>
      </w:pPr>
    </w:lvl>
    <w:lvl w:ilvl="7">
      <w:start w:val="1"/>
      <w:numFmt w:val="decimal"/>
      <w:lvlText w:val="%1.%2.%3.%4.%5.%6.%7.%8"/>
      <w:lvlJc w:val="left"/>
      <w:pPr>
        <w:tabs>
          <w:tab w:val="num" w:pos="0"/>
        </w:tabs>
        <w:ind w:left="2763" w:hanging="1440"/>
      </w:pPr>
    </w:lvl>
    <w:lvl w:ilvl="8">
      <w:start w:val="1"/>
      <w:numFmt w:val="decimal"/>
      <w:lvlText w:val="%1.%2.%3.%4.%5.%6.%7.%8.%9"/>
      <w:lvlJc w:val="left"/>
      <w:pPr>
        <w:tabs>
          <w:tab w:val="num" w:pos="0"/>
        </w:tabs>
        <w:ind w:left="3312" w:hanging="180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6"/>
    <w:multiLevelType w:val="singleLevel"/>
    <w:tmpl w:val="00000006"/>
    <w:name w:val="WW8Num6"/>
    <w:lvl w:ilvl="0">
      <w:start w:val="1"/>
      <w:numFmt w:val="decimal"/>
      <w:lvlText w:val="%1)"/>
      <w:lvlJc w:val="left"/>
      <w:pPr>
        <w:tabs>
          <w:tab w:val="num" w:pos="5387"/>
        </w:tabs>
        <w:ind w:left="6456" w:hanging="360"/>
      </w:pPr>
      <w:rPr>
        <w:szCs w:val="28"/>
      </w:rPr>
    </w:lvl>
  </w:abstractNum>
  <w:abstractNum w:abstractNumId="6">
    <w:nsid w:val="00000007"/>
    <w:multiLevelType w:val="multilevel"/>
    <w:tmpl w:val="00000007"/>
    <w:name w:val="WW8Num7"/>
    <w:lvl w:ilvl="0">
      <w:start w:val="8"/>
      <w:numFmt w:val="decimal"/>
      <w:lvlText w:val="%1"/>
      <w:lvlJc w:val="left"/>
      <w:pPr>
        <w:tabs>
          <w:tab w:val="num" w:pos="0"/>
        </w:tabs>
        <w:ind w:left="480" w:hanging="480"/>
      </w:pPr>
      <w:rPr>
        <w:szCs w:val="28"/>
      </w:rPr>
    </w:lvl>
    <w:lvl w:ilvl="1">
      <w:start w:val="1"/>
      <w:numFmt w:val="decimal"/>
      <w:lvlText w:val="%1.%2"/>
      <w:lvlJc w:val="left"/>
      <w:pPr>
        <w:tabs>
          <w:tab w:val="num" w:pos="0"/>
        </w:tabs>
        <w:ind w:left="763" w:hanging="480"/>
      </w:pPr>
    </w:lvl>
    <w:lvl w:ilvl="2">
      <w:start w:val="2"/>
      <w:numFmt w:val="decimal"/>
      <w:lvlText w:val="7.%2.%3"/>
      <w:lvlJc w:val="left"/>
      <w:pPr>
        <w:tabs>
          <w:tab w:val="num" w:pos="0"/>
        </w:tabs>
        <w:ind w:left="1286" w:hanging="720"/>
      </w:p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4064" w:hanging="1800"/>
      </w:pPr>
    </w:lvl>
  </w:abstractNum>
  <w:abstractNum w:abstractNumId="7">
    <w:nsid w:val="00000008"/>
    <w:multiLevelType w:val="singleLevel"/>
    <w:tmpl w:val="48928BC2"/>
    <w:name w:val="WW8Num8"/>
    <w:lvl w:ilvl="0">
      <w:start w:val="1"/>
      <w:numFmt w:val="decimal"/>
      <w:lvlText w:val="1.1.3.%1"/>
      <w:lvlJc w:val="left"/>
      <w:pPr>
        <w:tabs>
          <w:tab w:val="num" w:pos="0"/>
        </w:tabs>
        <w:ind w:left="720" w:hanging="360"/>
      </w:pPr>
      <w:rPr>
        <w:b w:val="0"/>
        <w:szCs w:val="28"/>
      </w:rPr>
    </w:lvl>
  </w:abstractNum>
  <w:abstractNum w:abstractNumId="8">
    <w:nsid w:val="00000009"/>
    <w:multiLevelType w:val="multilevel"/>
    <w:tmpl w:val="00000009"/>
    <w:name w:val="WW8Num9"/>
    <w:lvl w:ilvl="0">
      <w:start w:val="5"/>
      <w:numFmt w:val="decimal"/>
      <w:lvlText w:val="%1"/>
      <w:lvlJc w:val="left"/>
      <w:pPr>
        <w:tabs>
          <w:tab w:val="num" w:pos="0"/>
        </w:tabs>
        <w:ind w:left="660" w:hanging="660"/>
      </w:pPr>
      <w:rPr>
        <w:rFonts w:cs="Times New Roman"/>
        <w:szCs w:val="28"/>
      </w:rPr>
    </w:lvl>
    <w:lvl w:ilvl="1">
      <w:start w:val="2"/>
      <w:numFmt w:val="decimal"/>
      <w:lvlText w:val="%1.%2"/>
      <w:lvlJc w:val="left"/>
      <w:pPr>
        <w:tabs>
          <w:tab w:val="num" w:pos="0"/>
        </w:tabs>
        <w:ind w:left="849" w:hanging="660"/>
      </w:pPr>
    </w:lvl>
    <w:lvl w:ilvl="2">
      <w:start w:val="1"/>
      <w:numFmt w:val="decimal"/>
      <w:lvlText w:val="%1.%2.%3"/>
      <w:lvlJc w:val="left"/>
      <w:pPr>
        <w:tabs>
          <w:tab w:val="num" w:pos="0"/>
        </w:tabs>
        <w:ind w:left="1098" w:hanging="720"/>
      </w:pPr>
    </w:lvl>
    <w:lvl w:ilvl="3">
      <w:start w:val="1"/>
      <w:numFmt w:val="decimal"/>
      <w:lvlText w:val="%1.%2.%3.%4"/>
      <w:lvlJc w:val="left"/>
      <w:pPr>
        <w:tabs>
          <w:tab w:val="num" w:pos="-425"/>
        </w:tabs>
        <w:ind w:left="862" w:hanging="720"/>
      </w:pPr>
    </w:lvl>
    <w:lvl w:ilvl="4">
      <w:start w:val="1"/>
      <w:numFmt w:val="decimal"/>
      <w:lvlText w:val="%1.%2.%3.%4.%5"/>
      <w:lvlJc w:val="left"/>
      <w:pPr>
        <w:tabs>
          <w:tab w:val="num" w:pos="0"/>
        </w:tabs>
        <w:ind w:left="1836" w:hanging="1080"/>
      </w:pPr>
    </w:lvl>
    <w:lvl w:ilvl="5">
      <w:start w:val="1"/>
      <w:numFmt w:val="decimal"/>
      <w:lvlText w:val="%1.%2.%3.%4.%5.%6"/>
      <w:lvlJc w:val="left"/>
      <w:pPr>
        <w:tabs>
          <w:tab w:val="num" w:pos="0"/>
        </w:tabs>
        <w:ind w:left="2025" w:hanging="1080"/>
      </w:pPr>
    </w:lvl>
    <w:lvl w:ilvl="6">
      <w:start w:val="1"/>
      <w:numFmt w:val="decimal"/>
      <w:lvlText w:val="%1.%2.%3.%4.%5.%6.%7"/>
      <w:lvlJc w:val="left"/>
      <w:pPr>
        <w:tabs>
          <w:tab w:val="num" w:pos="0"/>
        </w:tabs>
        <w:ind w:left="2574" w:hanging="1440"/>
      </w:pPr>
    </w:lvl>
    <w:lvl w:ilvl="7">
      <w:start w:val="1"/>
      <w:numFmt w:val="decimal"/>
      <w:lvlText w:val="%1.%2.%3.%4.%5.%6.%7.%8"/>
      <w:lvlJc w:val="left"/>
      <w:pPr>
        <w:tabs>
          <w:tab w:val="num" w:pos="0"/>
        </w:tabs>
        <w:ind w:left="2763" w:hanging="1440"/>
      </w:pPr>
    </w:lvl>
    <w:lvl w:ilvl="8">
      <w:start w:val="1"/>
      <w:numFmt w:val="decimal"/>
      <w:lvlText w:val="%1.%2.%3.%4.%5.%6.%7.%8.%9"/>
      <w:lvlJc w:val="left"/>
      <w:pPr>
        <w:tabs>
          <w:tab w:val="num" w:pos="0"/>
        </w:tabs>
        <w:ind w:left="3312" w:hanging="1800"/>
      </w:pPr>
    </w:lvl>
  </w:abstractNum>
  <w:abstractNum w:abstractNumId="9">
    <w:nsid w:val="0000000A"/>
    <w:multiLevelType w:val="singleLevel"/>
    <w:tmpl w:val="0000000A"/>
    <w:name w:val="WW8Num10"/>
    <w:lvl w:ilvl="0">
      <w:start w:val="1"/>
      <w:numFmt w:val="decimal"/>
      <w:lvlText w:val="%1)"/>
      <w:lvlJc w:val="left"/>
      <w:pPr>
        <w:tabs>
          <w:tab w:val="num" w:pos="4962"/>
        </w:tabs>
        <w:ind w:left="6031" w:hanging="360"/>
      </w:pPr>
      <w:rPr>
        <w:rFonts w:eastAsia="Calibri"/>
        <w:szCs w:val="28"/>
        <w:lang w:eastAsia="en-US"/>
      </w:rPr>
    </w:lvl>
  </w:abstractNum>
  <w:abstractNum w:abstractNumId="10">
    <w:nsid w:val="0000000B"/>
    <w:multiLevelType w:val="singleLevel"/>
    <w:tmpl w:val="0000000B"/>
    <w:name w:val="WW8Num11"/>
    <w:lvl w:ilvl="0">
      <w:start w:val="1"/>
      <w:numFmt w:val="decimal"/>
      <w:lvlText w:val="%1)"/>
      <w:lvlJc w:val="left"/>
      <w:pPr>
        <w:tabs>
          <w:tab w:val="num" w:pos="0"/>
        </w:tabs>
        <w:ind w:left="1069" w:hanging="360"/>
      </w:pPr>
      <w:rPr>
        <w:rFonts w:eastAsia="Calibri"/>
        <w:szCs w:val="28"/>
      </w:rPr>
    </w:lvl>
  </w:abstractNum>
  <w:abstractNum w:abstractNumId="11">
    <w:nsid w:val="0000000C"/>
    <w:multiLevelType w:val="singleLevel"/>
    <w:tmpl w:val="0000000C"/>
    <w:name w:val="WW8Num12"/>
    <w:lvl w:ilvl="0">
      <w:start w:val="1"/>
      <w:numFmt w:val="decimal"/>
      <w:lvlText w:val="6.8.14.%1"/>
      <w:lvlJc w:val="left"/>
      <w:pPr>
        <w:tabs>
          <w:tab w:val="num" w:pos="0"/>
        </w:tabs>
        <w:ind w:left="1429" w:hanging="360"/>
      </w:pPr>
      <w:rPr>
        <w:rFonts w:eastAsia="Calibri"/>
        <w:szCs w:val="28"/>
      </w:rPr>
    </w:lvl>
  </w:abstractNum>
  <w:abstractNum w:abstractNumId="12">
    <w:nsid w:val="0000000D"/>
    <w:multiLevelType w:val="singleLevel"/>
    <w:tmpl w:val="0000000D"/>
    <w:name w:val="WW8Num13"/>
    <w:lvl w:ilvl="0">
      <w:start w:val="1"/>
      <w:numFmt w:val="decimal"/>
      <w:lvlText w:val="6.7.%1"/>
      <w:lvlJc w:val="left"/>
      <w:pPr>
        <w:tabs>
          <w:tab w:val="num" w:pos="0"/>
        </w:tabs>
        <w:ind w:left="1429" w:hanging="360"/>
      </w:pPr>
      <w:rPr>
        <w:szCs w:val="28"/>
      </w:rPr>
    </w:lvl>
  </w:abstractNum>
  <w:abstractNum w:abstractNumId="13">
    <w:nsid w:val="0000000E"/>
    <w:multiLevelType w:val="singleLevel"/>
    <w:tmpl w:val="0000000E"/>
    <w:name w:val="WW8Num14"/>
    <w:lvl w:ilvl="0">
      <w:start w:val="1"/>
      <w:numFmt w:val="lowerLetter"/>
      <w:lvlText w:val="%1)"/>
      <w:lvlJc w:val="left"/>
      <w:pPr>
        <w:tabs>
          <w:tab w:val="num" w:pos="0"/>
        </w:tabs>
        <w:ind w:left="1130" w:hanging="360"/>
      </w:pPr>
      <w:rPr>
        <w:sz w:val="24"/>
        <w:szCs w:val="28"/>
      </w:rPr>
    </w:lvl>
  </w:abstractNum>
  <w:abstractNum w:abstractNumId="14">
    <w:nsid w:val="0000000F"/>
    <w:multiLevelType w:val="multilevel"/>
    <w:tmpl w:val="0000000F"/>
    <w:name w:val="WW8Num15"/>
    <w:lvl w:ilvl="0">
      <w:start w:val="8"/>
      <w:numFmt w:val="decimal"/>
      <w:lvlText w:val="%1"/>
      <w:lvlJc w:val="left"/>
      <w:pPr>
        <w:tabs>
          <w:tab w:val="num" w:pos="0"/>
        </w:tabs>
        <w:ind w:left="480" w:hanging="480"/>
      </w:pPr>
      <w:rPr>
        <w:sz w:val="24"/>
        <w:szCs w:val="28"/>
      </w:rPr>
    </w:lvl>
    <w:lvl w:ilvl="1">
      <w:start w:val="2"/>
      <w:numFmt w:val="decimal"/>
      <w:lvlText w:val="%1.%2"/>
      <w:lvlJc w:val="left"/>
      <w:pPr>
        <w:tabs>
          <w:tab w:val="num" w:pos="0"/>
        </w:tabs>
        <w:ind w:left="763" w:hanging="480"/>
      </w:pPr>
    </w:lvl>
    <w:lvl w:ilvl="2">
      <w:start w:val="2"/>
      <w:numFmt w:val="decimal"/>
      <w:lvlText w:val="7.%2.%3"/>
      <w:lvlJc w:val="left"/>
      <w:pPr>
        <w:tabs>
          <w:tab w:val="num" w:pos="0"/>
        </w:tabs>
        <w:ind w:left="1270" w:hanging="720"/>
      </w:p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4064" w:hanging="1800"/>
      </w:pPr>
    </w:lvl>
  </w:abstractNum>
  <w:abstractNum w:abstractNumId="15">
    <w:nsid w:val="00000010"/>
    <w:multiLevelType w:val="singleLevel"/>
    <w:tmpl w:val="914205FC"/>
    <w:lvl w:ilvl="0">
      <w:start w:val="1"/>
      <w:numFmt w:val="decimal"/>
      <w:lvlText w:val="1.2.%1"/>
      <w:lvlJc w:val="left"/>
      <w:pPr>
        <w:tabs>
          <w:tab w:val="num" w:pos="-298"/>
        </w:tabs>
        <w:ind w:left="502" w:hanging="360"/>
      </w:pPr>
      <w:rPr>
        <w:rFonts w:eastAsia="Calibri" w:cs="Arial"/>
        <w:i/>
        <w:color w:val="auto"/>
        <w:sz w:val="24"/>
        <w:szCs w:val="28"/>
        <w:lang w:eastAsia="en-US"/>
      </w:rPr>
    </w:lvl>
  </w:abstractNum>
  <w:abstractNum w:abstractNumId="16">
    <w:nsid w:val="00000011"/>
    <w:multiLevelType w:val="singleLevel"/>
    <w:tmpl w:val="DAD23BD6"/>
    <w:name w:val="WW8Num17"/>
    <w:lvl w:ilvl="0">
      <w:start w:val="1"/>
      <w:numFmt w:val="decimal"/>
      <w:lvlText w:val="6.8.12.%1"/>
      <w:lvlJc w:val="left"/>
      <w:pPr>
        <w:tabs>
          <w:tab w:val="num" w:pos="519"/>
        </w:tabs>
        <w:ind w:left="1429" w:hanging="360"/>
      </w:pPr>
      <w:rPr>
        <w:rFonts w:eastAsia="Calibri" w:cs="Times New Roman"/>
        <w:color w:val="auto"/>
        <w:szCs w:val="28"/>
      </w:rPr>
    </w:lvl>
  </w:abstractNum>
  <w:abstractNum w:abstractNumId="17">
    <w:nsid w:val="00000012"/>
    <w:multiLevelType w:val="singleLevel"/>
    <w:tmpl w:val="34064238"/>
    <w:name w:val="WW8Num18"/>
    <w:lvl w:ilvl="0">
      <w:start w:val="1"/>
      <w:numFmt w:val="decimal"/>
      <w:lvlText w:val="%1)"/>
      <w:lvlJc w:val="left"/>
      <w:pPr>
        <w:ind w:left="720" w:hanging="360"/>
      </w:pPr>
      <w:rPr>
        <w:rFonts w:eastAsia="Calibri" w:cs="Arial" w:hint="default"/>
        <w:b w:val="0"/>
        <w:bCs/>
        <w:i/>
        <w:color w:val="auto"/>
        <w:sz w:val="16"/>
        <w:szCs w:val="28"/>
      </w:rPr>
    </w:lvl>
  </w:abstractNum>
  <w:abstractNum w:abstractNumId="18">
    <w:nsid w:val="00000013"/>
    <w:multiLevelType w:val="singleLevel"/>
    <w:tmpl w:val="00000013"/>
    <w:name w:val="WW8Num19"/>
    <w:lvl w:ilvl="0">
      <w:start w:val="1"/>
      <w:numFmt w:val="decimal"/>
      <w:lvlText w:val="%1)"/>
      <w:lvlJc w:val="left"/>
      <w:pPr>
        <w:tabs>
          <w:tab w:val="num" w:pos="0"/>
        </w:tabs>
        <w:ind w:left="1069" w:hanging="360"/>
      </w:pPr>
      <w:rPr>
        <w:bCs/>
        <w:szCs w:val="28"/>
      </w:rPr>
    </w:lvl>
  </w:abstractNum>
  <w:abstractNum w:abstractNumId="19">
    <w:nsid w:val="00000014"/>
    <w:multiLevelType w:val="singleLevel"/>
    <w:tmpl w:val="00000014"/>
    <w:name w:val="WW8Num20"/>
    <w:lvl w:ilvl="0">
      <w:start w:val="1"/>
      <w:numFmt w:val="decimal"/>
      <w:lvlText w:val="6.7.3.%1"/>
      <w:lvlJc w:val="left"/>
      <w:pPr>
        <w:tabs>
          <w:tab w:val="num" w:pos="0"/>
        </w:tabs>
        <w:ind w:left="1429" w:hanging="360"/>
      </w:pPr>
      <w:rPr>
        <w:bCs/>
        <w:szCs w:val="28"/>
      </w:rPr>
    </w:lvl>
  </w:abstractNum>
  <w:abstractNum w:abstractNumId="20">
    <w:nsid w:val="00000015"/>
    <w:multiLevelType w:val="singleLevel"/>
    <w:tmpl w:val="00000015"/>
    <w:name w:val="WW8Num21"/>
    <w:lvl w:ilvl="0">
      <w:start w:val="1"/>
      <w:numFmt w:val="decimal"/>
      <w:lvlText w:val="%1."/>
      <w:lvlJc w:val="left"/>
      <w:pPr>
        <w:tabs>
          <w:tab w:val="num" w:pos="720"/>
        </w:tabs>
        <w:ind w:left="720" w:hanging="360"/>
      </w:pPr>
      <w:rPr>
        <w:bCs/>
        <w:szCs w:val="28"/>
      </w:rPr>
    </w:lvl>
  </w:abstractNum>
  <w:abstractNum w:abstractNumId="21">
    <w:nsid w:val="00000016"/>
    <w:multiLevelType w:val="singleLevel"/>
    <w:tmpl w:val="00000016"/>
    <w:name w:val="WW8Num22"/>
    <w:lvl w:ilvl="0">
      <w:start w:val="1"/>
      <w:numFmt w:val="decimal"/>
      <w:lvlText w:val="6.6.%1"/>
      <w:lvlJc w:val="left"/>
      <w:pPr>
        <w:tabs>
          <w:tab w:val="num" w:pos="0"/>
        </w:tabs>
        <w:ind w:left="910" w:hanging="360"/>
      </w:pPr>
      <w:rPr>
        <w:rFonts w:cs="Times New Roman"/>
        <w:szCs w:val="24"/>
      </w:rPr>
    </w:lvl>
  </w:abstractNum>
  <w:abstractNum w:abstractNumId="22">
    <w:nsid w:val="00000017"/>
    <w:multiLevelType w:val="multilevel"/>
    <w:tmpl w:val="00000017"/>
    <w:name w:val="WW8Num23"/>
    <w:lvl w:ilvl="0">
      <w:start w:val="1"/>
      <w:numFmt w:val="decimal"/>
      <w:lvlText w:val="%1."/>
      <w:lvlJc w:val="left"/>
      <w:pPr>
        <w:tabs>
          <w:tab w:val="num" w:pos="0"/>
        </w:tabs>
        <w:ind w:left="927" w:hanging="360"/>
      </w:pPr>
      <w:rPr>
        <w:b/>
        <w:i w:val="0"/>
        <w:szCs w:val="24"/>
      </w:rPr>
    </w:lvl>
    <w:lvl w:ilvl="1">
      <w:start w:val="4"/>
      <w:numFmt w:val="decimal"/>
      <w:lvlText w:val="%1.%2."/>
      <w:lvlJc w:val="left"/>
      <w:pPr>
        <w:tabs>
          <w:tab w:val="num" w:pos="1287"/>
        </w:tabs>
        <w:ind w:left="1287" w:hanging="720"/>
      </w:pPr>
    </w:lvl>
    <w:lvl w:ilvl="2">
      <w:start w:val="4"/>
      <w:numFmt w:val="decimal"/>
      <w:lvlText w:val="%1.%2.%3."/>
      <w:lvlJc w:val="left"/>
      <w:pPr>
        <w:tabs>
          <w:tab w:val="num" w:pos="1287"/>
        </w:tabs>
        <w:ind w:left="1287" w:hanging="720"/>
      </w:pPr>
      <w:rPr>
        <w:sz w:val="20"/>
        <w:szCs w:val="20"/>
      </w:rPr>
    </w:lvl>
    <w:lvl w:ilvl="3">
      <w:start w:val="3"/>
      <w:numFmt w:val="decimal"/>
      <w:lvlText w:val="%1.%2.%3.%4."/>
      <w:lvlJc w:val="left"/>
      <w:pPr>
        <w:tabs>
          <w:tab w:val="num" w:pos="1287"/>
        </w:tabs>
        <w:ind w:left="1287" w:hanging="720"/>
      </w:pPr>
    </w:lvl>
    <w:lvl w:ilvl="4">
      <w:start w:val="1"/>
      <w:numFmt w:val="decimal"/>
      <w:lvlText w:val="%1.%2.%3.%4.%5."/>
      <w:lvlJc w:val="left"/>
      <w:pPr>
        <w:tabs>
          <w:tab w:val="num" w:pos="1647"/>
        </w:tabs>
        <w:ind w:left="1647" w:hanging="1080"/>
      </w:pPr>
    </w:lvl>
    <w:lvl w:ilvl="5">
      <w:start w:val="1"/>
      <w:numFmt w:val="decimal"/>
      <w:lvlText w:val="%1.%2.%3.%4.%5.%6."/>
      <w:lvlJc w:val="left"/>
      <w:pPr>
        <w:tabs>
          <w:tab w:val="num" w:pos="1647"/>
        </w:tabs>
        <w:ind w:left="1647" w:hanging="1080"/>
      </w:pPr>
    </w:lvl>
    <w:lvl w:ilvl="6">
      <w:start w:val="1"/>
      <w:numFmt w:val="decimal"/>
      <w:lvlText w:val="%1.%2.%3.%4.%5.%6.%7."/>
      <w:lvlJc w:val="left"/>
      <w:pPr>
        <w:tabs>
          <w:tab w:val="num" w:pos="2007"/>
        </w:tabs>
        <w:ind w:left="2007" w:hanging="1440"/>
      </w:pPr>
    </w:lvl>
    <w:lvl w:ilvl="7">
      <w:start w:val="1"/>
      <w:numFmt w:val="decimal"/>
      <w:lvlText w:val="%1.%2.%3.%4.%5.%6.%7.%8."/>
      <w:lvlJc w:val="left"/>
      <w:pPr>
        <w:tabs>
          <w:tab w:val="num" w:pos="2007"/>
        </w:tabs>
        <w:ind w:left="2007" w:hanging="1440"/>
      </w:pPr>
    </w:lvl>
    <w:lvl w:ilvl="8">
      <w:start w:val="1"/>
      <w:numFmt w:val="decimal"/>
      <w:lvlText w:val="%1.%2.%3.%4.%5.%6.%7.%8.%9."/>
      <w:lvlJc w:val="left"/>
      <w:pPr>
        <w:tabs>
          <w:tab w:val="num" w:pos="2367"/>
        </w:tabs>
        <w:ind w:left="2367" w:hanging="1800"/>
      </w:pPr>
    </w:lvl>
  </w:abstractNum>
  <w:abstractNum w:abstractNumId="23">
    <w:nsid w:val="00000018"/>
    <w:multiLevelType w:val="singleLevel"/>
    <w:tmpl w:val="00000018"/>
    <w:name w:val="WW8Num24"/>
    <w:lvl w:ilvl="0">
      <w:start w:val="1"/>
      <w:numFmt w:val="decimal"/>
      <w:lvlText w:val="10.6.%1"/>
      <w:lvlJc w:val="left"/>
      <w:pPr>
        <w:tabs>
          <w:tab w:val="num" w:pos="426"/>
        </w:tabs>
        <w:ind w:left="1495" w:hanging="360"/>
      </w:pPr>
      <w:rPr>
        <w:szCs w:val="28"/>
      </w:rPr>
    </w:lvl>
  </w:abstractNum>
  <w:abstractNum w:abstractNumId="24">
    <w:nsid w:val="00000019"/>
    <w:multiLevelType w:val="singleLevel"/>
    <w:tmpl w:val="00000019"/>
    <w:name w:val="WW8Num25"/>
    <w:lvl w:ilvl="0">
      <w:start w:val="1"/>
      <w:numFmt w:val="decimal"/>
      <w:lvlText w:val="6.1.2.%1"/>
      <w:lvlJc w:val="left"/>
      <w:pPr>
        <w:tabs>
          <w:tab w:val="num" w:pos="0"/>
        </w:tabs>
        <w:ind w:left="1069" w:hanging="360"/>
      </w:pPr>
      <w:rPr>
        <w:szCs w:val="28"/>
      </w:rPr>
    </w:lvl>
  </w:abstractNum>
  <w:abstractNum w:abstractNumId="25">
    <w:nsid w:val="0000001A"/>
    <w:multiLevelType w:val="multilevel"/>
    <w:tmpl w:val="0000001A"/>
    <w:name w:val="WW8Num26"/>
    <w:lvl w:ilvl="0">
      <w:start w:val="5"/>
      <w:numFmt w:val="decimal"/>
      <w:lvlText w:val="%1"/>
      <w:lvlJc w:val="left"/>
      <w:pPr>
        <w:tabs>
          <w:tab w:val="num" w:pos="0"/>
        </w:tabs>
        <w:ind w:left="480" w:hanging="480"/>
      </w:pPr>
      <w:rPr>
        <w:szCs w:val="28"/>
      </w:rPr>
    </w:lvl>
    <w:lvl w:ilvl="1">
      <w:start w:val="4"/>
      <w:numFmt w:val="decimal"/>
      <w:lvlText w:val="%1.%2"/>
      <w:lvlJc w:val="left"/>
      <w:pPr>
        <w:tabs>
          <w:tab w:val="num" w:pos="0"/>
        </w:tabs>
        <w:ind w:left="763" w:hanging="480"/>
      </w:pPr>
    </w:lvl>
    <w:lvl w:ilvl="2">
      <w:start w:val="5"/>
      <w:numFmt w:val="decimal"/>
      <w:lvlText w:val="%1.%2.%3"/>
      <w:lvlJc w:val="left"/>
      <w:pPr>
        <w:tabs>
          <w:tab w:val="num" w:pos="0"/>
        </w:tabs>
        <w:ind w:left="1286" w:hanging="720"/>
      </w:pPr>
      <w:rPr>
        <w:rFonts w:eastAsia="Calibri"/>
        <w:lang w:eastAsia="en-US"/>
      </w:r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4064" w:hanging="1800"/>
      </w:pPr>
    </w:lvl>
  </w:abstractNum>
  <w:abstractNum w:abstractNumId="26">
    <w:nsid w:val="05A235C6"/>
    <w:multiLevelType w:val="hybridMultilevel"/>
    <w:tmpl w:val="FF9A57FA"/>
    <w:lvl w:ilvl="0" w:tplc="04190001">
      <w:start w:val="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08FF4F0E"/>
    <w:multiLevelType w:val="hybridMultilevel"/>
    <w:tmpl w:val="A120E1F2"/>
    <w:lvl w:ilvl="0" w:tplc="EA88287C">
      <w:start w:val="2"/>
      <w:numFmt w:val="decimal"/>
      <w:lvlText w:val="%1"/>
      <w:lvlJc w:val="left"/>
      <w:pPr>
        <w:ind w:left="645" w:hanging="360"/>
      </w:pPr>
      <w:rPr>
        <w:sz w:val="22"/>
      </w:rPr>
    </w:lvl>
    <w:lvl w:ilvl="1" w:tplc="04190019">
      <w:start w:val="1"/>
      <w:numFmt w:val="lowerLetter"/>
      <w:lvlText w:val="%2."/>
      <w:lvlJc w:val="left"/>
      <w:pPr>
        <w:ind w:left="1365" w:hanging="360"/>
      </w:pPr>
    </w:lvl>
    <w:lvl w:ilvl="2" w:tplc="0419001B">
      <w:start w:val="1"/>
      <w:numFmt w:val="lowerRoman"/>
      <w:lvlText w:val="%3."/>
      <w:lvlJc w:val="right"/>
      <w:pPr>
        <w:ind w:left="2085" w:hanging="180"/>
      </w:pPr>
    </w:lvl>
    <w:lvl w:ilvl="3" w:tplc="0419000F">
      <w:start w:val="1"/>
      <w:numFmt w:val="decimal"/>
      <w:lvlText w:val="%4."/>
      <w:lvlJc w:val="left"/>
      <w:pPr>
        <w:ind w:left="2805" w:hanging="360"/>
      </w:pPr>
    </w:lvl>
    <w:lvl w:ilvl="4" w:tplc="04190019">
      <w:start w:val="1"/>
      <w:numFmt w:val="lowerLetter"/>
      <w:lvlText w:val="%5."/>
      <w:lvlJc w:val="left"/>
      <w:pPr>
        <w:ind w:left="3525" w:hanging="360"/>
      </w:pPr>
    </w:lvl>
    <w:lvl w:ilvl="5" w:tplc="0419001B">
      <w:start w:val="1"/>
      <w:numFmt w:val="lowerRoman"/>
      <w:lvlText w:val="%6."/>
      <w:lvlJc w:val="right"/>
      <w:pPr>
        <w:ind w:left="4245" w:hanging="180"/>
      </w:pPr>
    </w:lvl>
    <w:lvl w:ilvl="6" w:tplc="0419000F">
      <w:start w:val="1"/>
      <w:numFmt w:val="decimal"/>
      <w:lvlText w:val="%7."/>
      <w:lvlJc w:val="left"/>
      <w:pPr>
        <w:ind w:left="4965" w:hanging="360"/>
      </w:pPr>
    </w:lvl>
    <w:lvl w:ilvl="7" w:tplc="04190019">
      <w:start w:val="1"/>
      <w:numFmt w:val="lowerLetter"/>
      <w:lvlText w:val="%8."/>
      <w:lvlJc w:val="left"/>
      <w:pPr>
        <w:ind w:left="5685" w:hanging="360"/>
      </w:pPr>
    </w:lvl>
    <w:lvl w:ilvl="8" w:tplc="0419001B">
      <w:start w:val="1"/>
      <w:numFmt w:val="lowerRoman"/>
      <w:lvlText w:val="%9."/>
      <w:lvlJc w:val="right"/>
      <w:pPr>
        <w:ind w:left="6405" w:hanging="180"/>
      </w:pPr>
    </w:lvl>
  </w:abstractNum>
  <w:abstractNum w:abstractNumId="28">
    <w:nsid w:val="155801E7"/>
    <w:multiLevelType w:val="multilevel"/>
    <w:tmpl w:val="6FF6CAB8"/>
    <w:lvl w:ilvl="0">
      <w:start w:val="5"/>
      <w:numFmt w:val="decimal"/>
      <w:lvlText w:val="%1"/>
      <w:lvlJc w:val="left"/>
      <w:pPr>
        <w:ind w:left="360" w:hanging="360"/>
      </w:pPr>
      <w:rPr>
        <w:rFonts w:hint="default"/>
      </w:rPr>
    </w:lvl>
    <w:lvl w:ilvl="1">
      <w:start w:val="6"/>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9">
    <w:nsid w:val="1C687FD8"/>
    <w:multiLevelType w:val="hybridMultilevel"/>
    <w:tmpl w:val="11A66B1A"/>
    <w:lvl w:ilvl="0" w:tplc="2CAE8872">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0">
    <w:nsid w:val="282719BC"/>
    <w:multiLevelType w:val="multilevel"/>
    <w:tmpl w:val="D3F64290"/>
    <w:lvl w:ilvl="0">
      <w:start w:val="5"/>
      <w:numFmt w:val="decimal"/>
      <w:lvlText w:val="%1"/>
      <w:lvlJc w:val="left"/>
      <w:pPr>
        <w:ind w:left="645" w:hanging="645"/>
      </w:pPr>
      <w:rPr>
        <w:rFonts w:hint="default"/>
      </w:rPr>
    </w:lvl>
    <w:lvl w:ilvl="1">
      <w:start w:val="4"/>
      <w:numFmt w:val="decimal"/>
      <w:lvlText w:val="%1.%2"/>
      <w:lvlJc w:val="left"/>
      <w:pPr>
        <w:ind w:left="739" w:hanging="645"/>
      </w:pPr>
      <w:rPr>
        <w:rFonts w:hint="default"/>
      </w:rPr>
    </w:lvl>
    <w:lvl w:ilvl="2">
      <w:start w:val="4"/>
      <w:numFmt w:val="decimal"/>
      <w:lvlText w:val="%1.%2.%3"/>
      <w:lvlJc w:val="left"/>
      <w:pPr>
        <w:ind w:left="908" w:hanging="720"/>
      </w:pPr>
      <w:rPr>
        <w:rFonts w:hint="default"/>
      </w:rPr>
    </w:lvl>
    <w:lvl w:ilvl="3">
      <w:start w:val="6"/>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192" w:hanging="1440"/>
      </w:pPr>
      <w:rPr>
        <w:rFonts w:hint="default"/>
      </w:rPr>
    </w:lvl>
  </w:abstractNum>
  <w:abstractNum w:abstractNumId="31">
    <w:nsid w:val="2B9943FF"/>
    <w:multiLevelType w:val="hybridMultilevel"/>
    <w:tmpl w:val="FD6EF150"/>
    <w:lvl w:ilvl="0" w:tplc="ED5472AE">
      <w:start w:val="1"/>
      <w:numFmt w:val="decimal"/>
      <w:lvlText w:val="%1)"/>
      <w:lvlJc w:val="left"/>
      <w:pPr>
        <w:ind w:left="360" w:hanging="360"/>
      </w:pPr>
      <w:rPr>
        <w:rFonts w:hint="default"/>
      </w:rPr>
    </w:lvl>
    <w:lvl w:ilvl="1" w:tplc="04190019" w:tentative="1">
      <w:start w:val="1"/>
      <w:numFmt w:val="lowerLetter"/>
      <w:lvlText w:val="%2."/>
      <w:lvlJc w:val="left"/>
      <w:pPr>
        <w:ind w:left="933" w:hanging="360"/>
      </w:pPr>
    </w:lvl>
    <w:lvl w:ilvl="2" w:tplc="0419001B" w:tentative="1">
      <w:start w:val="1"/>
      <w:numFmt w:val="lowerRoman"/>
      <w:lvlText w:val="%3."/>
      <w:lvlJc w:val="right"/>
      <w:pPr>
        <w:ind w:left="1653" w:hanging="180"/>
      </w:pPr>
    </w:lvl>
    <w:lvl w:ilvl="3" w:tplc="0419000F" w:tentative="1">
      <w:start w:val="1"/>
      <w:numFmt w:val="decimal"/>
      <w:lvlText w:val="%4."/>
      <w:lvlJc w:val="left"/>
      <w:pPr>
        <w:ind w:left="2373" w:hanging="360"/>
      </w:pPr>
    </w:lvl>
    <w:lvl w:ilvl="4" w:tplc="04190019" w:tentative="1">
      <w:start w:val="1"/>
      <w:numFmt w:val="lowerLetter"/>
      <w:lvlText w:val="%5."/>
      <w:lvlJc w:val="left"/>
      <w:pPr>
        <w:ind w:left="3093" w:hanging="360"/>
      </w:pPr>
    </w:lvl>
    <w:lvl w:ilvl="5" w:tplc="0419001B" w:tentative="1">
      <w:start w:val="1"/>
      <w:numFmt w:val="lowerRoman"/>
      <w:lvlText w:val="%6."/>
      <w:lvlJc w:val="right"/>
      <w:pPr>
        <w:ind w:left="3813" w:hanging="180"/>
      </w:pPr>
    </w:lvl>
    <w:lvl w:ilvl="6" w:tplc="0419000F" w:tentative="1">
      <w:start w:val="1"/>
      <w:numFmt w:val="decimal"/>
      <w:lvlText w:val="%7."/>
      <w:lvlJc w:val="left"/>
      <w:pPr>
        <w:ind w:left="4533" w:hanging="360"/>
      </w:pPr>
    </w:lvl>
    <w:lvl w:ilvl="7" w:tplc="04190019" w:tentative="1">
      <w:start w:val="1"/>
      <w:numFmt w:val="lowerLetter"/>
      <w:lvlText w:val="%8."/>
      <w:lvlJc w:val="left"/>
      <w:pPr>
        <w:ind w:left="5253" w:hanging="360"/>
      </w:pPr>
    </w:lvl>
    <w:lvl w:ilvl="8" w:tplc="0419001B" w:tentative="1">
      <w:start w:val="1"/>
      <w:numFmt w:val="lowerRoman"/>
      <w:lvlText w:val="%9."/>
      <w:lvlJc w:val="right"/>
      <w:pPr>
        <w:ind w:left="5973" w:hanging="180"/>
      </w:pPr>
    </w:lvl>
  </w:abstractNum>
  <w:abstractNum w:abstractNumId="32">
    <w:nsid w:val="301F5802"/>
    <w:multiLevelType w:val="multilevel"/>
    <w:tmpl w:val="FF528B86"/>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311E77E7"/>
    <w:multiLevelType w:val="multilevel"/>
    <w:tmpl w:val="765C0124"/>
    <w:lvl w:ilvl="0">
      <w:start w:val="5"/>
      <w:numFmt w:val="decimal"/>
      <w:lvlText w:val="%1"/>
      <w:lvlJc w:val="left"/>
      <w:pPr>
        <w:ind w:left="480" w:hanging="480"/>
      </w:pPr>
      <w:rPr>
        <w:rFonts w:eastAsia="Times New Roman" w:hint="default"/>
      </w:rPr>
    </w:lvl>
    <w:lvl w:ilvl="1">
      <w:start w:val="4"/>
      <w:numFmt w:val="decimal"/>
      <w:lvlText w:val="%1.%2"/>
      <w:lvlJc w:val="left"/>
      <w:pPr>
        <w:ind w:left="763" w:hanging="480"/>
      </w:pPr>
      <w:rPr>
        <w:rFonts w:eastAsia="Times New Roman" w:hint="default"/>
      </w:rPr>
    </w:lvl>
    <w:lvl w:ilvl="2">
      <w:start w:val="2"/>
      <w:numFmt w:val="decimal"/>
      <w:lvlText w:val="%1.%2.%3"/>
      <w:lvlJc w:val="left"/>
      <w:pPr>
        <w:ind w:left="1286" w:hanging="720"/>
      </w:pPr>
      <w:rPr>
        <w:rFonts w:eastAsia="Times New Roman" w:hint="default"/>
      </w:rPr>
    </w:lvl>
    <w:lvl w:ilvl="3">
      <w:start w:val="1"/>
      <w:numFmt w:val="decimal"/>
      <w:lvlText w:val="%1.%2.%3.%4"/>
      <w:lvlJc w:val="left"/>
      <w:pPr>
        <w:ind w:left="1569" w:hanging="720"/>
      </w:pPr>
      <w:rPr>
        <w:rFonts w:eastAsia="Times New Roman" w:hint="default"/>
      </w:rPr>
    </w:lvl>
    <w:lvl w:ilvl="4">
      <w:start w:val="1"/>
      <w:numFmt w:val="decimal"/>
      <w:lvlText w:val="%1.%2.%3.%4.%5"/>
      <w:lvlJc w:val="left"/>
      <w:pPr>
        <w:ind w:left="2212" w:hanging="1080"/>
      </w:pPr>
      <w:rPr>
        <w:rFonts w:eastAsia="Times New Roman" w:hint="default"/>
      </w:rPr>
    </w:lvl>
    <w:lvl w:ilvl="5">
      <w:start w:val="1"/>
      <w:numFmt w:val="decimal"/>
      <w:lvlText w:val="%1.%2.%3.%4.%5.%6"/>
      <w:lvlJc w:val="left"/>
      <w:pPr>
        <w:ind w:left="2495" w:hanging="1080"/>
      </w:pPr>
      <w:rPr>
        <w:rFonts w:eastAsia="Times New Roman" w:hint="default"/>
      </w:rPr>
    </w:lvl>
    <w:lvl w:ilvl="6">
      <w:start w:val="1"/>
      <w:numFmt w:val="decimal"/>
      <w:lvlText w:val="%1.%2.%3.%4.%5.%6.%7"/>
      <w:lvlJc w:val="left"/>
      <w:pPr>
        <w:ind w:left="3138" w:hanging="1440"/>
      </w:pPr>
      <w:rPr>
        <w:rFonts w:eastAsia="Times New Roman" w:hint="default"/>
      </w:rPr>
    </w:lvl>
    <w:lvl w:ilvl="7">
      <w:start w:val="1"/>
      <w:numFmt w:val="decimal"/>
      <w:lvlText w:val="%1.%2.%3.%4.%5.%6.%7.%8"/>
      <w:lvlJc w:val="left"/>
      <w:pPr>
        <w:ind w:left="3421" w:hanging="1440"/>
      </w:pPr>
      <w:rPr>
        <w:rFonts w:eastAsia="Times New Roman" w:hint="default"/>
      </w:rPr>
    </w:lvl>
    <w:lvl w:ilvl="8">
      <w:start w:val="1"/>
      <w:numFmt w:val="decimal"/>
      <w:lvlText w:val="%1.%2.%3.%4.%5.%6.%7.%8.%9"/>
      <w:lvlJc w:val="left"/>
      <w:pPr>
        <w:ind w:left="3704" w:hanging="1440"/>
      </w:pPr>
      <w:rPr>
        <w:rFonts w:eastAsia="Times New Roman" w:hint="default"/>
      </w:rPr>
    </w:lvl>
  </w:abstractNum>
  <w:abstractNum w:abstractNumId="34">
    <w:nsid w:val="38D46CDE"/>
    <w:multiLevelType w:val="multilevel"/>
    <w:tmpl w:val="BF1E53EC"/>
    <w:lvl w:ilvl="0">
      <w:start w:val="6"/>
      <w:numFmt w:val="decimal"/>
      <w:lvlText w:val="%1"/>
      <w:lvlJc w:val="left"/>
      <w:pPr>
        <w:ind w:left="480" w:hanging="480"/>
      </w:pPr>
      <w:rPr>
        <w:rFonts w:hint="default"/>
      </w:rPr>
    </w:lvl>
    <w:lvl w:ilvl="1">
      <w:start w:val="1"/>
      <w:numFmt w:val="decimal"/>
      <w:lvlText w:val="%1.%2"/>
      <w:lvlJc w:val="left"/>
      <w:pPr>
        <w:ind w:left="763" w:hanging="48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5">
    <w:nsid w:val="3B3F32E4"/>
    <w:multiLevelType w:val="hybridMultilevel"/>
    <w:tmpl w:val="812014A4"/>
    <w:lvl w:ilvl="0" w:tplc="85580614">
      <w:start w:val="1"/>
      <w:numFmt w:val="decimal"/>
      <w:lvlText w:val="%1)"/>
      <w:lvlJc w:val="left"/>
      <w:pPr>
        <w:ind w:left="394" w:hanging="360"/>
      </w:pPr>
      <w:rPr>
        <w:rFonts w:hint="default"/>
      </w:rPr>
    </w:lvl>
    <w:lvl w:ilvl="1" w:tplc="04190019">
      <w:start w:val="1"/>
      <w:numFmt w:val="lowerLetter"/>
      <w:lvlText w:val="%2."/>
      <w:lvlJc w:val="left"/>
      <w:pPr>
        <w:ind w:left="1114" w:hanging="360"/>
      </w:pPr>
    </w:lvl>
    <w:lvl w:ilvl="2" w:tplc="0419001B">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6">
    <w:nsid w:val="40B7659F"/>
    <w:multiLevelType w:val="hybridMultilevel"/>
    <w:tmpl w:val="559462C0"/>
    <w:lvl w:ilvl="0" w:tplc="E0187C58">
      <w:start w:val="13"/>
      <w:numFmt w:val="decimal"/>
      <w:lvlText w:val="%1."/>
      <w:lvlJc w:val="left"/>
      <w:pPr>
        <w:ind w:left="1085" w:hanging="375"/>
      </w:pPr>
      <w:rPr>
        <w:rFonts w:hint="default"/>
        <w:b w:val="0"/>
        <w:strike w:val="0"/>
        <w:color w:val="auto"/>
      </w:rPr>
    </w:lvl>
    <w:lvl w:ilvl="1" w:tplc="04190019" w:tentative="1">
      <w:start w:val="1"/>
      <w:numFmt w:val="lowerLetter"/>
      <w:lvlText w:val="%2."/>
      <w:lvlJc w:val="left"/>
      <w:pPr>
        <w:ind w:left="134" w:hanging="360"/>
      </w:pPr>
    </w:lvl>
    <w:lvl w:ilvl="2" w:tplc="0419001B" w:tentative="1">
      <w:start w:val="1"/>
      <w:numFmt w:val="lowerRoman"/>
      <w:lvlText w:val="%3."/>
      <w:lvlJc w:val="right"/>
      <w:pPr>
        <w:ind w:left="854" w:hanging="180"/>
      </w:pPr>
    </w:lvl>
    <w:lvl w:ilvl="3" w:tplc="0419000F" w:tentative="1">
      <w:start w:val="1"/>
      <w:numFmt w:val="decimal"/>
      <w:lvlText w:val="%4."/>
      <w:lvlJc w:val="left"/>
      <w:pPr>
        <w:ind w:left="1574" w:hanging="360"/>
      </w:pPr>
    </w:lvl>
    <w:lvl w:ilvl="4" w:tplc="7DD27796">
      <w:start w:val="1"/>
      <w:numFmt w:val="decimal"/>
      <w:lvlText w:val="%5)"/>
      <w:lvlJc w:val="left"/>
      <w:pPr>
        <w:ind w:left="2294" w:hanging="360"/>
      </w:pPr>
      <w:rPr>
        <w:rFonts w:ascii="Times New Roman" w:eastAsia="Times New Roman" w:hAnsi="Times New Roman" w:cs="Times New Roman"/>
      </w:rPr>
    </w:lvl>
    <w:lvl w:ilvl="5" w:tplc="0419001B" w:tentative="1">
      <w:start w:val="1"/>
      <w:numFmt w:val="lowerRoman"/>
      <w:lvlText w:val="%6."/>
      <w:lvlJc w:val="right"/>
      <w:pPr>
        <w:ind w:left="3014" w:hanging="180"/>
      </w:pPr>
    </w:lvl>
    <w:lvl w:ilvl="6" w:tplc="0419000F" w:tentative="1">
      <w:start w:val="1"/>
      <w:numFmt w:val="decimal"/>
      <w:lvlText w:val="%7."/>
      <w:lvlJc w:val="left"/>
      <w:pPr>
        <w:ind w:left="3734" w:hanging="360"/>
      </w:pPr>
    </w:lvl>
    <w:lvl w:ilvl="7" w:tplc="04190019" w:tentative="1">
      <w:start w:val="1"/>
      <w:numFmt w:val="lowerLetter"/>
      <w:lvlText w:val="%8."/>
      <w:lvlJc w:val="left"/>
      <w:pPr>
        <w:ind w:left="4454" w:hanging="360"/>
      </w:pPr>
    </w:lvl>
    <w:lvl w:ilvl="8" w:tplc="0419001B" w:tentative="1">
      <w:start w:val="1"/>
      <w:numFmt w:val="lowerRoman"/>
      <w:lvlText w:val="%9."/>
      <w:lvlJc w:val="right"/>
      <w:pPr>
        <w:ind w:left="5174" w:hanging="180"/>
      </w:pPr>
    </w:lvl>
  </w:abstractNum>
  <w:abstractNum w:abstractNumId="37">
    <w:nsid w:val="40DD1CB1"/>
    <w:multiLevelType w:val="hybridMultilevel"/>
    <w:tmpl w:val="0694C4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nsid w:val="5A040421"/>
    <w:multiLevelType w:val="hybridMultilevel"/>
    <w:tmpl w:val="1E9CA228"/>
    <w:lvl w:ilvl="0" w:tplc="8674A86C">
      <w:start w:val="1"/>
      <w:numFmt w:val="decimal"/>
      <w:lvlText w:val="%1)"/>
      <w:lvlJc w:val="left"/>
      <w:pPr>
        <w:ind w:left="22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232CEBE">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7C6A93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1305D4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2CF93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21A3752">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E06012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ECCF98">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CE20998">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nsid w:val="637705E6"/>
    <w:multiLevelType w:val="hybridMultilevel"/>
    <w:tmpl w:val="A0F43744"/>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3F61AC2"/>
    <w:multiLevelType w:val="multilevel"/>
    <w:tmpl w:val="85F0DC46"/>
    <w:lvl w:ilvl="0">
      <w:start w:val="7"/>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1">
    <w:nsid w:val="67FB58D3"/>
    <w:multiLevelType w:val="multilevel"/>
    <w:tmpl w:val="B63A7D9C"/>
    <w:lvl w:ilvl="0">
      <w:start w:val="5"/>
      <w:numFmt w:val="decimal"/>
      <w:lvlText w:val="%1."/>
      <w:lvlJc w:val="left"/>
      <w:pPr>
        <w:ind w:left="705" w:hanging="705"/>
      </w:pPr>
      <w:rPr>
        <w:rFonts w:hint="default"/>
      </w:rPr>
    </w:lvl>
    <w:lvl w:ilvl="1">
      <w:start w:val="2"/>
      <w:numFmt w:val="decimal"/>
      <w:lvlText w:val="%1.%2."/>
      <w:lvlJc w:val="left"/>
      <w:pPr>
        <w:ind w:left="894" w:hanging="705"/>
      </w:pPr>
      <w:rPr>
        <w:rFonts w:hint="default"/>
      </w:rPr>
    </w:lvl>
    <w:lvl w:ilvl="2">
      <w:start w:val="1"/>
      <w:numFmt w:val="decimal"/>
      <w:lvlText w:val="%1.%2.%3."/>
      <w:lvlJc w:val="left"/>
      <w:pPr>
        <w:ind w:left="1098" w:hanging="720"/>
      </w:pPr>
      <w:rPr>
        <w:rFonts w:hint="default"/>
      </w:rPr>
    </w:lvl>
    <w:lvl w:ilvl="3">
      <w:start w:val="9"/>
      <w:numFmt w:val="decimal"/>
      <w:lvlText w:val="%1.%2.%3.%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42">
    <w:nsid w:val="6E613FA7"/>
    <w:multiLevelType w:val="multilevel"/>
    <w:tmpl w:val="41E66D02"/>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nsid w:val="7AF3009A"/>
    <w:multiLevelType w:val="hybridMultilevel"/>
    <w:tmpl w:val="7E923106"/>
    <w:lvl w:ilvl="0" w:tplc="04190011">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EFC607C"/>
    <w:multiLevelType w:val="hybridMultilevel"/>
    <w:tmpl w:val="CA1897E0"/>
    <w:lvl w:ilvl="0" w:tplc="04190001">
      <w:start w:val="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3"/>
  </w:num>
  <w:num w:numId="3">
    <w:abstractNumId w:val="15"/>
  </w:num>
  <w:num w:numId="4">
    <w:abstractNumId w:val="22"/>
  </w:num>
  <w:num w:numId="5">
    <w:abstractNumId w:val="35"/>
  </w:num>
  <w:num w:numId="6">
    <w:abstractNumId w:val="29"/>
  </w:num>
  <w:num w:numId="7">
    <w:abstractNumId w:val="3"/>
  </w:num>
  <w:num w:numId="8">
    <w:abstractNumId w:val="8"/>
  </w:num>
  <w:num w:numId="9">
    <w:abstractNumId w:val="41"/>
  </w:num>
  <w:num w:numId="10">
    <w:abstractNumId w:val="5"/>
  </w:num>
  <w:num w:numId="11">
    <w:abstractNumId w:val="9"/>
  </w:num>
  <w:num w:numId="12">
    <w:abstractNumId w:val="25"/>
  </w:num>
  <w:num w:numId="13">
    <w:abstractNumId w:val="43"/>
  </w:num>
  <w:num w:numId="14">
    <w:abstractNumId w:val="33"/>
  </w:num>
  <w:num w:numId="15">
    <w:abstractNumId w:val="14"/>
  </w:num>
  <w:num w:numId="16">
    <w:abstractNumId w:val="42"/>
  </w:num>
  <w:num w:numId="17">
    <w:abstractNumId w:val="40"/>
  </w:num>
  <w:num w:numId="18">
    <w:abstractNumId w:val="28"/>
  </w:num>
  <w:num w:numId="19">
    <w:abstractNumId w:val="0"/>
  </w:num>
  <w:num w:numId="20">
    <w:abstractNumId w:val="1"/>
  </w:num>
  <w:num w:numId="21">
    <w:abstractNumId w:val="2"/>
  </w:num>
  <w:num w:numId="22">
    <w:abstractNumId w:val="4"/>
  </w:num>
  <w:num w:numId="23">
    <w:abstractNumId w:val="6"/>
  </w:num>
  <w:num w:numId="24">
    <w:abstractNumId w:val="10"/>
  </w:num>
  <w:num w:numId="25">
    <w:abstractNumId w:val="11"/>
  </w:num>
  <w:num w:numId="26">
    <w:abstractNumId w:val="12"/>
  </w:num>
  <w:num w:numId="27">
    <w:abstractNumId w:val="16"/>
  </w:num>
  <w:num w:numId="28">
    <w:abstractNumId w:val="17"/>
  </w:num>
  <w:num w:numId="29">
    <w:abstractNumId w:val="18"/>
  </w:num>
  <w:num w:numId="30">
    <w:abstractNumId w:val="19"/>
  </w:num>
  <w:num w:numId="31">
    <w:abstractNumId w:val="20"/>
  </w:num>
  <w:num w:numId="32">
    <w:abstractNumId w:val="21"/>
  </w:num>
  <w:num w:numId="33">
    <w:abstractNumId w:val="23"/>
  </w:num>
  <w:num w:numId="34">
    <w:abstractNumId w:val="24"/>
  </w:num>
  <w:num w:numId="35">
    <w:abstractNumId w:val="34"/>
  </w:num>
  <w:num w:numId="3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9"/>
  </w:num>
  <w:num w:numId="39">
    <w:abstractNumId w:val="26"/>
  </w:num>
  <w:num w:numId="40">
    <w:abstractNumId w:val="44"/>
  </w:num>
  <w:num w:numId="41">
    <w:abstractNumId w:val="38"/>
  </w:num>
  <w:num w:numId="42">
    <w:abstractNumId w:val="36"/>
  </w:num>
  <w:num w:numId="43">
    <w:abstractNumId w:val="30"/>
  </w:num>
  <w:num w:numId="44">
    <w:abstractNumId w:val="32"/>
  </w:num>
  <w:num w:numId="45">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savePreviewPicture/>
  <w:footnotePr>
    <w:footnote w:id="0"/>
    <w:footnote w:id="1"/>
  </w:footnotePr>
  <w:endnotePr>
    <w:endnote w:id="0"/>
    <w:endnote w:id="1"/>
  </w:endnotePr>
  <w:compat/>
  <w:rsids>
    <w:rsidRoot w:val="006912C1"/>
    <w:rsid w:val="0000025D"/>
    <w:rsid w:val="00001C2F"/>
    <w:rsid w:val="0001196E"/>
    <w:rsid w:val="00013014"/>
    <w:rsid w:val="00015A80"/>
    <w:rsid w:val="000251FA"/>
    <w:rsid w:val="00031614"/>
    <w:rsid w:val="00040C30"/>
    <w:rsid w:val="000512CD"/>
    <w:rsid w:val="00052117"/>
    <w:rsid w:val="00060C56"/>
    <w:rsid w:val="00062B32"/>
    <w:rsid w:val="00072FB0"/>
    <w:rsid w:val="00087A56"/>
    <w:rsid w:val="00094963"/>
    <w:rsid w:val="00096D43"/>
    <w:rsid w:val="000A27FF"/>
    <w:rsid w:val="000A2E33"/>
    <w:rsid w:val="000B6C79"/>
    <w:rsid w:val="000C2F04"/>
    <w:rsid w:val="000C3F9B"/>
    <w:rsid w:val="000C4E66"/>
    <w:rsid w:val="000D1320"/>
    <w:rsid w:val="000D5A12"/>
    <w:rsid w:val="000E0D86"/>
    <w:rsid w:val="000E5E17"/>
    <w:rsid w:val="000E789C"/>
    <w:rsid w:val="0010081F"/>
    <w:rsid w:val="00110B94"/>
    <w:rsid w:val="00115EE8"/>
    <w:rsid w:val="00117DCB"/>
    <w:rsid w:val="00131F22"/>
    <w:rsid w:val="001338DE"/>
    <w:rsid w:val="00137C12"/>
    <w:rsid w:val="00137CB5"/>
    <w:rsid w:val="00146BE4"/>
    <w:rsid w:val="00146FD9"/>
    <w:rsid w:val="001529F9"/>
    <w:rsid w:val="00155D47"/>
    <w:rsid w:val="00164B78"/>
    <w:rsid w:val="001716A6"/>
    <w:rsid w:val="001751EE"/>
    <w:rsid w:val="00182982"/>
    <w:rsid w:val="00185016"/>
    <w:rsid w:val="00185899"/>
    <w:rsid w:val="001879D2"/>
    <w:rsid w:val="00194186"/>
    <w:rsid w:val="001A2456"/>
    <w:rsid w:val="001B09A9"/>
    <w:rsid w:val="001B1C96"/>
    <w:rsid w:val="001B3059"/>
    <w:rsid w:val="001C49B9"/>
    <w:rsid w:val="001C69C6"/>
    <w:rsid w:val="001C6F6C"/>
    <w:rsid w:val="001F164D"/>
    <w:rsid w:val="001F2C5A"/>
    <w:rsid w:val="001F51C4"/>
    <w:rsid w:val="001F596B"/>
    <w:rsid w:val="00200301"/>
    <w:rsid w:val="002026DB"/>
    <w:rsid w:val="00203C9B"/>
    <w:rsid w:val="0020761A"/>
    <w:rsid w:val="00223688"/>
    <w:rsid w:val="0023367A"/>
    <w:rsid w:val="002403D6"/>
    <w:rsid w:val="00241FB4"/>
    <w:rsid w:val="00246398"/>
    <w:rsid w:val="0025009B"/>
    <w:rsid w:val="0026189D"/>
    <w:rsid w:val="002632AB"/>
    <w:rsid w:val="002751CB"/>
    <w:rsid w:val="00280299"/>
    <w:rsid w:val="00287D1A"/>
    <w:rsid w:val="00291B5D"/>
    <w:rsid w:val="002A3BC8"/>
    <w:rsid w:val="002A76D0"/>
    <w:rsid w:val="002B39C8"/>
    <w:rsid w:val="002B649B"/>
    <w:rsid w:val="002C484A"/>
    <w:rsid w:val="002C549E"/>
    <w:rsid w:val="002E32AD"/>
    <w:rsid w:val="002E3694"/>
    <w:rsid w:val="002E6F75"/>
    <w:rsid w:val="002E74D6"/>
    <w:rsid w:val="002F2578"/>
    <w:rsid w:val="0030043D"/>
    <w:rsid w:val="0030139B"/>
    <w:rsid w:val="003042DF"/>
    <w:rsid w:val="00324D46"/>
    <w:rsid w:val="00325398"/>
    <w:rsid w:val="00336DAE"/>
    <w:rsid w:val="00346932"/>
    <w:rsid w:val="00351E7C"/>
    <w:rsid w:val="003539E9"/>
    <w:rsid w:val="00360244"/>
    <w:rsid w:val="00361C7D"/>
    <w:rsid w:val="0037546A"/>
    <w:rsid w:val="00381FFB"/>
    <w:rsid w:val="0039046D"/>
    <w:rsid w:val="003906B2"/>
    <w:rsid w:val="00390884"/>
    <w:rsid w:val="00391737"/>
    <w:rsid w:val="00395EE1"/>
    <w:rsid w:val="003A5EDE"/>
    <w:rsid w:val="003C292A"/>
    <w:rsid w:val="003C47A1"/>
    <w:rsid w:val="003C5C96"/>
    <w:rsid w:val="003D0238"/>
    <w:rsid w:val="003D5502"/>
    <w:rsid w:val="003D6ED2"/>
    <w:rsid w:val="003F00DC"/>
    <w:rsid w:val="003F46A6"/>
    <w:rsid w:val="00400D15"/>
    <w:rsid w:val="00400EE2"/>
    <w:rsid w:val="00402525"/>
    <w:rsid w:val="00407CC1"/>
    <w:rsid w:val="004208D2"/>
    <w:rsid w:val="004219E5"/>
    <w:rsid w:val="0042225E"/>
    <w:rsid w:val="004261AB"/>
    <w:rsid w:val="00426AC8"/>
    <w:rsid w:val="00433870"/>
    <w:rsid w:val="00436526"/>
    <w:rsid w:val="0044215D"/>
    <w:rsid w:val="00443B11"/>
    <w:rsid w:val="0044586B"/>
    <w:rsid w:val="00456741"/>
    <w:rsid w:val="00456B75"/>
    <w:rsid w:val="0045756B"/>
    <w:rsid w:val="004740CE"/>
    <w:rsid w:val="00482F37"/>
    <w:rsid w:val="0049214C"/>
    <w:rsid w:val="00496CAB"/>
    <w:rsid w:val="004A0698"/>
    <w:rsid w:val="004A479D"/>
    <w:rsid w:val="004B7FC0"/>
    <w:rsid w:val="004C57C5"/>
    <w:rsid w:val="004F7721"/>
    <w:rsid w:val="005006AF"/>
    <w:rsid w:val="00514272"/>
    <w:rsid w:val="00514E29"/>
    <w:rsid w:val="00516A9B"/>
    <w:rsid w:val="0052157A"/>
    <w:rsid w:val="00522703"/>
    <w:rsid w:val="00526247"/>
    <w:rsid w:val="00530597"/>
    <w:rsid w:val="005306A2"/>
    <w:rsid w:val="005372F4"/>
    <w:rsid w:val="00541FE0"/>
    <w:rsid w:val="005436A6"/>
    <w:rsid w:val="00543B0E"/>
    <w:rsid w:val="00544D37"/>
    <w:rsid w:val="00545B3B"/>
    <w:rsid w:val="00546C75"/>
    <w:rsid w:val="00551B0A"/>
    <w:rsid w:val="00551B70"/>
    <w:rsid w:val="00560AE4"/>
    <w:rsid w:val="005656E8"/>
    <w:rsid w:val="0057096C"/>
    <w:rsid w:val="00571800"/>
    <w:rsid w:val="00571D9C"/>
    <w:rsid w:val="00583024"/>
    <w:rsid w:val="005847C2"/>
    <w:rsid w:val="00586A81"/>
    <w:rsid w:val="00586A9D"/>
    <w:rsid w:val="0058764D"/>
    <w:rsid w:val="00587EC9"/>
    <w:rsid w:val="005900EB"/>
    <w:rsid w:val="00596AF5"/>
    <w:rsid w:val="005B07DB"/>
    <w:rsid w:val="005B5B5E"/>
    <w:rsid w:val="005B61F1"/>
    <w:rsid w:val="005B7229"/>
    <w:rsid w:val="005C0751"/>
    <w:rsid w:val="005E4778"/>
    <w:rsid w:val="005F3566"/>
    <w:rsid w:val="005F79C5"/>
    <w:rsid w:val="00606147"/>
    <w:rsid w:val="00617451"/>
    <w:rsid w:val="0061794E"/>
    <w:rsid w:val="00621475"/>
    <w:rsid w:val="006221FF"/>
    <w:rsid w:val="00624AB5"/>
    <w:rsid w:val="00625EA7"/>
    <w:rsid w:val="00626A08"/>
    <w:rsid w:val="00641809"/>
    <w:rsid w:val="00643082"/>
    <w:rsid w:val="00643202"/>
    <w:rsid w:val="00644C3E"/>
    <w:rsid w:val="00657CAD"/>
    <w:rsid w:val="00660A50"/>
    <w:rsid w:val="006619D8"/>
    <w:rsid w:val="0066390C"/>
    <w:rsid w:val="00670C77"/>
    <w:rsid w:val="00674479"/>
    <w:rsid w:val="00676BF6"/>
    <w:rsid w:val="00676E37"/>
    <w:rsid w:val="006872C1"/>
    <w:rsid w:val="0068773B"/>
    <w:rsid w:val="006912C1"/>
    <w:rsid w:val="006A1184"/>
    <w:rsid w:val="006A3814"/>
    <w:rsid w:val="006A507A"/>
    <w:rsid w:val="006B3DDC"/>
    <w:rsid w:val="006B6768"/>
    <w:rsid w:val="006B6CB9"/>
    <w:rsid w:val="006B7EBA"/>
    <w:rsid w:val="006C1706"/>
    <w:rsid w:val="006D5AEE"/>
    <w:rsid w:val="006D6BB8"/>
    <w:rsid w:val="006E5A22"/>
    <w:rsid w:val="006E5F75"/>
    <w:rsid w:val="006F6646"/>
    <w:rsid w:val="006F671A"/>
    <w:rsid w:val="007001CD"/>
    <w:rsid w:val="007103A8"/>
    <w:rsid w:val="00712AD4"/>
    <w:rsid w:val="00740F26"/>
    <w:rsid w:val="0074474D"/>
    <w:rsid w:val="00746A8A"/>
    <w:rsid w:val="0074710C"/>
    <w:rsid w:val="0076069F"/>
    <w:rsid w:val="00776508"/>
    <w:rsid w:val="007804BC"/>
    <w:rsid w:val="007854D0"/>
    <w:rsid w:val="00787DA0"/>
    <w:rsid w:val="007908CB"/>
    <w:rsid w:val="007A3582"/>
    <w:rsid w:val="007B001F"/>
    <w:rsid w:val="007B168E"/>
    <w:rsid w:val="007B20C2"/>
    <w:rsid w:val="007C1B95"/>
    <w:rsid w:val="007D14CF"/>
    <w:rsid w:val="007F38B7"/>
    <w:rsid w:val="007F4029"/>
    <w:rsid w:val="007F4BC5"/>
    <w:rsid w:val="007F6199"/>
    <w:rsid w:val="00800DC6"/>
    <w:rsid w:val="00802399"/>
    <w:rsid w:val="00815E2E"/>
    <w:rsid w:val="00830636"/>
    <w:rsid w:val="00831001"/>
    <w:rsid w:val="00831C01"/>
    <w:rsid w:val="008339F5"/>
    <w:rsid w:val="00834F7A"/>
    <w:rsid w:val="0084077B"/>
    <w:rsid w:val="00844E62"/>
    <w:rsid w:val="0084519C"/>
    <w:rsid w:val="00851265"/>
    <w:rsid w:val="00863E26"/>
    <w:rsid w:val="00871959"/>
    <w:rsid w:val="00871D0C"/>
    <w:rsid w:val="00875BDD"/>
    <w:rsid w:val="00877A1C"/>
    <w:rsid w:val="0088126D"/>
    <w:rsid w:val="00881AF4"/>
    <w:rsid w:val="0088727E"/>
    <w:rsid w:val="008B2063"/>
    <w:rsid w:val="008B41C8"/>
    <w:rsid w:val="008B6562"/>
    <w:rsid w:val="008C06D6"/>
    <w:rsid w:val="008D1A6E"/>
    <w:rsid w:val="008E1697"/>
    <w:rsid w:val="008E703A"/>
    <w:rsid w:val="008E7E91"/>
    <w:rsid w:val="008F026A"/>
    <w:rsid w:val="008F0DA0"/>
    <w:rsid w:val="008F5A0C"/>
    <w:rsid w:val="009011D0"/>
    <w:rsid w:val="00903F93"/>
    <w:rsid w:val="00904B36"/>
    <w:rsid w:val="00910A20"/>
    <w:rsid w:val="00913E45"/>
    <w:rsid w:val="0091421F"/>
    <w:rsid w:val="009148A7"/>
    <w:rsid w:val="00916E1A"/>
    <w:rsid w:val="0092742D"/>
    <w:rsid w:val="009327C3"/>
    <w:rsid w:val="0094130F"/>
    <w:rsid w:val="00942387"/>
    <w:rsid w:val="009428DD"/>
    <w:rsid w:val="00942D79"/>
    <w:rsid w:val="009475CD"/>
    <w:rsid w:val="00951CE5"/>
    <w:rsid w:val="00952B8C"/>
    <w:rsid w:val="0096119D"/>
    <w:rsid w:val="00961DF6"/>
    <w:rsid w:val="00963D28"/>
    <w:rsid w:val="00966984"/>
    <w:rsid w:val="00976433"/>
    <w:rsid w:val="00980302"/>
    <w:rsid w:val="00980591"/>
    <w:rsid w:val="00980FC6"/>
    <w:rsid w:val="00990A08"/>
    <w:rsid w:val="00991FB3"/>
    <w:rsid w:val="009936BA"/>
    <w:rsid w:val="009953B0"/>
    <w:rsid w:val="009B0910"/>
    <w:rsid w:val="009C0C05"/>
    <w:rsid w:val="009C629E"/>
    <w:rsid w:val="009C72A7"/>
    <w:rsid w:val="009D2042"/>
    <w:rsid w:val="009E3395"/>
    <w:rsid w:val="009E5015"/>
    <w:rsid w:val="009F20B3"/>
    <w:rsid w:val="00A06720"/>
    <w:rsid w:val="00A076E6"/>
    <w:rsid w:val="00A07B35"/>
    <w:rsid w:val="00A123E9"/>
    <w:rsid w:val="00A12727"/>
    <w:rsid w:val="00A17B61"/>
    <w:rsid w:val="00A2097C"/>
    <w:rsid w:val="00A20F5C"/>
    <w:rsid w:val="00A35209"/>
    <w:rsid w:val="00A35A65"/>
    <w:rsid w:val="00A40DCE"/>
    <w:rsid w:val="00A4385B"/>
    <w:rsid w:val="00A44E44"/>
    <w:rsid w:val="00A44EAB"/>
    <w:rsid w:val="00A51AB8"/>
    <w:rsid w:val="00A5411B"/>
    <w:rsid w:val="00A76F0F"/>
    <w:rsid w:val="00A803EA"/>
    <w:rsid w:val="00A80EE7"/>
    <w:rsid w:val="00A82F12"/>
    <w:rsid w:val="00A8311F"/>
    <w:rsid w:val="00A84A32"/>
    <w:rsid w:val="00A86074"/>
    <w:rsid w:val="00A87DE3"/>
    <w:rsid w:val="00A97EAD"/>
    <w:rsid w:val="00AA25E5"/>
    <w:rsid w:val="00AA4EE5"/>
    <w:rsid w:val="00AA6F24"/>
    <w:rsid w:val="00AA7395"/>
    <w:rsid w:val="00AB1DAB"/>
    <w:rsid w:val="00AB21A8"/>
    <w:rsid w:val="00AB4311"/>
    <w:rsid w:val="00AB6340"/>
    <w:rsid w:val="00AB74A6"/>
    <w:rsid w:val="00AC6784"/>
    <w:rsid w:val="00AD5446"/>
    <w:rsid w:val="00AD6190"/>
    <w:rsid w:val="00AF556B"/>
    <w:rsid w:val="00AF7B30"/>
    <w:rsid w:val="00B03F2B"/>
    <w:rsid w:val="00B05CAF"/>
    <w:rsid w:val="00B12158"/>
    <w:rsid w:val="00B12521"/>
    <w:rsid w:val="00B15222"/>
    <w:rsid w:val="00B168F6"/>
    <w:rsid w:val="00B30867"/>
    <w:rsid w:val="00B35791"/>
    <w:rsid w:val="00B4066A"/>
    <w:rsid w:val="00B419B6"/>
    <w:rsid w:val="00B47688"/>
    <w:rsid w:val="00B54077"/>
    <w:rsid w:val="00B547CD"/>
    <w:rsid w:val="00B55A89"/>
    <w:rsid w:val="00B61934"/>
    <w:rsid w:val="00B62B7D"/>
    <w:rsid w:val="00B76705"/>
    <w:rsid w:val="00B77FA2"/>
    <w:rsid w:val="00B80955"/>
    <w:rsid w:val="00B81AB1"/>
    <w:rsid w:val="00B82864"/>
    <w:rsid w:val="00B8455E"/>
    <w:rsid w:val="00B86BC6"/>
    <w:rsid w:val="00B916C9"/>
    <w:rsid w:val="00B91ABB"/>
    <w:rsid w:val="00B93660"/>
    <w:rsid w:val="00B941A8"/>
    <w:rsid w:val="00B9580F"/>
    <w:rsid w:val="00B95965"/>
    <w:rsid w:val="00BA3491"/>
    <w:rsid w:val="00BA75F9"/>
    <w:rsid w:val="00BB0F8A"/>
    <w:rsid w:val="00BB3ED2"/>
    <w:rsid w:val="00BB5751"/>
    <w:rsid w:val="00BB60C7"/>
    <w:rsid w:val="00BC39AE"/>
    <w:rsid w:val="00BD2D7E"/>
    <w:rsid w:val="00BE1B41"/>
    <w:rsid w:val="00BE3C27"/>
    <w:rsid w:val="00BE4922"/>
    <w:rsid w:val="00C05F07"/>
    <w:rsid w:val="00C0760B"/>
    <w:rsid w:val="00C16C38"/>
    <w:rsid w:val="00C216D9"/>
    <w:rsid w:val="00C23081"/>
    <w:rsid w:val="00C306A4"/>
    <w:rsid w:val="00C31B8A"/>
    <w:rsid w:val="00C32661"/>
    <w:rsid w:val="00C35392"/>
    <w:rsid w:val="00C405E9"/>
    <w:rsid w:val="00C40E8F"/>
    <w:rsid w:val="00C6151C"/>
    <w:rsid w:val="00C62F19"/>
    <w:rsid w:val="00C64C5A"/>
    <w:rsid w:val="00C7404F"/>
    <w:rsid w:val="00C76E9A"/>
    <w:rsid w:val="00C84BE7"/>
    <w:rsid w:val="00C91875"/>
    <w:rsid w:val="00C9288A"/>
    <w:rsid w:val="00C9301D"/>
    <w:rsid w:val="00CA3101"/>
    <w:rsid w:val="00CB0FB8"/>
    <w:rsid w:val="00CB77F2"/>
    <w:rsid w:val="00CB7FC8"/>
    <w:rsid w:val="00CC13D6"/>
    <w:rsid w:val="00CC350B"/>
    <w:rsid w:val="00CD62AC"/>
    <w:rsid w:val="00CE2EEA"/>
    <w:rsid w:val="00CE3203"/>
    <w:rsid w:val="00CF4BB8"/>
    <w:rsid w:val="00CF5ED5"/>
    <w:rsid w:val="00D01325"/>
    <w:rsid w:val="00D01CE6"/>
    <w:rsid w:val="00D045BF"/>
    <w:rsid w:val="00D1299A"/>
    <w:rsid w:val="00D255CA"/>
    <w:rsid w:val="00D264EE"/>
    <w:rsid w:val="00D34B99"/>
    <w:rsid w:val="00D35CFA"/>
    <w:rsid w:val="00D36E8C"/>
    <w:rsid w:val="00D4020C"/>
    <w:rsid w:val="00D40597"/>
    <w:rsid w:val="00D41A23"/>
    <w:rsid w:val="00D4225E"/>
    <w:rsid w:val="00D50A8B"/>
    <w:rsid w:val="00D50B36"/>
    <w:rsid w:val="00D5709F"/>
    <w:rsid w:val="00D64F38"/>
    <w:rsid w:val="00D706A9"/>
    <w:rsid w:val="00D70D58"/>
    <w:rsid w:val="00D84089"/>
    <w:rsid w:val="00D863E4"/>
    <w:rsid w:val="00D87094"/>
    <w:rsid w:val="00D922E1"/>
    <w:rsid w:val="00DA27CE"/>
    <w:rsid w:val="00DA566D"/>
    <w:rsid w:val="00DB57E4"/>
    <w:rsid w:val="00DC14D0"/>
    <w:rsid w:val="00DC38C0"/>
    <w:rsid w:val="00DE22A5"/>
    <w:rsid w:val="00DF1DE5"/>
    <w:rsid w:val="00E00781"/>
    <w:rsid w:val="00E00C51"/>
    <w:rsid w:val="00E1010B"/>
    <w:rsid w:val="00E2501C"/>
    <w:rsid w:val="00E32193"/>
    <w:rsid w:val="00E41072"/>
    <w:rsid w:val="00E513BC"/>
    <w:rsid w:val="00E52878"/>
    <w:rsid w:val="00E56CAF"/>
    <w:rsid w:val="00E8084D"/>
    <w:rsid w:val="00E8149F"/>
    <w:rsid w:val="00E85A7D"/>
    <w:rsid w:val="00E85FAF"/>
    <w:rsid w:val="00E87D98"/>
    <w:rsid w:val="00E92449"/>
    <w:rsid w:val="00E935AB"/>
    <w:rsid w:val="00EA7694"/>
    <w:rsid w:val="00EC6844"/>
    <w:rsid w:val="00EC6BBD"/>
    <w:rsid w:val="00EE062F"/>
    <w:rsid w:val="00EE3DEB"/>
    <w:rsid w:val="00EE4289"/>
    <w:rsid w:val="00EE54CD"/>
    <w:rsid w:val="00F0762C"/>
    <w:rsid w:val="00F10B7E"/>
    <w:rsid w:val="00F2752B"/>
    <w:rsid w:val="00F403D2"/>
    <w:rsid w:val="00F41BC7"/>
    <w:rsid w:val="00F47331"/>
    <w:rsid w:val="00F47526"/>
    <w:rsid w:val="00F479BA"/>
    <w:rsid w:val="00F559BA"/>
    <w:rsid w:val="00F564F3"/>
    <w:rsid w:val="00F572DC"/>
    <w:rsid w:val="00F60067"/>
    <w:rsid w:val="00F61680"/>
    <w:rsid w:val="00F63AE5"/>
    <w:rsid w:val="00F70D13"/>
    <w:rsid w:val="00F719D5"/>
    <w:rsid w:val="00F72A70"/>
    <w:rsid w:val="00F80011"/>
    <w:rsid w:val="00F82A45"/>
    <w:rsid w:val="00F836E8"/>
    <w:rsid w:val="00F878AD"/>
    <w:rsid w:val="00F97B70"/>
    <w:rsid w:val="00FA64C6"/>
    <w:rsid w:val="00FA7E68"/>
    <w:rsid w:val="00FB37E8"/>
    <w:rsid w:val="00FB6C15"/>
    <w:rsid w:val="00FD02E3"/>
    <w:rsid w:val="00FD6007"/>
    <w:rsid w:val="00FD7500"/>
    <w:rsid w:val="00FE1644"/>
    <w:rsid w:val="00FE31FD"/>
    <w:rsid w:val="00FE5AFF"/>
    <w:rsid w:val="00FF02E8"/>
    <w:rsid w:val="00FF2D56"/>
    <w:rsid w:val="00FF5B8D"/>
    <w:rsid w:val="00FF60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caption" w:uiPriority="0" w:qFormat="1"/>
    <w:lsdException w:name="page number" w:uiPriority="0"/>
    <w:lsdException w:name="List" w:uiPriority="0"/>
    <w:lsdException w:name="List Number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FollowedHyperlink" w:uiPriority="0"/>
    <w:lsdException w:name="Strong" w:semiHidden="0" w:uiPriority="0" w:unhideWhenUsed="0" w:qFormat="1"/>
    <w:lsdException w:name="Emphasis" w:semiHidden="0" w:uiPriority="2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25E5"/>
    <w:pPr>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AA25E5"/>
    <w:pPr>
      <w:keepNext/>
      <w:spacing w:before="240" w:after="60"/>
      <w:outlineLvl w:val="0"/>
    </w:pPr>
    <w:rPr>
      <w:rFonts w:ascii="Cambria" w:hAnsi="Cambria" w:cs="Cambria"/>
      <w:b/>
      <w:bCs/>
      <w:kern w:val="1"/>
      <w:sz w:val="32"/>
      <w:szCs w:val="32"/>
    </w:rPr>
  </w:style>
  <w:style w:type="paragraph" w:styleId="2">
    <w:name w:val="heading 2"/>
    <w:basedOn w:val="a"/>
    <w:next w:val="a"/>
    <w:link w:val="20"/>
    <w:qFormat/>
    <w:rsid w:val="00AA25E5"/>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A25E5"/>
    <w:rPr>
      <w:rFonts w:ascii="Cambria" w:eastAsia="Times New Roman" w:hAnsi="Cambria" w:cs="Cambria"/>
      <w:b/>
      <w:bCs/>
      <w:kern w:val="1"/>
      <w:sz w:val="32"/>
      <w:szCs w:val="32"/>
      <w:lang w:eastAsia="zh-CN"/>
    </w:rPr>
  </w:style>
  <w:style w:type="character" w:customStyle="1" w:styleId="20">
    <w:name w:val="Заголовок 2 Знак"/>
    <w:basedOn w:val="a0"/>
    <w:link w:val="2"/>
    <w:rsid w:val="00AA25E5"/>
    <w:rPr>
      <w:rFonts w:ascii="Cambria" w:eastAsia="Times New Roman" w:hAnsi="Cambria" w:cs="Cambria"/>
      <w:b/>
      <w:bCs/>
      <w:i/>
      <w:iCs/>
      <w:sz w:val="28"/>
      <w:szCs w:val="28"/>
      <w:lang w:eastAsia="zh-CN"/>
    </w:rPr>
  </w:style>
  <w:style w:type="character" w:styleId="HTML">
    <w:name w:val="HTML Cite"/>
    <w:uiPriority w:val="99"/>
    <w:rsid w:val="00AA25E5"/>
    <w:rPr>
      <w:i/>
      <w:iCs/>
    </w:rPr>
  </w:style>
  <w:style w:type="character" w:customStyle="1" w:styleId="a3">
    <w:name w:val="Текст примечания Знак"/>
    <w:link w:val="a4"/>
    <w:uiPriority w:val="99"/>
    <w:rsid w:val="00AA25E5"/>
    <w:rPr>
      <w:rFonts w:ascii="Times New Roman" w:eastAsia="Times New Roman" w:hAnsi="Times New Roman" w:cs="Times New Roman"/>
    </w:rPr>
  </w:style>
  <w:style w:type="character" w:customStyle="1" w:styleId="blk">
    <w:name w:val="blk"/>
    <w:basedOn w:val="a0"/>
    <w:rsid w:val="00AA25E5"/>
  </w:style>
  <w:style w:type="paragraph" w:customStyle="1" w:styleId="Default">
    <w:name w:val="Default"/>
    <w:rsid w:val="00AA25E5"/>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styleId="a5">
    <w:name w:val="footnote text"/>
    <w:basedOn w:val="a"/>
    <w:link w:val="a6"/>
    <w:uiPriority w:val="99"/>
    <w:rsid w:val="00AA25E5"/>
    <w:rPr>
      <w:sz w:val="20"/>
      <w:szCs w:val="20"/>
    </w:rPr>
  </w:style>
  <w:style w:type="character" w:customStyle="1" w:styleId="a6">
    <w:name w:val="Текст сноски Знак"/>
    <w:basedOn w:val="a0"/>
    <w:link w:val="a5"/>
    <w:uiPriority w:val="99"/>
    <w:rsid w:val="00AA25E5"/>
    <w:rPr>
      <w:rFonts w:ascii="Times New Roman" w:eastAsia="Times New Roman" w:hAnsi="Times New Roman" w:cs="Times New Roman"/>
      <w:sz w:val="20"/>
      <w:szCs w:val="20"/>
      <w:lang w:eastAsia="zh-CN"/>
    </w:rPr>
  </w:style>
  <w:style w:type="paragraph" w:styleId="a7">
    <w:name w:val="List Paragraph"/>
    <w:basedOn w:val="a"/>
    <w:uiPriority w:val="34"/>
    <w:qFormat/>
    <w:rsid w:val="00AA25E5"/>
    <w:pPr>
      <w:ind w:left="720"/>
      <w:contextualSpacing/>
    </w:pPr>
  </w:style>
  <w:style w:type="paragraph" w:customStyle="1" w:styleId="a8">
    <w:name w:val="Часть"/>
    <w:basedOn w:val="a"/>
    <w:rsid w:val="00AA25E5"/>
    <w:pPr>
      <w:tabs>
        <w:tab w:val="left" w:pos="1134"/>
      </w:tabs>
      <w:spacing w:line="288" w:lineRule="auto"/>
      <w:ind w:firstLine="567"/>
      <w:jc w:val="both"/>
    </w:pPr>
    <w:rPr>
      <w:rFonts w:eastAsia="Calibri"/>
      <w:sz w:val="28"/>
    </w:rPr>
  </w:style>
  <w:style w:type="paragraph" w:customStyle="1" w:styleId="s13">
    <w:name w:val="s_13"/>
    <w:basedOn w:val="a"/>
    <w:rsid w:val="00AA25E5"/>
    <w:pPr>
      <w:ind w:firstLine="720"/>
    </w:pPr>
    <w:rPr>
      <w:sz w:val="20"/>
      <w:szCs w:val="20"/>
      <w:lang w:eastAsia="ru-RU"/>
    </w:rPr>
  </w:style>
  <w:style w:type="character" w:styleId="a9">
    <w:name w:val="annotation reference"/>
    <w:uiPriority w:val="99"/>
    <w:semiHidden/>
    <w:unhideWhenUsed/>
    <w:rsid w:val="00AA25E5"/>
    <w:rPr>
      <w:sz w:val="16"/>
      <w:szCs w:val="16"/>
    </w:rPr>
  </w:style>
  <w:style w:type="paragraph" w:styleId="a4">
    <w:name w:val="annotation text"/>
    <w:basedOn w:val="a"/>
    <w:link w:val="a3"/>
    <w:uiPriority w:val="99"/>
    <w:semiHidden/>
    <w:unhideWhenUsed/>
    <w:rsid w:val="00AA25E5"/>
    <w:pPr>
      <w:spacing w:after="200"/>
    </w:pPr>
    <w:rPr>
      <w:sz w:val="22"/>
      <w:szCs w:val="22"/>
      <w:lang w:eastAsia="en-US"/>
    </w:rPr>
  </w:style>
  <w:style w:type="character" w:customStyle="1" w:styleId="11">
    <w:name w:val="Текст примечания Знак1"/>
    <w:basedOn w:val="a0"/>
    <w:uiPriority w:val="99"/>
    <w:semiHidden/>
    <w:rsid w:val="00AA25E5"/>
    <w:rPr>
      <w:rFonts w:ascii="Times New Roman" w:eastAsia="Times New Roman" w:hAnsi="Times New Roman" w:cs="Times New Roman"/>
      <w:sz w:val="20"/>
      <w:szCs w:val="20"/>
      <w:lang w:eastAsia="zh-CN"/>
    </w:rPr>
  </w:style>
  <w:style w:type="paragraph" w:styleId="aa">
    <w:name w:val="Balloon Text"/>
    <w:basedOn w:val="a"/>
    <w:link w:val="ab"/>
    <w:unhideWhenUsed/>
    <w:rsid w:val="00AA25E5"/>
    <w:rPr>
      <w:rFonts w:ascii="Segoe UI" w:hAnsi="Segoe UI" w:cs="Segoe UI"/>
      <w:sz w:val="18"/>
      <w:szCs w:val="18"/>
    </w:rPr>
  </w:style>
  <w:style w:type="character" w:customStyle="1" w:styleId="ab">
    <w:name w:val="Текст выноски Знак"/>
    <w:basedOn w:val="a0"/>
    <w:link w:val="aa"/>
    <w:rsid w:val="00AA25E5"/>
    <w:rPr>
      <w:rFonts w:ascii="Segoe UI" w:eastAsia="Times New Roman" w:hAnsi="Segoe UI" w:cs="Segoe UI"/>
      <w:sz w:val="18"/>
      <w:szCs w:val="18"/>
      <w:lang w:eastAsia="zh-CN"/>
    </w:rPr>
  </w:style>
  <w:style w:type="paragraph" w:styleId="ac">
    <w:name w:val="Normal (Web)"/>
    <w:basedOn w:val="a"/>
    <w:uiPriority w:val="99"/>
    <w:semiHidden/>
    <w:unhideWhenUsed/>
    <w:rsid w:val="00D922E1"/>
    <w:pPr>
      <w:spacing w:before="100" w:beforeAutospacing="1" w:after="100" w:afterAutospacing="1"/>
    </w:pPr>
    <w:rPr>
      <w:lang w:eastAsia="ru-RU"/>
    </w:rPr>
  </w:style>
  <w:style w:type="character" w:styleId="ad">
    <w:name w:val="footnote reference"/>
    <w:uiPriority w:val="99"/>
    <w:semiHidden/>
    <w:unhideWhenUsed/>
    <w:rsid w:val="00657CAD"/>
    <w:rPr>
      <w:vertAlign w:val="superscript"/>
    </w:rPr>
  </w:style>
  <w:style w:type="character" w:styleId="ae">
    <w:name w:val="Hyperlink"/>
    <w:basedOn w:val="a0"/>
    <w:uiPriority w:val="99"/>
    <w:unhideWhenUsed/>
    <w:rsid w:val="00B95965"/>
    <w:rPr>
      <w:color w:val="0000FF"/>
      <w:u w:val="single"/>
    </w:rPr>
  </w:style>
  <w:style w:type="character" w:customStyle="1" w:styleId="WW8Num1z0">
    <w:name w:val="WW8Num1z0"/>
    <w:rsid w:val="00D706A9"/>
    <w:rPr>
      <w:szCs w:val="28"/>
    </w:rPr>
  </w:style>
  <w:style w:type="character" w:customStyle="1" w:styleId="WW8Num1z1">
    <w:name w:val="WW8Num1z1"/>
    <w:rsid w:val="00D706A9"/>
  </w:style>
  <w:style w:type="character" w:customStyle="1" w:styleId="WW8Num1z2">
    <w:name w:val="WW8Num1z2"/>
    <w:rsid w:val="00D706A9"/>
  </w:style>
  <w:style w:type="character" w:customStyle="1" w:styleId="WW8Num1z3">
    <w:name w:val="WW8Num1z3"/>
    <w:rsid w:val="00D706A9"/>
  </w:style>
  <w:style w:type="character" w:customStyle="1" w:styleId="WW8Num1z4">
    <w:name w:val="WW8Num1z4"/>
    <w:rsid w:val="00D706A9"/>
  </w:style>
  <w:style w:type="character" w:customStyle="1" w:styleId="WW8Num1z5">
    <w:name w:val="WW8Num1z5"/>
    <w:rsid w:val="00D706A9"/>
  </w:style>
  <w:style w:type="character" w:customStyle="1" w:styleId="WW8Num1z6">
    <w:name w:val="WW8Num1z6"/>
    <w:rsid w:val="00D706A9"/>
  </w:style>
  <w:style w:type="character" w:customStyle="1" w:styleId="WW8Num1z7">
    <w:name w:val="WW8Num1z7"/>
    <w:rsid w:val="00D706A9"/>
  </w:style>
  <w:style w:type="character" w:customStyle="1" w:styleId="WW8Num1z8">
    <w:name w:val="WW8Num1z8"/>
    <w:rsid w:val="00D706A9"/>
  </w:style>
  <w:style w:type="character" w:customStyle="1" w:styleId="WW8Num2z0">
    <w:name w:val="WW8Num2z0"/>
    <w:rsid w:val="00D706A9"/>
    <w:rPr>
      <w:szCs w:val="28"/>
    </w:rPr>
  </w:style>
  <w:style w:type="character" w:customStyle="1" w:styleId="WW8Num3z0">
    <w:name w:val="WW8Num3z0"/>
    <w:rsid w:val="00D706A9"/>
    <w:rPr>
      <w:szCs w:val="28"/>
    </w:rPr>
  </w:style>
  <w:style w:type="character" w:customStyle="1" w:styleId="WW8Num4z0">
    <w:name w:val="WW8Num4z0"/>
    <w:rsid w:val="00D706A9"/>
    <w:rPr>
      <w:szCs w:val="28"/>
    </w:rPr>
  </w:style>
  <w:style w:type="character" w:customStyle="1" w:styleId="WW8Num4z1">
    <w:name w:val="WW8Num4z1"/>
    <w:rsid w:val="00D706A9"/>
  </w:style>
  <w:style w:type="character" w:customStyle="1" w:styleId="WW8Num4z2">
    <w:name w:val="WW8Num4z2"/>
    <w:rsid w:val="00D706A9"/>
  </w:style>
  <w:style w:type="character" w:customStyle="1" w:styleId="WW8Num4z3">
    <w:name w:val="WW8Num4z3"/>
    <w:rsid w:val="00D706A9"/>
  </w:style>
  <w:style w:type="character" w:customStyle="1" w:styleId="WW8Num4z4">
    <w:name w:val="WW8Num4z4"/>
    <w:rsid w:val="00D706A9"/>
  </w:style>
  <w:style w:type="character" w:customStyle="1" w:styleId="WW8Num4z5">
    <w:name w:val="WW8Num4z5"/>
    <w:rsid w:val="00D706A9"/>
  </w:style>
  <w:style w:type="character" w:customStyle="1" w:styleId="WW8Num4z6">
    <w:name w:val="WW8Num4z6"/>
    <w:rsid w:val="00D706A9"/>
  </w:style>
  <w:style w:type="character" w:customStyle="1" w:styleId="WW8Num4z7">
    <w:name w:val="WW8Num4z7"/>
    <w:rsid w:val="00D706A9"/>
  </w:style>
  <w:style w:type="character" w:customStyle="1" w:styleId="WW8Num4z8">
    <w:name w:val="WW8Num4z8"/>
    <w:rsid w:val="00D706A9"/>
  </w:style>
  <w:style w:type="character" w:customStyle="1" w:styleId="WW8Num5z0">
    <w:name w:val="WW8Num5z0"/>
    <w:rsid w:val="00D706A9"/>
    <w:rPr>
      <w:rFonts w:cs="Times New Roman"/>
    </w:rPr>
  </w:style>
  <w:style w:type="character" w:customStyle="1" w:styleId="WW8Num5z1">
    <w:name w:val="WW8Num5z1"/>
    <w:rsid w:val="00D706A9"/>
  </w:style>
  <w:style w:type="character" w:customStyle="1" w:styleId="WW8Num5z2">
    <w:name w:val="WW8Num5z2"/>
    <w:rsid w:val="00D706A9"/>
  </w:style>
  <w:style w:type="character" w:customStyle="1" w:styleId="WW8Num5z3">
    <w:name w:val="WW8Num5z3"/>
    <w:rsid w:val="00D706A9"/>
  </w:style>
  <w:style w:type="character" w:customStyle="1" w:styleId="WW8Num5z4">
    <w:name w:val="WW8Num5z4"/>
    <w:rsid w:val="00D706A9"/>
  </w:style>
  <w:style w:type="character" w:customStyle="1" w:styleId="WW8Num5z5">
    <w:name w:val="WW8Num5z5"/>
    <w:rsid w:val="00D706A9"/>
  </w:style>
  <w:style w:type="character" w:customStyle="1" w:styleId="WW8Num5z6">
    <w:name w:val="WW8Num5z6"/>
    <w:rsid w:val="00D706A9"/>
  </w:style>
  <w:style w:type="character" w:customStyle="1" w:styleId="WW8Num5z7">
    <w:name w:val="WW8Num5z7"/>
    <w:rsid w:val="00D706A9"/>
  </w:style>
  <w:style w:type="character" w:customStyle="1" w:styleId="WW8Num5z8">
    <w:name w:val="WW8Num5z8"/>
    <w:rsid w:val="00D706A9"/>
  </w:style>
  <w:style w:type="character" w:customStyle="1" w:styleId="WW8Num6z0">
    <w:name w:val="WW8Num6z0"/>
    <w:rsid w:val="00D706A9"/>
    <w:rPr>
      <w:szCs w:val="28"/>
    </w:rPr>
  </w:style>
  <w:style w:type="character" w:customStyle="1" w:styleId="WW8Num7z0">
    <w:name w:val="WW8Num7z0"/>
    <w:rsid w:val="00D706A9"/>
    <w:rPr>
      <w:szCs w:val="28"/>
    </w:rPr>
  </w:style>
  <w:style w:type="character" w:customStyle="1" w:styleId="WW8Num7z1">
    <w:name w:val="WW8Num7z1"/>
    <w:rsid w:val="00D706A9"/>
  </w:style>
  <w:style w:type="character" w:customStyle="1" w:styleId="WW8Num7z2">
    <w:name w:val="WW8Num7z2"/>
    <w:rsid w:val="00D706A9"/>
  </w:style>
  <w:style w:type="character" w:customStyle="1" w:styleId="WW8Num7z3">
    <w:name w:val="WW8Num7z3"/>
    <w:rsid w:val="00D706A9"/>
  </w:style>
  <w:style w:type="character" w:customStyle="1" w:styleId="WW8Num7z4">
    <w:name w:val="WW8Num7z4"/>
    <w:rsid w:val="00D706A9"/>
  </w:style>
  <w:style w:type="character" w:customStyle="1" w:styleId="WW8Num7z5">
    <w:name w:val="WW8Num7z5"/>
    <w:rsid w:val="00D706A9"/>
  </w:style>
  <w:style w:type="character" w:customStyle="1" w:styleId="WW8Num7z6">
    <w:name w:val="WW8Num7z6"/>
    <w:rsid w:val="00D706A9"/>
  </w:style>
  <w:style w:type="character" w:customStyle="1" w:styleId="WW8Num7z7">
    <w:name w:val="WW8Num7z7"/>
    <w:rsid w:val="00D706A9"/>
  </w:style>
  <w:style w:type="character" w:customStyle="1" w:styleId="WW8Num7z8">
    <w:name w:val="WW8Num7z8"/>
    <w:rsid w:val="00D706A9"/>
  </w:style>
  <w:style w:type="character" w:customStyle="1" w:styleId="WW8Num8z0">
    <w:name w:val="WW8Num8z0"/>
    <w:rsid w:val="00D706A9"/>
    <w:rPr>
      <w:szCs w:val="28"/>
    </w:rPr>
  </w:style>
  <w:style w:type="character" w:customStyle="1" w:styleId="WW8Num9z0">
    <w:name w:val="WW8Num9z0"/>
    <w:rsid w:val="00D706A9"/>
    <w:rPr>
      <w:rFonts w:cs="Times New Roman"/>
      <w:szCs w:val="28"/>
    </w:rPr>
  </w:style>
  <w:style w:type="character" w:customStyle="1" w:styleId="WW8Num9z1">
    <w:name w:val="WW8Num9z1"/>
    <w:rsid w:val="00D706A9"/>
  </w:style>
  <w:style w:type="character" w:customStyle="1" w:styleId="WW8Num9z2">
    <w:name w:val="WW8Num9z2"/>
    <w:rsid w:val="00D706A9"/>
  </w:style>
  <w:style w:type="character" w:customStyle="1" w:styleId="WW8Num9z3">
    <w:name w:val="WW8Num9z3"/>
    <w:rsid w:val="00D706A9"/>
  </w:style>
  <w:style w:type="character" w:customStyle="1" w:styleId="WW8Num9z4">
    <w:name w:val="WW8Num9z4"/>
    <w:rsid w:val="00D706A9"/>
  </w:style>
  <w:style w:type="character" w:customStyle="1" w:styleId="WW8Num9z5">
    <w:name w:val="WW8Num9z5"/>
    <w:rsid w:val="00D706A9"/>
  </w:style>
  <w:style w:type="character" w:customStyle="1" w:styleId="WW8Num9z6">
    <w:name w:val="WW8Num9z6"/>
    <w:rsid w:val="00D706A9"/>
  </w:style>
  <w:style w:type="character" w:customStyle="1" w:styleId="WW8Num9z7">
    <w:name w:val="WW8Num9z7"/>
    <w:rsid w:val="00D706A9"/>
  </w:style>
  <w:style w:type="character" w:customStyle="1" w:styleId="WW8Num9z8">
    <w:name w:val="WW8Num9z8"/>
    <w:rsid w:val="00D706A9"/>
  </w:style>
  <w:style w:type="character" w:customStyle="1" w:styleId="WW8Num10z0">
    <w:name w:val="WW8Num10z0"/>
    <w:rsid w:val="00D706A9"/>
    <w:rPr>
      <w:rFonts w:eastAsia="Calibri"/>
      <w:szCs w:val="28"/>
      <w:lang w:eastAsia="en-US"/>
    </w:rPr>
  </w:style>
  <w:style w:type="character" w:customStyle="1" w:styleId="WW8Num11z0">
    <w:name w:val="WW8Num11z0"/>
    <w:rsid w:val="00D706A9"/>
    <w:rPr>
      <w:rFonts w:eastAsia="Calibri"/>
      <w:szCs w:val="28"/>
    </w:rPr>
  </w:style>
  <w:style w:type="character" w:customStyle="1" w:styleId="WW8Num12z0">
    <w:name w:val="WW8Num12z0"/>
    <w:rsid w:val="00D706A9"/>
    <w:rPr>
      <w:rFonts w:eastAsia="Calibri"/>
      <w:szCs w:val="28"/>
    </w:rPr>
  </w:style>
  <w:style w:type="character" w:customStyle="1" w:styleId="WW8Num13z0">
    <w:name w:val="WW8Num13z0"/>
    <w:rsid w:val="00D706A9"/>
    <w:rPr>
      <w:szCs w:val="28"/>
    </w:rPr>
  </w:style>
  <w:style w:type="character" w:customStyle="1" w:styleId="WW8Num14z0">
    <w:name w:val="WW8Num14z0"/>
    <w:rsid w:val="00D706A9"/>
    <w:rPr>
      <w:sz w:val="24"/>
      <w:szCs w:val="28"/>
    </w:rPr>
  </w:style>
  <w:style w:type="character" w:customStyle="1" w:styleId="WW8Num15z0">
    <w:name w:val="WW8Num15z0"/>
    <w:rsid w:val="00D706A9"/>
    <w:rPr>
      <w:sz w:val="24"/>
      <w:szCs w:val="28"/>
    </w:rPr>
  </w:style>
  <w:style w:type="character" w:customStyle="1" w:styleId="WW8Num15z1">
    <w:name w:val="WW8Num15z1"/>
    <w:rsid w:val="00D706A9"/>
  </w:style>
  <w:style w:type="character" w:customStyle="1" w:styleId="WW8Num15z2">
    <w:name w:val="WW8Num15z2"/>
    <w:rsid w:val="00D706A9"/>
  </w:style>
  <w:style w:type="character" w:customStyle="1" w:styleId="WW8Num15z3">
    <w:name w:val="WW8Num15z3"/>
    <w:rsid w:val="00D706A9"/>
  </w:style>
  <w:style w:type="character" w:customStyle="1" w:styleId="WW8Num15z4">
    <w:name w:val="WW8Num15z4"/>
    <w:rsid w:val="00D706A9"/>
  </w:style>
  <w:style w:type="character" w:customStyle="1" w:styleId="WW8Num15z5">
    <w:name w:val="WW8Num15z5"/>
    <w:rsid w:val="00D706A9"/>
  </w:style>
  <w:style w:type="character" w:customStyle="1" w:styleId="WW8Num15z6">
    <w:name w:val="WW8Num15z6"/>
    <w:rsid w:val="00D706A9"/>
  </w:style>
  <w:style w:type="character" w:customStyle="1" w:styleId="WW8Num15z7">
    <w:name w:val="WW8Num15z7"/>
    <w:rsid w:val="00D706A9"/>
  </w:style>
  <w:style w:type="character" w:customStyle="1" w:styleId="WW8Num15z8">
    <w:name w:val="WW8Num15z8"/>
    <w:rsid w:val="00D706A9"/>
  </w:style>
  <w:style w:type="character" w:customStyle="1" w:styleId="WW8Num16z0">
    <w:name w:val="WW8Num16z0"/>
    <w:rsid w:val="00D706A9"/>
    <w:rPr>
      <w:rFonts w:eastAsia="Calibri" w:cs="Arial"/>
      <w:i/>
      <w:color w:val="FF0000"/>
      <w:sz w:val="24"/>
      <w:szCs w:val="28"/>
      <w:lang w:eastAsia="en-US"/>
    </w:rPr>
  </w:style>
  <w:style w:type="character" w:customStyle="1" w:styleId="WW8Num17z0">
    <w:name w:val="WW8Num17z0"/>
    <w:rsid w:val="00D706A9"/>
    <w:rPr>
      <w:rFonts w:eastAsia="Calibri" w:cs="Times New Roman"/>
      <w:color w:val="FF0000"/>
      <w:szCs w:val="28"/>
    </w:rPr>
  </w:style>
  <w:style w:type="character" w:customStyle="1" w:styleId="WW8Num18z0">
    <w:name w:val="WW8Num18z0"/>
    <w:rsid w:val="00D706A9"/>
    <w:rPr>
      <w:rFonts w:eastAsia="Calibri" w:cs="Arial"/>
      <w:i/>
      <w:color w:val="FF0000"/>
      <w:sz w:val="16"/>
      <w:szCs w:val="28"/>
    </w:rPr>
  </w:style>
  <w:style w:type="character" w:customStyle="1" w:styleId="WW8Num19z0">
    <w:name w:val="WW8Num19z0"/>
    <w:rsid w:val="00D706A9"/>
    <w:rPr>
      <w:bCs/>
      <w:szCs w:val="28"/>
    </w:rPr>
  </w:style>
  <w:style w:type="character" w:customStyle="1" w:styleId="WW8Num20z0">
    <w:name w:val="WW8Num20z0"/>
    <w:rsid w:val="00D706A9"/>
    <w:rPr>
      <w:bCs/>
      <w:szCs w:val="28"/>
    </w:rPr>
  </w:style>
  <w:style w:type="character" w:customStyle="1" w:styleId="WW8Num21z0">
    <w:name w:val="WW8Num21z0"/>
    <w:rsid w:val="00D706A9"/>
    <w:rPr>
      <w:bCs/>
      <w:szCs w:val="28"/>
    </w:rPr>
  </w:style>
  <w:style w:type="character" w:customStyle="1" w:styleId="WW8Num22z0">
    <w:name w:val="WW8Num22z0"/>
    <w:rsid w:val="00D706A9"/>
    <w:rPr>
      <w:rFonts w:cs="Times New Roman"/>
      <w:szCs w:val="24"/>
    </w:rPr>
  </w:style>
  <w:style w:type="character" w:customStyle="1" w:styleId="WW8Num23z0">
    <w:name w:val="WW8Num23z0"/>
    <w:rsid w:val="00D706A9"/>
    <w:rPr>
      <w:b/>
      <w:i w:val="0"/>
      <w:szCs w:val="24"/>
    </w:rPr>
  </w:style>
  <w:style w:type="character" w:customStyle="1" w:styleId="WW8Num23z1">
    <w:name w:val="WW8Num23z1"/>
    <w:rsid w:val="00D706A9"/>
  </w:style>
  <w:style w:type="character" w:customStyle="1" w:styleId="WW8Num23z2">
    <w:name w:val="WW8Num23z2"/>
    <w:rsid w:val="00D706A9"/>
    <w:rPr>
      <w:sz w:val="20"/>
      <w:szCs w:val="20"/>
    </w:rPr>
  </w:style>
  <w:style w:type="character" w:customStyle="1" w:styleId="WW8Num23z3">
    <w:name w:val="WW8Num23z3"/>
    <w:rsid w:val="00D706A9"/>
  </w:style>
  <w:style w:type="character" w:customStyle="1" w:styleId="WW8Num23z4">
    <w:name w:val="WW8Num23z4"/>
    <w:rsid w:val="00D706A9"/>
  </w:style>
  <w:style w:type="character" w:customStyle="1" w:styleId="WW8Num23z5">
    <w:name w:val="WW8Num23z5"/>
    <w:rsid w:val="00D706A9"/>
  </w:style>
  <w:style w:type="character" w:customStyle="1" w:styleId="WW8Num23z6">
    <w:name w:val="WW8Num23z6"/>
    <w:rsid w:val="00D706A9"/>
  </w:style>
  <w:style w:type="character" w:customStyle="1" w:styleId="WW8Num23z7">
    <w:name w:val="WW8Num23z7"/>
    <w:rsid w:val="00D706A9"/>
  </w:style>
  <w:style w:type="character" w:customStyle="1" w:styleId="WW8Num23z8">
    <w:name w:val="WW8Num23z8"/>
    <w:rsid w:val="00D706A9"/>
  </w:style>
  <w:style w:type="character" w:customStyle="1" w:styleId="WW8Num24z0">
    <w:name w:val="WW8Num24z0"/>
    <w:rsid w:val="00D706A9"/>
    <w:rPr>
      <w:szCs w:val="28"/>
    </w:rPr>
  </w:style>
  <w:style w:type="character" w:customStyle="1" w:styleId="WW8Num25z0">
    <w:name w:val="WW8Num25z0"/>
    <w:rsid w:val="00D706A9"/>
    <w:rPr>
      <w:szCs w:val="28"/>
    </w:rPr>
  </w:style>
  <w:style w:type="character" w:customStyle="1" w:styleId="WW8Num26z0">
    <w:name w:val="WW8Num26z0"/>
    <w:rsid w:val="00D706A9"/>
    <w:rPr>
      <w:szCs w:val="28"/>
    </w:rPr>
  </w:style>
  <w:style w:type="character" w:customStyle="1" w:styleId="WW8Num26z1">
    <w:name w:val="WW8Num26z1"/>
    <w:rsid w:val="00D706A9"/>
  </w:style>
  <w:style w:type="character" w:customStyle="1" w:styleId="WW8Num26z2">
    <w:name w:val="WW8Num26z2"/>
    <w:rsid w:val="00D706A9"/>
    <w:rPr>
      <w:rFonts w:eastAsia="Calibri"/>
      <w:lang w:eastAsia="en-US"/>
    </w:rPr>
  </w:style>
  <w:style w:type="character" w:customStyle="1" w:styleId="WW8Num26z3">
    <w:name w:val="WW8Num26z3"/>
    <w:rsid w:val="00D706A9"/>
  </w:style>
  <w:style w:type="character" w:customStyle="1" w:styleId="WW8Num26z4">
    <w:name w:val="WW8Num26z4"/>
    <w:rsid w:val="00D706A9"/>
  </w:style>
  <w:style w:type="character" w:customStyle="1" w:styleId="WW8Num26z5">
    <w:name w:val="WW8Num26z5"/>
    <w:rsid w:val="00D706A9"/>
  </w:style>
  <w:style w:type="character" w:customStyle="1" w:styleId="WW8Num26z6">
    <w:name w:val="WW8Num26z6"/>
    <w:rsid w:val="00D706A9"/>
  </w:style>
  <w:style w:type="character" w:customStyle="1" w:styleId="WW8Num26z7">
    <w:name w:val="WW8Num26z7"/>
    <w:rsid w:val="00D706A9"/>
  </w:style>
  <w:style w:type="character" w:customStyle="1" w:styleId="WW8Num26z8">
    <w:name w:val="WW8Num26z8"/>
    <w:rsid w:val="00D706A9"/>
  </w:style>
  <w:style w:type="character" w:customStyle="1" w:styleId="3">
    <w:name w:val="Основной шрифт абзаца3"/>
    <w:rsid w:val="00D706A9"/>
  </w:style>
  <w:style w:type="character" w:customStyle="1" w:styleId="WW8Num11z1">
    <w:name w:val="WW8Num11z1"/>
    <w:rsid w:val="00D706A9"/>
  </w:style>
  <w:style w:type="character" w:customStyle="1" w:styleId="WW8Num11z2">
    <w:name w:val="WW8Num11z2"/>
    <w:rsid w:val="00D706A9"/>
  </w:style>
  <w:style w:type="character" w:customStyle="1" w:styleId="WW8Num11z3">
    <w:name w:val="WW8Num11z3"/>
    <w:rsid w:val="00D706A9"/>
  </w:style>
  <w:style w:type="character" w:customStyle="1" w:styleId="WW8Num11z4">
    <w:name w:val="WW8Num11z4"/>
    <w:rsid w:val="00D706A9"/>
  </w:style>
  <w:style w:type="character" w:customStyle="1" w:styleId="WW8Num11z5">
    <w:name w:val="WW8Num11z5"/>
    <w:rsid w:val="00D706A9"/>
  </w:style>
  <w:style w:type="character" w:customStyle="1" w:styleId="WW8Num11z6">
    <w:name w:val="WW8Num11z6"/>
    <w:rsid w:val="00D706A9"/>
  </w:style>
  <w:style w:type="character" w:customStyle="1" w:styleId="WW8Num11z7">
    <w:name w:val="WW8Num11z7"/>
    <w:rsid w:val="00D706A9"/>
  </w:style>
  <w:style w:type="character" w:customStyle="1" w:styleId="WW8Num11z8">
    <w:name w:val="WW8Num11z8"/>
    <w:rsid w:val="00D706A9"/>
  </w:style>
  <w:style w:type="character" w:customStyle="1" w:styleId="WW8Num17z1">
    <w:name w:val="WW8Num17z1"/>
    <w:rsid w:val="00D706A9"/>
  </w:style>
  <w:style w:type="character" w:customStyle="1" w:styleId="WW8Num17z2">
    <w:name w:val="WW8Num17z2"/>
    <w:rsid w:val="00D706A9"/>
  </w:style>
  <w:style w:type="character" w:customStyle="1" w:styleId="WW8Num17z3">
    <w:name w:val="WW8Num17z3"/>
    <w:rsid w:val="00D706A9"/>
  </w:style>
  <w:style w:type="character" w:customStyle="1" w:styleId="WW8Num17z4">
    <w:name w:val="WW8Num17z4"/>
    <w:rsid w:val="00D706A9"/>
  </w:style>
  <w:style w:type="character" w:customStyle="1" w:styleId="WW8Num17z5">
    <w:name w:val="WW8Num17z5"/>
    <w:rsid w:val="00D706A9"/>
  </w:style>
  <w:style w:type="character" w:customStyle="1" w:styleId="WW8Num17z6">
    <w:name w:val="WW8Num17z6"/>
    <w:rsid w:val="00D706A9"/>
  </w:style>
  <w:style w:type="character" w:customStyle="1" w:styleId="WW8Num17z7">
    <w:name w:val="WW8Num17z7"/>
    <w:rsid w:val="00D706A9"/>
  </w:style>
  <w:style w:type="character" w:customStyle="1" w:styleId="WW8Num17z8">
    <w:name w:val="WW8Num17z8"/>
    <w:rsid w:val="00D706A9"/>
  </w:style>
  <w:style w:type="character" w:customStyle="1" w:styleId="WW8Num25z1">
    <w:name w:val="WW8Num25z1"/>
    <w:rsid w:val="00D706A9"/>
  </w:style>
  <w:style w:type="character" w:customStyle="1" w:styleId="WW8Num25z2">
    <w:name w:val="WW8Num25z2"/>
    <w:rsid w:val="00D706A9"/>
  </w:style>
  <w:style w:type="character" w:customStyle="1" w:styleId="WW8Num25z3">
    <w:name w:val="WW8Num25z3"/>
    <w:rsid w:val="00D706A9"/>
  </w:style>
  <w:style w:type="character" w:customStyle="1" w:styleId="WW8Num25z4">
    <w:name w:val="WW8Num25z4"/>
    <w:rsid w:val="00D706A9"/>
  </w:style>
  <w:style w:type="character" w:customStyle="1" w:styleId="WW8Num25z5">
    <w:name w:val="WW8Num25z5"/>
    <w:rsid w:val="00D706A9"/>
  </w:style>
  <w:style w:type="character" w:customStyle="1" w:styleId="WW8Num25z6">
    <w:name w:val="WW8Num25z6"/>
    <w:rsid w:val="00D706A9"/>
  </w:style>
  <w:style w:type="character" w:customStyle="1" w:styleId="WW8Num25z7">
    <w:name w:val="WW8Num25z7"/>
    <w:rsid w:val="00D706A9"/>
  </w:style>
  <w:style w:type="character" w:customStyle="1" w:styleId="WW8Num25z8">
    <w:name w:val="WW8Num25z8"/>
    <w:rsid w:val="00D706A9"/>
  </w:style>
  <w:style w:type="character" w:customStyle="1" w:styleId="WW8Num27z0">
    <w:name w:val="WW8Num27z0"/>
    <w:rsid w:val="00D706A9"/>
    <w:rPr>
      <w:szCs w:val="28"/>
    </w:rPr>
  </w:style>
  <w:style w:type="character" w:customStyle="1" w:styleId="WW8Num28z0">
    <w:name w:val="WW8Num28z0"/>
    <w:rsid w:val="00D706A9"/>
  </w:style>
  <w:style w:type="character" w:customStyle="1" w:styleId="WW8Num28z1">
    <w:name w:val="WW8Num28z1"/>
    <w:rsid w:val="00D706A9"/>
  </w:style>
  <w:style w:type="character" w:customStyle="1" w:styleId="WW8Num28z2">
    <w:name w:val="WW8Num28z2"/>
    <w:rsid w:val="00D706A9"/>
    <w:rPr>
      <w:rFonts w:eastAsia="Calibri"/>
    </w:rPr>
  </w:style>
  <w:style w:type="character" w:customStyle="1" w:styleId="WW8Num28z3">
    <w:name w:val="WW8Num28z3"/>
    <w:rsid w:val="00D706A9"/>
  </w:style>
  <w:style w:type="character" w:customStyle="1" w:styleId="WW8Num28z4">
    <w:name w:val="WW8Num28z4"/>
    <w:rsid w:val="00D706A9"/>
  </w:style>
  <w:style w:type="character" w:customStyle="1" w:styleId="WW8Num28z5">
    <w:name w:val="WW8Num28z5"/>
    <w:rsid w:val="00D706A9"/>
  </w:style>
  <w:style w:type="character" w:customStyle="1" w:styleId="WW8Num28z6">
    <w:name w:val="WW8Num28z6"/>
    <w:rsid w:val="00D706A9"/>
  </w:style>
  <w:style w:type="character" w:customStyle="1" w:styleId="WW8Num28z7">
    <w:name w:val="WW8Num28z7"/>
    <w:rsid w:val="00D706A9"/>
  </w:style>
  <w:style w:type="character" w:customStyle="1" w:styleId="WW8Num28z8">
    <w:name w:val="WW8Num28z8"/>
    <w:rsid w:val="00D706A9"/>
  </w:style>
  <w:style w:type="character" w:customStyle="1" w:styleId="21">
    <w:name w:val="Основной шрифт абзаца2"/>
    <w:rsid w:val="00D706A9"/>
  </w:style>
  <w:style w:type="character" w:customStyle="1" w:styleId="WW8Num2z1">
    <w:name w:val="WW8Num2z1"/>
    <w:rsid w:val="00D706A9"/>
  </w:style>
  <w:style w:type="character" w:customStyle="1" w:styleId="WW8Num2z2">
    <w:name w:val="WW8Num2z2"/>
    <w:rsid w:val="00D706A9"/>
  </w:style>
  <w:style w:type="character" w:customStyle="1" w:styleId="WW8Num2z3">
    <w:name w:val="WW8Num2z3"/>
    <w:rsid w:val="00D706A9"/>
  </w:style>
  <w:style w:type="character" w:customStyle="1" w:styleId="WW8Num2z4">
    <w:name w:val="WW8Num2z4"/>
    <w:rsid w:val="00D706A9"/>
  </w:style>
  <w:style w:type="character" w:customStyle="1" w:styleId="WW8Num2z5">
    <w:name w:val="WW8Num2z5"/>
    <w:rsid w:val="00D706A9"/>
  </w:style>
  <w:style w:type="character" w:customStyle="1" w:styleId="WW8Num2z6">
    <w:name w:val="WW8Num2z6"/>
    <w:rsid w:val="00D706A9"/>
  </w:style>
  <w:style w:type="character" w:customStyle="1" w:styleId="WW8Num2z7">
    <w:name w:val="WW8Num2z7"/>
    <w:rsid w:val="00D706A9"/>
  </w:style>
  <w:style w:type="character" w:customStyle="1" w:styleId="WW8Num2z8">
    <w:name w:val="WW8Num2z8"/>
    <w:rsid w:val="00D706A9"/>
  </w:style>
  <w:style w:type="character" w:customStyle="1" w:styleId="WW8Num3z1">
    <w:name w:val="WW8Num3z1"/>
    <w:rsid w:val="00D706A9"/>
  </w:style>
  <w:style w:type="character" w:customStyle="1" w:styleId="WW8Num3z2">
    <w:name w:val="WW8Num3z2"/>
    <w:rsid w:val="00D706A9"/>
  </w:style>
  <w:style w:type="character" w:customStyle="1" w:styleId="WW8Num3z3">
    <w:name w:val="WW8Num3z3"/>
    <w:rsid w:val="00D706A9"/>
  </w:style>
  <w:style w:type="character" w:customStyle="1" w:styleId="WW8Num3z4">
    <w:name w:val="WW8Num3z4"/>
    <w:rsid w:val="00D706A9"/>
  </w:style>
  <w:style w:type="character" w:customStyle="1" w:styleId="WW8Num3z5">
    <w:name w:val="WW8Num3z5"/>
    <w:rsid w:val="00D706A9"/>
  </w:style>
  <w:style w:type="character" w:customStyle="1" w:styleId="WW8Num3z6">
    <w:name w:val="WW8Num3z6"/>
    <w:rsid w:val="00D706A9"/>
  </w:style>
  <w:style w:type="character" w:customStyle="1" w:styleId="WW8Num3z7">
    <w:name w:val="WW8Num3z7"/>
    <w:rsid w:val="00D706A9"/>
  </w:style>
  <w:style w:type="character" w:customStyle="1" w:styleId="WW8Num3z8">
    <w:name w:val="WW8Num3z8"/>
    <w:rsid w:val="00D706A9"/>
  </w:style>
  <w:style w:type="character" w:customStyle="1" w:styleId="WW8Num6z1">
    <w:name w:val="WW8Num6z1"/>
    <w:rsid w:val="00D706A9"/>
  </w:style>
  <w:style w:type="character" w:customStyle="1" w:styleId="WW8Num6z2">
    <w:name w:val="WW8Num6z2"/>
    <w:rsid w:val="00D706A9"/>
  </w:style>
  <w:style w:type="character" w:customStyle="1" w:styleId="WW8Num6z3">
    <w:name w:val="WW8Num6z3"/>
    <w:rsid w:val="00D706A9"/>
  </w:style>
  <w:style w:type="character" w:customStyle="1" w:styleId="WW8Num6z4">
    <w:name w:val="WW8Num6z4"/>
    <w:rsid w:val="00D706A9"/>
  </w:style>
  <w:style w:type="character" w:customStyle="1" w:styleId="WW8Num6z5">
    <w:name w:val="WW8Num6z5"/>
    <w:rsid w:val="00D706A9"/>
  </w:style>
  <w:style w:type="character" w:customStyle="1" w:styleId="WW8Num6z6">
    <w:name w:val="WW8Num6z6"/>
    <w:rsid w:val="00D706A9"/>
  </w:style>
  <w:style w:type="character" w:customStyle="1" w:styleId="WW8Num6z7">
    <w:name w:val="WW8Num6z7"/>
    <w:rsid w:val="00D706A9"/>
  </w:style>
  <w:style w:type="character" w:customStyle="1" w:styleId="WW8Num6z8">
    <w:name w:val="WW8Num6z8"/>
    <w:rsid w:val="00D706A9"/>
  </w:style>
  <w:style w:type="character" w:customStyle="1" w:styleId="WW8Num8z1">
    <w:name w:val="WW8Num8z1"/>
    <w:rsid w:val="00D706A9"/>
  </w:style>
  <w:style w:type="character" w:customStyle="1" w:styleId="WW8Num8z2">
    <w:name w:val="WW8Num8z2"/>
    <w:rsid w:val="00D706A9"/>
  </w:style>
  <w:style w:type="character" w:customStyle="1" w:styleId="WW8Num8z3">
    <w:name w:val="WW8Num8z3"/>
    <w:rsid w:val="00D706A9"/>
  </w:style>
  <w:style w:type="character" w:customStyle="1" w:styleId="WW8Num8z4">
    <w:name w:val="WW8Num8z4"/>
    <w:rsid w:val="00D706A9"/>
  </w:style>
  <w:style w:type="character" w:customStyle="1" w:styleId="WW8Num8z5">
    <w:name w:val="WW8Num8z5"/>
    <w:rsid w:val="00D706A9"/>
  </w:style>
  <w:style w:type="character" w:customStyle="1" w:styleId="WW8Num8z6">
    <w:name w:val="WW8Num8z6"/>
    <w:rsid w:val="00D706A9"/>
  </w:style>
  <w:style w:type="character" w:customStyle="1" w:styleId="WW8Num8z7">
    <w:name w:val="WW8Num8z7"/>
    <w:rsid w:val="00D706A9"/>
  </w:style>
  <w:style w:type="character" w:customStyle="1" w:styleId="WW8Num8z8">
    <w:name w:val="WW8Num8z8"/>
    <w:rsid w:val="00D706A9"/>
  </w:style>
  <w:style w:type="character" w:customStyle="1" w:styleId="WW8Num10z1">
    <w:name w:val="WW8Num10z1"/>
    <w:rsid w:val="00D706A9"/>
  </w:style>
  <w:style w:type="character" w:customStyle="1" w:styleId="WW8Num10z2">
    <w:name w:val="WW8Num10z2"/>
    <w:rsid w:val="00D706A9"/>
  </w:style>
  <w:style w:type="character" w:customStyle="1" w:styleId="WW8Num10z3">
    <w:name w:val="WW8Num10z3"/>
    <w:rsid w:val="00D706A9"/>
  </w:style>
  <w:style w:type="character" w:customStyle="1" w:styleId="WW8Num10z4">
    <w:name w:val="WW8Num10z4"/>
    <w:rsid w:val="00D706A9"/>
  </w:style>
  <w:style w:type="character" w:customStyle="1" w:styleId="WW8Num10z5">
    <w:name w:val="WW8Num10z5"/>
    <w:rsid w:val="00D706A9"/>
  </w:style>
  <w:style w:type="character" w:customStyle="1" w:styleId="WW8Num10z6">
    <w:name w:val="WW8Num10z6"/>
    <w:rsid w:val="00D706A9"/>
  </w:style>
  <w:style w:type="character" w:customStyle="1" w:styleId="WW8Num10z7">
    <w:name w:val="WW8Num10z7"/>
    <w:rsid w:val="00D706A9"/>
  </w:style>
  <w:style w:type="character" w:customStyle="1" w:styleId="WW8Num10z8">
    <w:name w:val="WW8Num10z8"/>
    <w:rsid w:val="00D706A9"/>
  </w:style>
  <w:style w:type="character" w:customStyle="1" w:styleId="WW8Num12z1">
    <w:name w:val="WW8Num12z1"/>
    <w:rsid w:val="00D706A9"/>
  </w:style>
  <w:style w:type="character" w:customStyle="1" w:styleId="WW8Num12z2">
    <w:name w:val="WW8Num12z2"/>
    <w:rsid w:val="00D706A9"/>
  </w:style>
  <w:style w:type="character" w:customStyle="1" w:styleId="WW8Num12z3">
    <w:name w:val="WW8Num12z3"/>
    <w:rsid w:val="00D706A9"/>
  </w:style>
  <w:style w:type="character" w:customStyle="1" w:styleId="WW8Num12z4">
    <w:name w:val="WW8Num12z4"/>
    <w:rsid w:val="00D706A9"/>
  </w:style>
  <w:style w:type="character" w:customStyle="1" w:styleId="WW8Num12z5">
    <w:name w:val="WW8Num12z5"/>
    <w:rsid w:val="00D706A9"/>
  </w:style>
  <w:style w:type="character" w:customStyle="1" w:styleId="WW8Num12z6">
    <w:name w:val="WW8Num12z6"/>
    <w:rsid w:val="00D706A9"/>
  </w:style>
  <w:style w:type="character" w:customStyle="1" w:styleId="WW8Num12z7">
    <w:name w:val="WW8Num12z7"/>
    <w:rsid w:val="00D706A9"/>
  </w:style>
  <w:style w:type="character" w:customStyle="1" w:styleId="WW8Num12z8">
    <w:name w:val="WW8Num12z8"/>
    <w:rsid w:val="00D706A9"/>
  </w:style>
  <w:style w:type="character" w:customStyle="1" w:styleId="WW8Num13z1">
    <w:name w:val="WW8Num13z1"/>
    <w:rsid w:val="00D706A9"/>
  </w:style>
  <w:style w:type="character" w:customStyle="1" w:styleId="WW8Num13z2">
    <w:name w:val="WW8Num13z2"/>
    <w:rsid w:val="00D706A9"/>
  </w:style>
  <w:style w:type="character" w:customStyle="1" w:styleId="WW8Num13z3">
    <w:name w:val="WW8Num13z3"/>
    <w:rsid w:val="00D706A9"/>
  </w:style>
  <w:style w:type="character" w:customStyle="1" w:styleId="WW8Num13z4">
    <w:name w:val="WW8Num13z4"/>
    <w:rsid w:val="00D706A9"/>
  </w:style>
  <w:style w:type="character" w:customStyle="1" w:styleId="WW8Num13z5">
    <w:name w:val="WW8Num13z5"/>
    <w:rsid w:val="00D706A9"/>
  </w:style>
  <w:style w:type="character" w:customStyle="1" w:styleId="WW8Num13z6">
    <w:name w:val="WW8Num13z6"/>
    <w:rsid w:val="00D706A9"/>
  </w:style>
  <w:style w:type="character" w:customStyle="1" w:styleId="WW8Num13z7">
    <w:name w:val="WW8Num13z7"/>
    <w:rsid w:val="00D706A9"/>
  </w:style>
  <w:style w:type="character" w:customStyle="1" w:styleId="WW8Num13z8">
    <w:name w:val="WW8Num13z8"/>
    <w:rsid w:val="00D706A9"/>
  </w:style>
  <w:style w:type="character" w:customStyle="1" w:styleId="WW8Num14z1">
    <w:name w:val="WW8Num14z1"/>
    <w:rsid w:val="00D706A9"/>
  </w:style>
  <w:style w:type="character" w:customStyle="1" w:styleId="WW8Num14z2">
    <w:name w:val="WW8Num14z2"/>
    <w:rsid w:val="00D706A9"/>
  </w:style>
  <w:style w:type="character" w:customStyle="1" w:styleId="WW8Num14z3">
    <w:name w:val="WW8Num14z3"/>
    <w:rsid w:val="00D706A9"/>
  </w:style>
  <w:style w:type="character" w:customStyle="1" w:styleId="WW8Num14z4">
    <w:name w:val="WW8Num14z4"/>
    <w:rsid w:val="00D706A9"/>
  </w:style>
  <w:style w:type="character" w:customStyle="1" w:styleId="WW8Num14z5">
    <w:name w:val="WW8Num14z5"/>
    <w:rsid w:val="00D706A9"/>
  </w:style>
  <w:style w:type="character" w:customStyle="1" w:styleId="WW8Num14z6">
    <w:name w:val="WW8Num14z6"/>
    <w:rsid w:val="00D706A9"/>
  </w:style>
  <w:style w:type="character" w:customStyle="1" w:styleId="WW8Num14z7">
    <w:name w:val="WW8Num14z7"/>
    <w:rsid w:val="00D706A9"/>
  </w:style>
  <w:style w:type="character" w:customStyle="1" w:styleId="WW8Num14z8">
    <w:name w:val="WW8Num14z8"/>
    <w:rsid w:val="00D706A9"/>
  </w:style>
  <w:style w:type="character" w:customStyle="1" w:styleId="WW8Num16z1">
    <w:name w:val="WW8Num16z1"/>
    <w:rsid w:val="00D706A9"/>
  </w:style>
  <w:style w:type="character" w:customStyle="1" w:styleId="WW8Num16z2">
    <w:name w:val="WW8Num16z2"/>
    <w:rsid w:val="00D706A9"/>
  </w:style>
  <w:style w:type="character" w:customStyle="1" w:styleId="WW8Num16z3">
    <w:name w:val="WW8Num16z3"/>
    <w:rsid w:val="00D706A9"/>
  </w:style>
  <w:style w:type="character" w:customStyle="1" w:styleId="WW8Num16z4">
    <w:name w:val="WW8Num16z4"/>
    <w:rsid w:val="00D706A9"/>
  </w:style>
  <w:style w:type="character" w:customStyle="1" w:styleId="WW8Num16z5">
    <w:name w:val="WW8Num16z5"/>
    <w:rsid w:val="00D706A9"/>
  </w:style>
  <w:style w:type="character" w:customStyle="1" w:styleId="WW8Num16z6">
    <w:name w:val="WW8Num16z6"/>
    <w:rsid w:val="00D706A9"/>
  </w:style>
  <w:style w:type="character" w:customStyle="1" w:styleId="WW8Num16z7">
    <w:name w:val="WW8Num16z7"/>
    <w:rsid w:val="00D706A9"/>
  </w:style>
  <w:style w:type="character" w:customStyle="1" w:styleId="WW8Num16z8">
    <w:name w:val="WW8Num16z8"/>
    <w:rsid w:val="00D706A9"/>
  </w:style>
  <w:style w:type="character" w:customStyle="1" w:styleId="WW8Num18z1">
    <w:name w:val="WW8Num18z1"/>
    <w:rsid w:val="00D706A9"/>
  </w:style>
  <w:style w:type="character" w:customStyle="1" w:styleId="WW8Num18z2">
    <w:name w:val="WW8Num18z2"/>
    <w:rsid w:val="00D706A9"/>
  </w:style>
  <w:style w:type="character" w:customStyle="1" w:styleId="WW8Num18z3">
    <w:name w:val="WW8Num18z3"/>
    <w:rsid w:val="00D706A9"/>
  </w:style>
  <w:style w:type="character" w:customStyle="1" w:styleId="WW8Num18z4">
    <w:name w:val="WW8Num18z4"/>
    <w:rsid w:val="00D706A9"/>
  </w:style>
  <w:style w:type="character" w:customStyle="1" w:styleId="WW8Num18z5">
    <w:name w:val="WW8Num18z5"/>
    <w:rsid w:val="00D706A9"/>
  </w:style>
  <w:style w:type="character" w:customStyle="1" w:styleId="WW8Num18z6">
    <w:name w:val="WW8Num18z6"/>
    <w:rsid w:val="00D706A9"/>
  </w:style>
  <w:style w:type="character" w:customStyle="1" w:styleId="WW8Num18z7">
    <w:name w:val="WW8Num18z7"/>
    <w:rsid w:val="00D706A9"/>
  </w:style>
  <w:style w:type="character" w:customStyle="1" w:styleId="WW8Num18z8">
    <w:name w:val="WW8Num18z8"/>
    <w:rsid w:val="00D706A9"/>
  </w:style>
  <w:style w:type="character" w:customStyle="1" w:styleId="WW8Num19z1">
    <w:name w:val="WW8Num19z1"/>
    <w:rsid w:val="00D706A9"/>
  </w:style>
  <w:style w:type="character" w:customStyle="1" w:styleId="WW8Num19z2">
    <w:name w:val="WW8Num19z2"/>
    <w:rsid w:val="00D706A9"/>
  </w:style>
  <w:style w:type="character" w:customStyle="1" w:styleId="WW8Num19z3">
    <w:name w:val="WW8Num19z3"/>
    <w:rsid w:val="00D706A9"/>
  </w:style>
  <w:style w:type="character" w:customStyle="1" w:styleId="WW8Num19z4">
    <w:name w:val="WW8Num19z4"/>
    <w:rsid w:val="00D706A9"/>
  </w:style>
  <w:style w:type="character" w:customStyle="1" w:styleId="WW8Num19z5">
    <w:name w:val="WW8Num19z5"/>
    <w:rsid w:val="00D706A9"/>
  </w:style>
  <w:style w:type="character" w:customStyle="1" w:styleId="WW8Num19z6">
    <w:name w:val="WW8Num19z6"/>
    <w:rsid w:val="00D706A9"/>
  </w:style>
  <w:style w:type="character" w:customStyle="1" w:styleId="WW8Num19z7">
    <w:name w:val="WW8Num19z7"/>
    <w:rsid w:val="00D706A9"/>
  </w:style>
  <w:style w:type="character" w:customStyle="1" w:styleId="WW8Num19z8">
    <w:name w:val="WW8Num19z8"/>
    <w:rsid w:val="00D706A9"/>
  </w:style>
  <w:style w:type="character" w:customStyle="1" w:styleId="WW8Num20z1">
    <w:name w:val="WW8Num20z1"/>
    <w:rsid w:val="00D706A9"/>
  </w:style>
  <w:style w:type="character" w:customStyle="1" w:styleId="WW8Num20z2">
    <w:name w:val="WW8Num20z2"/>
    <w:rsid w:val="00D706A9"/>
  </w:style>
  <w:style w:type="character" w:customStyle="1" w:styleId="WW8Num20z3">
    <w:name w:val="WW8Num20z3"/>
    <w:rsid w:val="00D706A9"/>
  </w:style>
  <w:style w:type="character" w:customStyle="1" w:styleId="WW8Num20z4">
    <w:name w:val="WW8Num20z4"/>
    <w:rsid w:val="00D706A9"/>
  </w:style>
  <w:style w:type="character" w:customStyle="1" w:styleId="WW8Num20z5">
    <w:name w:val="WW8Num20z5"/>
    <w:rsid w:val="00D706A9"/>
  </w:style>
  <w:style w:type="character" w:customStyle="1" w:styleId="WW8Num20z6">
    <w:name w:val="WW8Num20z6"/>
    <w:rsid w:val="00D706A9"/>
  </w:style>
  <w:style w:type="character" w:customStyle="1" w:styleId="WW8Num20z7">
    <w:name w:val="WW8Num20z7"/>
    <w:rsid w:val="00D706A9"/>
  </w:style>
  <w:style w:type="character" w:customStyle="1" w:styleId="WW8Num20z8">
    <w:name w:val="WW8Num20z8"/>
    <w:rsid w:val="00D706A9"/>
  </w:style>
  <w:style w:type="character" w:customStyle="1" w:styleId="WW8Num21z1">
    <w:name w:val="WW8Num21z1"/>
    <w:rsid w:val="00D706A9"/>
  </w:style>
  <w:style w:type="character" w:customStyle="1" w:styleId="WW8Num21z2">
    <w:name w:val="WW8Num21z2"/>
    <w:rsid w:val="00D706A9"/>
  </w:style>
  <w:style w:type="character" w:customStyle="1" w:styleId="WW8Num21z3">
    <w:name w:val="WW8Num21z3"/>
    <w:rsid w:val="00D706A9"/>
  </w:style>
  <w:style w:type="character" w:customStyle="1" w:styleId="WW8Num21z4">
    <w:name w:val="WW8Num21z4"/>
    <w:rsid w:val="00D706A9"/>
  </w:style>
  <w:style w:type="character" w:customStyle="1" w:styleId="WW8Num21z5">
    <w:name w:val="WW8Num21z5"/>
    <w:rsid w:val="00D706A9"/>
  </w:style>
  <w:style w:type="character" w:customStyle="1" w:styleId="WW8Num21z6">
    <w:name w:val="WW8Num21z6"/>
    <w:rsid w:val="00D706A9"/>
  </w:style>
  <w:style w:type="character" w:customStyle="1" w:styleId="WW8Num21z7">
    <w:name w:val="WW8Num21z7"/>
    <w:rsid w:val="00D706A9"/>
  </w:style>
  <w:style w:type="character" w:customStyle="1" w:styleId="WW8Num21z8">
    <w:name w:val="WW8Num21z8"/>
    <w:rsid w:val="00D706A9"/>
  </w:style>
  <w:style w:type="character" w:customStyle="1" w:styleId="WW8Num22z1">
    <w:name w:val="WW8Num22z1"/>
    <w:rsid w:val="00D706A9"/>
    <w:rPr>
      <w:rFonts w:ascii="Courier New" w:hAnsi="Courier New" w:cs="Courier New"/>
    </w:rPr>
  </w:style>
  <w:style w:type="character" w:customStyle="1" w:styleId="WW8Num22z2">
    <w:name w:val="WW8Num22z2"/>
    <w:rsid w:val="00D706A9"/>
    <w:rPr>
      <w:rFonts w:ascii="Wingdings" w:hAnsi="Wingdings" w:cs="Wingdings"/>
    </w:rPr>
  </w:style>
  <w:style w:type="character" w:customStyle="1" w:styleId="WW8Num22z3">
    <w:name w:val="WW8Num22z3"/>
    <w:rsid w:val="00D706A9"/>
    <w:rPr>
      <w:rFonts w:ascii="Symbol" w:hAnsi="Symbol" w:cs="Symbol"/>
    </w:rPr>
  </w:style>
  <w:style w:type="character" w:customStyle="1" w:styleId="WW8Num24z1">
    <w:name w:val="WW8Num24z1"/>
    <w:rsid w:val="00D706A9"/>
  </w:style>
  <w:style w:type="character" w:customStyle="1" w:styleId="WW8Num24z2">
    <w:name w:val="WW8Num24z2"/>
    <w:rsid w:val="00D706A9"/>
  </w:style>
  <w:style w:type="character" w:customStyle="1" w:styleId="WW8Num24z3">
    <w:name w:val="WW8Num24z3"/>
    <w:rsid w:val="00D706A9"/>
  </w:style>
  <w:style w:type="character" w:customStyle="1" w:styleId="WW8Num24z4">
    <w:name w:val="WW8Num24z4"/>
    <w:rsid w:val="00D706A9"/>
  </w:style>
  <w:style w:type="character" w:customStyle="1" w:styleId="WW8Num24z5">
    <w:name w:val="WW8Num24z5"/>
    <w:rsid w:val="00D706A9"/>
  </w:style>
  <w:style w:type="character" w:customStyle="1" w:styleId="WW8Num24z6">
    <w:name w:val="WW8Num24z6"/>
    <w:rsid w:val="00D706A9"/>
  </w:style>
  <w:style w:type="character" w:customStyle="1" w:styleId="WW8Num24z7">
    <w:name w:val="WW8Num24z7"/>
    <w:rsid w:val="00D706A9"/>
  </w:style>
  <w:style w:type="character" w:customStyle="1" w:styleId="WW8Num24z8">
    <w:name w:val="WW8Num24z8"/>
    <w:rsid w:val="00D706A9"/>
  </w:style>
  <w:style w:type="character" w:customStyle="1" w:styleId="WW8Num27z1">
    <w:name w:val="WW8Num27z1"/>
    <w:rsid w:val="00D706A9"/>
  </w:style>
  <w:style w:type="character" w:customStyle="1" w:styleId="WW8Num27z2">
    <w:name w:val="WW8Num27z2"/>
    <w:rsid w:val="00D706A9"/>
  </w:style>
  <w:style w:type="character" w:customStyle="1" w:styleId="WW8Num27z3">
    <w:name w:val="WW8Num27z3"/>
    <w:rsid w:val="00D706A9"/>
  </w:style>
  <w:style w:type="character" w:customStyle="1" w:styleId="WW8Num27z4">
    <w:name w:val="WW8Num27z4"/>
    <w:rsid w:val="00D706A9"/>
  </w:style>
  <w:style w:type="character" w:customStyle="1" w:styleId="WW8Num27z5">
    <w:name w:val="WW8Num27z5"/>
    <w:rsid w:val="00D706A9"/>
  </w:style>
  <w:style w:type="character" w:customStyle="1" w:styleId="WW8Num27z6">
    <w:name w:val="WW8Num27z6"/>
    <w:rsid w:val="00D706A9"/>
  </w:style>
  <w:style w:type="character" w:customStyle="1" w:styleId="WW8Num27z7">
    <w:name w:val="WW8Num27z7"/>
    <w:rsid w:val="00D706A9"/>
  </w:style>
  <w:style w:type="character" w:customStyle="1" w:styleId="WW8Num27z8">
    <w:name w:val="WW8Num27z8"/>
    <w:rsid w:val="00D706A9"/>
  </w:style>
  <w:style w:type="character" w:customStyle="1" w:styleId="12">
    <w:name w:val="Основной шрифт абзаца1"/>
    <w:rsid w:val="00D706A9"/>
  </w:style>
  <w:style w:type="character" w:customStyle="1" w:styleId="af">
    <w:name w:val="Верхний колонтитул Знак"/>
    <w:rsid w:val="00D706A9"/>
    <w:rPr>
      <w:rFonts w:ascii="Times New Roman" w:eastAsia="Times New Roman" w:hAnsi="Times New Roman" w:cs="Times New Roman"/>
      <w:sz w:val="24"/>
      <w:szCs w:val="24"/>
    </w:rPr>
  </w:style>
  <w:style w:type="character" w:styleId="af0">
    <w:name w:val="page number"/>
    <w:basedOn w:val="12"/>
    <w:rsid w:val="00D706A9"/>
  </w:style>
  <w:style w:type="character" w:customStyle="1" w:styleId="af1">
    <w:name w:val="Нижний колонтитул Знак"/>
    <w:uiPriority w:val="99"/>
    <w:rsid w:val="00D706A9"/>
    <w:rPr>
      <w:rFonts w:ascii="Times New Roman" w:eastAsia="Times New Roman" w:hAnsi="Times New Roman" w:cs="Times New Roman"/>
      <w:sz w:val="24"/>
      <w:szCs w:val="24"/>
    </w:rPr>
  </w:style>
  <w:style w:type="character" w:customStyle="1" w:styleId="30">
    <w:name w:val="Стиль3 Знак"/>
    <w:rsid w:val="00D706A9"/>
    <w:rPr>
      <w:rFonts w:ascii="Arial" w:hAnsi="Arial" w:cs="Arial"/>
      <w:sz w:val="24"/>
      <w:szCs w:val="24"/>
    </w:rPr>
  </w:style>
  <w:style w:type="character" w:customStyle="1" w:styleId="22">
    <w:name w:val="Основной текст с отступом 2 Знак"/>
    <w:rsid w:val="00D706A9"/>
    <w:rPr>
      <w:rFonts w:ascii="Times New Roman" w:eastAsia="Times New Roman" w:hAnsi="Times New Roman" w:cs="Times New Roman"/>
      <w:sz w:val="24"/>
      <w:szCs w:val="24"/>
    </w:rPr>
  </w:style>
  <w:style w:type="character" w:styleId="af2">
    <w:name w:val="FollowedHyperlink"/>
    <w:rsid w:val="00D706A9"/>
    <w:rPr>
      <w:color w:val="800080"/>
      <w:u w:val="single"/>
    </w:rPr>
  </w:style>
  <w:style w:type="character" w:customStyle="1" w:styleId="af3">
    <w:name w:val="Схема документа Знак"/>
    <w:rsid w:val="00D706A9"/>
    <w:rPr>
      <w:rFonts w:ascii="Tahoma" w:eastAsia="Times New Roman" w:hAnsi="Tahoma" w:cs="Tahoma"/>
      <w:sz w:val="16"/>
      <w:szCs w:val="16"/>
    </w:rPr>
  </w:style>
  <w:style w:type="character" w:customStyle="1" w:styleId="af4">
    <w:name w:val="Подзаголовок Знак"/>
    <w:rsid w:val="00D706A9"/>
    <w:rPr>
      <w:rFonts w:ascii="Cambria" w:eastAsia="Times New Roman" w:hAnsi="Cambria" w:cs="Times New Roman"/>
      <w:i/>
      <w:iCs/>
      <w:color w:val="4F81BD"/>
      <w:spacing w:val="15"/>
      <w:sz w:val="24"/>
      <w:szCs w:val="24"/>
    </w:rPr>
  </w:style>
  <w:style w:type="character" w:customStyle="1" w:styleId="af5">
    <w:name w:val="Символ сноски"/>
    <w:rsid w:val="00D706A9"/>
    <w:rPr>
      <w:vertAlign w:val="superscript"/>
    </w:rPr>
  </w:style>
  <w:style w:type="character" w:customStyle="1" w:styleId="af6">
    <w:name w:val="Гипертекстовая ссылка"/>
    <w:rsid w:val="00D706A9"/>
    <w:rPr>
      <w:rFonts w:cs="Times New Roman"/>
      <w:b/>
      <w:color w:val="008000"/>
    </w:rPr>
  </w:style>
  <w:style w:type="character" w:customStyle="1" w:styleId="af7">
    <w:name w:val="Цветовое выделение"/>
    <w:rsid w:val="00D706A9"/>
    <w:rPr>
      <w:b/>
      <w:color w:val="000080"/>
    </w:rPr>
  </w:style>
  <w:style w:type="character" w:styleId="af8">
    <w:name w:val="Strong"/>
    <w:qFormat/>
    <w:rsid w:val="00D706A9"/>
    <w:rPr>
      <w:b/>
      <w:bCs/>
      <w:color w:val="333333"/>
    </w:rPr>
  </w:style>
  <w:style w:type="character" w:customStyle="1" w:styleId="13">
    <w:name w:val="Знак примечания1"/>
    <w:rsid w:val="00D706A9"/>
    <w:rPr>
      <w:sz w:val="16"/>
      <w:szCs w:val="16"/>
    </w:rPr>
  </w:style>
  <w:style w:type="character" w:customStyle="1" w:styleId="af9">
    <w:name w:val="Тема примечания Знак"/>
    <w:rsid w:val="00D706A9"/>
    <w:rPr>
      <w:rFonts w:ascii="Times New Roman" w:eastAsia="Times New Roman" w:hAnsi="Times New Roman" w:cs="Times New Roman"/>
      <w:b/>
      <w:bCs/>
    </w:rPr>
  </w:style>
  <w:style w:type="character" w:customStyle="1" w:styleId="u">
    <w:name w:val="u"/>
    <w:basedOn w:val="12"/>
    <w:rsid w:val="00D706A9"/>
  </w:style>
  <w:style w:type="character" w:customStyle="1" w:styleId="afa">
    <w:name w:val="Часть Знак"/>
    <w:rsid w:val="00D706A9"/>
    <w:rPr>
      <w:rFonts w:eastAsia="Calibri"/>
      <w:sz w:val="28"/>
      <w:szCs w:val="24"/>
      <w:lang w:val="ru-RU" w:bidi="ar-SA"/>
    </w:rPr>
  </w:style>
  <w:style w:type="character" w:customStyle="1" w:styleId="afb">
    <w:name w:val="Ссылка указателя"/>
    <w:rsid w:val="00D706A9"/>
  </w:style>
  <w:style w:type="paragraph" w:customStyle="1" w:styleId="14">
    <w:name w:val="Заголовок1"/>
    <w:basedOn w:val="a"/>
    <w:next w:val="afc"/>
    <w:rsid w:val="00D706A9"/>
    <w:pPr>
      <w:keepNext/>
      <w:spacing w:before="240" w:after="120"/>
    </w:pPr>
    <w:rPr>
      <w:rFonts w:ascii="Arial" w:eastAsia="Microsoft YaHei" w:hAnsi="Arial" w:cs="Mangal"/>
      <w:sz w:val="28"/>
      <w:szCs w:val="28"/>
    </w:rPr>
  </w:style>
  <w:style w:type="paragraph" w:styleId="afc">
    <w:name w:val="Body Text"/>
    <w:basedOn w:val="a"/>
    <w:link w:val="afd"/>
    <w:rsid w:val="00D706A9"/>
    <w:pPr>
      <w:spacing w:after="120"/>
    </w:pPr>
  </w:style>
  <w:style w:type="character" w:customStyle="1" w:styleId="afd">
    <w:name w:val="Основной текст Знак"/>
    <w:basedOn w:val="a0"/>
    <w:link w:val="afc"/>
    <w:rsid w:val="00D706A9"/>
    <w:rPr>
      <w:rFonts w:ascii="Times New Roman" w:eastAsia="Times New Roman" w:hAnsi="Times New Roman" w:cs="Times New Roman"/>
      <w:sz w:val="24"/>
      <w:szCs w:val="24"/>
      <w:lang w:eastAsia="zh-CN"/>
    </w:rPr>
  </w:style>
  <w:style w:type="paragraph" w:styleId="afe">
    <w:name w:val="List"/>
    <w:basedOn w:val="afc"/>
    <w:rsid w:val="00D706A9"/>
    <w:rPr>
      <w:rFonts w:cs="Mangal"/>
    </w:rPr>
  </w:style>
  <w:style w:type="paragraph" w:styleId="aff">
    <w:name w:val="caption"/>
    <w:basedOn w:val="a"/>
    <w:qFormat/>
    <w:rsid w:val="00D706A9"/>
    <w:pPr>
      <w:suppressLineNumbers/>
      <w:spacing w:before="120" w:after="120"/>
    </w:pPr>
    <w:rPr>
      <w:rFonts w:cs="Mangal"/>
      <w:i/>
      <w:iCs/>
    </w:rPr>
  </w:style>
  <w:style w:type="paragraph" w:customStyle="1" w:styleId="31">
    <w:name w:val="Указатель3"/>
    <w:basedOn w:val="a"/>
    <w:rsid w:val="00D706A9"/>
    <w:pPr>
      <w:suppressLineNumbers/>
    </w:pPr>
    <w:rPr>
      <w:rFonts w:cs="Mangal"/>
    </w:rPr>
  </w:style>
  <w:style w:type="paragraph" w:customStyle="1" w:styleId="23">
    <w:name w:val="Название объекта2"/>
    <w:basedOn w:val="a"/>
    <w:rsid w:val="00D706A9"/>
    <w:pPr>
      <w:suppressLineNumbers/>
      <w:spacing w:before="120" w:after="120"/>
    </w:pPr>
    <w:rPr>
      <w:rFonts w:cs="Mangal"/>
      <w:i/>
      <w:iCs/>
    </w:rPr>
  </w:style>
  <w:style w:type="paragraph" w:customStyle="1" w:styleId="24">
    <w:name w:val="Указатель2"/>
    <w:basedOn w:val="a"/>
    <w:rsid w:val="00D706A9"/>
    <w:pPr>
      <w:suppressLineNumbers/>
    </w:pPr>
    <w:rPr>
      <w:rFonts w:cs="Mangal"/>
    </w:rPr>
  </w:style>
  <w:style w:type="paragraph" w:customStyle="1" w:styleId="15">
    <w:name w:val="Название объекта1"/>
    <w:basedOn w:val="a"/>
    <w:rsid w:val="00D706A9"/>
    <w:pPr>
      <w:suppressLineNumbers/>
      <w:spacing w:before="120" w:after="120"/>
    </w:pPr>
    <w:rPr>
      <w:rFonts w:cs="Mangal"/>
      <w:i/>
      <w:iCs/>
    </w:rPr>
  </w:style>
  <w:style w:type="paragraph" w:customStyle="1" w:styleId="16">
    <w:name w:val="Указатель1"/>
    <w:basedOn w:val="a"/>
    <w:rsid w:val="00D706A9"/>
    <w:pPr>
      <w:suppressLineNumbers/>
    </w:pPr>
    <w:rPr>
      <w:rFonts w:cs="Mangal"/>
    </w:rPr>
  </w:style>
  <w:style w:type="paragraph" w:styleId="aff0">
    <w:name w:val="header"/>
    <w:basedOn w:val="a"/>
    <w:link w:val="17"/>
    <w:rsid w:val="00D706A9"/>
  </w:style>
  <w:style w:type="character" w:customStyle="1" w:styleId="17">
    <w:name w:val="Верхний колонтитул Знак1"/>
    <w:basedOn w:val="a0"/>
    <w:link w:val="aff0"/>
    <w:rsid w:val="00D706A9"/>
    <w:rPr>
      <w:rFonts w:ascii="Times New Roman" w:eastAsia="Times New Roman" w:hAnsi="Times New Roman" w:cs="Times New Roman"/>
      <w:sz w:val="24"/>
      <w:szCs w:val="24"/>
      <w:lang w:eastAsia="zh-CN"/>
    </w:rPr>
  </w:style>
  <w:style w:type="paragraph" w:styleId="aff1">
    <w:name w:val="footer"/>
    <w:basedOn w:val="a"/>
    <w:link w:val="18"/>
    <w:uiPriority w:val="99"/>
    <w:rsid w:val="00D706A9"/>
  </w:style>
  <w:style w:type="character" w:customStyle="1" w:styleId="18">
    <w:name w:val="Нижний колонтитул Знак1"/>
    <w:basedOn w:val="a0"/>
    <w:link w:val="aff1"/>
    <w:uiPriority w:val="99"/>
    <w:rsid w:val="00D706A9"/>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D706A9"/>
    <w:pPr>
      <w:widowControl w:val="0"/>
      <w:tabs>
        <w:tab w:val="num" w:pos="0"/>
      </w:tabs>
      <w:suppressAutoHyphens/>
      <w:autoSpaceDE w:val="0"/>
      <w:spacing w:after="0" w:line="240" w:lineRule="auto"/>
      <w:ind w:firstLine="720"/>
      <w:outlineLvl w:val="1"/>
    </w:pPr>
    <w:rPr>
      <w:rFonts w:ascii="Arial" w:eastAsia="Times New Roman" w:hAnsi="Arial" w:cs="Arial"/>
      <w:sz w:val="20"/>
      <w:szCs w:val="20"/>
      <w:lang w:eastAsia="zh-CN"/>
    </w:rPr>
  </w:style>
  <w:style w:type="paragraph" w:customStyle="1" w:styleId="19">
    <w:name w:val="Стиль1"/>
    <w:basedOn w:val="a"/>
    <w:rsid w:val="00D706A9"/>
    <w:pPr>
      <w:keepNext/>
      <w:keepLines/>
      <w:widowControl w:val="0"/>
      <w:suppressLineNumbers/>
      <w:suppressAutoHyphens/>
      <w:spacing w:after="60"/>
      <w:ind w:left="432" w:hanging="432"/>
    </w:pPr>
    <w:rPr>
      <w:b/>
      <w:sz w:val="28"/>
    </w:rPr>
  </w:style>
  <w:style w:type="paragraph" w:styleId="25">
    <w:name w:val="List Number 2"/>
    <w:basedOn w:val="a"/>
    <w:rsid w:val="00D706A9"/>
    <w:pPr>
      <w:ind w:left="432" w:hanging="432"/>
    </w:pPr>
  </w:style>
  <w:style w:type="paragraph" w:customStyle="1" w:styleId="26">
    <w:name w:val="Стиль2"/>
    <w:basedOn w:val="25"/>
    <w:rsid w:val="00D706A9"/>
    <w:pPr>
      <w:keepNext/>
      <w:keepLines/>
      <w:widowControl w:val="0"/>
      <w:suppressLineNumbers/>
      <w:suppressAutoHyphens/>
      <w:spacing w:after="60"/>
      <w:ind w:left="1836" w:hanging="576"/>
      <w:jc w:val="both"/>
    </w:pPr>
    <w:rPr>
      <w:b/>
      <w:szCs w:val="20"/>
    </w:rPr>
  </w:style>
  <w:style w:type="paragraph" w:customStyle="1" w:styleId="210">
    <w:name w:val="Основной текст с отступом 21"/>
    <w:basedOn w:val="a"/>
    <w:rsid w:val="00D706A9"/>
    <w:pPr>
      <w:spacing w:after="120" w:line="480" w:lineRule="auto"/>
      <w:ind w:left="283"/>
    </w:pPr>
  </w:style>
  <w:style w:type="paragraph" w:customStyle="1" w:styleId="32">
    <w:name w:val="Стиль3"/>
    <w:basedOn w:val="210"/>
    <w:rsid w:val="00D706A9"/>
    <w:pPr>
      <w:widowControl w:val="0"/>
      <w:spacing w:after="0" w:line="240" w:lineRule="auto"/>
      <w:ind w:left="1080" w:hanging="360"/>
      <w:jc w:val="both"/>
    </w:pPr>
    <w:rPr>
      <w:rFonts w:ascii="Arial" w:eastAsia="Calibri" w:hAnsi="Arial"/>
    </w:rPr>
  </w:style>
  <w:style w:type="paragraph" w:customStyle="1" w:styleId="2-11">
    <w:name w:val="содержание2-11"/>
    <w:basedOn w:val="a"/>
    <w:rsid w:val="00D706A9"/>
    <w:pPr>
      <w:spacing w:after="60"/>
      <w:jc w:val="both"/>
    </w:pPr>
  </w:style>
  <w:style w:type="paragraph" w:customStyle="1" w:styleId="14063">
    <w:name w:val="Стиль 14 пт полужирный По центру Слева:  063 см"/>
    <w:basedOn w:val="1"/>
    <w:rsid w:val="00D706A9"/>
    <w:pPr>
      <w:ind w:left="360"/>
      <w:jc w:val="center"/>
    </w:pPr>
    <w:rPr>
      <w:rFonts w:ascii="Times New Roman" w:hAnsi="Times New Roman" w:cs="Times New Roman"/>
      <w:bCs w:val="0"/>
      <w:sz w:val="28"/>
      <w:szCs w:val="20"/>
    </w:rPr>
  </w:style>
  <w:style w:type="paragraph" w:customStyle="1" w:styleId="140">
    <w:name w:val="Стиль 14 пт полужирный По ширине"/>
    <w:basedOn w:val="2"/>
    <w:rsid w:val="00D706A9"/>
    <w:pPr>
      <w:jc w:val="both"/>
    </w:pPr>
    <w:rPr>
      <w:rFonts w:ascii="Times New Roman" w:hAnsi="Times New Roman" w:cs="Times New Roman"/>
      <w:bCs w:val="0"/>
      <w:i w:val="0"/>
      <w:szCs w:val="20"/>
    </w:rPr>
  </w:style>
  <w:style w:type="paragraph" w:customStyle="1" w:styleId="aff2">
    <w:name w:val="Стиль По ширине"/>
    <w:basedOn w:val="2"/>
    <w:rsid w:val="00D706A9"/>
    <w:pPr>
      <w:jc w:val="both"/>
    </w:pPr>
    <w:rPr>
      <w:rFonts w:ascii="Times New Roman" w:hAnsi="Times New Roman" w:cs="Times New Roman"/>
      <w:i w:val="0"/>
      <w:szCs w:val="20"/>
    </w:rPr>
  </w:style>
  <w:style w:type="paragraph" w:customStyle="1" w:styleId="127">
    <w:name w:val="Стиль По ширине Первая строка:  127 см"/>
    <w:basedOn w:val="2"/>
    <w:rsid w:val="00D706A9"/>
    <w:pPr>
      <w:ind w:firstLine="720"/>
      <w:jc w:val="both"/>
    </w:pPr>
    <w:rPr>
      <w:rFonts w:ascii="Times New Roman" w:hAnsi="Times New Roman" w:cs="Times New Roman"/>
      <w:i w:val="0"/>
      <w:szCs w:val="20"/>
    </w:rPr>
  </w:style>
  <w:style w:type="paragraph" w:customStyle="1" w:styleId="14127">
    <w:name w:val="Стиль 14 пт полужирный По ширине Первая строка:  127 см"/>
    <w:basedOn w:val="2"/>
    <w:rsid w:val="00D706A9"/>
    <w:pPr>
      <w:ind w:firstLine="720"/>
      <w:jc w:val="both"/>
    </w:pPr>
    <w:rPr>
      <w:rFonts w:ascii="Times New Roman" w:hAnsi="Times New Roman" w:cs="Times New Roman"/>
      <w:bCs w:val="0"/>
      <w:i w:val="0"/>
      <w:szCs w:val="20"/>
    </w:rPr>
  </w:style>
  <w:style w:type="paragraph" w:customStyle="1" w:styleId="145454">
    <w:name w:val="Стиль 14 пт полужирный По центру Перед:  54 пт После:  54 пт"/>
    <w:basedOn w:val="1"/>
    <w:rsid w:val="00D706A9"/>
    <w:pPr>
      <w:spacing w:before="108" w:after="108"/>
      <w:jc w:val="center"/>
    </w:pPr>
    <w:rPr>
      <w:rFonts w:ascii="Times New Roman" w:hAnsi="Times New Roman" w:cs="Times New Roman"/>
      <w:bCs w:val="0"/>
      <w:sz w:val="28"/>
      <w:szCs w:val="20"/>
    </w:rPr>
  </w:style>
  <w:style w:type="paragraph" w:customStyle="1" w:styleId="5454">
    <w:name w:val="Стиль По центру Перед:  54 пт После:  54 пт"/>
    <w:basedOn w:val="1"/>
    <w:rsid w:val="00D706A9"/>
    <w:pPr>
      <w:spacing w:before="108" w:after="108"/>
      <w:jc w:val="center"/>
    </w:pPr>
    <w:rPr>
      <w:rFonts w:ascii="Times New Roman" w:hAnsi="Times New Roman" w:cs="Times New Roman"/>
      <w:sz w:val="28"/>
      <w:szCs w:val="20"/>
    </w:rPr>
  </w:style>
  <w:style w:type="paragraph" w:customStyle="1" w:styleId="14095">
    <w:name w:val="Стиль 14 пт полужирный По ширине Первая строка:  095 см"/>
    <w:basedOn w:val="2"/>
    <w:rsid w:val="00D706A9"/>
    <w:pPr>
      <w:ind w:firstLine="540"/>
      <w:jc w:val="both"/>
    </w:pPr>
    <w:rPr>
      <w:rFonts w:ascii="Times New Roman" w:hAnsi="Times New Roman" w:cs="Times New Roman"/>
      <w:bCs w:val="0"/>
      <w:i w:val="0"/>
      <w:szCs w:val="20"/>
    </w:rPr>
  </w:style>
  <w:style w:type="paragraph" w:customStyle="1" w:styleId="140950">
    <w:name w:val="Стиль 14 пт полужирный Первая строка:  095 см"/>
    <w:basedOn w:val="2"/>
    <w:rsid w:val="00D706A9"/>
    <w:pPr>
      <w:ind w:firstLine="540"/>
    </w:pPr>
    <w:rPr>
      <w:rFonts w:ascii="Times New Roman" w:hAnsi="Times New Roman" w:cs="Times New Roman"/>
      <w:b w:val="0"/>
      <w:bCs w:val="0"/>
      <w:i w:val="0"/>
      <w:szCs w:val="20"/>
    </w:rPr>
  </w:style>
  <w:style w:type="paragraph" w:customStyle="1" w:styleId="095">
    <w:name w:val="Стиль По ширине Первая строка:  095 см"/>
    <w:basedOn w:val="1"/>
    <w:rsid w:val="00D706A9"/>
    <w:pPr>
      <w:ind w:firstLine="540"/>
      <w:jc w:val="both"/>
    </w:pPr>
    <w:rPr>
      <w:rFonts w:ascii="Times New Roman" w:hAnsi="Times New Roman" w:cs="Times New Roman"/>
      <w:sz w:val="28"/>
      <w:szCs w:val="20"/>
    </w:rPr>
  </w:style>
  <w:style w:type="paragraph" w:customStyle="1" w:styleId="141270">
    <w:name w:val="Стиль 14 пт полужирный По центру Первая строка:  127 см"/>
    <w:basedOn w:val="1"/>
    <w:rsid w:val="00D706A9"/>
    <w:pPr>
      <w:ind w:firstLine="720"/>
      <w:jc w:val="center"/>
    </w:pPr>
    <w:rPr>
      <w:rFonts w:ascii="Times New Roman" w:hAnsi="Times New Roman" w:cs="Times New Roman"/>
      <w:bCs w:val="0"/>
      <w:sz w:val="28"/>
      <w:szCs w:val="20"/>
    </w:rPr>
  </w:style>
  <w:style w:type="paragraph" w:customStyle="1" w:styleId="1a">
    <w:name w:val="Заголовок таблицы ссылок1"/>
    <w:basedOn w:val="1"/>
    <w:next w:val="a"/>
    <w:rsid w:val="00D706A9"/>
    <w:pPr>
      <w:keepLines/>
      <w:spacing w:before="480" w:after="0" w:line="276" w:lineRule="auto"/>
    </w:pPr>
    <w:rPr>
      <w:color w:val="365F91"/>
      <w:sz w:val="28"/>
      <w:szCs w:val="28"/>
    </w:rPr>
  </w:style>
  <w:style w:type="paragraph" w:styleId="1b">
    <w:name w:val="toc 1"/>
    <w:basedOn w:val="a"/>
    <w:next w:val="a"/>
    <w:rsid w:val="00D706A9"/>
    <w:pPr>
      <w:tabs>
        <w:tab w:val="right" w:leader="dot" w:pos="9356"/>
      </w:tabs>
      <w:ind w:firstLine="567"/>
      <w:jc w:val="both"/>
    </w:pPr>
    <w:rPr>
      <w:rFonts w:ascii="Arial Narrow" w:hAnsi="Arial Narrow" w:cs="Arial Narrow"/>
      <w:b/>
      <w:sz w:val="28"/>
      <w:lang w:eastAsia="ru-RU"/>
    </w:rPr>
  </w:style>
  <w:style w:type="paragraph" w:styleId="27">
    <w:name w:val="toc 2"/>
    <w:basedOn w:val="a"/>
    <w:next w:val="a"/>
    <w:rsid w:val="00D706A9"/>
    <w:pPr>
      <w:tabs>
        <w:tab w:val="right" w:leader="dot" w:pos="9356"/>
      </w:tabs>
      <w:ind w:firstLine="567"/>
      <w:jc w:val="both"/>
    </w:pPr>
    <w:rPr>
      <w:rFonts w:ascii="Arial Narrow" w:hAnsi="Arial Narrow" w:cs="Arial Narrow"/>
      <w:lang w:eastAsia="ru-RU"/>
    </w:rPr>
  </w:style>
  <w:style w:type="paragraph" w:customStyle="1" w:styleId="140951">
    <w:name w:val="Стиль Стиль 14 пт полужирный Первая строка:  095 см + полужирный П..."/>
    <w:basedOn w:val="2"/>
    <w:rsid w:val="00D706A9"/>
    <w:pPr>
      <w:ind w:firstLine="708"/>
    </w:pPr>
    <w:rPr>
      <w:rFonts w:ascii="Times New Roman" w:hAnsi="Times New Roman" w:cs="Times New Roman"/>
      <w:b w:val="0"/>
      <w:bCs w:val="0"/>
      <w:i w:val="0"/>
      <w:iCs w:val="0"/>
    </w:rPr>
  </w:style>
  <w:style w:type="paragraph" w:customStyle="1" w:styleId="6">
    <w:name w:val="Стиль Перед:  6 пт"/>
    <w:basedOn w:val="2"/>
    <w:rsid w:val="00D706A9"/>
    <w:pPr>
      <w:spacing w:before="120"/>
    </w:pPr>
    <w:rPr>
      <w:rFonts w:ascii="Times New Roman" w:hAnsi="Times New Roman" w:cs="Times New Roman"/>
      <w:i w:val="0"/>
      <w:szCs w:val="20"/>
    </w:rPr>
  </w:style>
  <w:style w:type="paragraph" w:styleId="aff3">
    <w:name w:val="Revision"/>
    <w:rsid w:val="00D706A9"/>
    <w:pPr>
      <w:suppressAutoHyphens/>
      <w:spacing w:after="0" w:line="240" w:lineRule="auto"/>
    </w:pPr>
    <w:rPr>
      <w:rFonts w:ascii="Times New Roman" w:eastAsia="Times New Roman" w:hAnsi="Times New Roman" w:cs="Times New Roman"/>
      <w:sz w:val="24"/>
      <w:szCs w:val="24"/>
      <w:lang w:eastAsia="zh-CN"/>
    </w:rPr>
  </w:style>
  <w:style w:type="paragraph" w:customStyle="1" w:styleId="1c">
    <w:name w:val="Схема документа1"/>
    <w:basedOn w:val="a"/>
    <w:rsid w:val="00D706A9"/>
    <w:rPr>
      <w:rFonts w:ascii="Tahoma" w:hAnsi="Tahoma" w:cs="Tahoma"/>
      <w:sz w:val="16"/>
      <w:szCs w:val="16"/>
    </w:rPr>
  </w:style>
  <w:style w:type="paragraph" w:customStyle="1" w:styleId="4">
    <w:name w:val="Стиль4"/>
    <w:basedOn w:val="1"/>
    <w:rsid w:val="00D706A9"/>
    <w:rPr>
      <w:rFonts w:ascii="Arial Narrow" w:hAnsi="Arial Narrow" w:cs="Arial Narrow"/>
      <w:sz w:val="28"/>
    </w:rPr>
  </w:style>
  <w:style w:type="paragraph" w:customStyle="1" w:styleId="5">
    <w:name w:val="Стиль5"/>
    <w:basedOn w:val="4"/>
    <w:rsid w:val="00D706A9"/>
    <w:rPr>
      <w:szCs w:val="28"/>
    </w:rPr>
  </w:style>
  <w:style w:type="paragraph" w:styleId="aff4">
    <w:name w:val="Subtitle"/>
    <w:basedOn w:val="a"/>
    <w:next w:val="a"/>
    <w:link w:val="1d"/>
    <w:qFormat/>
    <w:rsid w:val="00D706A9"/>
    <w:rPr>
      <w:rFonts w:ascii="Cambria" w:hAnsi="Cambria"/>
      <w:i/>
      <w:iCs/>
      <w:color w:val="4F81BD"/>
      <w:spacing w:val="15"/>
    </w:rPr>
  </w:style>
  <w:style w:type="character" w:customStyle="1" w:styleId="1d">
    <w:name w:val="Подзаголовок Знак1"/>
    <w:basedOn w:val="a0"/>
    <w:link w:val="aff4"/>
    <w:rsid w:val="00D706A9"/>
    <w:rPr>
      <w:rFonts w:ascii="Cambria" w:eastAsia="Times New Roman" w:hAnsi="Cambria" w:cs="Times New Roman"/>
      <w:i/>
      <w:iCs/>
      <w:color w:val="4F81BD"/>
      <w:spacing w:val="15"/>
      <w:sz w:val="24"/>
      <w:szCs w:val="24"/>
      <w:lang w:eastAsia="zh-CN"/>
    </w:rPr>
  </w:style>
  <w:style w:type="paragraph" w:customStyle="1" w:styleId="60">
    <w:name w:val="Стиль6"/>
    <w:basedOn w:val="aff4"/>
    <w:rsid w:val="00D706A9"/>
    <w:rPr>
      <w:rFonts w:ascii="Arial Narrow" w:hAnsi="Arial Narrow" w:cs="Arial Narrow"/>
      <w:color w:val="auto"/>
      <w:sz w:val="28"/>
    </w:rPr>
  </w:style>
  <w:style w:type="paragraph" w:styleId="33">
    <w:name w:val="toc 3"/>
    <w:basedOn w:val="a"/>
    <w:next w:val="a"/>
    <w:rsid w:val="00D706A9"/>
    <w:pPr>
      <w:spacing w:after="100" w:line="276" w:lineRule="auto"/>
      <w:ind w:left="440"/>
    </w:pPr>
    <w:rPr>
      <w:rFonts w:ascii="Calibri" w:hAnsi="Calibri"/>
      <w:sz w:val="22"/>
      <w:szCs w:val="22"/>
    </w:rPr>
  </w:style>
  <w:style w:type="paragraph" w:styleId="40">
    <w:name w:val="toc 4"/>
    <w:basedOn w:val="a"/>
    <w:next w:val="a"/>
    <w:rsid w:val="00D706A9"/>
    <w:pPr>
      <w:spacing w:after="100" w:line="276" w:lineRule="auto"/>
      <w:ind w:left="660"/>
    </w:pPr>
    <w:rPr>
      <w:rFonts w:ascii="Calibri" w:hAnsi="Calibri"/>
      <w:sz w:val="22"/>
      <w:szCs w:val="22"/>
    </w:rPr>
  </w:style>
  <w:style w:type="paragraph" w:styleId="50">
    <w:name w:val="toc 5"/>
    <w:basedOn w:val="a"/>
    <w:next w:val="a"/>
    <w:rsid w:val="00D706A9"/>
    <w:pPr>
      <w:spacing w:after="100" w:line="276" w:lineRule="auto"/>
      <w:ind w:left="880"/>
    </w:pPr>
    <w:rPr>
      <w:rFonts w:ascii="Calibri" w:hAnsi="Calibri"/>
      <w:sz w:val="22"/>
      <w:szCs w:val="22"/>
    </w:rPr>
  </w:style>
  <w:style w:type="paragraph" w:styleId="61">
    <w:name w:val="toc 6"/>
    <w:basedOn w:val="a"/>
    <w:next w:val="a"/>
    <w:rsid w:val="00D706A9"/>
    <w:pPr>
      <w:spacing w:after="100" w:line="276" w:lineRule="auto"/>
      <w:ind w:left="1100"/>
    </w:pPr>
    <w:rPr>
      <w:rFonts w:ascii="Calibri" w:hAnsi="Calibri"/>
      <w:sz w:val="22"/>
      <w:szCs w:val="22"/>
    </w:rPr>
  </w:style>
  <w:style w:type="paragraph" w:styleId="7">
    <w:name w:val="toc 7"/>
    <w:basedOn w:val="a"/>
    <w:next w:val="a"/>
    <w:rsid w:val="00D706A9"/>
    <w:pPr>
      <w:spacing w:after="100" w:line="276" w:lineRule="auto"/>
      <w:ind w:left="1320"/>
    </w:pPr>
    <w:rPr>
      <w:rFonts w:ascii="Calibri" w:hAnsi="Calibri"/>
      <w:sz w:val="22"/>
      <w:szCs w:val="22"/>
    </w:rPr>
  </w:style>
  <w:style w:type="paragraph" w:styleId="8">
    <w:name w:val="toc 8"/>
    <w:basedOn w:val="a"/>
    <w:next w:val="a"/>
    <w:rsid w:val="00D706A9"/>
    <w:pPr>
      <w:spacing w:after="100" w:line="276" w:lineRule="auto"/>
      <w:ind w:left="1540"/>
    </w:pPr>
    <w:rPr>
      <w:rFonts w:ascii="Calibri" w:hAnsi="Calibri"/>
      <w:sz w:val="22"/>
      <w:szCs w:val="22"/>
    </w:rPr>
  </w:style>
  <w:style w:type="paragraph" w:styleId="9">
    <w:name w:val="toc 9"/>
    <w:basedOn w:val="a"/>
    <w:next w:val="a"/>
    <w:rsid w:val="00D706A9"/>
    <w:pPr>
      <w:spacing w:after="100" w:line="276" w:lineRule="auto"/>
      <w:ind w:left="1760"/>
    </w:pPr>
    <w:rPr>
      <w:rFonts w:ascii="Calibri" w:hAnsi="Calibri"/>
      <w:sz w:val="22"/>
      <w:szCs w:val="22"/>
    </w:rPr>
  </w:style>
  <w:style w:type="paragraph" w:customStyle="1" w:styleId="1e">
    <w:name w:val="Текст примечания1"/>
    <w:basedOn w:val="a"/>
    <w:rsid w:val="00D706A9"/>
    <w:rPr>
      <w:sz w:val="20"/>
      <w:szCs w:val="20"/>
    </w:rPr>
  </w:style>
  <w:style w:type="paragraph" w:styleId="aff5">
    <w:name w:val="annotation subject"/>
    <w:basedOn w:val="1e"/>
    <w:next w:val="1e"/>
    <w:link w:val="1f"/>
    <w:rsid w:val="00D706A9"/>
    <w:rPr>
      <w:b/>
      <w:bCs/>
    </w:rPr>
  </w:style>
  <w:style w:type="character" w:customStyle="1" w:styleId="1f">
    <w:name w:val="Тема примечания Знак1"/>
    <w:basedOn w:val="a3"/>
    <w:link w:val="aff5"/>
    <w:rsid w:val="00D706A9"/>
    <w:rPr>
      <w:rFonts w:ascii="Times New Roman" w:eastAsia="Times New Roman" w:hAnsi="Times New Roman" w:cs="Times New Roman"/>
      <w:b/>
      <w:bCs/>
      <w:sz w:val="20"/>
      <w:szCs w:val="20"/>
      <w:lang w:eastAsia="zh-CN"/>
    </w:rPr>
  </w:style>
  <w:style w:type="paragraph" w:styleId="aff6">
    <w:name w:val="Body Text Indent"/>
    <w:basedOn w:val="a"/>
    <w:link w:val="aff7"/>
    <w:rsid w:val="00D706A9"/>
    <w:pPr>
      <w:spacing w:after="120"/>
      <w:ind w:left="283"/>
    </w:pPr>
  </w:style>
  <w:style w:type="character" w:customStyle="1" w:styleId="aff7">
    <w:name w:val="Основной текст с отступом Знак"/>
    <w:basedOn w:val="a0"/>
    <w:link w:val="aff6"/>
    <w:rsid w:val="00D706A9"/>
    <w:rPr>
      <w:rFonts w:ascii="Times New Roman" w:eastAsia="Times New Roman" w:hAnsi="Times New Roman" w:cs="Times New Roman"/>
      <w:sz w:val="24"/>
      <w:szCs w:val="24"/>
      <w:lang w:eastAsia="zh-CN"/>
    </w:rPr>
  </w:style>
  <w:style w:type="paragraph" w:customStyle="1" w:styleId="-6">
    <w:name w:val="пункт-6"/>
    <w:basedOn w:val="a"/>
    <w:rsid w:val="00D706A9"/>
    <w:pPr>
      <w:tabs>
        <w:tab w:val="left" w:pos="3852"/>
      </w:tabs>
      <w:spacing w:line="288" w:lineRule="auto"/>
      <w:ind w:left="3852" w:hanging="1152"/>
      <w:jc w:val="both"/>
    </w:pPr>
    <w:rPr>
      <w:sz w:val="28"/>
      <w:szCs w:val="28"/>
    </w:rPr>
  </w:style>
  <w:style w:type="paragraph" w:customStyle="1" w:styleId="-60">
    <w:name w:val="Пункт-6"/>
    <w:basedOn w:val="a"/>
    <w:rsid w:val="00D706A9"/>
    <w:pPr>
      <w:tabs>
        <w:tab w:val="left" w:pos="2574"/>
      </w:tabs>
      <w:spacing w:line="288" w:lineRule="auto"/>
      <w:ind w:left="873" w:firstLine="567"/>
      <w:jc w:val="both"/>
    </w:pPr>
    <w:rPr>
      <w:sz w:val="28"/>
    </w:rPr>
  </w:style>
  <w:style w:type="paragraph" w:customStyle="1" w:styleId="34">
    <w:name w:val="Пункт_3"/>
    <w:basedOn w:val="a"/>
    <w:rsid w:val="00D706A9"/>
    <w:pPr>
      <w:tabs>
        <w:tab w:val="left" w:pos="1694"/>
      </w:tabs>
      <w:spacing w:line="360" w:lineRule="auto"/>
      <w:ind w:left="1694" w:hanging="1133"/>
      <w:jc w:val="both"/>
    </w:pPr>
    <w:rPr>
      <w:sz w:val="28"/>
      <w:szCs w:val="20"/>
    </w:rPr>
  </w:style>
  <w:style w:type="paragraph" w:styleId="aff8">
    <w:name w:val="No Spacing"/>
    <w:link w:val="aff9"/>
    <w:uiPriority w:val="1"/>
    <w:qFormat/>
    <w:rsid w:val="00D706A9"/>
    <w:pPr>
      <w:suppressAutoHyphens/>
      <w:spacing w:after="0" w:line="240" w:lineRule="auto"/>
    </w:pPr>
    <w:rPr>
      <w:rFonts w:ascii="Times New Roman" w:eastAsia="Times New Roman" w:hAnsi="Times New Roman" w:cs="Times New Roman"/>
      <w:sz w:val="24"/>
      <w:szCs w:val="24"/>
      <w:lang w:eastAsia="zh-CN"/>
    </w:rPr>
  </w:style>
  <w:style w:type="paragraph" w:customStyle="1" w:styleId="s1">
    <w:name w:val="s_1"/>
    <w:basedOn w:val="a"/>
    <w:rsid w:val="00D706A9"/>
    <w:pPr>
      <w:spacing w:before="280" w:after="280"/>
    </w:pPr>
  </w:style>
  <w:style w:type="paragraph" w:customStyle="1" w:styleId="affa">
    <w:name w:val="Пункт"/>
    <w:basedOn w:val="a"/>
    <w:rsid w:val="00D706A9"/>
    <w:pPr>
      <w:tabs>
        <w:tab w:val="left" w:pos="1980"/>
      </w:tabs>
      <w:ind w:left="1404" w:hanging="504"/>
      <w:jc w:val="both"/>
    </w:pPr>
    <w:rPr>
      <w:szCs w:val="28"/>
    </w:rPr>
  </w:style>
  <w:style w:type="paragraph" w:customStyle="1" w:styleId="ConsPlusNonformat">
    <w:name w:val="ConsPlusNonformat"/>
    <w:rsid w:val="00D706A9"/>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1f0">
    <w:name w:val="Абзац списка1"/>
    <w:basedOn w:val="a"/>
    <w:rsid w:val="00D706A9"/>
    <w:pPr>
      <w:spacing w:after="200" w:line="276" w:lineRule="auto"/>
      <w:ind w:left="720"/>
    </w:pPr>
    <w:rPr>
      <w:rFonts w:ascii="Calibri" w:hAnsi="Calibri" w:cs="Calibri"/>
      <w:sz w:val="22"/>
      <w:szCs w:val="22"/>
    </w:rPr>
  </w:style>
  <w:style w:type="paragraph" w:customStyle="1" w:styleId="-3">
    <w:name w:val="Пункт-3"/>
    <w:basedOn w:val="a"/>
    <w:rsid w:val="00D706A9"/>
    <w:pPr>
      <w:spacing w:line="288" w:lineRule="auto"/>
      <w:jc w:val="both"/>
    </w:pPr>
    <w:rPr>
      <w:rFonts w:eastAsia="Calibri"/>
      <w:sz w:val="28"/>
    </w:rPr>
  </w:style>
  <w:style w:type="paragraph" w:customStyle="1" w:styleId="-4">
    <w:name w:val="Пункт-4"/>
    <w:basedOn w:val="a"/>
    <w:rsid w:val="00D706A9"/>
    <w:pPr>
      <w:spacing w:line="288" w:lineRule="auto"/>
      <w:jc w:val="both"/>
    </w:pPr>
    <w:rPr>
      <w:rFonts w:eastAsia="Calibri"/>
      <w:sz w:val="28"/>
    </w:rPr>
  </w:style>
  <w:style w:type="paragraph" w:customStyle="1" w:styleId="affb">
    <w:name w:val="Содержимое таблицы"/>
    <w:basedOn w:val="a"/>
    <w:rsid w:val="00D706A9"/>
    <w:pPr>
      <w:suppressLineNumbers/>
    </w:pPr>
  </w:style>
  <w:style w:type="paragraph" w:customStyle="1" w:styleId="affc">
    <w:name w:val="Заголовок таблицы"/>
    <w:basedOn w:val="affb"/>
    <w:rsid w:val="00D706A9"/>
    <w:pPr>
      <w:jc w:val="center"/>
    </w:pPr>
    <w:rPr>
      <w:b/>
      <w:bCs/>
    </w:rPr>
  </w:style>
  <w:style w:type="paragraph" w:customStyle="1" w:styleId="100">
    <w:name w:val="Оглавление 10"/>
    <w:basedOn w:val="16"/>
    <w:rsid w:val="00D706A9"/>
    <w:pPr>
      <w:tabs>
        <w:tab w:val="right" w:leader="dot" w:pos="7091"/>
      </w:tabs>
      <w:ind w:left="2547"/>
    </w:pPr>
  </w:style>
  <w:style w:type="paragraph" w:customStyle="1" w:styleId="affd">
    <w:name w:val="Содержимое врезки"/>
    <w:basedOn w:val="a"/>
    <w:rsid w:val="00D706A9"/>
  </w:style>
  <w:style w:type="table" w:styleId="affe">
    <w:name w:val="Table Grid"/>
    <w:basedOn w:val="a1"/>
    <w:uiPriority w:val="59"/>
    <w:rsid w:val="00D706A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
    <w:name w:val="f"/>
    <w:rsid w:val="00D706A9"/>
  </w:style>
  <w:style w:type="table" w:customStyle="1" w:styleId="1f1">
    <w:name w:val="Сетка таблицы1"/>
    <w:basedOn w:val="a1"/>
    <w:next w:val="affe"/>
    <w:rsid w:val="00D706A9"/>
    <w:pPr>
      <w:spacing w:after="200" w:line="276"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8">
    <w:name w:val="Body Text 2"/>
    <w:basedOn w:val="a"/>
    <w:link w:val="29"/>
    <w:uiPriority w:val="99"/>
    <w:semiHidden/>
    <w:unhideWhenUsed/>
    <w:rsid w:val="00FD02E3"/>
    <w:pPr>
      <w:spacing w:after="120" w:line="480" w:lineRule="auto"/>
    </w:pPr>
  </w:style>
  <w:style w:type="character" w:customStyle="1" w:styleId="29">
    <w:name w:val="Основной текст 2 Знак"/>
    <w:basedOn w:val="a0"/>
    <w:link w:val="28"/>
    <w:uiPriority w:val="99"/>
    <w:semiHidden/>
    <w:rsid w:val="00FD02E3"/>
    <w:rPr>
      <w:rFonts w:ascii="Times New Roman" w:eastAsia="Times New Roman" w:hAnsi="Times New Roman" w:cs="Times New Roman"/>
      <w:sz w:val="24"/>
      <w:szCs w:val="24"/>
      <w:lang w:eastAsia="zh-CN"/>
    </w:rPr>
  </w:style>
  <w:style w:type="paragraph" w:styleId="HTML0">
    <w:name w:val="HTML Preformatted"/>
    <w:basedOn w:val="a"/>
    <w:link w:val="HTML1"/>
    <w:rsid w:val="00FD02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1">
    <w:name w:val="Стандартный HTML Знак"/>
    <w:basedOn w:val="a0"/>
    <w:link w:val="HTML0"/>
    <w:rsid w:val="00FD02E3"/>
    <w:rPr>
      <w:rFonts w:ascii="Courier New" w:eastAsia="Times New Roman" w:hAnsi="Courier New" w:cs="Courier New"/>
      <w:sz w:val="20"/>
      <w:szCs w:val="20"/>
      <w:lang w:eastAsia="ru-RU"/>
    </w:rPr>
  </w:style>
  <w:style w:type="paragraph" w:customStyle="1" w:styleId="211">
    <w:name w:val="Основной текст 21"/>
    <w:basedOn w:val="a"/>
    <w:rsid w:val="00FD02E3"/>
    <w:pPr>
      <w:spacing w:line="360" w:lineRule="auto"/>
      <w:jc w:val="both"/>
    </w:pPr>
    <w:rPr>
      <w:szCs w:val="20"/>
      <w:lang w:eastAsia="ru-RU"/>
    </w:rPr>
  </w:style>
  <w:style w:type="paragraph" w:customStyle="1" w:styleId="1f2">
    <w:name w:val="Основной текст1"/>
    <w:basedOn w:val="a"/>
    <w:link w:val="afff"/>
    <w:rsid w:val="00FD02E3"/>
    <w:pPr>
      <w:spacing w:line="360" w:lineRule="auto"/>
      <w:jc w:val="center"/>
    </w:pPr>
    <w:rPr>
      <w:b/>
      <w:szCs w:val="20"/>
      <w:lang w:eastAsia="ru-RU"/>
    </w:rPr>
  </w:style>
  <w:style w:type="character" w:customStyle="1" w:styleId="ConsPlusNormal0">
    <w:name w:val="ConsPlusNormal Знак"/>
    <w:link w:val="ConsPlusNormal"/>
    <w:locked/>
    <w:rsid w:val="00FD02E3"/>
    <w:rPr>
      <w:rFonts w:ascii="Arial" w:eastAsia="Times New Roman" w:hAnsi="Arial" w:cs="Arial"/>
      <w:sz w:val="20"/>
      <w:szCs w:val="20"/>
      <w:lang w:eastAsia="zh-CN"/>
    </w:rPr>
  </w:style>
  <w:style w:type="character" w:customStyle="1" w:styleId="afff">
    <w:name w:val="Основной текст_"/>
    <w:link w:val="1f2"/>
    <w:rsid w:val="00FD02E3"/>
    <w:rPr>
      <w:rFonts w:ascii="Times New Roman" w:eastAsia="Times New Roman" w:hAnsi="Times New Roman" w:cs="Times New Roman"/>
      <w:b/>
      <w:sz w:val="24"/>
      <w:szCs w:val="20"/>
      <w:lang w:eastAsia="ru-RU"/>
    </w:rPr>
  </w:style>
  <w:style w:type="character" w:customStyle="1" w:styleId="aff9">
    <w:name w:val="Без интервала Знак"/>
    <w:link w:val="aff8"/>
    <w:uiPriority w:val="1"/>
    <w:locked/>
    <w:rsid w:val="00FD02E3"/>
    <w:rPr>
      <w:rFonts w:ascii="Times New Roman" w:eastAsia="Times New Roman" w:hAnsi="Times New Roman" w:cs="Times New Roman"/>
      <w:sz w:val="24"/>
      <w:szCs w:val="24"/>
      <w:lang w:eastAsia="zh-CN"/>
    </w:rPr>
  </w:style>
  <w:style w:type="character" w:customStyle="1" w:styleId="UnresolvedMention">
    <w:name w:val="Unresolved Mention"/>
    <w:basedOn w:val="a0"/>
    <w:uiPriority w:val="99"/>
    <w:semiHidden/>
    <w:unhideWhenUsed/>
    <w:rsid w:val="0044215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49303660">
      <w:bodyDiv w:val="1"/>
      <w:marLeft w:val="0"/>
      <w:marRight w:val="0"/>
      <w:marTop w:val="0"/>
      <w:marBottom w:val="0"/>
      <w:divBdr>
        <w:top w:val="none" w:sz="0" w:space="0" w:color="auto"/>
        <w:left w:val="none" w:sz="0" w:space="0" w:color="auto"/>
        <w:bottom w:val="none" w:sz="0" w:space="0" w:color="auto"/>
        <w:right w:val="none" w:sz="0" w:space="0" w:color="auto"/>
      </w:divBdr>
    </w:div>
    <w:div w:id="195504203">
      <w:bodyDiv w:val="1"/>
      <w:marLeft w:val="0"/>
      <w:marRight w:val="0"/>
      <w:marTop w:val="0"/>
      <w:marBottom w:val="0"/>
      <w:divBdr>
        <w:top w:val="none" w:sz="0" w:space="0" w:color="auto"/>
        <w:left w:val="none" w:sz="0" w:space="0" w:color="auto"/>
        <w:bottom w:val="none" w:sz="0" w:space="0" w:color="auto"/>
        <w:right w:val="none" w:sz="0" w:space="0" w:color="auto"/>
      </w:divBdr>
    </w:div>
    <w:div w:id="239758208">
      <w:bodyDiv w:val="1"/>
      <w:marLeft w:val="0"/>
      <w:marRight w:val="0"/>
      <w:marTop w:val="0"/>
      <w:marBottom w:val="0"/>
      <w:divBdr>
        <w:top w:val="none" w:sz="0" w:space="0" w:color="auto"/>
        <w:left w:val="none" w:sz="0" w:space="0" w:color="auto"/>
        <w:bottom w:val="none" w:sz="0" w:space="0" w:color="auto"/>
        <w:right w:val="none" w:sz="0" w:space="0" w:color="auto"/>
      </w:divBdr>
    </w:div>
    <w:div w:id="276178311">
      <w:bodyDiv w:val="1"/>
      <w:marLeft w:val="0"/>
      <w:marRight w:val="0"/>
      <w:marTop w:val="0"/>
      <w:marBottom w:val="0"/>
      <w:divBdr>
        <w:top w:val="none" w:sz="0" w:space="0" w:color="auto"/>
        <w:left w:val="none" w:sz="0" w:space="0" w:color="auto"/>
        <w:bottom w:val="none" w:sz="0" w:space="0" w:color="auto"/>
        <w:right w:val="none" w:sz="0" w:space="0" w:color="auto"/>
      </w:divBdr>
    </w:div>
    <w:div w:id="276913793">
      <w:bodyDiv w:val="1"/>
      <w:marLeft w:val="0"/>
      <w:marRight w:val="0"/>
      <w:marTop w:val="0"/>
      <w:marBottom w:val="0"/>
      <w:divBdr>
        <w:top w:val="none" w:sz="0" w:space="0" w:color="auto"/>
        <w:left w:val="none" w:sz="0" w:space="0" w:color="auto"/>
        <w:bottom w:val="none" w:sz="0" w:space="0" w:color="auto"/>
        <w:right w:val="none" w:sz="0" w:space="0" w:color="auto"/>
      </w:divBdr>
    </w:div>
    <w:div w:id="346906226">
      <w:bodyDiv w:val="1"/>
      <w:marLeft w:val="0"/>
      <w:marRight w:val="0"/>
      <w:marTop w:val="0"/>
      <w:marBottom w:val="0"/>
      <w:divBdr>
        <w:top w:val="none" w:sz="0" w:space="0" w:color="auto"/>
        <w:left w:val="none" w:sz="0" w:space="0" w:color="auto"/>
        <w:bottom w:val="none" w:sz="0" w:space="0" w:color="auto"/>
        <w:right w:val="none" w:sz="0" w:space="0" w:color="auto"/>
      </w:divBdr>
    </w:div>
    <w:div w:id="352609856">
      <w:bodyDiv w:val="1"/>
      <w:marLeft w:val="0"/>
      <w:marRight w:val="0"/>
      <w:marTop w:val="0"/>
      <w:marBottom w:val="0"/>
      <w:divBdr>
        <w:top w:val="none" w:sz="0" w:space="0" w:color="auto"/>
        <w:left w:val="none" w:sz="0" w:space="0" w:color="auto"/>
        <w:bottom w:val="none" w:sz="0" w:space="0" w:color="auto"/>
        <w:right w:val="none" w:sz="0" w:space="0" w:color="auto"/>
      </w:divBdr>
    </w:div>
    <w:div w:id="380247585">
      <w:bodyDiv w:val="1"/>
      <w:marLeft w:val="0"/>
      <w:marRight w:val="0"/>
      <w:marTop w:val="0"/>
      <w:marBottom w:val="0"/>
      <w:divBdr>
        <w:top w:val="none" w:sz="0" w:space="0" w:color="auto"/>
        <w:left w:val="none" w:sz="0" w:space="0" w:color="auto"/>
        <w:bottom w:val="none" w:sz="0" w:space="0" w:color="auto"/>
        <w:right w:val="none" w:sz="0" w:space="0" w:color="auto"/>
      </w:divBdr>
    </w:div>
    <w:div w:id="400296984">
      <w:bodyDiv w:val="1"/>
      <w:marLeft w:val="0"/>
      <w:marRight w:val="0"/>
      <w:marTop w:val="0"/>
      <w:marBottom w:val="0"/>
      <w:divBdr>
        <w:top w:val="none" w:sz="0" w:space="0" w:color="auto"/>
        <w:left w:val="none" w:sz="0" w:space="0" w:color="auto"/>
        <w:bottom w:val="none" w:sz="0" w:space="0" w:color="auto"/>
        <w:right w:val="none" w:sz="0" w:space="0" w:color="auto"/>
      </w:divBdr>
      <w:divsChild>
        <w:div w:id="1390110213">
          <w:marLeft w:val="0"/>
          <w:marRight w:val="0"/>
          <w:marTop w:val="120"/>
          <w:marBottom w:val="0"/>
          <w:divBdr>
            <w:top w:val="none" w:sz="0" w:space="0" w:color="auto"/>
            <w:left w:val="none" w:sz="0" w:space="0" w:color="auto"/>
            <w:bottom w:val="none" w:sz="0" w:space="0" w:color="auto"/>
            <w:right w:val="none" w:sz="0" w:space="0" w:color="auto"/>
          </w:divBdr>
        </w:div>
        <w:div w:id="2028364703">
          <w:marLeft w:val="0"/>
          <w:marRight w:val="0"/>
          <w:marTop w:val="120"/>
          <w:marBottom w:val="0"/>
          <w:divBdr>
            <w:top w:val="none" w:sz="0" w:space="0" w:color="auto"/>
            <w:left w:val="none" w:sz="0" w:space="0" w:color="auto"/>
            <w:bottom w:val="none" w:sz="0" w:space="0" w:color="auto"/>
            <w:right w:val="none" w:sz="0" w:space="0" w:color="auto"/>
          </w:divBdr>
        </w:div>
        <w:div w:id="1828979621">
          <w:marLeft w:val="0"/>
          <w:marRight w:val="0"/>
          <w:marTop w:val="120"/>
          <w:marBottom w:val="0"/>
          <w:divBdr>
            <w:top w:val="none" w:sz="0" w:space="0" w:color="auto"/>
            <w:left w:val="none" w:sz="0" w:space="0" w:color="auto"/>
            <w:bottom w:val="none" w:sz="0" w:space="0" w:color="auto"/>
            <w:right w:val="none" w:sz="0" w:space="0" w:color="auto"/>
          </w:divBdr>
        </w:div>
        <w:div w:id="1613324829">
          <w:marLeft w:val="0"/>
          <w:marRight w:val="0"/>
          <w:marTop w:val="120"/>
          <w:marBottom w:val="0"/>
          <w:divBdr>
            <w:top w:val="none" w:sz="0" w:space="0" w:color="auto"/>
            <w:left w:val="none" w:sz="0" w:space="0" w:color="auto"/>
            <w:bottom w:val="none" w:sz="0" w:space="0" w:color="auto"/>
            <w:right w:val="none" w:sz="0" w:space="0" w:color="auto"/>
          </w:divBdr>
        </w:div>
        <w:div w:id="662776751">
          <w:marLeft w:val="0"/>
          <w:marRight w:val="0"/>
          <w:marTop w:val="120"/>
          <w:marBottom w:val="0"/>
          <w:divBdr>
            <w:top w:val="none" w:sz="0" w:space="0" w:color="auto"/>
            <w:left w:val="none" w:sz="0" w:space="0" w:color="auto"/>
            <w:bottom w:val="none" w:sz="0" w:space="0" w:color="auto"/>
            <w:right w:val="none" w:sz="0" w:space="0" w:color="auto"/>
          </w:divBdr>
        </w:div>
        <w:div w:id="1701391322">
          <w:marLeft w:val="0"/>
          <w:marRight w:val="0"/>
          <w:marTop w:val="120"/>
          <w:marBottom w:val="0"/>
          <w:divBdr>
            <w:top w:val="none" w:sz="0" w:space="0" w:color="auto"/>
            <w:left w:val="none" w:sz="0" w:space="0" w:color="auto"/>
            <w:bottom w:val="none" w:sz="0" w:space="0" w:color="auto"/>
            <w:right w:val="none" w:sz="0" w:space="0" w:color="auto"/>
          </w:divBdr>
        </w:div>
        <w:div w:id="1316104233">
          <w:marLeft w:val="0"/>
          <w:marRight w:val="0"/>
          <w:marTop w:val="120"/>
          <w:marBottom w:val="0"/>
          <w:divBdr>
            <w:top w:val="none" w:sz="0" w:space="0" w:color="auto"/>
            <w:left w:val="none" w:sz="0" w:space="0" w:color="auto"/>
            <w:bottom w:val="none" w:sz="0" w:space="0" w:color="auto"/>
            <w:right w:val="none" w:sz="0" w:space="0" w:color="auto"/>
          </w:divBdr>
        </w:div>
        <w:div w:id="1195117936">
          <w:marLeft w:val="0"/>
          <w:marRight w:val="0"/>
          <w:marTop w:val="120"/>
          <w:marBottom w:val="0"/>
          <w:divBdr>
            <w:top w:val="none" w:sz="0" w:space="0" w:color="auto"/>
            <w:left w:val="none" w:sz="0" w:space="0" w:color="auto"/>
            <w:bottom w:val="none" w:sz="0" w:space="0" w:color="auto"/>
            <w:right w:val="none" w:sz="0" w:space="0" w:color="auto"/>
          </w:divBdr>
        </w:div>
      </w:divsChild>
    </w:div>
    <w:div w:id="406925384">
      <w:bodyDiv w:val="1"/>
      <w:marLeft w:val="0"/>
      <w:marRight w:val="0"/>
      <w:marTop w:val="0"/>
      <w:marBottom w:val="0"/>
      <w:divBdr>
        <w:top w:val="none" w:sz="0" w:space="0" w:color="auto"/>
        <w:left w:val="none" w:sz="0" w:space="0" w:color="auto"/>
        <w:bottom w:val="none" w:sz="0" w:space="0" w:color="auto"/>
        <w:right w:val="none" w:sz="0" w:space="0" w:color="auto"/>
      </w:divBdr>
      <w:divsChild>
        <w:div w:id="440997465">
          <w:marLeft w:val="0"/>
          <w:marRight w:val="0"/>
          <w:marTop w:val="120"/>
          <w:marBottom w:val="0"/>
          <w:divBdr>
            <w:top w:val="none" w:sz="0" w:space="0" w:color="auto"/>
            <w:left w:val="none" w:sz="0" w:space="0" w:color="auto"/>
            <w:bottom w:val="none" w:sz="0" w:space="0" w:color="auto"/>
            <w:right w:val="none" w:sz="0" w:space="0" w:color="auto"/>
          </w:divBdr>
        </w:div>
        <w:div w:id="1809204899">
          <w:marLeft w:val="0"/>
          <w:marRight w:val="0"/>
          <w:marTop w:val="120"/>
          <w:marBottom w:val="0"/>
          <w:divBdr>
            <w:top w:val="none" w:sz="0" w:space="0" w:color="auto"/>
            <w:left w:val="none" w:sz="0" w:space="0" w:color="auto"/>
            <w:bottom w:val="none" w:sz="0" w:space="0" w:color="auto"/>
            <w:right w:val="none" w:sz="0" w:space="0" w:color="auto"/>
          </w:divBdr>
        </w:div>
        <w:div w:id="186873526">
          <w:marLeft w:val="0"/>
          <w:marRight w:val="0"/>
          <w:marTop w:val="120"/>
          <w:marBottom w:val="0"/>
          <w:divBdr>
            <w:top w:val="none" w:sz="0" w:space="0" w:color="auto"/>
            <w:left w:val="none" w:sz="0" w:space="0" w:color="auto"/>
            <w:bottom w:val="none" w:sz="0" w:space="0" w:color="auto"/>
            <w:right w:val="none" w:sz="0" w:space="0" w:color="auto"/>
          </w:divBdr>
        </w:div>
        <w:div w:id="1235166515">
          <w:marLeft w:val="0"/>
          <w:marRight w:val="0"/>
          <w:marTop w:val="120"/>
          <w:marBottom w:val="0"/>
          <w:divBdr>
            <w:top w:val="none" w:sz="0" w:space="0" w:color="auto"/>
            <w:left w:val="none" w:sz="0" w:space="0" w:color="auto"/>
            <w:bottom w:val="none" w:sz="0" w:space="0" w:color="auto"/>
            <w:right w:val="none" w:sz="0" w:space="0" w:color="auto"/>
          </w:divBdr>
        </w:div>
        <w:div w:id="414523390">
          <w:marLeft w:val="0"/>
          <w:marRight w:val="0"/>
          <w:marTop w:val="120"/>
          <w:marBottom w:val="0"/>
          <w:divBdr>
            <w:top w:val="none" w:sz="0" w:space="0" w:color="auto"/>
            <w:left w:val="none" w:sz="0" w:space="0" w:color="auto"/>
            <w:bottom w:val="none" w:sz="0" w:space="0" w:color="auto"/>
            <w:right w:val="none" w:sz="0" w:space="0" w:color="auto"/>
          </w:divBdr>
        </w:div>
        <w:div w:id="1858733942">
          <w:marLeft w:val="0"/>
          <w:marRight w:val="0"/>
          <w:marTop w:val="120"/>
          <w:marBottom w:val="0"/>
          <w:divBdr>
            <w:top w:val="none" w:sz="0" w:space="0" w:color="auto"/>
            <w:left w:val="none" w:sz="0" w:space="0" w:color="auto"/>
            <w:bottom w:val="none" w:sz="0" w:space="0" w:color="auto"/>
            <w:right w:val="none" w:sz="0" w:space="0" w:color="auto"/>
          </w:divBdr>
        </w:div>
        <w:div w:id="1192109632">
          <w:marLeft w:val="0"/>
          <w:marRight w:val="0"/>
          <w:marTop w:val="120"/>
          <w:marBottom w:val="0"/>
          <w:divBdr>
            <w:top w:val="none" w:sz="0" w:space="0" w:color="auto"/>
            <w:left w:val="none" w:sz="0" w:space="0" w:color="auto"/>
            <w:bottom w:val="none" w:sz="0" w:space="0" w:color="auto"/>
            <w:right w:val="none" w:sz="0" w:space="0" w:color="auto"/>
          </w:divBdr>
        </w:div>
        <w:div w:id="1933975560">
          <w:marLeft w:val="0"/>
          <w:marRight w:val="0"/>
          <w:marTop w:val="120"/>
          <w:marBottom w:val="0"/>
          <w:divBdr>
            <w:top w:val="none" w:sz="0" w:space="0" w:color="auto"/>
            <w:left w:val="none" w:sz="0" w:space="0" w:color="auto"/>
            <w:bottom w:val="none" w:sz="0" w:space="0" w:color="auto"/>
            <w:right w:val="none" w:sz="0" w:space="0" w:color="auto"/>
          </w:divBdr>
        </w:div>
        <w:div w:id="1782337022">
          <w:marLeft w:val="0"/>
          <w:marRight w:val="0"/>
          <w:marTop w:val="120"/>
          <w:marBottom w:val="0"/>
          <w:divBdr>
            <w:top w:val="none" w:sz="0" w:space="0" w:color="auto"/>
            <w:left w:val="none" w:sz="0" w:space="0" w:color="auto"/>
            <w:bottom w:val="none" w:sz="0" w:space="0" w:color="auto"/>
            <w:right w:val="none" w:sz="0" w:space="0" w:color="auto"/>
          </w:divBdr>
        </w:div>
      </w:divsChild>
    </w:div>
    <w:div w:id="408616988">
      <w:bodyDiv w:val="1"/>
      <w:marLeft w:val="0"/>
      <w:marRight w:val="0"/>
      <w:marTop w:val="0"/>
      <w:marBottom w:val="0"/>
      <w:divBdr>
        <w:top w:val="none" w:sz="0" w:space="0" w:color="auto"/>
        <w:left w:val="none" w:sz="0" w:space="0" w:color="auto"/>
        <w:bottom w:val="none" w:sz="0" w:space="0" w:color="auto"/>
        <w:right w:val="none" w:sz="0" w:space="0" w:color="auto"/>
      </w:divBdr>
    </w:div>
    <w:div w:id="465046388">
      <w:bodyDiv w:val="1"/>
      <w:marLeft w:val="0"/>
      <w:marRight w:val="0"/>
      <w:marTop w:val="0"/>
      <w:marBottom w:val="0"/>
      <w:divBdr>
        <w:top w:val="none" w:sz="0" w:space="0" w:color="auto"/>
        <w:left w:val="none" w:sz="0" w:space="0" w:color="auto"/>
        <w:bottom w:val="none" w:sz="0" w:space="0" w:color="auto"/>
        <w:right w:val="none" w:sz="0" w:space="0" w:color="auto"/>
      </w:divBdr>
    </w:div>
    <w:div w:id="615671868">
      <w:bodyDiv w:val="1"/>
      <w:marLeft w:val="0"/>
      <w:marRight w:val="0"/>
      <w:marTop w:val="0"/>
      <w:marBottom w:val="0"/>
      <w:divBdr>
        <w:top w:val="none" w:sz="0" w:space="0" w:color="auto"/>
        <w:left w:val="none" w:sz="0" w:space="0" w:color="auto"/>
        <w:bottom w:val="none" w:sz="0" w:space="0" w:color="auto"/>
        <w:right w:val="none" w:sz="0" w:space="0" w:color="auto"/>
      </w:divBdr>
    </w:div>
    <w:div w:id="745540901">
      <w:bodyDiv w:val="1"/>
      <w:marLeft w:val="0"/>
      <w:marRight w:val="0"/>
      <w:marTop w:val="0"/>
      <w:marBottom w:val="0"/>
      <w:divBdr>
        <w:top w:val="none" w:sz="0" w:space="0" w:color="auto"/>
        <w:left w:val="none" w:sz="0" w:space="0" w:color="auto"/>
        <w:bottom w:val="none" w:sz="0" w:space="0" w:color="auto"/>
        <w:right w:val="none" w:sz="0" w:space="0" w:color="auto"/>
      </w:divBdr>
      <w:divsChild>
        <w:div w:id="968558802">
          <w:marLeft w:val="0"/>
          <w:marRight w:val="0"/>
          <w:marTop w:val="120"/>
          <w:marBottom w:val="0"/>
          <w:divBdr>
            <w:top w:val="none" w:sz="0" w:space="0" w:color="auto"/>
            <w:left w:val="none" w:sz="0" w:space="0" w:color="auto"/>
            <w:bottom w:val="none" w:sz="0" w:space="0" w:color="auto"/>
            <w:right w:val="none" w:sz="0" w:space="0" w:color="auto"/>
          </w:divBdr>
        </w:div>
        <w:div w:id="2036735989">
          <w:marLeft w:val="0"/>
          <w:marRight w:val="0"/>
          <w:marTop w:val="120"/>
          <w:marBottom w:val="0"/>
          <w:divBdr>
            <w:top w:val="none" w:sz="0" w:space="0" w:color="auto"/>
            <w:left w:val="none" w:sz="0" w:space="0" w:color="auto"/>
            <w:bottom w:val="none" w:sz="0" w:space="0" w:color="auto"/>
            <w:right w:val="none" w:sz="0" w:space="0" w:color="auto"/>
          </w:divBdr>
        </w:div>
        <w:div w:id="430391898">
          <w:marLeft w:val="0"/>
          <w:marRight w:val="0"/>
          <w:marTop w:val="120"/>
          <w:marBottom w:val="0"/>
          <w:divBdr>
            <w:top w:val="none" w:sz="0" w:space="0" w:color="auto"/>
            <w:left w:val="none" w:sz="0" w:space="0" w:color="auto"/>
            <w:bottom w:val="none" w:sz="0" w:space="0" w:color="auto"/>
            <w:right w:val="none" w:sz="0" w:space="0" w:color="auto"/>
          </w:divBdr>
        </w:div>
        <w:div w:id="357584569">
          <w:marLeft w:val="0"/>
          <w:marRight w:val="0"/>
          <w:marTop w:val="120"/>
          <w:marBottom w:val="0"/>
          <w:divBdr>
            <w:top w:val="none" w:sz="0" w:space="0" w:color="auto"/>
            <w:left w:val="none" w:sz="0" w:space="0" w:color="auto"/>
            <w:bottom w:val="none" w:sz="0" w:space="0" w:color="auto"/>
            <w:right w:val="none" w:sz="0" w:space="0" w:color="auto"/>
          </w:divBdr>
        </w:div>
      </w:divsChild>
    </w:div>
    <w:div w:id="1018119562">
      <w:bodyDiv w:val="1"/>
      <w:marLeft w:val="0"/>
      <w:marRight w:val="0"/>
      <w:marTop w:val="0"/>
      <w:marBottom w:val="0"/>
      <w:divBdr>
        <w:top w:val="none" w:sz="0" w:space="0" w:color="auto"/>
        <w:left w:val="none" w:sz="0" w:space="0" w:color="auto"/>
        <w:bottom w:val="none" w:sz="0" w:space="0" w:color="auto"/>
        <w:right w:val="none" w:sz="0" w:space="0" w:color="auto"/>
      </w:divBdr>
      <w:divsChild>
        <w:div w:id="1688361639">
          <w:marLeft w:val="0"/>
          <w:marRight w:val="0"/>
          <w:marTop w:val="120"/>
          <w:marBottom w:val="0"/>
          <w:divBdr>
            <w:top w:val="none" w:sz="0" w:space="0" w:color="auto"/>
            <w:left w:val="none" w:sz="0" w:space="0" w:color="auto"/>
            <w:bottom w:val="none" w:sz="0" w:space="0" w:color="auto"/>
            <w:right w:val="none" w:sz="0" w:space="0" w:color="auto"/>
          </w:divBdr>
        </w:div>
        <w:div w:id="1358241382">
          <w:marLeft w:val="0"/>
          <w:marRight w:val="0"/>
          <w:marTop w:val="120"/>
          <w:marBottom w:val="0"/>
          <w:divBdr>
            <w:top w:val="none" w:sz="0" w:space="0" w:color="auto"/>
            <w:left w:val="none" w:sz="0" w:space="0" w:color="auto"/>
            <w:bottom w:val="none" w:sz="0" w:space="0" w:color="auto"/>
            <w:right w:val="none" w:sz="0" w:space="0" w:color="auto"/>
          </w:divBdr>
        </w:div>
        <w:div w:id="1115632000">
          <w:marLeft w:val="0"/>
          <w:marRight w:val="0"/>
          <w:marTop w:val="120"/>
          <w:marBottom w:val="0"/>
          <w:divBdr>
            <w:top w:val="none" w:sz="0" w:space="0" w:color="auto"/>
            <w:left w:val="none" w:sz="0" w:space="0" w:color="auto"/>
            <w:bottom w:val="none" w:sz="0" w:space="0" w:color="auto"/>
            <w:right w:val="none" w:sz="0" w:space="0" w:color="auto"/>
          </w:divBdr>
        </w:div>
        <w:div w:id="579675524">
          <w:marLeft w:val="0"/>
          <w:marRight w:val="0"/>
          <w:marTop w:val="120"/>
          <w:marBottom w:val="0"/>
          <w:divBdr>
            <w:top w:val="none" w:sz="0" w:space="0" w:color="auto"/>
            <w:left w:val="none" w:sz="0" w:space="0" w:color="auto"/>
            <w:bottom w:val="none" w:sz="0" w:space="0" w:color="auto"/>
            <w:right w:val="none" w:sz="0" w:space="0" w:color="auto"/>
          </w:divBdr>
        </w:div>
        <w:div w:id="1277061897">
          <w:marLeft w:val="0"/>
          <w:marRight w:val="0"/>
          <w:marTop w:val="120"/>
          <w:marBottom w:val="0"/>
          <w:divBdr>
            <w:top w:val="none" w:sz="0" w:space="0" w:color="auto"/>
            <w:left w:val="none" w:sz="0" w:space="0" w:color="auto"/>
            <w:bottom w:val="none" w:sz="0" w:space="0" w:color="auto"/>
            <w:right w:val="none" w:sz="0" w:space="0" w:color="auto"/>
          </w:divBdr>
        </w:div>
        <w:div w:id="1323200678">
          <w:marLeft w:val="0"/>
          <w:marRight w:val="0"/>
          <w:marTop w:val="120"/>
          <w:marBottom w:val="0"/>
          <w:divBdr>
            <w:top w:val="none" w:sz="0" w:space="0" w:color="auto"/>
            <w:left w:val="none" w:sz="0" w:space="0" w:color="auto"/>
            <w:bottom w:val="none" w:sz="0" w:space="0" w:color="auto"/>
            <w:right w:val="none" w:sz="0" w:space="0" w:color="auto"/>
          </w:divBdr>
        </w:div>
        <w:div w:id="869532496">
          <w:marLeft w:val="0"/>
          <w:marRight w:val="0"/>
          <w:marTop w:val="120"/>
          <w:marBottom w:val="0"/>
          <w:divBdr>
            <w:top w:val="none" w:sz="0" w:space="0" w:color="auto"/>
            <w:left w:val="none" w:sz="0" w:space="0" w:color="auto"/>
            <w:bottom w:val="none" w:sz="0" w:space="0" w:color="auto"/>
            <w:right w:val="none" w:sz="0" w:space="0" w:color="auto"/>
          </w:divBdr>
        </w:div>
        <w:div w:id="651324769">
          <w:marLeft w:val="0"/>
          <w:marRight w:val="0"/>
          <w:marTop w:val="120"/>
          <w:marBottom w:val="0"/>
          <w:divBdr>
            <w:top w:val="none" w:sz="0" w:space="0" w:color="auto"/>
            <w:left w:val="none" w:sz="0" w:space="0" w:color="auto"/>
            <w:bottom w:val="none" w:sz="0" w:space="0" w:color="auto"/>
            <w:right w:val="none" w:sz="0" w:space="0" w:color="auto"/>
          </w:divBdr>
        </w:div>
      </w:divsChild>
    </w:div>
    <w:div w:id="1079671675">
      <w:bodyDiv w:val="1"/>
      <w:marLeft w:val="0"/>
      <w:marRight w:val="0"/>
      <w:marTop w:val="0"/>
      <w:marBottom w:val="0"/>
      <w:divBdr>
        <w:top w:val="none" w:sz="0" w:space="0" w:color="auto"/>
        <w:left w:val="none" w:sz="0" w:space="0" w:color="auto"/>
        <w:bottom w:val="none" w:sz="0" w:space="0" w:color="auto"/>
        <w:right w:val="none" w:sz="0" w:space="0" w:color="auto"/>
      </w:divBdr>
    </w:div>
    <w:div w:id="1084490664">
      <w:bodyDiv w:val="1"/>
      <w:marLeft w:val="0"/>
      <w:marRight w:val="0"/>
      <w:marTop w:val="0"/>
      <w:marBottom w:val="0"/>
      <w:divBdr>
        <w:top w:val="none" w:sz="0" w:space="0" w:color="auto"/>
        <w:left w:val="none" w:sz="0" w:space="0" w:color="auto"/>
        <w:bottom w:val="none" w:sz="0" w:space="0" w:color="auto"/>
        <w:right w:val="none" w:sz="0" w:space="0" w:color="auto"/>
      </w:divBdr>
    </w:div>
    <w:div w:id="1344622536">
      <w:bodyDiv w:val="1"/>
      <w:marLeft w:val="0"/>
      <w:marRight w:val="0"/>
      <w:marTop w:val="0"/>
      <w:marBottom w:val="0"/>
      <w:divBdr>
        <w:top w:val="none" w:sz="0" w:space="0" w:color="auto"/>
        <w:left w:val="none" w:sz="0" w:space="0" w:color="auto"/>
        <w:bottom w:val="none" w:sz="0" w:space="0" w:color="auto"/>
        <w:right w:val="none" w:sz="0" w:space="0" w:color="auto"/>
      </w:divBdr>
      <w:divsChild>
        <w:div w:id="1076324581">
          <w:marLeft w:val="0"/>
          <w:marRight w:val="0"/>
          <w:marTop w:val="120"/>
          <w:marBottom w:val="0"/>
          <w:divBdr>
            <w:top w:val="none" w:sz="0" w:space="0" w:color="auto"/>
            <w:left w:val="none" w:sz="0" w:space="0" w:color="auto"/>
            <w:bottom w:val="none" w:sz="0" w:space="0" w:color="auto"/>
            <w:right w:val="none" w:sz="0" w:space="0" w:color="auto"/>
          </w:divBdr>
        </w:div>
        <w:div w:id="1089158703">
          <w:marLeft w:val="0"/>
          <w:marRight w:val="0"/>
          <w:marTop w:val="120"/>
          <w:marBottom w:val="0"/>
          <w:divBdr>
            <w:top w:val="none" w:sz="0" w:space="0" w:color="auto"/>
            <w:left w:val="none" w:sz="0" w:space="0" w:color="auto"/>
            <w:bottom w:val="none" w:sz="0" w:space="0" w:color="auto"/>
            <w:right w:val="none" w:sz="0" w:space="0" w:color="auto"/>
          </w:divBdr>
        </w:div>
        <w:div w:id="1006790276">
          <w:marLeft w:val="0"/>
          <w:marRight w:val="0"/>
          <w:marTop w:val="120"/>
          <w:marBottom w:val="0"/>
          <w:divBdr>
            <w:top w:val="none" w:sz="0" w:space="0" w:color="auto"/>
            <w:left w:val="none" w:sz="0" w:space="0" w:color="auto"/>
            <w:bottom w:val="none" w:sz="0" w:space="0" w:color="auto"/>
            <w:right w:val="none" w:sz="0" w:space="0" w:color="auto"/>
          </w:divBdr>
        </w:div>
        <w:div w:id="1772358866">
          <w:marLeft w:val="0"/>
          <w:marRight w:val="0"/>
          <w:marTop w:val="120"/>
          <w:marBottom w:val="0"/>
          <w:divBdr>
            <w:top w:val="none" w:sz="0" w:space="0" w:color="auto"/>
            <w:left w:val="none" w:sz="0" w:space="0" w:color="auto"/>
            <w:bottom w:val="none" w:sz="0" w:space="0" w:color="auto"/>
            <w:right w:val="none" w:sz="0" w:space="0" w:color="auto"/>
          </w:divBdr>
        </w:div>
        <w:div w:id="1652979081">
          <w:marLeft w:val="0"/>
          <w:marRight w:val="0"/>
          <w:marTop w:val="120"/>
          <w:marBottom w:val="0"/>
          <w:divBdr>
            <w:top w:val="none" w:sz="0" w:space="0" w:color="auto"/>
            <w:left w:val="none" w:sz="0" w:space="0" w:color="auto"/>
            <w:bottom w:val="none" w:sz="0" w:space="0" w:color="auto"/>
            <w:right w:val="none" w:sz="0" w:space="0" w:color="auto"/>
          </w:divBdr>
        </w:div>
        <w:div w:id="927622044">
          <w:marLeft w:val="0"/>
          <w:marRight w:val="0"/>
          <w:marTop w:val="120"/>
          <w:marBottom w:val="0"/>
          <w:divBdr>
            <w:top w:val="none" w:sz="0" w:space="0" w:color="auto"/>
            <w:left w:val="none" w:sz="0" w:space="0" w:color="auto"/>
            <w:bottom w:val="none" w:sz="0" w:space="0" w:color="auto"/>
            <w:right w:val="none" w:sz="0" w:space="0" w:color="auto"/>
          </w:divBdr>
        </w:div>
        <w:div w:id="46150444">
          <w:marLeft w:val="0"/>
          <w:marRight w:val="0"/>
          <w:marTop w:val="120"/>
          <w:marBottom w:val="0"/>
          <w:divBdr>
            <w:top w:val="none" w:sz="0" w:space="0" w:color="auto"/>
            <w:left w:val="none" w:sz="0" w:space="0" w:color="auto"/>
            <w:bottom w:val="none" w:sz="0" w:space="0" w:color="auto"/>
            <w:right w:val="none" w:sz="0" w:space="0" w:color="auto"/>
          </w:divBdr>
        </w:div>
        <w:div w:id="898126779">
          <w:marLeft w:val="0"/>
          <w:marRight w:val="0"/>
          <w:marTop w:val="120"/>
          <w:marBottom w:val="0"/>
          <w:divBdr>
            <w:top w:val="none" w:sz="0" w:space="0" w:color="auto"/>
            <w:left w:val="none" w:sz="0" w:space="0" w:color="auto"/>
            <w:bottom w:val="none" w:sz="0" w:space="0" w:color="auto"/>
            <w:right w:val="none" w:sz="0" w:space="0" w:color="auto"/>
          </w:divBdr>
        </w:div>
        <w:div w:id="1624773333">
          <w:marLeft w:val="0"/>
          <w:marRight w:val="0"/>
          <w:marTop w:val="120"/>
          <w:marBottom w:val="0"/>
          <w:divBdr>
            <w:top w:val="none" w:sz="0" w:space="0" w:color="auto"/>
            <w:left w:val="none" w:sz="0" w:space="0" w:color="auto"/>
            <w:bottom w:val="none" w:sz="0" w:space="0" w:color="auto"/>
            <w:right w:val="none" w:sz="0" w:space="0" w:color="auto"/>
          </w:divBdr>
        </w:div>
        <w:div w:id="2133555941">
          <w:marLeft w:val="0"/>
          <w:marRight w:val="0"/>
          <w:marTop w:val="120"/>
          <w:marBottom w:val="0"/>
          <w:divBdr>
            <w:top w:val="none" w:sz="0" w:space="0" w:color="auto"/>
            <w:left w:val="none" w:sz="0" w:space="0" w:color="auto"/>
            <w:bottom w:val="none" w:sz="0" w:space="0" w:color="auto"/>
            <w:right w:val="none" w:sz="0" w:space="0" w:color="auto"/>
          </w:divBdr>
        </w:div>
        <w:div w:id="1624506602">
          <w:marLeft w:val="0"/>
          <w:marRight w:val="0"/>
          <w:marTop w:val="120"/>
          <w:marBottom w:val="0"/>
          <w:divBdr>
            <w:top w:val="none" w:sz="0" w:space="0" w:color="auto"/>
            <w:left w:val="none" w:sz="0" w:space="0" w:color="auto"/>
            <w:bottom w:val="none" w:sz="0" w:space="0" w:color="auto"/>
            <w:right w:val="none" w:sz="0" w:space="0" w:color="auto"/>
          </w:divBdr>
        </w:div>
        <w:div w:id="567418065">
          <w:marLeft w:val="0"/>
          <w:marRight w:val="0"/>
          <w:marTop w:val="120"/>
          <w:marBottom w:val="0"/>
          <w:divBdr>
            <w:top w:val="none" w:sz="0" w:space="0" w:color="auto"/>
            <w:left w:val="none" w:sz="0" w:space="0" w:color="auto"/>
            <w:bottom w:val="none" w:sz="0" w:space="0" w:color="auto"/>
            <w:right w:val="none" w:sz="0" w:space="0" w:color="auto"/>
          </w:divBdr>
        </w:div>
        <w:div w:id="425619175">
          <w:marLeft w:val="0"/>
          <w:marRight w:val="0"/>
          <w:marTop w:val="120"/>
          <w:marBottom w:val="0"/>
          <w:divBdr>
            <w:top w:val="none" w:sz="0" w:space="0" w:color="auto"/>
            <w:left w:val="none" w:sz="0" w:space="0" w:color="auto"/>
            <w:bottom w:val="none" w:sz="0" w:space="0" w:color="auto"/>
            <w:right w:val="none" w:sz="0" w:space="0" w:color="auto"/>
          </w:divBdr>
        </w:div>
        <w:div w:id="1025791456">
          <w:marLeft w:val="0"/>
          <w:marRight w:val="0"/>
          <w:marTop w:val="120"/>
          <w:marBottom w:val="0"/>
          <w:divBdr>
            <w:top w:val="none" w:sz="0" w:space="0" w:color="auto"/>
            <w:left w:val="none" w:sz="0" w:space="0" w:color="auto"/>
            <w:bottom w:val="none" w:sz="0" w:space="0" w:color="auto"/>
            <w:right w:val="none" w:sz="0" w:space="0" w:color="auto"/>
          </w:divBdr>
        </w:div>
        <w:div w:id="306519408">
          <w:marLeft w:val="0"/>
          <w:marRight w:val="0"/>
          <w:marTop w:val="120"/>
          <w:marBottom w:val="0"/>
          <w:divBdr>
            <w:top w:val="none" w:sz="0" w:space="0" w:color="auto"/>
            <w:left w:val="none" w:sz="0" w:space="0" w:color="auto"/>
            <w:bottom w:val="none" w:sz="0" w:space="0" w:color="auto"/>
            <w:right w:val="none" w:sz="0" w:space="0" w:color="auto"/>
          </w:divBdr>
        </w:div>
      </w:divsChild>
    </w:div>
    <w:div w:id="1564178973">
      <w:bodyDiv w:val="1"/>
      <w:marLeft w:val="0"/>
      <w:marRight w:val="0"/>
      <w:marTop w:val="0"/>
      <w:marBottom w:val="0"/>
      <w:divBdr>
        <w:top w:val="none" w:sz="0" w:space="0" w:color="auto"/>
        <w:left w:val="none" w:sz="0" w:space="0" w:color="auto"/>
        <w:bottom w:val="none" w:sz="0" w:space="0" w:color="auto"/>
        <w:right w:val="none" w:sz="0" w:space="0" w:color="auto"/>
      </w:divBdr>
    </w:div>
    <w:div w:id="1618175903">
      <w:bodyDiv w:val="1"/>
      <w:marLeft w:val="0"/>
      <w:marRight w:val="0"/>
      <w:marTop w:val="0"/>
      <w:marBottom w:val="0"/>
      <w:divBdr>
        <w:top w:val="none" w:sz="0" w:space="0" w:color="auto"/>
        <w:left w:val="none" w:sz="0" w:space="0" w:color="auto"/>
        <w:bottom w:val="none" w:sz="0" w:space="0" w:color="auto"/>
        <w:right w:val="none" w:sz="0" w:space="0" w:color="auto"/>
      </w:divBdr>
    </w:div>
    <w:div w:id="1648122072">
      <w:bodyDiv w:val="1"/>
      <w:marLeft w:val="0"/>
      <w:marRight w:val="0"/>
      <w:marTop w:val="0"/>
      <w:marBottom w:val="0"/>
      <w:divBdr>
        <w:top w:val="none" w:sz="0" w:space="0" w:color="auto"/>
        <w:left w:val="none" w:sz="0" w:space="0" w:color="auto"/>
        <w:bottom w:val="none" w:sz="0" w:space="0" w:color="auto"/>
        <w:right w:val="none" w:sz="0" w:space="0" w:color="auto"/>
      </w:divBdr>
    </w:div>
    <w:div w:id="1696466129">
      <w:bodyDiv w:val="1"/>
      <w:marLeft w:val="0"/>
      <w:marRight w:val="0"/>
      <w:marTop w:val="0"/>
      <w:marBottom w:val="0"/>
      <w:divBdr>
        <w:top w:val="none" w:sz="0" w:space="0" w:color="auto"/>
        <w:left w:val="none" w:sz="0" w:space="0" w:color="auto"/>
        <w:bottom w:val="none" w:sz="0" w:space="0" w:color="auto"/>
        <w:right w:val="none" w:sz="0" w:space="0" w:color="auto"/>
      </w:divBdr>
    </w:div>
    <w:div w:id="1867672697">
      <w:bodyDiv w:val="1"/>
      <w:marLeft w:val="0"/>
      <w:marRight w:val="0"/>
      <w:marTop w:val="0"/>
      <w:marBottom w:val="0"/>
      <w:divBdr>
        <w:top w:val="none" w:sz="0" w:space="0" w:color="auto"/>
        <w:left w:val="none" w:sz="0" w:space="0" w:color="auto"/>
        <w:bottom w:val="none" w:sz="0" w:space="0" w:color="auto"/>
        <w:right w:val="none" w:sz="0" w:space="0" w:color="auto"/>
      </w:divBdr>
      <w:divsChild>
        <w:div w:id="1500659210">
          <w:marLeft w:val="0"/>
          <w:marRight w:val="0"/>
          <w:marTop w:val="120"/>
          <w:marBottom w:val="0"/>
          <w:divBdr>
            <w:top w:val="none" w:sz="0" w:space="0" w:color="auto"/>
            <w:left w:val="none" w:sz="0" w:space="0" w:color="auto"/>
            <w:bottom w:val="none" w:sz="0" w:space="0" w:color="auto"/>
            <w:right w:val="none" w:sz="0" w:space="0" w:color="auto"/>
          </w:divBdr>
        </w:div>
        <w:div w:id="821652331">
          <w:marLeft w:val="0"/>
          <w:marRight w:val="0"/>
          <w:marTop w:val="120"/>
          <w:marBottom w:val="0"/>
          <w:divBdr>
            <w:top w:val="none" w:sz="0" w:space="0" w:color="auto"/>
            <w:left w:val="none" w:sz="0" w:space="0" w:color="auto"/>
            <w:bottom w:val="none" w:sz="0" w:space="0" w:color="auto"/>
            <w:right w:val="none" w:sz="0" w:space="0" w:color="auto"/>
          </w:divBdr>
        </w:div>
        <w:div w:id="529421430">
          <w:marLeft w:val="0"/>
          <w:marRight w:val="0"/>
          <w:marTop w:val="120"/>
          <w:marBottom w:val="0"/>
          <w:divBdr>
            <w:top w:val="none" w:sz="0" w:space="0" w:color="auto"/>
            <w:left w:val="none" w:sz="0" w:space="0" w:color="auto"/>
            <w:bottom w:val="none" w:sz="0" w:space="0" w:color="auto"/>
            <w:right w:val="none" w:sz="0" w:space="0" w:color="auto"/>
          </w:divBdr>
        </w:div>
        <w:div w:id="1282028400">
          <w:marLeft w:val="0"/>
          <w:marRight w:val="0"/>
          <w:marTop w:val="120"/>
          <w:marBottom w:val="0"/>
          <w:divBdr>
            <w:top w:val="none" w:sz="0" w:space="0" w:color="auto"/>
            <w:left w:val="none" w:sz="0" w:space="0" w:color="auto"/>
            <w:bottom w:val="none" w:sz="0" w:space="0" w:color="auto"/>
            <w:right w:val="none" w:sz="0" w:space="0" w:color="auto"/>
          </w:divBdr>
        </w:div>
        <w:div w:id="1843348872">
          <w:marLeft w:val="0"/>
          <w:marRight w:val="0"/>
          <w:marTop w:val="120"/>
          <w:marBottom w:val="0"/>
          <w:divBdr>
            <w:top w:val="none" w:sz="0" w:space="0" w:color="auto"/>
            <w:left w:val="none" w:sz="0" w:space="0" w:color="auto"/>
            <w:bottom w:val="none" w:sz="0" w:space="0" w:color="auto"/>
            <w:right w:val="none" w:sz="0" w:space="0" w:color="auto"/>
          </w:divBdr>
        </w:div>
        <w:div w:id="553203450">
          <w:marLeft w:val="0"/>
          <w:marRight w:val="0"/>
          <w:marTop w:val="120"/>
          <w:marBottom w:val="0"/>
          <w:divBdr>
            <w:top w:val="none" w:sz="0" w:space="0" w:color="auto"/>
            <w:left w:val="none" w:sz="0" w:space="0" w:color="auto"/>
            <w:bottom w:val="none" w:sz="0" w:space="0" w:color="auto"/>
            <w:right w:val="none" w:sz="0" w:space="0" w:color="auto"/>
          </w:divBdr>
        </w:div>
        <w:div w:id="857544206">
          <w:marLeft w:val="0"/>
          <w:marRight w:val="0"/>
          <w:marTop w:val="120"/>
          <w:marBottom w:val="0"/>
          <w:divBdr>
            <w:top w:val="none" w:sz="0" w:space="0" w:color="auto"/>
            <w:left w:val="none" w:sz="0" w:space="0" w:color="auto"/>
            <w:bottom w:val="none" w:sz="0" w:space="0" w:color="auto"/>
            <w:right w:val="none" w:sz="0" w:space="0" w:color="auto"/>
          </w:divBdr>
        </w:div>
        <w:div w:id="873888029">
          <w:marLeft w:val="0"/>
          <w:marRight w:val="0"/>
          <w:marTop w:val="120"/>
          <w:marBottom w:val="0"/>
          <w:divBdr>
            <w:top w:val="none" w:sz="0" w:space="0" w:color="auto"/>
            <w:left w:val="none" w:sz="0" w:space="0" w:color="auto"/>
            <w:bottom w:val="none" w:sz="0" w:space="0" w:color="auto"/>
            <w:right w:val="none" w:sz="0" w:space="0" w:color="auto"/>
          </w:divBdr>
        </w:div>
        <w:div w:id="1927377396">
          <w:marLeft w:val="0"/>
          <w:marRight w:val="0"/>
          <w:marTop w:val="120"/>
          <w:marBottom w:val="0"/>
          <w:divBdr>
            <w:top w:val="none" w:sz="0" w:space="0" w:color="auto"/>
            <w:left w:val="none" w:sz="0" w:space="0" w:color="auto"/>
            <w:bottom w:val="none" w:sz="0" w:space="0" w:color="auto"/>
            <w:right w:val="none" w:sz="0" w:space="0" w:color="auto"/>
          </w:divBdr>
        </w:div>
        <w:div w:id="934096275">
          <w:marLeft w:val="0"/>
          <w:marRight w:val="0"/>
          <w:marTop w:val="120"/>
          <w:marBottom w:val="0"/>
          <w:divBdr>
            <w:top w:val="none" w:sz="0" w:space="0" w:color="auto"/>
            <w:left w:val="none" w:sz="0" w:space="0" w:color="auto"/>
            <w:bottom w:val="none" w:sz="0" w:space="0" w:color="auto"/>
            <w:right w:val="none" w:sz="0" w:space="0" w:color="auto"/>
          </w:divBdr>
        </w:div>
        <w:div w:id="53630765">
          <w:marLeft w:val="0"/>
          <w:marRight w:val="0"/>
          <w:marTop w:val="120"/>
          <w:marBottom w:val="0"/>
          <w:divBdr>
            <w:top w:val="none" w:sz="0" w:space="0" w:color="auto"/>
            <w:left w:val="none" w:sz="0" w:space="0" w:color="auto"/>
            <w:bottom w:val="none" w:sz="0" w:space="0" w:color="auto"/>
            <w:right w:val="none" w:sz="0" w:space="0" w:color="auto"/>
          </w:divBdr>
        </w:div>
        <w:div w:id="1832014640">
          <w:marLeft w:val="0"/>
          <w:marRight w:val="0"/>
          <w:marTop w:val="120"/>
          <w:marBottom w:val="0"/>
          <w:divBdr>
            <w:top w:val="none" w:sz="0" w:space="0" w:color="auto"/>
            <w:left w:val="none" w:sz="0" w:space="0" w:color="auto"/>
            <w:bottom w:val="none" w:sz="0" w:space="0" w:color="auto"/>
            <w:right w:val="none" w:sz="0" w:space="0" w:color="auto"/>
          </w:divBdr>
        </w:div>
        <w:div w:id="163058670">
          <w:marLeft w:val="0"/>
          <w:marRight w:val="0"/>
          <w:marTop w:val="120"/>
          <w:marBottom w:val="0"/>
          <w:divBdr>
            <w:top w:val="none" w:sz="0" w:space="0" w:color="auto"/>
            <w:left w:val="none" w:sz="0" w:space="0" w:color="auto"/>
            <w:bottom w:val="none" w:sz="0" w:space="0" w:color="auto"/>
            <w:right w:val="none" w:sz="0" w:space="0" w:color="auto"/>
          </w:divBdr>
        </w:div>
        <w:div w:id="738557414">
          <w:marLeft w:val="0"/>
          <w:marRight w:val="0"/>
          <w:marTop w:val="120"/>
          <w:marBottom w:val="0"/>
          <w:divBdr>
            <w:top w:val="none" w:sz="0" w:space="0" w:color="auto"/>
            <w:left w:val="none" w:sz="0" w:space="0" w:color="auto"/>
            <w:bottom w:val="none" w:sz="0" w:space="0" w:color="auto"/>
            <w:right w:val="none" w:sz="0" w:space="0" w:color="auto"/>
          </w:divBdr>
        </w:div>
        <w:div w:id="300960819">
          <w:marLeft w:val="0"/>
          <w:marRight w:val="0"/>
          <w:marTop w:val="120"/>
          <w:marBottom w:val="0"/>
          <w:divBdr>
            <w:top w:val="none" w:sz="0" w:space="0" w:color="auto"/>
            <w:left w:val="none" w:sz="0" w:space="0" w:color="auto"/>
            <w:bottom w:val="none" w:sz="0" w:space="0" w:color="auto"/>
            <w:right w:val="none" w:sz="0" w:space="0" w:color="auto"/>
          </w:divBdr>
        </w:div>
      </w:divsChild>
    </w:div>
    <w:div w:id="1916895032">
      <w:bodyDiv w:val="1"/>
      <w:marLeft w:val="0"/>
      <w:marRight w:val="0"/>
      <w:marTop w:val="0"/>
      <w:marBottom w:val="0"/>
      <w:divBdr>
        <w:top w:val="none" w:sz="0" w:space="0" w:color="auto"/>
        <w:left w:val="none" w:sz="0" w:space="0" w:color="auto"/>
        <w:bottom w:val="none" w:sz="0" w:space="0" w:color="auto"/>
        <w:right w:val="none" w:sz="0" w:space="0" w:color="auto"/>
      </w:divBdr>
      <w:divsChild>
        <w:div w:id="1384210165">
          <w:marLeft w:val="0"/>
          <w:marRight w:val="0"/>
          <w:marTop w:val="120"/>
          <w:marBottom w:val="0"/>
          <w:divBdr>
            <w:top w:val="none" w:sz="0" w:space="0" w:color="auto"/>
            <w:left w:val="none" w:sz="0" w:space="0" w:color="auto"/>
            <w:bottom w:val="none" w:sz="0" w:space="0" w:color="auto"/>
            <w:right w:val="none" w:sz="0" w:space="0" w:color="auto"/>
          </w:divBdr>
        </w:div>
        <w:div w:id="1957102874">
          <w:marLeft w:val="0"/>
          <w:marRight w:val="0"/>
          <w:marTop w:val="120"/>
          <w:marBottom w:val="0"/>
          <w:divBdr>
            <w:top w:val="none" w:sz="0" w:space="0" w:color="auto"/>
            <w:left w:val="none" w:sz="0" w:space="0" w:color="auto"/>
            <w:bottom w:val="none" w:sz="0" w:space="0" w:color="auto"/>
            <w:right w:val="none" w:sz="0" w:space="0" w:color="auto"/>
          </w:divBdr>
        </w:div>
        <w:div w:id="870536285">
          <w:marLeft w:val="0"/>
          <w:marRight w:val="0"/>
          <w:marTop w:val="120"/>
          <w:marBottom w:val="0"/>
          <w:divBdr>
            <w:top w:val="none" w:sz="0" w:space="0" w:color="auto"/>
            <w:left w:val="none" w:sz="0" w:space="0" w:color="auto"/>
            <w:bottom w:val="none" w:sz="0" w:space="0" w:color="auto"/>
            <w:right w:val="none" w:sz="0" w:space="0" w:color="auto"/>
          </w:divBdr>
        </w:div>
        <w:div w:id="470707954">
          <w:marLeft w:val="0"/>
          <w:marRight w:val="0"/>
          <w:marTop w:val="120"/>
          <w:marBottom w:val="0"/>
          <w:divBdr>
            <w:top w:val="none" w:sz="0" w:space="0" w:color="auto"/>
            <w:left w:val="none" w:sz="0" w:space="0" w:color="auto"/>
            <w:bottom w:val="none" w:sz="0" w:space="0" w:color="auto"/>
            <w:right w:val="none" w:sz="0" w:space="0" w:color="auto"/>
          </w:divBdr>
        </w:div>
        <w:div w:id="1862010673">
          <w:marLeft w:val="0"/>
          <w:marRight w:val="0"/>
          <w:marTop w:val="120"/>
          <w:marBottom w:val="0"/>
          <w:divBdr>
            <w:top w:val="none" w:sz="0" w:space="0" w:color="auto"/>
            <w:left w:val="none" w:sz="0" w:space="0" w:color="auto"/>
            <w:bottom w:val="none" w:sz="0" w:space="0" w:color="auto"/>
            <w:right w:val="none" w:sz="0" w:space="0" w:color="auto"/>
          </w:divBdr>
        </w:div>
        <w:div w:id="1938949534">
          <w:marLeft w:val="0"/>
          <w:marRight w:val="0"/>
          <w:marTop w:val="120"/>
          <w:marBottom w:val="0"/>
          <w:divBdr>
            <w:top w:val="none" w:sz="0" w:space="0" w:color="auto"/>
            <w:left w:val="none" w:sz="0" w:space="0" w:color="auto"/>
            <w:bottom w:val="none" w:sz="0" w:space="0" w:color="auto"/>
            <w:right w:val="none" w:sz="0" w:space="0" w:color="auto"/>
          </w:divBdr>
        </w:div>
        <w:div w:id="227111614">
          <w:marLeft w:val="0"/>
          <w:marRight w:val="0"/>
          <w:marTop w:val="120"/>
          <w:marBottom w:val="0"/>
          <w:divBdr>
            <w:top w:val="none" w:sz="0" w:space="0" w:color="auto"/>
            <w:left w:val="none" w:sz="0" w:space="0" w:color="auto"/>
            <w:bottom w:val="none" w:sz="0" w:space="0" w:color="auto"/>
            <w:right w:val="none" w:sz="0" w:space="0" w:color="auto"/>
          </w:divBdr>
        </w:div>
        <w:div w:id="525827762">
          <w:marLeft w:val="0"/>
          <w:marRight w:val="0"/>
          <w:marTop w:val="120"/>
          <w:marBottom w:val="0"/>
          <w:divBdr>
            <w:top w:val="none" w:sz="0" w:space="0" w:color="auto"/>
            <w:left w:val="none" w:sz="0" w:space="0" w:color="auto"/>
            <w:bottom w:val="none" w:sz="0" w:space="0" w:color="auto"/>
            <w:right w:val="none" w:sz="0" w:space="0" w:color="auto"/>
          </w:divBdr>
        </w:div>
        <w:div w:id="713040995">
          <w:marLeft w:val="0"/>
          <w:marRight w:val="0"/>
          <w:marTop w:val="120"/>
          <w:marBottom w:val="0"/>
          <w:divBdr>
            <w:top w:val="none" w:sz="0" w:space="0" w:color="auto"/>
            <w:left w:val="none" w:sz="0" w:space="0" w:color="auto"/>
            <w:bottom w:val="none" w:sz="0" w:space="0" w:color="auto"/>
            <w:right w:val="none" w:sz="0" w:space="0" w:color="auto"/>
          </w:divBdr>
        </w:div>
      </w:divsChild>
    </w:div>
    <w:div w:id="2034770359">
      <w:bodyDiv w:val="1"/>
      <w:marLeft w:val="0"/>
      <w:marRight w:val="0"/>
      <w:marTop w:val="0"/>
      <w:marBottom w:val="0"/>
      <w:divBdr>
        <w:top w:val="none" w:sz="0" w:space="0" w:color="auto"/>
        <w:left w:val="none" w:sz="0" w:space="0" w:color="auto"/>
        <w:bottom w:val="none" w:sz="0" w:space="0" w:color="auto"/>
        <w:right w:val="none" w:sz="0" w:space="0" w:color="auto"/>
      </w:divBdr>
    </w:div>
    <w:div w:id="2109152062">
      <w:bodyDiv w:val="1"/>
      <w:marLeft w:val="0"/>
      <w:marRight w:val="0"/>
      <w:marTop w:val="0"/>
      <w:marBottom w:val="0"/>
      <w:divBdr>
        <w:top w:val="none" w:sz="0" w:space="0" w:color="auto"/>
        <w:left w:val="none" w:sz="0" w:space="0" w:color="auto"/>
        <w:bottom w:val="none" w:sz="0" w:space="0" w:color="auto"/>
        <w:right w:val="none" w:sz="0" w:space="0" w:color="auto"/>
      </w:divBdr>
      <w:divsChild>
        <w:div w:id="483208416">
          <w:marLeft w:val="0"/>
          <w:marRight w:val="0"/>
          <w:marTop w:val="120"/>
          <w:marBottom w:val="0"/>
          <w:divBdr>
            <w:top w:val="none" w:sz="0" w:space="0" w:color="auto"/>
            <w:left w:val="none" w:sz="0" w:space="0" w:color="auto"/>
            <w:bottom w:val="none" w:sz="0" w:space="0" w:color="auto"/>
            <w:right w:val="none" w:sz="0" w:space="0" w:color="auto"/>
          </w:divBdr>
        </w:div>
        <w:div w:id="642733052">
          <w:marLeft w:val="0"/>
          <w:marRight w:val="0"/>
          <w:marTop w:val="120"/>
          <w:marBottom w:val="0"/>
          <w:divBdr>
            <w:top w:val="none" w:sz="0" w:space="0" w:color="auto"/>
            <w:left w:val="none" w:sz="0" w:space="0" w:color="auto"/>
            <w:bottom w:val="none" w:sz="0" w:space="0" w:color="auto"/>
            <w:right w:val="none" w:sz="0" w:space="0" w:color="auto"/>
          </w:divBdr>
        </w:div>
        <w:div w:id="56590117">
          <w:marLeft w:val="0"/>
          <w:marRight w:val="0"/>
          <w:marTop w:val="120"/>
          <w:marBottom w:val="0"/>
          <w:divBdr>
            <w:top w:val="none" w:sz="0" w:space="0" w:color="auto"/>
            <w:left w:val="none" w:sz="0" w:space="0" w:color="auto"/>
            <w:bottom w:val="none" w:sz="0" w:space="0" w:color="auto"/>
            <w:right w:val="none" w:sz="0" w:space="0" w:color="auto"/>
          </w:divBdr>
        </w:div>
        <w:div w:id="1351420033">
          <w:marLeft w:val="0"/>
          <w:marRight w:val="0"/>
          <w:marTop w:val="120"/>
          <w:marBottom w:val="0"/>
          <w:divBdr>
            <w:top w:val="none" w:sz="0" w:space="0" w:color="auto"/>
            <w:left w:val="none" w:sz="0" w:space="0" w:color="auto"/>
            <w:bottom w:val="none" w:sz="0" w:space="0" w:color="auto"/>
            <w:right w:val="none" w:sz="0" w:space="0" w:color="auto"/>
          </w:divBdr>
        </w:div>
        <w:div w:id="1011486848">
          <w:marLeft w:val="0"/>
          <w:marRight w:val="0"/>
          <w:marTop w:val="120"/>
          <w:marBottom w:val="0"/>
          <w:divBdr>
            <w:top w:val="none" w:sz="0" w:space="0" w:color="auto"/>
            <w:left w:val="none" w:sz="0" w:space="0" w:color="auto"/>
            <w:bottom w:val="none" w:sz="0" w:space="0" w:color="auto"/>
            <w:right w:val="none" w:sz="0" w:space="0" w:color="auto"/>
          </w:divBdr>
        </w:div>
        <w:div w:id="37050820">
          <w:marLeft w:val="0"/>
          <w:marRight w:val="0"/>
          <w:marTop w:val="120"/>
          <w:marBottom w:val="0"/>
          <w:divBdr>
            <w:top w:val="none" w:sz="0" w:space="0" w:color="auto"/>
            <w:left w:val="none" w:sz="0" w:space="0" w:color="auto"/>
            <w:bottom w:val="none" w:sz="0" w:space="0" w:color="auto"/>
            <w:right w:val="none" w:sz="0" w:space="0" w:color="auto"/>
          </w:divBdr>
        </w:div>
        <w:div w:id="1593662148">
          <w:marLeft w:val="0"/>
          <w:marRight w:val="0"/>
          <w:marTop w:val="120"/>
          <w:marBottom w:val="0"/>
          <w:divBdr>
            <w:top w:val="none" w:sz="0" w:space="0" w:color="auto"/>
            <w:left w:val="none" w:sz="0" w:space="0" w:color="auto"/>
            <w:bottom w:val="none" w:sz="0" w:space="0" w:color="auto"/>
            <w:right w:val="none" w:sz="0" w:space="0" w:color="auto"/>
          </w:divBdr>
        </w:div>
        <w:div w:id="818234019">
          <w:marLeft w:val="0"/>
          <w:marRight w:val="0"/>
          <w:marTop w:val="120"/>
          <w:marBottom w:val="0"/>
          <w:divBdr>
            <w:top w:val="none" w:sz="0" w:space="0" w:color="auto"/>
            <w:left w:val="none" w:sz="0" w:space="0" w:color="auto"/>
            <w:bottom w:val="none" w:sz="0" w:space="0" w:color="auto"/>
            <w:right w:val="none" w:sz="0" w:space="0" w:color="auto"/>
          </w:divBdr>
        </w:div>
        <w:div w:id="2096516001">
          <w:marLeft w:val="0"/>
          <w:marRight w:val="0"/>
          <w:marTop w:val="120"/>
          <w:marBottom w:val="0"/>
          <w:divBdr>
            <w:top w:val="none" w:sz="0" w:space="0" w:color="auto"/>
            <w:left w:val="none" w:sz="0" w:space="0" w:color="auto"/>
            <w:bottom w:val="none" w:sz="0" w:space="0" w:color="auto"/>
            <w:right w:val="none" w:sz="0" w:space="0" w:color="auto"/>
          </w:divBdr>
        </w:div>
        <w:div w:id="1933970531">
          <w:marLeft w:val="0"/>
          <w:marRight w:val="0"/>
          <w:marTop w:val="120"/>
          <w:marBottom w:val="0"/>
          <w:divBdr>
            <w:top w:val="none" w:sz="0" w:space="0" w:color="auto"/>
            <w:left w:val="none" w:sz="0" w:space="0" w:color="auto"/>
            <w:bottom w:val="none" w:sz="0" w:space="0" w:color="auto"/>
            <w:right w:val="none" w:sz="0" w:space="0" w:color="auto"/>
          </w:divBdr>
        </w:div>
        <w:div w:id="1255866426">
          <w:marLeft w:val="0"/>
          <w:marRight w:val="0"/>
          <w:marTop w:val="120"/>
          <w:marBottom w:val="0"/>
          <w:divBdr>
            <w:top w:val="none" w:sz="0" w:space="0" w:color="auto"/>
            <w:left w:val="none" w:sz="0" w:space="0" w:color="auto"/>
            <w:bottom w:val="none" w:sz="0" w:space="0" w:color="auto"/>
            <w:right w:val="none" w:sz="0" w:space="0" w:color="auto"/>
          </w:divBdr>
        </w:div>
        <w:div w:id="862598342">
          <w:marLeft w:val="0"/>
          <w:marRight w:val="0"/>
          <w:marTop w:val="120"/>
          <w:marBottom w:val="0"/>
          <w:divBdr>
            <w:top w:val="none" w:sz="0" w:space="0" w:color="auto"/>
            <w:left w:val="none" w:sz="0" w:space="0" w:color="auto"/>
            <w:bottom w:val="none" w:sz="0" w:space="0" w:color="auto"/>
            <w:right w:val="none" w:sz="0" w:space="0" w:color="auto"/>
          </w:divBdr>
        </w:div>
        <w:div w:id="472715005">
          <w:marLeft w:val="0"/>
          <w:marRight w:val="0"/>
          <w:marTop w:val="120"/>
          <w:marBottom w:val="0"/>
          <w:divBdr>
            <w:top w:val="none" w:sz="0" w:space="0" w:color="auto"/>
            <w:left w:val="none" w:sz="0" w:space="0" w:color="auto"/>
            <w:bottom w:val="none" w:sz="0" w:space="0" w:color="auto"/>
            <w:right w:val="none" w:sz="0" w:space="0" w:color="auto"/>
          </w:divBdr>
        </w:div>
        <w:div w:id="261645771">
          <w:marLeft w:val="0"/>
          <w:marRight w:val="0"/>
          <w:marTop w:val="120"/>
          <w:marBottom w:val="0"/>
          <w:divBdr>
            <w:top w:val="none" w:sz="0" w:space="0" w:color="auto"/>
            <w:left w:val="none" w:sz="0" w:space="0" w:color="auto"/>
            <w:bottom w:val="none" w:sz="0" w:space="0" w:color="auto"/>
            <w:right w:val="none" w:sz="0" w:space="0" w:color="auto"/>
          </w:divBdr>
        </w:div>
        <w:div w:id="1107189286">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ubchevskd"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http://www.consultant.ru/document/cons_doc_LAW_298779/"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DCE07F-6BC7-49D5-B256-279390E1B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55</Pages>
  <Words>30449</Words>
  <Characters>173562</Characters>
  <Application>Microsoft Office Word</Application>
  <DocSecurity>0</DocSecurity>
  <Lines>1446</Lines>
  <Paragraphs>407</Paragraphs>
  <ScaleCrop>false</ScaleCrop>
  <HeadingPairs>
    <vt:vector size="4" baseType="variant">
      <vt:variant>
        <vt:lpstr>Название</vt:lpstr>
      </vt:variant>
      <vt:variant>
        <vt:i4>1</vt:i4>
      </vt:variant>
      <vt:variant>
        <vt:lpstr>Заголовки</vt:lpstr>
      </vt:variant>
      <vt:variant>
        <vt:i4>16</vt:i4>
      </vt:variant>
    </vt:vector>
  </HeadingPairs>
  <TitlesOfParts>
    <vt:vector size="17" baseType="lpstr">
      <vt:lpstr/>
      <vt:lpstr>    1.1. Предмет и цели регулирования</vt:lpstr>
      <vt:lpstr>    </vt:lpstr>
      <vt:lpstr>    1.2. Термины и определения</vt:lpstr>
      <vt:lpstr>    1.3. Комиссия по осуществлению закупок</vt:lpstr>
      <vt:lpstr>    1.4. Требования к участникам закупки</vt:lpstr>
      <vt:lpstr/>
      <vt:lpstr>3. Организация проведения закупок</vt:lpstr>
      <vt:lpstr/>
      <vt:lpstr>4. Способы закупок.</vt:lpstr>
      <vt:lpstr>5. Конкурентные способы закупок</vt:lpstr>
      <vt:lpstr>    5.1. Общие положения о проведении конкурентных закупок.</vt:lpstr>
      <vt:lpstr>    5.2. Извещение о проведении торгов.</vt:lpstr>
      <vt:lpstr>    5.3. Порядок проведения конкурса.</vt:lpstr>
      <vt:lpstr>    5.4. Порядок проведения аукциона</vt:lpstr>
      <vt:lpstr>5.5. Закупки путем проведения запросов предложений</vt:lpstr>
      <vt:lpstr>5.6 Закупки путем проведения запроса котировок</vt:lpstr>
    </vt:vector>
  </TitlesOfParts>
  <Company>Reanimator Extreme Edition</Company>
  <LinksUpToDate>false</LinksUpToDate>
  <CharactersWithSpaces>203604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DK</cp:lastModifiedBy>
  <cp:revision>2</cp:revision>
  <cp:lastPrinted>2018-11-19T14:44:00Z</cp:lastPrinted>
  <dcterms:created xsi:type="dcterms:W3CDTF">2021-05-12T07:13:00Z</dcterms:created>
  <dcterms:modified xsi:type="dcterms:W3CDTF">2021-05-12T07:13:00Z</dcterms:modified>
</cp:coreProperties>
</file>