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50B4F" w14:textId="77777777" w:rsidR="00400ACD" w:rsidRPr="00AC3F45" w:rsidRDefault="00400ACD" w:rsidP="00AA25E5">
      <w:pPr>
        <w:ind w:firstLine="567"/>
        <w:jc w:val="both"/>
        <w:rPr>
          <w:sz w:val="22"/>
          <w:szCs w:val="22"/>
          <w:lang w:eastAsia="ru-RU"/>
        </w:rPr>
      </w:pPr>
    </w:p>
    <w:p w14:paraId="38AFAB31" w14:textId="0EEAAAC2" w:rsidR="00400ACD" w:rsidRPr="00361829" w:rsidRDefault="00400ACD" w:rsidP="00F836E8">
      <w:pPr>
        <w:rPr>
          <w:sz w:val="26"/>
          <w:szCs w:val="26"/>
        </w:rPr>
      </w:pPr>
      <w:r w:rsidRPr="00361829">
        <w:rPr>
          <w:sz w:val="26"/>
          <w:szCs w:val="26"/>
        </w:rPr>
        <w:t xml:space="preserve">                                                                               </w:t>
      </w:r>
      <w:bookmarkStart w:id="0" w:name="_GoBack"/>
      <w:bookmarkEnd w:id="0"/>
      <w:r w:rsidRPr="00361829">
        <w:rPr>
          <w:sz w:val="26"/>
          <w:szCs w:val="26"/>
        </w:rPr>
        <w:t>Утвержден</w:t>
      </w:r>
      <w:r>
        <w:rPr>
          <w:sz w:val="26"/>
          <w:szCs w:val="26"/>
        </w:rPr>
        <w:t>о</w:t>
      </w:r>
    </w:p>
    <w:p w14:paraId="46475A4E" w14:textId="77777777" w:rsidR="00400ACD" w:rsidRPr="00361829" w:rsidRDefault="00400ACD" w:rsidP="00F836E8">
      <w:pPr>
        <w:rPr>
          <w:sz w:val="26"/>
          <w:szCs w:val="26"/>
        </w:rPr>
      </w:pPr>
      <w:r w:rsidRPr="00361829">
        <w:rPr>
          <w:sz w:val="26"/>
          <w:szCs w:val="26"/>
        </w:rPr>
        <w:t xml:space="preserve">                                                                             постановлением администрации</w:t>
      </w:r>
    </w:p>
    <w:p w14:paraId="3A604491" w14:textId="77777777" w:rsidR="00400ACD" w:rsidRPr="00361829" w:rsidRDefault="00400ACD" w:rsidP="00F836E8">
      <w:pPr>
        <w:rPr>
          <w:sz w:val="26"/>
          <w:szCs w:val="26"/>
        </w:rPr>
      </w:pPr>
      <w:r w:rsidRPr="00361829">
        <w:rPr>
          <w:sz w:val="26"/>
          <w:szCs w:val="26"/>
        </w:rPr>
        <w:t xml:space="preserve">                                                                             Трубчевского муниципального района</w:t>
      </w:r>
    </w:p>
    <w:p w14:paraId="1A334D8A" w14:textId="28761D23" w:rsidR="00400ACD" w:rsidRPr="00361829" w:rsidRDefault="00400ACD" w:rsidP="00F836E8">
      <w:pPr>
        <w:rPr>
          <w:sz w:val="26"/>
          <w:szCs w:val="26"/>
        </w:rPr>
      </w:pPr>
      <w:r w:rsidRPr="00361829">
        <w:rPr>
          <w:sz w:val="26"/>
          <w:szCs w:val="26"/>
        </w:rPr>
        <w:t xml:space="preserve">                                                                             от </w:t>
      </w:r>
      <w:r w:rsidR="0029537A">
        <w:rPr>
          <w:sz w:val="26"/>
          <w:szCs w:val="26"/>
        </w:rPr>
        <w:t>________</w:t>
      </w:r>
      <w:r>
        <w:rPr>
          <w:sz w:val="26"/>
          <w:szCs w:val="26"/>
        </w:rPr>
        <w:t xml:space="preserve"> 2022</w:t>
      </w:r>
      <w:r w:rsidRPr="00361829">
        <w:rPr>
          <w:sz w:val="26"/>
          <w:szCs w:val="26"/>
        </w:rPr>
        <w:t xml:space="preserve"> г</w:t>
      </w:r>
      <w:r>
        <w:rPr>
          <w:sz w:val="26"/>
          <w:szCs w:val="26"/>
        </w:rPr>
        <w:t>.</w:t>
      </w:r>
      <w:r w:rsidRPr="00361829">
        <w:rPr>
          <w:sz w:val="26"/>
          <w:szCs w:val="26"/>
        </w:rPr>
        <w:t xml:space="preserve"> </w:t>
      </w:r>
      <w:r>
        <w:rPr>
          <w:sz w:val="26"/>
          <w:szCs w:val="26"/>
        </w:rPr>
        <w:t xml:space="preserve"> </w:t>
      </w:r>
      <w:r w:rsidRPr="00361829">
        <w:rPr>
          <w:sz w:val="26"/>
          <w:szCs w:val="26"/>
        </w:rPr>
        <w:t>№</w:t>
      </w:r>
      <w:r>
        <w:rPr>
          <w:sz w:val="26"/>
          <w:szCs w:val="26"/>
        </w:rPr>
        <w:t xml:space="preserve"> </w:t>
      </w:r>
      <w:r w:rsidR="0029537A">
        <w:rPr>
          <w:sz w:val="26"/>
          <w:szCs w:val="26"/>
        </w:rPr>
        <w:t>___________</w:t>
      </w:r>
      <w:r>
        <w:rPr>
          <w:sz w:val="26"/>
          <w:szCs w:val="26"/>
        </w:rPr>
        <w:t xml:space="preserve"> </w:t>
      </w:r>
    </w:p>
    <w:p w14:paraId="3D3258F6" w14:textId="77777777" w:rsidR="00400ACD" w:rsidRPr="00AC3F45" w:rsidRDefault="00400ACD" w:rsidP="00AA25E5">
      <w:pPr>
        <w:ind w:firstLine="567"/>
        <w:jc w:val="both"/>
        <w:rPr>
          <w:sz w:val="22"/>
          <w:szCs w:val="22"/>
        </w:rPr>
      </w:pPr>
    </w:p>
    <w:p w14:paraId="4F8BA730" w14:textId="77777777" w:rsidR="00400ACD" w:rsidRPr="00AC3F45" w:rsidRDefault="00400ACD" w:rsidP="00AA25E5">
      <w:pPr>
        <w:ind w:firstLine="567"/>
        <w:jc w:val="both"/>
        <w:rPr>
          <w:sz w:val="22"/>
          <w:szCs w:val="22"/>
        </w:rPr>
      </w:pPr>
    </w:p>
    <w:p w14:paraId="3B99C3C4" w14:textId="77777777" w:rsidR="00400ACD" w:rsidRPr="00AC3F45" w:rsidRDefault="00400ACD" w:rsidP="00AA25E5">
      <w:pPr>
        <w:ind w:firstLine="567"/>
        <w:jc w:val="both"/>
        <w:rPr>
          <w:sz w:val="22"/>
          <w:szCs w:val="22"/>
        </w:rPr>
      </w:pPr>
    </w:p>
    <w:p w14:paraId="14F7FC30" w14:textId="77777777" w:rsidR="00400ACD" w:rsidRPr="00AC3F45" w:rsidRDefault="00400ACD" w:rsidP="00AA25E5">
      <w:pPr>
        <w:ind w:firstLine="567"/>
        <w:jc w:val="both"/>
        <w:rPr>
          <w:sz w:val="22"/>
          <w:szCs w:val="22"/>
        </w:rPr>
      </w:pPr>
    </w:p>
    <w:p w14:paraId="089289F1" w14:textId="77777777" w:rsidR="00400ACD" w:rsidRPr="00AC3F45" w:rsidRDefault="00400ACD" w:rsidP="00AA25E5">
      <w:pPr>
        <w:ind w:firstLine="567"/>
        <w:jc w:val="both"/>
        <w:rPr>
          <w:sz w:val="22"/>
          <w:szCs w:val="22"/>
        </w:rPr>
      </w:pPr>
    </w:p>
    <w:p w14:paraId="78C2A77B" w14:textId="77777777" w:rsidR="00400ACD" w:rsidRPr="00AC3F45" w:rsidRDefault="00400ACD" w:rsidP="00AA25E5">
      <w:pPr>
        <w:ind w:firstLine="567"/>
        <w:jc w:val="both"/>
        <w:rPr>
          <w:sz w:val="22"/>
          <w:szCs w:val="22"/>
        </w:rPr>
      </w:pPr>
    </w:p>
    <w:p w14:paraId="5EA01E15" w14:textId="77777777" w:rsidR="00400ACD" w:rsidRPr="00AC3F45" w:rsidRDefault="00400ACD" w:rsidP="00AA25E5">
      <w:pPr>
        <w:ind w:left="709" w:hanging="142"/>
        <w:jc w:val="both"/>
        <w:rPr>
          <w:sz w:val="22"/>
          <w:szCs w:val="22"/>
        </w:rPr>
      </w:pPr>
    </w:p>
    <w:p w14:paraId="3FAEE3F8" w14:textId="77777777" w:rsidR="00400ACD" w:rsidRPr="00AC3F45" w:rsidRDefault="00400ACD" w:rsidP="00AA25E5">
      <w:pPr>
        <w:ind w:left="709" w:hanging="142"/>
        <w:jc w:val="both"/>
        <w:rPr>
          <w:sz w:val="22"/>
          <w:szCs w:val="22"/>
        </w:rPr>
      </w:pPr>
    </w:p>
    <w:p w14:paraId="336C80DA" w14:textId="77777777" w:rsidR="00400ACD" w:rsidRPr="00AC3F45" w:rsidRDefault="00400ACD" w:rsidP="00AA25E5">
      <w:pPr>
        <w:ind w:firstLine="567"/>
        <w:jc w:val="both"/>
        <w:rPr>
          <w:sz w:val="22"/>
          <w:szCs w:val="22"/>
        </w:rPr>
      </w:pPr>
    </w:p>
    <w:p w14:paraId="64980A47" w14:textId="77777777" w:rsidR="00400ACD" w:rsidRPr="00AC3F45" w:rsidRDefault="00400ACD" w:rsidP="00AA25E5">
      <w:pPr>
        <w:ind w:firstLine="567"/>
        <w:jc w:val="both"/>
        <w:rPr>
          <w:sz w:val="22"/>
          <w:szCs w:val="22"/>
        </w:rPr>
      </w:pPr>
    </w:p>
    <w:p w14:paraId="37CF32E4" w14:textId="77777777" w:rsidR="00400ACD" w:rsidRPr="00280299" w:rsidRDefault="00400ACD" w:rsidP="00AA25E5">
      <w:pPr>
        <w:ind w:firstLine="567"/>
        <w:jc w:val="center"/>
        <w:rPr>
          <w:b/>
          <w:sz w:val="28"/>
          <w:szCs w:val="28"/>
        </w:rPr>
      </w:pPr>
      <w:r w:rsidRPr="00280299">
        <w:rPr>
          <w:b/>
          <w:sz w:val="28"/>
          <w:szCs w:val="28"/>
        </w:rPr>
        <w:t>ПОЛОЖЕНИЕ</w:t>
      </w:r>
    </w:p>
    <w:p w14:paraId="22E01A4A" w14:textId="77777777" w:rsidR="00400ACD" w:rsidRPr="00280299" w:rsidRDefault="00400ACD" w:rsidP="00AA25E5">
      <w:pPr>
        <w:ind w:firstLine="567"/>
        <w:jc w:val="center"/>
        <w:rPr>
          <w:b/>
          <w:sz w:val="28"/>
          <w:szCs w:val="28"/>
        </w:rPr>
      </w:pPr>
      <w:r w:rsidRPr="00280299">
        <w:rPr>
          <w:b/>
          <w:sz w:val="28"/>
          <w:szCs w:val="28"/>
        </w:rPr>
        <w:t>о закупке товаров, работ, услуг</w:t>
      </w:r>
      <w:r>
        <w:rPr>
          <w:b/>
          <w:sz w:val="28"/>
          <w:szCs w:val="28"/>
        </w:rPr>
        <w:t xml:space="preserve"> для </w:t>
      </w:r>
    </w:p>
    <w:p w14:paraId="0A5D4AF9" w14:textId="5ECC3C0C" w:rsidR="00400ACD" w:rsidRDefault="00400ACD" w:rsidP="00AA25E5">
      <w:pPr>
        <w:ind w:firstLine="567"/>
        <w:jc w:val="center"/>
        <w:rPr>
          <w:b/>
          <w:sz w:val="28"/>
          <w:szCs w:val="28"/>
        </w:rPr>
      </w:pPr>
      <w:r>
        <w:rPr>
          <w:b/>
          <w:sz w:val="28"/>
          <w:szCs w:val="28"/>
        </w:rPr>
        <w:t>М</w:t>
      </w:r>
      <w:r w:rsidRPr="00280299">
        <w:rPr>
          <w:b/>
          <w:sz w:val="28"/>
          <w:szCs w:val="28"/>
        </w:rPr>
        <w:t xml:space="preserve">униципального бюджетного </w:t>
      </w:r>
      <w:r w:rsidR="000F0249" w:rsidRPr="00280299">
        <w:rPr>
          <w:b/>
          <w:sz w:val="28"/>
          <w:szCs w:val="28"/>
        </w:rPr>
        <w:t>учреждения культуры</w:t>
      </w:r>
    </w:p>
    <w:p w14:paraId="3811EDE0" w14:textId="0985172E" w:rsidR="00400ACD" w:rsidRDefault="00400ACD" w:rsidP="00AA25E5">
      <w:pPr>
        <w:ind w:firstLine="567"/>
        <w:jc w:val="center"/>
        <w:rPr>
          <w:b/>
          <w:sz w:val="28"/>
          <w:szCs w:val="28"/>
        </w:rPr>
      </w:pPr>
      <w:r w:rsidRPr="00280299">
        <w:rPr>
          <w:b/>
          <w:sz w:val="28"/>
          <w:szCs w:val="28"/>
        </w:rPr>
        <w:t xml:space="preserve"> «Трубче</w:t>
      </w:r>
      <w:r w:rsidR="00AE5E0B">
        <w:rPr>
          <w:b/>
          <w:sz w:val="28"/>
          <w:szCs w:val="28"/>
        </w:rPr>
        <w:t>вский музей и планетарий</w:t>
      </w:r>
      <w:r>
        <w:rPr>
          <w:b/>
          <w:sz w:val="28"/>
          <w:szCs w:val="28"/>
        </w:rPr>
        <w:t>»</w:t>
      </w:r>
    </w:p>
    <w:p w14:paraId="22DF85CA" w14:textId="77777777" w:rsidR="00400ACD" w:rsidRPr="00D84089" w:rsidRDefault="00400ACD" w:rsidP="00AA25E5">
      <w:pPr>
        <w:ind w:firstLine="567"/>
        <w:jc w:val="center"/>
      </w:pPr>
      <w:r>
        <w:t>в новой редакции</w:t>
      </w:r>
    </w:p>
    <w:p w14:paraId="741C60EF" w14:textId="77777777" w:rsidR="00400ACD" w:rsidRPr="00D84089" w:rsidRDefault="00400ACD" w:rsidP="00AA25E5">
      <w:pPr>
        <w:ind w:firstLine="567"/>
        <w:jc w:val="center"/>
      </w:pPr>
    </w:p>
    <w:p w14:paraId="7FBFA6C2" w14:textId="77777777" w:rsidR="00400ACD" w:rsidRPr="00AC3F45" w:rsidRDefault="00400ACD" w:rsidP="00AA25E5">
      <w:pPr>
        <w:ind w:firstLine="567"/>
        <w:jc w:val="center"/>
        <w:rPr>
          <w:b/>
          <w:sz w:val="22"/>
          <w:szCs w:val="22"/>
        </w:rPr>
      </w:pPr>
    </w:p>
    <w:p w14:paraId="766D5D14" w14:textId="77777777" w:rsidR="00400ACD" w:rsidRPr="00AC3F45" w:rsidRDefault="00400ACD" w:rsidP="00AA25E5">
      <w:pPr>
        <w:rPr>
          <w:b/>
          <w:sz w:val="22"/>
          <w:szCs w:val="22"/>
        </w:rPr>
      </w:pPr>
    </w:p>
    <w:p w14:paraId="5C98CB2A" w14:textId="77777777" w:rsidR="00400ACD" w:rsidRPr="00AC3F45" w:rsidRDefault="00400ACD" w:rsidP="00AA25E5">
      <w:pPr>
        <w:ind w:firstLine="567"/>
        <w:jc w:val="center"/>
        <w:rPr>
          <w:b/>
          <w:sz w:val="22"/>
          <w:szCs w:val="22"/>
        </w:rPr>
      </w:pPr>
    </w:p>
    <w:p w14:paraId="6CB6F0AF" w14:textId="77777777" w:rsidR="00400ACD" w:rsidRPr="00AC3F45" w:rsidRDefault="00400ACD" w:rsidP="00AA25E5">
      <w:pPr>
        <w:ind w:firstLine="567"/>
        <w:jc w:val="center"/>
        <w:rPr>
          <w:b/>
          <w:sz w:val="22"/>
          <w:szCs w:val="22"/>
        </w:rPr>
      </w:pPr>
    </w:p>
    <w:p w14:paraId="413C4F07" w14:textId="77777777" w:rsidR="00400ACD" w:rsidRPr="00AC3F45" w:rsidRDefault="00400ACD" w:rsidP="00AA25E5">
      <w:pPr>
        <w:ind w:firstLine="567"/>
        <w:jc w:val="center"/>
        <w:rPr>
          <w:b/>
          <w:sz w:val="22"/>
          <w:szCs w:val="22"/>
        </w:rPr>
      </w:pPr>
    </w:p>
    <w:p w14:paraId="41B09749" w14:textId="77777777" w:rsidR="00400ACD" w:rsidRPr="00AC3F45" w:rsidRDefault="00400ACD" w:rsidP="00AA25E5">
      <w:pPr>
        <w:ind w:firstLine="567"/>
        <w:jc w:val="center"/>
        <w:rPr>
          <w:b/>
          <w:sz w:val="22"/>
          <w:szCs w:val="22"/>
        </w:rPr>
      </w:pPr>
    </w:p>
    <w:p w14:paraId="2EA899E5" w14:textId="77777777" w:rsidR="00400ACD" w:rsidRPr="00AC3F45" w:rsidRDefault="00400ACD" w:rsidP="00AA25E5">
      <w:pPr>
        <w:ind w:firstLine="567"/>
        <w:jc w:val="center"/>
        <w:rPr>
          <w:b/>
          <w:sz w:val="22"/>
          <w:szCs w:val="22"/>
        </w:rPr>
      </w:pPr>
    </w:p>
    <w:p w14:paraId="1524BFE2" w14:textId="77777777" w:rsidR="00400ACD" w:rsidRPr="00AC3F45" w:rsidRDefault="00400ACD" w:rsidP="00AA25E5">
      <w:pPr>
        <w:rPr>
          <w:b/>
          <w:sz w:val="22"/>
          <w:szCs w:val="22"/>
        </w:rPr>
      </w:pPr>
    </w:p>
    <w:p w14:paraId="3DE204D6" w14:textId="77777777" w:rsidR="00400ACD" w:rsidRPr="00AC3F45" w:rsidRDefault="00400ACD" w:rsidP="00AA25E5">
      <w:pPr>
        <w:rPr>
          <w:b/>
          <w:sz w:val="22"/>
          <w:szCs w:val="22"/>
        </w:rPr>
      </w:pPr>
    </w:p>
    <w:p w14:paraId="22E06760" w14:textId="77777777" w:rsidR="00400ACD" w:rsidRPr="00AC3F45" w:rsidRDefault="00400ACD" w:rsidP="00AA25E5">
      <w:pPr>
        <w:rPr>
          <w:b/>
          <w:sz w:val="22"/>
          <w:szCs w:val="22"/>
        </w:rPr>
      </w:pPr>
    </w:p>
    <w:p w14:paraId="15EA9B5B" w14:textId="77777777" w:rsidR="00400ACD" w:rsidRPr="00AC3F45" w:rsidRDefault="00400ACD" w:rsidP="00AA25E5">
      <w:pPr>
        <w:rPr>
          <w:b/>
          <w:sz w:val="22"/>
          <w:szCs w:val="22"/>
        </w:rPr>
      </w:pPr>
    </w:p>
    <w:p w14:paraId="64569E7D" w14:textId="77777777" w:rsidR="00400ACD" w:rsidRPr="00AC3F45" w:rsidRDefault="00400ACD" w:rsidP="00AA25E5">
      <w:pPr>
        <w:rPr>
          <w:b/>
          <w:sz w:val="22"/>
          <w:szCs w:val="22"/>
        </w:rPr>
      </w:pPr>
    </w:p>
    <w:p w14:paraId="6A0B1699" w14:textId="77777777" w:rsidR="00400ACD" w:rsidRDefault="00400ACD" w:rsidP="00AA25E5">
      <w:pPr>
        <w:rPr>
          <w:b/>
          <w:sz w:val="22"/>
          <w:szCs w:val="22"/>
        </w:rPr>
      </w:pPr>
    </w:p>
    <w:p w14:paraId="466EC8B8" w14:textId="77777777" w:rsidR="00400ACD" w:rsidRDefault="00400ACD" w:rsidP="00AA25E5">
      <w:pPr>
        <w:rPr>
          <w:b/>
          <w:sz w:val="22"/>
          <w:szCs w:val="22"/>
        </w:rPr>
      </w:pPr>
    </w:p>
    <w:p w14:paraId="23170C38" w14:textId="77777777" w:rsidR="00400ACD" w:rsidRDefault="00400ACD" w:rsidP="00AA25E5">
      <w:pPr>
        <w:rPr>
          <w:b/>
          <w:sz w:val="22"/>
          <w:szCs w:val="22"/>
        </w:rPr>
      </w:pPr>
    </w:p>
    <w:p w14:paraId="463C7DDC" w14:textId="77777777" w:rsidR="00400ACD" w:rsidRDefault="00400ACD" w:rsidP="00AA25E5">
      <w:pPr>
        <w:rPr>
          <w:b/>
          <w:sz w:val="22"/>
          <w:szCs w:val="22"/>
        </w:rPr>
      </w:pPr>
    </w:p>
    <w:p w14:paraId="19B53FA2" w14:textId="77777777" w:rsidR="00400ACD" w:rsidRDefault="00400ACD" w:rsidP="00AA25E5">
      <w:pPr>
        <w:rPr>
          <w:b/>
          <w:sz w:val="22"/>
          <w:szCs w:val="22"/>
        </w:rPr>
      </w:pPr>
    </w:p>
    <w:p w14:paraId="5956F41B" w14:textId="77777777" w:rsidR="00400ACD" w:rsidRPr="00AC3F45" w:rsidRDefault="00400ACD" w:rsidP="00AA25E5">
      <w:pPr>
        <w:rPr>
          <w:b/>
          <w:sz w:val="22"/>
          <w:szCs w:val="22"/>
        </w:rPr>
      </w:pPr>
    </w:p>
    <w:p w14:paraId="77DF89DF" w14:textId="77777777" w:rsidR="00400ACD" w:rsidRDefault="00400ACD" w:rsidP="00AA25E5">
      <w:pPr>
        <w:rPr>
          <w:b/>
          <w:sz w:val="22"/>
          <w:szCs w:val="22"/>
        </w:rPr>
      </w:pPr>
    </w:p>
    <w:p w14:paraId="55B91696" w14:textId="77777777" w:rsidR="00400ACD" w:rsidRDefault="00400ACD" w:rsidP="00AA25E5">
      <w:pPr>
        <w:rPr>
          <w:b/>
          <w:sz w:val="22"/>
          <w:szCs w:val="22"/>
        </w:rPr>
      </w:pPr>
    </w:p>
    <w:p w14:paraId="38A46BF5" w14:textId="77777777" w:rsidR="00400ACD" w:rsidRDefault="00400ACD" w:rsidP="00AA25E5">
      <w:pPr>
        <w:rPr>
          <w:b/>
          <w:sz w:val="22"/>
          <w:szCs w:val="22"/>
        </w:rPr>
      </w:pPr>
    </w:p>
    <w:p w14:paraId="16CE6C53" w14:textId="77777777" w:rsidR="00400ACD" w:rsidRDefault="00400ACD" w:rsidP="00AA25E5">
      <w:pPr>
        <w:rPr>
          <w:b/>
          <w:sz w:val="22"/>
          <w:szCs w:val="22"/>
        </w:rPr>
      </w:pPr>
    </w:p>
    <w:p w14:paraId="081E6939" w14:textId="77777777" w:rsidR="00400ACD" w:rsidRDefault="00400ACD" w:rsidP="00AA25E5">
      <w:pPr>
        <w:rPr>
          <w:b/>
          <w:sz w:val="22"/>
          <w:szCs w:val="22"/>
        </w:rPr>
      </w:pPr>
    </w:p>
    <w:p w14:paraId="11B7649C" w14:textId="77777777" w:rsidR="00400ACD" w:rsidRDefault="00400ACD" w:rsidP="00AA25E5">
      <w:pPr>
        <w:rPr>
          <w:b/>
          <w:sz w:val="22"/>
          <w:szCs w:val="22"/>
        </w:rPr>
      </w:pPr>
    </w:p>
    <w:p w14:paraId="439B714A" w14:textId="77777777" w:rsidR="00400ACD" w:rsidRPr="00AC3F45" w:rsidRDefault="00400ACD" w:rsidP="00AA25E5">
      <w:pPr>
        <w:rPr>
          <w:b/>
          <w:sz w:val="22"/>
          <w:szCs w:val="22"/>
        </w:rPr>
      </w:pPr>
    </w:p>
    <w:p w14:paraId="3D55FBB3" w14:textId="77777777" w:rsidR="00400ACD" w:rsidRPr="00280299" w:rsidRDefault="00400ACD" w:rsidP="00280299">
      <w:pPr>
        <w:ind w:firstLine="567"/>
        <w:rPr>
          <w:b/>
          <w:sz w:val="22"/>
          <w:szCs w:val="22"/>
        </w:rPr>
      </w:pPr>
    </w:p>
    <w:p w14:paraId="26A5D75F" w14:textId="77777777" w:rsidR="00400ACD" w:rsidRDefault="00400ACD" w:rsidP="00015A80">
      <w:pPr>
        <w:ind w:firstLine="567"/>
        <w:jc w:val="center"/>
        <w:rPr>
          <w:b/>
          <w:sz w:val="22"/>
          <w:szCs w:val="22"/>
        </w:rPr>
      </w:pPr>
      <w:r w:rsidRPr="00280299">
        <w:rPr>
          <w:b/>
          <w:sz w:val="22"/>
          <w:szCs w:val="22"/>
        </w:rPr>
        <w:t>20</w:t>
      </w:r>
      <w:r>
        <w:rPr>
          <w:b/>
          <w:sz w:val="22"/>
          <w:szCs w:val="22"/>
        </w:rPr>
        <w:t>22 год</w:t>
      </w:r>
    </w:p>
    <w:p w14:paraId="43442D14" w14:textId="77777777" w:rsidR="00400ACD" w:rsidRPr="00AC3F45" w:rsidRDefault="00400ACD" w:rsidP="00015A80">
      <w:pPr>
        <w:ind w:firstLine="567"/>
        <w:jc w:val="center"/>
        <w:rPr>
          <w:sz w:val="22"/>
          <w:szCs w:val="22"/>
        </w:rPr>
      </w:pPr>
      <w:r>
        <w:rPr>
          <w:b/>
          <w:sz w:val="22"/>
          <w:szCs w:val="22"/>
        </w:rPr>
        <w:t>г.Трубчевск</w:t>
      </w:r>
      <w:r w:rsidRPr="00AC3F45">
        <w:rPr>
          <w:sz w:val="22"/>
          <w:szCs w:val="22"/>
        </w:rPr>
        <w:br w:type="page"/>
      </w:r>
    </w:p>
    <w:p w14:paraId="298242BE" w14:textId="77777777" w:rsidR="00400ACD" w:rsidRPr="00AC3F45" w:rsidRDefault="00400ACD" w:rsidP="00AA25E5">
      <w:pPr>
        <w:jc w:val="center"/>
        <w:rPr>
          <w:b/>
          <w:sz w:val="22"/>
          <w:szCs w:val="22"/>
          <w:lang w:eastAsia="ru-RU"/>
        </w:rPr>
      </w:pPr>
      <w:r w:rsidRPr="00AC3F45">
        <w:rPr>
          <w:b/>
          <w:sz w:val="22"/>
          <w:szCs w:val="22"/>
          <w:lang w:eastAsia="ru-RU"/>
        </w:rPr>
        <w:t>Оглавление:</w:t>
      </w:r>
    </w:p>
    <w:p w14:paraId="05472AC6" w14:textId="77777777" w:rsidR="00400ACD" w:rsidRPr="00AC3F45" w:rsidRDefault="00400ACD" w:rsidP="00AA25E5">
      <w:pPr>
        <w:tabs>
          <w:tab w:val="right" w:leader="dot" w:pos="9356"/>
        </w:tabs>
        <w:jc w:val="both"/>
        <w:rPr>
          <w:b/>
          <w:noProof/>
          <w:sz w:val="22"/>
          <w:szCs w:val="22"/>
          <w:lang w:eastAsia="ru-RU"/>
        </w:rPr>
      </w:pPr>
    </w:p>
    <w:tbl>
      <w:tblPr>
        <w:tblW w:w="4888" w:type="pct"/>
        <w:tblInd w:w="107" w:type="dxa"/>
        <w:tblLook w:val="00A0" w:firstRow="1" w:lastRow="0" w:firstColumn="1" w:lastColumn="0" w:noHBand="0" w:noVBand="0"/>
      </w:tblPr>
      <w:tblGrid>
        <w:gridCol w:w="8869"/>
        <w:gridCol w:w="488"/>
      </w:tblGrid>
      <w:tr w:rsidR="00400ACD" w14:paraId="7E22D7A8" w14:textId="77777777" w:rsidTr="00D863E4">
        <w:tc>
          <w:tcPr>
            <w:tcW w:w="4739" w:type="pct"/>
          </w:tcPr>
          <w:p w14:paraId="1640A6CE" w14:textId="77777777" w:rsidR="00400ACD" w:rsidRDefault="00400ACD" w:rsidP="00CA3101">
            <w:pPr>
              <w:jc w:val="both"/>
              <w:rPr>
                <w:b/>
              </w:rPr>
            </w:pPr>
            <w:r>
              <w:rPr>
                <w:b/>
                <w:sz w:val="22"/>
                <w:szCs w:val="22"/>
              </w:rPr>
              <w:t>1. Общие положения</w:t>
            </w:r>
          </w:p>
        </w:tc>
        <w:tc>
          <w:tcPr>
            <w:tcW w:w="261" w:type="pct"/>
          </w:tcPr>
          <w:p w14:paraId="494BDB24" w14:textId="77777777" w:rsidR="00400ACD" w:rsidRDefault="00400ACD" w:rsidP="00CA3101">
            <w:pPr>
              <w:jc w:val="right"/>
              <w:rPr>
                <w:b/>
              </w:rPr>
            </w:pPr>
            <w:r>
              <w:rPr>
                <w:b/>
                <w:sz w:val="22"/>
                <w:szCs w:val="22"/>
              </w:rPr>
              <w:t>3</w:t>
            </w:r>
          </w:p>
        </w:tc>
      </w:tr>
      <w:tr w:rsidR="00400ACD" w14:paraId="672C938C" w14:textId="77777777" w:rsidTr="00D863E4">
        <w:tc>
          <w:tcPr>
            <w:tcW w:w="4739" w:type="pct"/>
          </w:tcPr>
          <w:p w14:paraId="19B8313C" w14:textId="77777777" w:rsidR="00400ACD" w:rsidRDefault="00400ACD"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14:paraId="4A457F2C" w14:textId="77777777" w:rsidR="00400ACD" w:rsidRDefault="00400ACD" w:rsidP="00CA3101">
            <w:pPr>
              <w:jc w:val="right"/>
              <w:rPr>
                <w:b/>
              </w:rPr>
            </w:pPr>
            <w:r>
              <w:rPr>
                <w:b/>
                <w:sz w:val="22"/>
                <w:szCs w:val="22"/>
              </w:rPr>
              <w:t>3</w:t>
            </w:r>
          </w:p>
        </w:tc>
      </w:tr>
      <w:tr w:rsidR="00400ACD" w14:paraId="0428A847" w14:textId="77777777" w:rsidTr="00D863E4">
        <w:tc>
          <w:tcPr>
            <w:tcW w:w="4739" w:type="pct"/>
          </w:tcPr>
          <w:p w14:paraId="34255686" w14:textId="77777777" w:rsidR="00400ACD" w:rsidRPr="008F0DA0" w:rsidRDefault="00400ACD" w:rsidP="008F0DA0">
            <w:pPr>
              <w:pStyle w:val="2"/>
              <w:tabs>
                <w:tab w:val="left" w:pos="993"/>
              </w:tabs>
              <w:spacing w:before="0" w:after="0"/>
              <w:jc w:val="both"/>
              <w:rPr>
                <w:rFonts w:ascii="Times New Roman"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14:paraId="17752567" w14:textId="77777777" w:rsidR="00400ACD" w:rsidRDefault="00400ACD" w:rsidP="00CA3101">
            <w:pPr>
              <w:jc w:val="right"/>
              <w:rPr>
                <w:b/>
              </w:rPr>
            </w:pPr>
            <w:r>
              <w:rPr>
                <w:b/>
                <w:sz w:val="22"/>
                <w:szCs w:val="22"/>
              </w:rPr>
              <w:t>3</w:t>
            </w:r>
          </w:p>
        </w:tc>
      </w:tr>
      <w:tr w:rsidR="00400ACD" w14:paraId="41573E3A" w14:textId="77777777" w:rsidTr="00D863E4">
        <w:tc>
          <w:tcPr>
            <w:tcW w:w="4739" w:type="pct"/>
          </w:tcPr>
          <w:p w14:paraId="26CC66B0" w14:textId="77777777" w:rsidR="00400ACD" w:rsidRPr="00AC3F45" w:rsidRDefault="00400ACD"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14:paraId="0A8C3EF0" w14:textId="77777777" w:rsidR="00400ACD" w:rsidRDefault="00400ACD" w:rsidP="00CA3101">
            <w:pPr>
              <w:jc w:val="right"/>
              <w:rPr>
                <w:b/>
              </w:rPr>
            </w:pPr>
            <w:r>
              <w:rPr>
                <w:b/>
                <w:sz w:val="22"/>
                <w:szCs w:val="22"/>
              </w:rPr>
              <w:t>6</w:t>
            </w:r>
          </w:p>
        </w:tc>
      </w:tr>
      <w:tr w:rsidR="00400ACD" w14:paraId="23F8B3A0" w14:textId="77777777" w:rsidTr="00D863E4">
        <w:tc>
          <w:tcPr>
            <w:tcW w:w="4739" w:type="pct"/>
          </w:tcPr>
          <w:p w14:paraId="4AFB0405" w14:textId="77777777" w:rsidR="00400ACD" w:rsidRDefault="00400ACD"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14:paraId="1AD62290" w14:textId="77777777" w:rsidR="00400ACD" w:rsidRDefault="00400ACD" w:rsidP="00CA3101">
            <w:pPr>
              <w:jc w:val="right"/>
              <w:rPr>
                <w:b/>
              </w:rPr>
            </w:pPr>
            <w:r>
              <w:rPr>
                <w:b/>
                <w:sz w:val="22"/>
                <w:szCs w:val="22"/>
              </w:rPr>
              <w:t>6</w:t>
            </w:r>
          </w:p>
        </w:tc>
      </w:tr>
      <w:tr w:rsidR="00400ACD" w14:paraId="2ADEC4CE" w14:textId="77777777" w:rsidTr="00D863E4">
        <w:tc>
          <w:tcPr>
            <w:tcW w:w="4739" w:type="pct"/>
          </w:tcPr>
          <w:p w14:paraId="170FB547" w14:textId="77777777" w:rsidR="00400ACD" w:rsidRDefault="00400ACD"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tcPr>
          <w:p w14:paraId="50AA2874" w14:textId="77777777" w:rsidR="00400ACD" w:rsidRDefault="00400ACD" w:rsidP="00CA3101">
            <w:pPr>
              <w:jc w:val="right"/>
              <w:rPr>
                <w:b/>
              </w:rPr>
            </w:pPr>
            <w:r>
              <w:rPr>
                <w:b/>
                <w:sz w:val="22"/>
                <w:szCs w:val="22"/>
              </w:rPr>
              <w:t>8</w:t>
            </w:r>
          </w:p>
        </w:tc>
      </w:tr>
      <w:tr w:rsidR="00400ACD" w14:paraId="25CB99BC" w14:textId="77777777" w:rsidTr="00D863E4">
        <w:tc>
          <w:tcPr>
            <w:tcW w:w="4739" w:type="pct"/>
          </w:tcPr>
          <w:p w14:paraId="3F30E46F" w14:textId="77777777" w:rsidR="00400ACD" w:rsidRDefault="00400ACD" w:rsidP="00CA3101">
            <w:pPr>
              <w:jc w:val="both"/>
              <w:rPr>
                <w:b/>
              </w:rPr>
            </w:pPr>
            <w:r>
              <w:rPr>
                <w:b/>
                <w:sz w:val="22"/>
                <w:szCs w:val="22"/>
              </w:rPr>
              <w:t>3. Организация проведения закупок</w:t>
            </w:r>
          </w:p>
        </w:tc>
        <w:tc>
          <w:tcPr>
            <w:tcW w:w="261" w:type="pct"/>
          </w:tcPr>
          <w:p w14:paraId="51B848BF" w14:textId="77777777" w:rsidR="00400ACD" w:rsidRDefault="00400ACD" w:rsidP="00CA3101">
            <w:pPr>
              <w:jc w:val="right"/>
              <w:rPr>
                <w:b/>
              </w:rPr>
            </w:pPr>
            <w:r>
              <w:rPr>
                <w:b/>
                <w:sz w:val="22"/>
                <w:szCs w:val="22"/>
              </w:rPr>
              <w:t>8</w:t>
            </w:r>
          </w:p>
        </w:tc>
      </w:tr>
      <w:tr w:rsidR="00400ACD" w14:paraId="7A1B5D74" w14:textId="77777777" w:rsidTr="00D863E4">
        <w:tc>
          <w:tcPr>
            <w:tcW w:w="4739" w:type="pct"/>
          </w:tcPr>
          <w:p w14:paraId="0ED58CAE" w14:textId="77777777" w:rsidR="00400ACD" w:rsidRDefault="00400ACD" w:rsidP="00CA3101">
            <w:pPr>
              <w:jc w:val="both"/>
              <w:rPr>
                <w:b/>
              </w:rPr>
            </w:pPr>
            <w:r>
              <w:rPr>
                <w:b/>
                <w:sz w:val="22"/>
                <w:szCs w:val="22"/>
              </w:rPr>
              <w:t>4. Способы закупок</w:t>
            </w:r>
          </w:p>
        </w:tc>
        <w:tc>
          <w:tcPr>
            <w:tcW w:w="261" w:type="pct"/>
          </w:tcPr>
          <w:p w14:paraId="31829859" w14:textId="77777777" w:rsidR="00400ACD" w:rsidRDefault="00400ACD" w:rsidP="00CA3101">
            <w:pPr>
              <w:jc w:val="right"/>
              <w:rPr>
                <w:b/>
              </w:rPr>
            </w:pPr>
            <w:r>
              <w:rPr>
                <w:b/>
                <w:sz w:val="22"/>
                <w:szCs w:val="22"/>
              </w:rPr>
              <w:t>9</w:t>
            </w:r>
          </w:p>
        </w:tc>
      </w:tr>
      <w:tr w:rsidR="00400ACD" w14:paraId="36BEB756" w14:textId="77777777" w:rsidTr="00D863E4">
        <w:tc>
          <w:tcPr>
            <w:tcW w:w="4739" w:type="pct"/>
          </w:tcPr>
          <w:p w14:paraId="06DD2427" w14:textId="77777777" w:rsidR="00400ACD" w:rsidRPr="00FE1644" w:rsidRDefault="00400ACD" w:rsidP="00CA3101">
            <w:pPr>
              <w:jc w:val="both"/>
              <w:rPr>
                <w:b/>
              </w:rPr>
            </w:pPr>
            <w:r w:rsidRPr="00FE1644">
              <w:rPr>
                <w:b/>
                <w:sz w:val="22"/>
                <w:szCs w:val="22"/>
              </w:rPr>
              <w:t>5. Конкурентные способы закупок</w:t>
            </w:r>
          </w:p>
        </w:tc>
        <w:tc>
          <w:tcPr>
            <w:tcW w:w="261" w:type="pct"/>
          </w:tcPr>
          <w:p w14:paraId="6CC0AD21" w14:textId="77777777" w:rsidR="00400ACD" w:rsidRDefault="00400ACD" w:rsidP="00CA3101">
            <w:pPr>
              <w:jc w:val="right"/>
              <w:rPr>
                <w:b/>
              </w:rPr>
            </w:pPr>
            <w:r>
              <w:rPr>
                <w:b/>
                <w:sz w:val="22"/>
                <w:szCs w:val="22"/>
              </w:rPr>
              <w:t>11</w:t>
            </w:r>
          </w:p>
        </w:tc>
      </w:tr>
      <w:tr w:rsidR="00400ACD" w14:paraId="4CFAC537" w14:textId="77777777" w:rsidTr="00D863E4">
        <w:tc>
          <w:tcPr>
            <w:tcW w:w="4739" w:type="pct"/>
          </w:tcPr>
          <w:p w14:paraId="4D8C2AE5" w14:textId="77777777" w:rsidR="00400ACD" w:rsidRPr="00FE1644" w:rsidRDefault="00400ACD"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14:paraId="15566611" w14:textId="77777777" w:rsidR="00400ACD" w:rsidRPr="00FE1644" w:rsidRDefault="00400ACD"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Pr>
                <w:rFonts w:ascii="Times New Roman" w:hAnsi="Times New Roman" w:cs="Times New Roman"/>
                <w:i w:val="0"/>
                <w:sz w:val="22"/>
                <w:szCs w:val="22"/>
              </w:rPr>
              <w:t>. Извещение о проведении торгов</w:t>
            </w:r>
          </w:p>
          <w:p w14:paraId="2E96499B" w14:textId="77777777" w:rsidR="00400ACD" w:rsidRPr="00FE1644" w:rsidRDefault="00400ACD"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Pr>
                <w:rFonts w:ascii="Times New Roman" w:hAnsi="Times New Roman" w:cs="Times New Roman"/>
                <w:i w:val="0"/>
                <w:sz w:val="22"/>
                <w:szCs w:val="22"/>
              </w:rPr>
              <w:t>.3. Порядок проведения конкурса</w:t>
            </w:r>
          </w:p>
          <w:p w14:paraId="56929853" w14:textId="77777777" w:rsidR="00400ACD" w:rsidRPr="00FE1644" w:rsidRDefault="00400ACD" w:rsidP="00FE1644">
            <w:pPr>
              <w:jc w:val="both"/>
              <w:rPr>
                <w:b/>
              </w:rPr>
            </w:pPr>
            <w:r w:rsidRPr="00FE1644">
              <w:rPr>
                <w:b/>
                <w:sz w:val="22"/>
                <w:szCs w:val="22"/>
              </w:rPr>
              <w:t xml:space="preserve">5.4. Порядок проведения </w:t>
            </w:r>
            <w:r>
              <w:rPr>
                <w:b/>
                <w:sz w:val="22"/>
                <w:szCs w:val="22"/>
              </w:rPr>
              <w:t>аукциона</w:t>
            </w:r>
          </w:p>
        </w:tc>
        <w:tc>
          <w:tcPr>
            <w:tcW w:w="261" w:type="pct"/>
          </w:tcPr>
          <w:p w14:paraId="50EA79E6" w14:textId="77777777" w:rsidR="00400ACD" w:rsidRDefault="00400ACD" w:rsidP="00CA3101">
            <w:pPr>
              <w:jc w:val="right"/>
              <w:rPr>
                <w:b/>
              </w:rPr>
            </w:pPr>
            <w:r>
              <w:rPr>
                <w:b/>
                <w:sz w:val="22"/>
                <w:szCs w:val="22"/>
              </w:rPr>
              <w:t>11</w:t>
            </w:r>
          </w:p>
          <w:p w14:paraId="4E534CE9" w14:textId="77777777" w:rsidR="00400ACD" w:rsidRDefault="00400ACD" w:rsidP="00CA3101">
            <w:pPr>
              <w:jc w:val="right"/>
              <w:rPr>
                <w:b/>
              </w:rPr>
            </w:pPr>
            <w:r>
              <w:rPr>
                <w:b/>
                <w:sz w:val="22"/>
                <w:szCs w:val="22"/>
              </w:rPr>
              <w:t>13</w:t>
            </w:r>
          </w:p>
          <w:p w14:paraId="6CBA771C" w14:textId="77777777" w:rsidR="00400ACD" w:rsidRDefault="00400ACD" w:rsidP="00CA3101">
            <w:pPr>
              <w:jc w:val="right"/>
              <w:rPr>
                <w:b/>
              </w:rPr>
            </w:pPr>
            <w:r>
              <w:rPr>
                <w:b/>
                <w:sz w:val="22"/>
                <w:szCs w:val="22"/>
              </w:rPr>
              <w:t>13</w:t>
            </w:r>
          </w:p>
          <w:p w14:paraId="48785FAA" w14:textId="77777777" w:rsidR="00400ACD" w:rsidRDefault="00400ACD" w:rsidP="00CA3101">
            <w:pPr>
              <w:jc w:val="right"/>
              <w:rPr>
                <w:b/>
              </w:rPr>
            </w:pPr>
            <w:r>
              <w:rPr>
                <w:b/>
                <w:sz w:val="22"/>
                <w:szCs w:val="22"/>
              </w:rPr>
              <w:t>18</w:t>
            </w:r>
          </w:p>
        </w:tc>
      </w:tr>
      <w:tr w:rsidR="00400ACD" w14:paraId="5DAD458C" w14:textId="77777777" w:rsidTr="00D863E4">
        <w:tc>
          <w:tcPr>
            <w:tcW w:w="4739" w:type="pct"/>
          </w:tcPr>
          <w:p w14:paraId="4B6C9B42" w14:textId="77777777" w:rsidR="00400ACD" w:rsidRPr="00FE1644" w:rsidRDefault="00400ACD"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Pr>
                <w:rFonts w:ascii="Times New Roman" w:hAnsi="Times New Roman" w:cs="Times New Roman"/>
                <w:i w:val="0"/>
                <w:sz w:val="22"/>
                <w:szCs w:val="22"/>
              </w:rPr>
              <w:t>проведения запросов предложений</w:t>
            </w:r>
          </w:p>
        </w:tc>
        <w:tc>
          <w:tcPr>
            <w:tcW w:w="261" w:type="pct"/>
          </w:tcPr>
          <w:p w14:paraId="208D095F" w14:textId="77777777" w:rsidR="00400ACD" w:rsidRDefault="00400ACD" w:rsidP="00CA3101">
            <w:pPr>
              <w:jc w:val="right"/>
              <w:rPr>
                <w:b/>
              </w:rPr>
            </w:pPr>
            <w:r>
              <w:rPr>
                <w:b/>
                <w:sz w:val="22"/>
                <w:szCs w:val="22"/>
              </w:rPr>
              <w:t>21</w:t>
            </w:r>
          </w:p>
        </w:tc>
      </w:tr>
      <w:tr w:rsidR="00400ACD" w14:paraId="0AE0716D" w14:textId="77777777" w:rsidTr="00D863E4">
        <w:tc>
          <w:tcPr>
            <w:tcW w:w="4739" w:type="pct"/>
          </w:tcPr>
          <w:p w14:paraId="5B51E300" w14:textId="77777777" w:rsidR="00400ACD" w:rsidRPr="00FE1644" w:rsidRDefault="00400ACD" w:rsidP="00FE1644">
            <w:pPr>
              <w:pStyle w:val="1"/>
              <w:numPr>
                <w:ilvl w:val="1"/>
                <w:numId w:val="46"/>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Pr>
                <w:rFonts w:ascii="Times New Roman" w:hAnsi="Times New Roman" w:cs="Times New Roman"/>
                <w:sz w:val="22"/>
                <w:szCs w:val="22"/>
              </w:rPr>
              <w:t>ем проведения запроса котировок</w:t>
            </w:r>
          </w:p>
          <w:p w14:paraId="6F7E5A5A" w14:textId="77777777" w:rsidR="00400ACD" w:rsidRPr="00FE1644" w:rsidRDefault="00400ACD" w:rsidP="00FE1644">
            <w:pPr>
              <w:pStyle w:val="a7"/>
              <w:tabs>
                <w:tab w:val="left" w:pos="567"/>
              </w:tabs>
              <w:autoSpaceDE w:val="0"/>
              <w:ind w:left="0"/>
              <w:jc w:val="both"/>
              <w:rPr>
                <w:b/>
                <w:lang w:eastAsia="en-US"/>
              </w:rPr>
            </w:pPr>
            <w:r w:rsidRPr="00FE1644">
              <w:rPr>
                <w:b/>
                <w:sz w:val="22"/>
                <w:szCs w:val="22"/>
                <w:lang w:eastAsia="en-US"/>
              </w:rPr>
              <w:t>5.7. Порядок проведения совместных торгов</w:t>
            </w:r>
          </w:p>
        </w:tc>
        <w:tc>
          <w:tcPr>
            <w:tcW w:w="261" w:type="pct"/>
          </w:tcPr>
          <w:p w14:paraId="5D5D295A" w14:textId="77777777" w:rsidR="00400ACD" w:rsidRDefault="00400ACD" w:rsidP="00CA3101">
            <w:pPr>
              <w:jc w:val="right"/>
              <w:rPr>
                <w:b/>
              </w:rPr>
            </w:pPr>
            <w:r>
              <w:rPr>
                <w:b/>
                <w:sz w:val="22"/>
                <w:szCs w:val="22"/>
              </w:rPr>
              <w:t>25</w:t>
            </w:r>
          </w:p>
          <w:p w14:paraId="5A0848DF" w14:textId="77777777" w:rsidR="00400ACD" w:rsidRDefault="00400ACD" w:rsidP="00CA3101">
            <w:pPr>
              <w:jc w:val="right"/>
              <w:rPr>
                <w:b/>
              </w:rPr>
            </w:pPr>
            <w:r>
              <w:rPr>
                <w:b/>
                <w:sz w:val="22"/>
                <w:szCs w:val="22"/>
              </w:rPr>
              <w:t>27</w:t>
            </w:r>
          </w:p>
        </w:tc>
      </w:tr>
      <w:tr w:rsidR="00400ACD" w14:paraId="1A76C83B" w14:textId="77777777" w:rsidTr="00D863E4">
        <w:tc>
          <w:tcPr>
            <w:tcW w:w="4739" w:type="pct"/>
          </w:tcPr>
          <w:p w14:paraId="5F6C10FA" w14:textId="77777777" w:rsidR="00400ACD" w:rsidRPr="00FE1644" w:rsidRDefault="00400ACD" w:rsidP="00FE1644">
            <w:pPr>
              <w:jc w:val="both"/>
              <w:rPr>
                <w:b/>
              </w:rPr>
            </w:pPr>
            <w:r w:rsidRPr="00FE1644">
              <w:rPr>
                <w:b/>
                <w:sz w:val="22"/>
                <w:szCs w:val="22"/>
              </w:rPr>
              <w:t>6. Неконкурентные способы закупок</w:t>
            </w:r>
          </w:p>
        </w:tc>
        <w:tc>
          <w:tcPr>
            <w:tcW w:w="261" w:type="pct"/>
          </w:tcPr>
          <w:p w14:paraId="4FD4315E" w14:textId="77777777" w:rsidR="00400ACD" w:rsidRDefault="00400ACD" w:rsidP="00CA3101">
            <w:pPr>
              <w:jc w:val="right"/>
              <w:rPr>
                <w:b/>
              </w:rPr>
            </w:pPr>
            <w:r>
              <w:rPr>
                <w:b/>
                <w:sz w:val="22"/>
                <w:szCs w:val="22"/>
              </w:rPr>
              <w:t>28</w:t>
            </w:r>
          </w:p>
        </w:tc>
      </w:tr>
      <w:tr w:rsidR="00400ACD" w14:paraId="28AF13A1" w14:textId="77777777" w:rsidTr="00D863E4">
        <w:tc>
          <w:tcPr>
            <w:tcW w:w="4739" w:type="pct"/>
          </w:tcPr>
          <w:p w14:paraId="59EC342F" w14:textId="77777777" w:rsidR="00400ACD" w:rsidRPr="00FE1644" w:rsidRDefault="00400ACD"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Pr>
                <w:rFonts w:ascii="Times New Roman" w:hAnsi="Times New Roman" w:cs="Times New Roman"/>
                <w:sz w:val="22"/>
                <w:szCs w:val="22"/>
              </w:rPr>
              <w:t>акупки путем проведения тендера</w:t>
            </w:r>
          </w:p>
          <w:p w14:paraId="559AC41E" w14:textId="77777777" w:rsidR="00400ACD" w:rsidRPr="00FE1644" w:rsidRDefault="00400ACD" w:rsidP="00FE1644">
            <w:pPr>
              <w:tabs>
                <w:tab w:val="left" w:pos="284"/>
              </w:tabs>
              <w:jc w:val="both"/>
              <w:rPr>
                <w:b/>
              </w:rPr>
            </w:pPr>
            <w:r w:rsidRPr="00FE1644">
              <w:rPr>
                <w:b/>
                <w:sz w:val="22"/>
                <w:szCs w:val="22"/>
              </w:rPr>
              <w:t>6.2. Закупка с испол</w:t>
            </w:r>
            <w:r>
              <w:rPr>
                <w:b/>
                <w:sz w:val="22"/>
                <w:szCs w:val="22"/>
              </w:rPr>
              <w:t>ьзованием электронного магазина</w:t>
            </w:r>
          </w:p>
          <w:p w14:paraId="2D6292F5" w14:textId="77777777" w:rsidR="00400ACD" w:rsidRPr="00FE1644" w:rsidRDefault="00400ACD" w:rsidP="00FE1644">
            <w:pPr>
              <w:jc w:val="both"/>
              <w:rPr>
                <w:b/>
              </w:rPr>
            </w:pPr>
            <w:r w:rsidRPr="00FE1644">
              <w:rPr>
                <w:b/>
                <w:sz w:val="22"/>
                <w:szCs w:val="22"/>
              </w:rPr>
              <w:t>6.3 Закупка у единственного поставщика (исполнителя, подрядчика)</w:t>
            </w:r>
          </w:p>
        </w:tc>
        <w:tc>
          <w:tcPr>
            <w:tcW w:w="261" w:type="pct"/>
          </w:tcPr>
          <w:p w14:paraId="39AC9599" w14:textId="77777777" w:rsidR="00400ACD" w:rsidRDefault="00400ACD" w:rsidP="00CA3101">
            <w:pPr>
              <w:jc w:val="right"/>
              <w:rPr>
                <w:b/>
              </w:rPr>
            </w:pPr>
            <w:r>
              <w:rPr>
                <w:b/>
                <w:sz w:val="22"/>
                <w:szCs w:val="22"/>
              </w:rPr>
              <w:t>28</w:t>
            </w:r>
          </w:p>
          <w:p w14:paraId="2CF3EB32" w14:textId="77777777" w:rsidR="00400ACD" w:rsidRDefault="00400ACD" w:rsidP="00CA3101">
            <w:pPr>
              <w:jc w:val="right"/>
              <w:rPr>
                <w:b/>
              </w:rPr>
            </w:pPr>
            <w:r>
              <w:rPr>
                <w:b/>
                <w:sz w:val="22"/>
                <w:szCs w:val="22"/>
              </w:rPr>
              <w:t>33</w:t>
            </w:r>
          </w:p>
          <w:p w14:paraId="2492A420" w14:textId="77777777" w:rsidR="00400ACD" w:rsidRDefault="00400ACD" w:rsidP="00CA3101">
            <w:pPr>
              <w:jc w:val="right"/>
              <w:rPr>
                <w:b/>
              </w:rPr>
            </w:pPr>
            <w:r>
              <w:rPr>
                <w:b/>
                <w:sz w:val="22"/>
                <w:szCs w:val="22"/>
              </w:rPr>
              <w:t>34</w:t>
            </w:r>
          </w:p>
        </w:tc>
      </w:tr>
      <w:tr w:rsidR="00400ACD" w14:paraId="76091C86" w14:textId="77777777" w:rsidTr="00D863E4">
        <w:tc>
          <w:tcPr>
            <w:tcW w:w="4739" w:type="pct"/>
          </w:tcPr>
          <w:p w14:paraId="5F90BD36" w14:textId="77777777" w:rsidR="00400ACD" w:rsidRPr="00FE1644" w:rsidRDefault="00400ACD" w:rsidP="00FE1644">
            <w:pPr>
              <w:rPr>
                <w:b/>
              </w:rPr>
            </w:pPr>
            <w:r w:rsidRPr="00FE1644">
              <w:rPr>
                <w:b/>
                <w:sz w:val="22"/>
                <w:szCs w:val="22"/>
              </w:rPr>
              <w:t>7. Особенности проведения закупок</w:t>
            </w:r>
          </w:p>
        </w:tc>
        <w:tc>
          <w:tcPr>
            <w:tcW w:w="261" w:type="pct"/>
          </w:tcPr>
          <w:p w14:paraId="4EB7A386" w14:textId="77777777" w:rsidR="00400ACD" w:rsidRDefault="00400ACD" w:rsidP="00CA3101">
            <w:pPr>
              <w:jc w:val="right"/>
              <w:rPr>
                <w:b/>
              </w:rPr>
            </w:pPr>
            <w:r>
              <w:rPr>
                <w:b/>
                <w:sz w:val="22"/>
                <w:szCs w:val="22"/>
              </w:rPr>
              <w:t>37</w:t>
            </w:r>
          </w:p>
        </w:tc>
      </w:tr>
      <w:tr w:rsidR="00400ACD" w14:paraId="668A069B" w14:textId="77777777" w:rsidTr="00D863E4">
        <w:tc>
          <w:tcPr>
            <w:tcW w:w="4739" w:type="pct"/>
          </w:tcPr>
          <w:p w14:paraId="56984082" w14:textId="77777777" w:rsidR="00400ACD" w:rsidRPr="00FE1644" w:rsidRDefault="00400ACD" w:rsidP="00FE1644">
            <w:pPr>
              <w:rPr>
                <w:b/>
              </w:rPr>
            </w:pPr>
            <w:r w:rsidRPr="00FE1644">
              <w:rPr>
                <w:b/>
                <w:sz w:val="22"/>
                <w:szCs w:val="22"/>
              </w:rPr>
              <w:t>7.1</w:t>
            </w:r>
            <w:r>
              <w:rPr>
                <w:b/>
                <w:sz w:val="22"/>
                <w:szCs w:val="22"/>
              </w:rPr>
              <w:t>.</w:t>
            </w:r>
            <w:r w:rsidRPr="00FE1644">
              <w:rPr>
                <w:b/>
                <w:sz w:val="22"/>
                <w:szCs w:val="22"/>
              </w:rPr>
              <w:t xml:space="preserve"> Особенности проведения закупок в электронной форме</w:t>
            </w:r>
          </w:p>
        </w:tc>
        <w:tc>
          <w:tcPr>
            <w:tcW w:w="261" w:type="pct"/>
          </w:tcPr>
          <w:p w14:paraId="29EF9092" w14:textId="77777777" w:rsidR="00400ACD" w:rsidRDefault="00400ACD" w:rsidP="00CA3101">
            <w:pPr>
              <w:jc w:val="right"/>
              <w:rPr>
                <w:b/>
              </w:rPr>
            </w:pPr>
            <w:r>
              <w:rPr>
                <w:b/>
                <w:sz w:val="22"/>
                <w:szCs w:val="22"/>
              </w:rPr>
              <w:t>37</w:t>
            </w:r>
          </w:p>
        </w:tc>
      </w:tr>
      <w:tr w:rsidR="00400ACD" w14:paraId="76D45E6F" w14:textId="77777777" w:rsidTr="00D863E4">
        <w:tc>
          <w:tcPr>
            <w:tcW w:w="4739" w:type="pct"/>
          </w:tcPr>
          <w:p w14:paraId="582C52C8" w14:textId="77777777" w:rsidR="00400ACD" w:rsidRPr="00FE1644" w:rsidRDefault="00400ACD" w:rsidP="00FE1644">
            <w:pPr>
              <w:jc w:val="both"/>
              <w:rPr>
                <w:b/>
              </w:rPr>
            </w:pPr>
            <w:r w:rsidRPr="00FE1644">
              <w:rPr>
                <w:b/>
                <w:sz w:val="22"/>
                <w:szCs w:val="22"/>
              </w:rPr>
              <w:t>8. Общие требования к заявке на участие в закупке</w:t>
            </w:r>
          </w:p>
        </w:tc>
        <w:tc>
          <w:tcPr>
            <w:tcW w:w="261" w:type="pct"/>
          </w:tcPr>
          <w:p w14:paraId="3770A0C4" w14:textId="77777777" w:rsidR="00400ACD" w:rsidRDefault="00400ACD" w:rsidP="00CA3101">
            <w:pPr>
              <w:jc w:val="right"/>
              <w:rPr>
                <w:b/>
              </w:rPr>
            </w:pPr>
            <w:r>
              <w:rPr>
                <w:b/>
                <w:sz w:val="22"/>
                <w:szCs w:val="22"/>
              </w:rPr>
              <w:t>39</w:t>
            </w:r>
          </w:p>
        </w:tc>
      </w:tr>
      <w:tr w:rsidR="00400ACD" w14:paraId="6370DF27" w14:textId="77777777" w:rsidTr="00D863E4">
        <w:tc>
          <w:tcPr>
            <w:tcW w:w="4739" w:type="pct"/>
          </w:tcPr>
          <w:p w14:paraId="4C37C35B" w14:textId="77777777" w:rsidR="00400ACD" w:rsidRDefault="00400ACD" w:rsidP="00CA3101">
            <w:pPr>
              <w:jc w:val="both"/>
              <w:rPr>
                <w:b/>
              </w:rPr>
            </w:pPr>
            <w:r>
              <w:rPr>
                <w:b/>
                <w:sz w:val="22"/>
                <w:szCs w:val="22"/>
              </w:rPr>
              <w:t xml:space="preserve">9. </w:t>
            </w:r>
            <w:r w:rsidRPr="008F0DA0">
              <w:rPr>
                <w:rStyle w:val="af7"/>
                <w:color w:val="auto"/>
                <w:sz w:val="22"/>
                <w:szCs w:val="22"/>
              </w:rPr>
              <w:t>Обеспечение заявок на участие в закупке</w:t>
            </w:r>
          </w:p>
        </w:tc>
        <w:tc>
          <w:tcPr>
            <w:tcW w:w="261" w:type="pct"/>
          </w:tcPr>
          <w:p w14:paraId="124E5DCB" w14:textId="77777777" w:rsidR="00400ACD" w:rsidRDefault="00400ACD" w:rsidP="00CA3101">
            <w:pPr>
              <w:jc w:val="right"/>
              <w:rPr>
                <w:b/>
              </w:rPr>
            </w:pPr>
            <w:r>
              <w:rPr>
                <w:b/>
                <w:sz w:val="22"/>
                <w:szCs w:val="22"/>
              </w:rPr>
              <w:t>41</w:t>
            </w:r>
          </w:p>
        </w:tc>
      </w:tr>
      <w:tr w:rsidR="00400ACD" w14:paraId="1EAD5193" w14:textId="77777777" w:rsidTr="00D863E4">
        <w:tc>
          <w:tcPr>
            <w:tcW w:w="4739" w:type="pct"/>
          </w:tcPr>
          <w:p w14:paraId="7C2DD406" w14:textId="77777777" w:rsidR="00400ACD" w:rsidRPr="00AC3F45" w:rsidRDefault="00400ACD"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Pr="00AC3F45">
              <w:rPr>
                <w:rFonts w:ascii="Times New Roman" w:hAnsi="Times New Roman" w:cs="Times New Roman"/>
                <w:sz w:val="22"/>
                <w:szCs w:val="22"/>
              </w:rPr>
              <w:t xml:space="preserve">. Заключение </w:t>
            </w:r>
            <w:r>
              <w:rPr>
                <w:rFonts w:ascii="Times New Roman" w:hAnsi="Times New Roman" w:cs="Times New Roman"/>
                <w:sz w:val="22"/>
                <w:szCs w:val="22"/>
              </w:rPr>
              <w:t>договора по результатам закупки</w:t>
            </w:r>
          </w:p>
          <w:p w14:paraId="052BE9DD" w14:textId="77777777" w:rsidR="00400ACD" w:rsidRPr="00AC3F45" w:rsidRDefault="00400ACD"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14:paraId="00B7642F" w14:textId="77777777" w:rsidR="00400ACD" w:rsidRPr="007908CB" w:rsidRDefault="00400ACD" w:rsidP="007908CB">
            <w:r>
              <w:rPr>
                <w:b/>
                <w:sz w:val="22"/>
                <w:szCs w:val="22"/>
              </w:rPr>
              <w:t>12</w:t>
            </w:r>
            <w:r w:rsidRPr="009F20B3">
              <w:rPr>
                <w:b/>
                <w:sz w:val="22"/>
                <w:szCs w:val="22"/>
              </w:rPr>
              <w:t>. Отчётность по результатам закупки</w:t>
            </w:r>
          </w:p>
        </w:tc>
        <w:tc>
          <w:tcPr>
            <w:tcW w:w="261" w:type="pct"/>
          </w:tcPr>
          <w:p w14:paraId="168B0896" w14:textId="77777777" w:rsidR="00400ACD" w:rsidRDefault="00400ACD" w:rsidP="00CA3101">
            <w:pPr>
              <w:jc w:val="right"/>
              <w:rPr>
                <w:b/>
              </w:rPr>
            </w:pPr>
            <w:r>
              <w:rPr>
                <w:b/>
                <w:sz w:val="22"/>
                <w:szCs w:val="22"/>
              </w:rPr>
              <w:t>41</w:t>
            </w:r>
          </w:p>
          <w:p w14:paraId="6ED52E18" w14:textId="77777777" w:rsidR="00400ACD" w:rsidRDefault="00400ACD" w:rsidP="00CA3101">
            <w:pPr>
              <w:jc w:val="right"/>
              <w:rPr>
                <w:b/>
              </w:rPr>
            </w:pPr>
            <w:r>
              <w:rPr>
                <w:b/>
                <w:sz w:val="22"/>
                <w:szCs w:val="22"/>
              </w:rPr>
              <w:t>43</w:t>
            </w:r>
          </w:p>
          <w:p w14:paraId="03563EA1" w14:textId="77777777" w:rsidR="00400ACD" w:rsidRDefault="00400ACD" w:rsidP="00CA3101">
            <w:pPr>
              <w:jc w:val="right"/>
              <w:rPr>
                <w:b/>
              </w:rPr>
            </w:pPr>
            <w:r>
              <w:rPr>
                <w:b/>
                <w:sz w:val="22"/>
                <w:szCs w:val="22"/>
              </w:rPr>
              <w:t>44</w:t>
            </w:r>
          </w:p>
        </w:tc>
      </w:tr>
      <w:tr w:rsidR="00400ACD" w14:paraId="270ADECB" w14:textId="77777777" w:rsidTr="00D863E4">
        <w:tc>
          <w:tcPr>
            <w:tcW w:w="4739" w:type="pct"/>
          </w:tcPr>
          <w:p w14:paraId="7A1F38E2" w14:textId="77777777" w:rsidR="00400ACD" w:rsidRDefault="00400ACD" w:rsidP="00CA3101">
            <w:pPr>
              <w:jc w:val="both"/>
              <w:rPr>
                <w:b/>
              </w:rPr>
            </w:pPr>
            <w:r>
              <w:rPr>
                <w:b/>
                <w:sz w:val="22"/>
                <w:szCs w:val="22"/>
              </w:rPr>
              <w:t xml:space="preserve">13. </w:t>
            </w:r>
            <w:r w:rsidRPr="0080325D">
              <w:rPr>
                <w:b/>
                <w:sz w:val="22"/>
                <w:szCs w:val="22"/>
              </w:rPr>
              <w:t>Приоритет товаров российского происхождения,</w:t>
            </w:r>
            <w:r>
              <w:rPr>
                <w:b/>
                <w:sz w:val="22"/>
                <w:szCs w:val="22"/>
              </w:rPr>
              <w:t xml:space="preserve"> работ, услуг, выполняемых, ока</w:t>
            </w:r>
            <w:r w:rsidRPr="0080325D">
              <w:rPr>
                <w:b/>
                <w:sz w:val="22"/>
                <w:szCs w:val="22"/>
              </w:rPr>
              <w:t>зываемых р</w:t>
            </w:r>
            <w:r>
              <w:rPr>
                <w:b/>
                <w:sz w:val="22"/>
                <w:szCs w:val="22"/>
              </w:rPr>
              <w:t xml:space="preserve">оссийскими лицами, по отношению </w:t>
            </w:r>
            <w:r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14:paraId="1AD6370E" w14:textId="77777777" w:rsidR="00400ACD" w:rsidRDefault="00400ACD" w:rsidP="00CA3101">
            <w:pPr>
              <w:jc w:val="right"/>
              <w:rPr>
                <w:b/>
              </w:rPr>
            </w:pPr>
            <w:r>
              <w:rPr>
                <w:b/>
                <w:sz w:val="22"/>
                <w:szCs w:val="22"/>
              </w:rPr>
              <w:t>44</w:t>
            </w:r>
          </w:p>
        </w:tc>
      </w:tr>
      <w:tr w:rsidR="00400ACD" w14:paraId="3F64C045" w14:textId="77777777" w:rsidTr="00D863E4">
        <w:tc>
          <w:tcPr>
            <w:tcW w:w="4739" w:type="pct"/>
          </w:tcPr>
          <w:p w14:paraId="6711C8E4" w14:textId="77777777" w:rsidR="00400ACD" w:rsidRDefault="00400ACD" w:rsidP="00CA3101">
            <w:pPr>
              <w:jc w:val="both"/>
              <w:rPr>
                <w:b/>
              </w:rPr>
            </w:pPr>
            <w:r>
              <w:rPr>
                <w:b/>
                <w:sz w:val="22"/>
                <w:szCs w:val="22"/>
              </w:rPr>
              <w:t>14. Заключительные положения</w:t>
            </w:r>
          </w:p>
        </w:tc>
        <w:tc>
          <w:tcPr>
            <w:tcW w:w="261" w:type="pct"/>
          </w:tcPr>
          <w:p w14:paraId="3054C70B" w14:textId="77777777" w:rsidR="00400ACD" w:rsidRDefault="00400ACD" w:rsidP="00CA3101">
            <w:pPr>
              <w:jc w:val="right"/>
              <w:rPr>
                <w:b/>
              </w:rPr>
            </w:pPr>
            <w:r>
              <w:rPr>
                <w:b/>
                <w:sz w:val="22"/>
                <w:szCs w:val="22"/>
              </w:rPr>
              <w:t>46</w:t>
            </w:r>
          </w:p>
        </w:tc>
      </w:tr>
      <w:tr w:rsidR="00400ACD" w14:paraId="36F63531" w14:textId="77777777" w:rsidTr="00D863E4">
        <w:tc>
          <w:tcPr>
            <w:tcW w:w="4739" w:type="pct"/>
          </w:tcPr>
          <w:p w14:paraId="1730F7A7" w14:textId="77777777" w:rsidR="00400ACD" w:rsidRDefault="00400ACD" w:rsidP="00CA3101">
            <w:pPr>
              <w:jc w:val="both"/>
              <w:rPr>
                <w:b/>
              </w:rPr>
            </w:pPr>
            <w:r>
              <w:rPr>
                <w:b/>
                <w:sz w:val="22"/>
                <w:szCs w:val="22"/>
              </w:rPr>
              <w:t>Приложение 1: Критерии и порядок оценки заявок на участие в закупке</w:t>
            </w:r>
          </w:p>
        </w:tc>
        <w:tc>
          <w:tcPr>
            <w:tcW w:w="261" w:type="pct"/>
          </w:tcPr>
          <w:p w14:paraId="4C997A50" w14:textId="77777777" w:rsidR="00400ACD" w:rsidRDefault="00400ACD" w:rsidP="00CA3101">
            <w:pPr>
              <w:jc w:val="right"/>
              <w:rPr>
                <w:b/>
              </w:rPr>
            </w:pPr>
            <w:r>
              <w:rPr>
                <w:b/>
                <w:sz w:val="22"/>
                <w:szCs w:val="22"/>
              </w:rPr>
              <w:t>48</w:t>
            </w:r>
          </w:p>
        </w:tc>
      </w:tr>
      <w:tr w:rsidR="00400ACD" w14:paraId="6038E15D" w14:textId="77777777" w:rsidTr="00D863E4">
        <w:tc>
          <w:tcPr>
            <w:tcW w:w="4739" w:type="pct"/>
          </w:tcPr>
          <w:p w14:paraId="1E636262" w14:textId="77777777" w:rsidR="00400ACD" w:rsidRDefault="00400ACD" w:rsidP="00CA3101">
            <w:pPr>
              <w:jc w:val="both"/>
              <w:rPr>
                <w:b/>
              </w:rPr>
            </w:pPr>
            <w:r>
              <w:rPr>
                <w:b/>
                <w:sz w:val="22"/>
                <w:szCs w:val="22"/>
              </w:rPr>
              <w:t xml:space="preserve">Приложение 2: Порядок проведения переторжки </w:t>
            </w:r>
          </w:p>
        </w:tc>
        <w:tc>
          <w:tcPr>
            <w:tcW w:w="261" w:type="pct"/>
          </w:tcPr>
          <w:p w14:paraId="65C20B50" w14:textId="77777777" w:rsidR="00400ACD" w:rsidRDefault="00400ACD" w:rsidP="00CA3101">
            <w:pPr>
              <w:jc w:val="right"/>
              <w:rPr>
                <w:b/>
              </w:rPr>
            </w:pPr>
            <w:r>
              <w:rPr>
                <w:b/>
                <w:sz w:val="22"/>
                <w:szCs w:val="22"/>
              </w:rPr>
              <w:t>51</w:t>
            </w:r>
          </w:p>
        </w:tc>
      </w:tr>
      <w:tr w:rsidR="00400ACD" w14:paraId="3866D023" w14:textId="77777777" w:rsidTr="00D863E4">
        <w:tc>
          <w:tcPr>
            <w:tcW w:w="4739" w:type="pct"/>
          </w:tcPr>
          <w:p w14:paraId="012A9CCF" w14:textId="77777777" w:rsidR="00400ACD" w:rsidRDefault="00400ACD" w:rsidP="00CA3101">
            <w:pPr>
              <w:jc w:val="both"/>
              <w:rPr>
                <w:b/>
              </w:rPr>
            </w:pPr>
            <w:r>
              <w:rPr>
                <w:b/>
                <w:sz w:val="22"/>
                <w:szCs w:val="22"/>
              </w:rPr>
              <w:t>Приложение 3: Форма отчета-обоснования закупки (образец)</w:t>
            </w:r>
          </w:p>
        </w:tc>
        <w:tc>
          <w:tcPr>
            <w:tcW w:w="261" w:type="pct"/>
          </w:tcPr>
          <w:p w14:paraId="5ACE5384" w14:textId="77777777" w:rsidR="00400ACD" w:rsidRDefault="00400ACD" w:rsidP="00CA3101">
            <w:pPr>
              <w:jc w:val="right"/>
              <w:rPr>
                <w:b/>
              </w:rPr>
            </w:pPr>
            <w:r>
              <w:rPr>
                <w:b/>
                <w:sz w:val="22"/>
                <w:szCs w:val="22"/>
              </w:rPr>
              <w:t>53</w:t>
            </w:r>
          </w:p>
        </w:tc>
      </w:tr>
      <w:tr w:rsidR="00400ACD" w14:paraId="6BAABCB5" w14:textId="77777777" w:rsidTr="00D863E4">
        <w:tc>
          <w:tcPr>
            <w:tcW w:w="4739" w:type="pct"/>
          </w:tcPr>
          <w:p w14:paraId="5B4BA435" w14:textId="77777777" w:rsidR="00400ACD" w:rsidRDefault="00400ACD"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tcPr>
          <w:p w14:paraId="7FE768C1" w14:textId="77777777" w:rsidR="00400ACD" w:rsidRDefault="00400ACD" w:rsidP="00CA3101">
            <w:pPr>
              <w:jc w:val="right"/>
              <w:rPr>
                <w:b/>
              </w:rPr>
            </w:pPr>
            <w:r>
              <w:rPr>
                <w:b/>
                <w:sz w:val="22"/>
                <w:szCs w:val="22"/>
              </w:rPr>
              <w:t>54</w:t>
            </w:r>
          </w:p>
        </w:tc>
      </w:tr>
      <w:tr w:rsidR="00400ACD" w14:paraId="57CF0F3F" w14:textId="77777777" w:rsidTr="00D863E4">
        <w:tc>
          <w:tcPr>
            <w:tcW w:w="4739" w:type="pct"/>
          </w:tcPr>
          <w:p w14:paraId="10164AB1" w14:textId="77777777" w:rsidR="00400ACD" w:rsidRDefault="00400ACD" w:rsidP="00FE1644">
            <w:pPr>
              <w:rPr>
                <w:b/>
              </w:rPr>
            </w:pPr>
            <w:r>
              <w:rPr>
                <w:b/>
                <w:sz w:val="22"/>
                <w:szCs w:val="22"/>
              </w:rPr>
              <w:t>Приложение 5: Форма заявки на участие в запросе котировок в электронной форме (образец)</w:t>
            </w:r>
          </w:p>
          <w:p w14:paraId="423C212C" w14:textId="77777777" w:rsidR="00400ACD" w:rsidRDefault="00400ACD" w:rsidP="00CA3101">
            <w:pPr>
              <w:jc w:val="both"/>
              <w:rPr>
                <w:b/>
              </w:rPr>
            </w:pPr>
          </w:p>
        </w:tc>
        <w:tc>
          <w:tcPr>
            <w:tcW w:w="261" w:type="pct"/>
          </w:tcPr>
          <w:p w14:paraId="17D169A8" w14:textId="77777777" w:rsidR="00400ACD" w:rsidRDefault="00400ACD" w:rsidP="00CA3101">
            <w:pPr>
              <w:jc w:val="right"/>
              <w:rPr>
                <w:b/>
              </w:rPr>
            </w:pPr>
            <w:r>
              <w:rPr>
                <w:b/>
                <w:sz w:val="22"/>
                <w:szCs w:val="22"/>
              </w:rPr>
              <w:t>55</w:t>
            </w:r>
          </w:p>
        </w:tc>
      </w:tr>
    </w:tbl>
    <w:p w14:paraId="3D88CD16" w14:textId="77777777" w:rsidR="00400ACD" w:rsidRDefault="00400ACD"/>
    <w:p w14:paraId="44309FBB" w14:textId="77777777" w:rsidR="00400ACD" w:rsidRDefault="00400ACD"/>
    <w:p w14:paraId="186CA180" w14:textId="77777777" w:rsidR="00400ACD" w:rsidRPr="00AC3F45" w:rsidRDefault="00400ACD" w:rsidP="00AA25E5">
      <w:pPr>
        <w:pageBreakBefore/>
        <w:numPr>
          <w:ilvl w:val="0"/>
          <w:numId w:val="6"/>
        </w:numPr>
        <w:jc w:val="center"/>
        <w:rPr>
          <w:b/>
          <w:sz w:val="22"/>
          <w:szCs w:val="22"/>
        </w:rPr>
      </w:pPr>
      <w:r>
        <w:rPr>
          <w:b/>
          <w:sz w:val="22"/>
          <w:szCs w:val="22"/>
        </w:rPr>
        <w:lastRenderedPageBreak/>
        <w:t>Общие положения</w:t>
      </w:r>
    </w:p>
    <w:p w14:paraId="1A7C79CD" w14:textId="77777777" w:rsidR="00400ACD" w:rsidRPr="00AC3F45" w:rsidRDefault="00400ACD" w:rsidP="00AA25E5">
      <w:pPr>
        <w:ind w:left="927"/>
        <w:jc w:val="both"/>
        <w:rPr>
          <w:b/>
          <w:sz w:val="22"/>
          <w:szCs w:val="22"/>
        </w:rPr>
      </w:pPr>
    </w:p>
    <w:p w14:paraId="34598032" w14:textId="77777777" w:rsidR="00400ACD" w:rsidRPr="00AC3F45" w:rsidRDefault="00400ACD"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1" w:name="__RefHeading__173_2018128844"/>
      <w:bookmarkEnd w:id="1"/>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14:paraId="6897C605" w14:textId="42DF4B80" w:rsidR="00400ACD" w:rsidRPr="00F728BE" w:rsidRDefault="00400ACD"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Pr>
          <w:sz w:val="22"/>
          <w:szCs w:val="22"/>
        </w:rPr>
        <w:t>М</w:t>
      </w:r>
      <w:r w:rsidRPr="00280299">
        <w:rPr>
          <w:sz w:val="22"/>
          <w:szCs w:val="22"/>
        </w:rPr>
        <w:t xml:space="preserve">униципального </w:t>
      </w:r>
      <w:r>
        <w:rPr>
          <w:sz w:val="22"/>
          <w:szCs w:val="22"/>
        </w:rPr>
        <w:t>бюджетно</w:t>
      </w:r>
      <w:r w:rsidRPr="00280299">
        <w:rPr>
          <w:sz w:val="22"/>
          <w:szCs w:val="22"/>
        </w:rPr>
        <w:t xml:space="preserve">го учреждения </w:t>
      </w:r>
      <w:r>
        <w:rPr>
          <w:sz w:val="22"/>
          <w:szCs w:val="22"/>
        </w:rPr>
        <w:t xml:space="preserve">культуры «Трубчевский </w:t>
      </w:r>
      <w:r w:rsidR="00AE5E0B">
        <w:rPr>
          <w:sz w:val="22"/>
          <w:szCs w:val="22"/>
        </w:rPr>
        <w:t>музей и планетарий</w:t>
      </w:r>
      <w:r>
        <w:rPr>
          <w:sz w:val="22"/>
          <w:szCs w:val="22"/>
        </w:rPr>
        <w:t xml:space="preserve">»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14:paraId="21948F13" w14:textId="77777777" w:rsidR="00400ACD" w:rsidRPr="00AC3F45" w:rsidRDefault="00400ACD"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Pr>
          <w:sz w:val="22"/>
          <w:szCs w:val="22"/>
        </w:rPr>
        <w:t xml:space="preserve"> (далее – Закон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14:paraId="5B419CE6" w14:textId="77777777" w:rsidR="00400ACD" w:rsidRPr="00AC3F45" w:rsidRDefault="00400ACD"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14:paraId="7F2D0AF4" w14:textId="77777777" w:rsidR="00400ACD" w:rsidRPr="00AC3F45" w:rsidRDefault="00400ACD" w:rsidP="00AA25E5">
      <w:pPr>
        <w:pStyle w:val="a7"/>
        <w:numPr>
          <w:ilvl w:val="0"/>
          <w:numId w:val="3"/>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14:paraId="7E0A25F4"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информационная открытость закупки;</w:t>
      </w:r>
    </w:p>
    <w:p w14:paraId="665EF075"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14:paraId="633BAB38"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032460B5"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14:paraId="60A31FD0" w14:textId="64D45E1C" w:rsidR="009C1E6D" w:rsidRPr="009C1E6D" w:rsidRDefault="00400ACD" w:rsidP="002C4569">
      <w:pPr>
        <w:pStyle w:val="a7"/>
        <w:numPr>
          <w:ilvl w:val="0"/>
          <w:numId w:val="3"/>
        </w:numPr>
        <w:tabs>
          <w:tab w:val="left" w:pos="993"/>
        </w:tabs>
        <w:ind w:left="0" w:firstLine="284"/>
        <w:jc w:val="both"/>
        <w:rPr>
          <w:sz w:val="22"/>
          <w:szCs w:val="22"/>
        </w:rPr>
      </w:pPr>
      <w:r w:rsidRPr="009C1E6D">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r w:rsidR="009C1E6D" w:rsidRPr="009C1E6D">
        <w:rPr>
          <w:sz w:val="22"/>
          <w:szCs w:val="22"/>
        </w:rPr>
        <w:t xml:space="preserve">  </w:t>
      </w:r>
    </w:p>
    <w:p w14:paraId="6D085955" w14:textId="5A39B70C" w:rsidR="009C1E6D" w:rsidRPr="009C1E6D" w:rsidRDefault="009C1E6D" w:rsidP="009C1E6D">
      <w:pPr>
        <w:pStyle w:val="a7"/>
        <w:tabs>
          <w:tab w:val="left" w:pos="993"/>
        </w:tabs>
        <w:ind w:left="284" w:firstLine="142"/>
        <w:jc w:val="both"/>
        <w:rPr>
          <w:sz w:val="22"/>
          <w:szCs w:val="22"/>
        </w:rPr>
      </w:pPr>
      <w:r>
        <w:rPr>
          <w:sz w:val="22"/>
          <w:szCs w:val="22"/>
        </w:rPr>
        <w:t>1</w:t>
      </w:r>
      <w:r w:rsidRPr="009C1E6D">
        <w:rPr>
          <w:sz w:val="22"/>
          <w:szCs w:val="22"/>
        </w:rPr>
        <w:t>.1.3.7. Членами комиссии по осуществлению закупок не могут быть:</w:t>
      </w:r>
    </w:p>
    <w:p w14:paraId="74580BDC" w14:textId="77777777" w:rsidR="009C1E6D" w:rsidRPr="009C1E6D" w:rsidRDefault="009C1E6D" w:rsidP="009C1E6D">
      <w:pPr>
        <w:pStyle w:val="a7"/>
        <w:tabs>
          <w:tab w:val="left" w:pos="993"/>
        </w:tabs>
        <w:ind w:left="0" w:firstLine="142"/>
        <w:jc w:val="both"/>
        <w:rPr>
          <w:sz w:val="22"/>
          <w:szCs w:val="22"/>
        </w:rPr>
      </w:pPr>
      <w:r w:rsidRPr="009C1E6D">
        <w:rPr>
          <w:sz w:val="22"/>
          <w:szCs w:val="22"/>
        </w:rPr>
        <w:t>-физические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14:paraId="70CBEC08" w14:textId="77777777" w:rsidR="009C1E6D" w:rsidRPr="009C1E6D" w:rsidRDefault="009C1E6D" w:rsidP="009C1E6D">
      <w:pPr>
        <w:pStyle w:val="a7"/>
        <w:tabs>
          <w:tab w:val="left" w:pos="993"/>
        </w:tabs>
        <w:ind w:left="0" w:firstLine="142"/>
        <w:jc w:val="both"/>
        <w:rPr>
          <w:sz w:val="22"/>
          <w:szCs w:val="22"/>
        </w:rPr>
      </w:pPr>
      <w:r w:rsidRPr="009C1E6D">
        <w:rPr>
          <w:sz w:val="22"/>
          <w:szCs w:val="22"/>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259EBFAB" w14:textId="42B913A7" w:rsidR="00400ACD" w:rsidRPr="000A070B" w:rsidRDefault="009C1E6D" w:rsidP="009C1E6D">
      <w:pPr>
        <w:pStyle w:val="a7"/>
        <w:tabs>
          <w:tab w:val="left" w:pos="993"/>
        </w:tabs>
        <w:ind w:left="0" w:firstLine="142"/>
        <w:jc w:val="both"/>
        <w:rPr>
          <w:b/>
          <w:sz w:val="22"/>
          <w:szCs w:val="22"/>
        </w:rPr>
      </w:pPr>
      <w:r w:rsidRPr="009C1E6D">
        <w:rPr>
          <w:sz w:val="22"/>
          <w:szCs w:val="22"/>
        </w:rPr>
        <w:t>-иные физические лица в случаях, определенных положением о закупке.</w:t>
      </w:r>
      <w:r>
        <w:rPr>
          <w:sz w:val="22"/>
          <w:szCs w:val="22"/>
        </w:rPr>
        <w:t xml:space="preserve"> </w:t>
      </w:r>
    </w:p>
    <w:p w14:paraId="562BDAA3" w14:textId="77777777" w:rsidR="00400ACD" w:rsidRPr="000A070B" w:rsidRDefault="00400ACD"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Pr>
          <w:sz w:val="22"/>
          <w:szCs w:val="22"/>
        </w:rPr>
        <w:t>Закона № 223-ФЗ</w:t>
      </w:r>
      <w:r w:rsidRPr="00AD5446">
        <w:rPr>
          <w:sz w:val="22"/>
          <w:szCs w:val="22"/>
        </w:rPr>
        <w:t>.</w:t>
      </w:r>
    </w:p>
    <w:p w14:paraId="6B6F960C" w14:textId="77777777" w:rsidR="00400ACD" w:rsidRDefault="00400ACD" w:rsidP="00AA25E5">
      <w:pPr>
        <w:tabs>
          <w:tab w:val="left" w:pos="993"/>
        </w:tabs>
        <w:ind w:firstLine="284"/>
        <w:jc w:val="both"/>
        <w:rPr>
          <w:sz w:val="22"/>
          <w:szCs w:val="22"/>
        </w:rPr>
      </w:pPr>
      <w:r>
        <w:rPr>
          <w:bCs/>
          <w:sz w:val="22"/>
          <w:szCs w:val="22"/>
        </w:rPr>
        <w:t>1.1.5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14:paraId="32DC4DB6" w14:textId="77777777" w:rsidR="00400ACD" w:rsidRDefault="00400ACD" w:rsidP="00AA25E5">
      <w:pPr>
        <w:tabs>
          <w:tab w:val="left" w:pos="993"/>
        </w:tabs>
        <w:ind w:firstLine="284"/>
        <w:jc w:val="both"/>
        <w:rPr>
          <w:sz w:val="22"/>
          <w:szCs w:val="22"/>
        </w:rPr>
      </w:pPr>
      <w:r>
        <w:rPr>
          <w:sz w:val="22"/>
          <w:szCs w:val="22"/>
        </w:rPr>
        <w:t>1.1.6</w:t>
      </w:r>
      <w:r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w:t>
      </w:r>
      <w:r w:rsidRPr="00AD5446">
        <w:rPr>
          <w:sz w:val="22"/>
          <w:szCs w:val="22"/>
        </w:rPr>
        <w:lastRenderedPageBreak/>
        <w:t xml:space="preserve">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Pr>
          <w:sz w:val="22"/>
          <w:szCs w:val="22"/>
        </w:rPr>
        <w:t xml:space="preserve">Закона № </w:t>
      </w:r>
      <w:r w:rsidRPr="00AD5446">
        <w:rPr>
          <w:sz w:val="22"/>
          <w:szCs w:val="22"/>
        </w:rPr>
        <w:t>223-ФЗ).</w:t>
      </w:r>
    </w:p>
    <w:p w14:paraId="489E02A1" w14:textId="77777777" w:rsidR="00400ACD" w:rsidRPr="00AC3F45" w:rsidRDefault="00400ACD" w:rsidP="00AA25E5">
      <w:pPr>
        <w:tabs>
          <w:tab w:val="left" w:pos="993"/>
        </w:tabs>
        <w:ind w:firstLine="284"/>
        <w:jc w:val="both"/>
        <w:rPr>
          <w:sz w:val="22"/>
          <w:szCs w:val="22"/>
        </w:rPr>
      </w:pPr>
      <w:r w:rsidRPr="001529F9">
        <w:rPr>
          <w:sz w:val="22"/>
          <w:szCs w:val="22"/>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r w:rsidRPr="007857BB">
        <w:t>.</w:t>
      </w:r>
    </w:p>
    <w:p w14:paraId="70D7A736" w14:textId="77777777" w:rsidR="00400ACD" w:rsidRPr="00AC3F45" w:rsidRDefault="00400ACD" w:rsidP="00AA25E5">
      <w:pPr>
        <w:pStyle w:val="2"/>
        <w:spacing w:before="0" w:after="0"/>
        <w:jc w:val="both"/>
        <w:rPr>
          <w:rFonts w:ascii="Times New Roman" w:hAnsi="Times New Roman" w:cs="Times New Roman"/>
          <w:i w:val="0"/>
          <w:sz w:val="22"/>
          <w:szCs w:val="22"/>
        </w:rPr>
      </w:pPr>
    </w:p>
    <w:p w14:paraId="1C36C2D2" w14:textId="77777777" w:rsidR="00400ACD" w:rsidRPr="00AC3F45" w:rsidRDefault="00400ACD" w:rsidP="00AA25E5">
      <w:pPr>
        <w:pStyle w:val="2"/>
        <w:tabs>
          <w:tab w:val="left" w:pos="993"/>
        </w:tabs>
        <w:spacing w:before="0" w:after="0"/>
        <w:ind w:firstLine="284"/>
        <w:jc w:val="both"/>
        <w:rPr>
          <w:rFonts w:ascii="Times New Roman" w:hAnsi="Times New Roman" w:cs="Times New Roman"/>
          <w:sz w:val="22"/>
          <w:szCs w:val="22"/>
          <w:lang w:eastAsia="en-US"/>
        </w:rPr>
      </w:pPr>
      <w:bookmarkStart w:id="2" w:name="__RefHeading__175_2018128844"/>
      <w:bookmarkEnd w:id="2"/>
      <w:r w:rsidRPr="00AC3F45">
        <w:rPr>
          <w:rFonts w:ascii="Times New Roman" w:hAnsi="Times New Roman" w:cs="Times New Roman"/>
          <w:i w:val="0"/>
          <w:sz w:val="22"/>
          <w:szCs w:val="22"/>
        </w:rPr>
        <w:t>1.2. Термины и определения</w:t>
      </w:r>
    </w:p>
    <w:p w14:paraId="7BDCC408" w14:textId="77777777" w:rsidR="00400ACD" w:rsidRPr="0076069F" w:rsidRDefault="00400ACD" w:rsidP="0076069F">
      <w:pPr>
        <w:pStyle w:val="a7"/>
        <w:numPr>
          <w:ilvl w:val="0"/>
          <w:numId w:val="5"/>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Pr>
          <w:sz w:val="22"/>
          <w:szCs w:val="22"/>
        </w:rPr>
        <w:t xml:space="preserve">конкурентный </w:t>
      </w:r>
      <w:r w:rsidRPr="00AD5446">
        <w:rPr>
          <w:sz w:val="22"/>
          <w:szCs w:val="22"/>
        </w:rPr>
        <w:t xml:space="preserve">способ закупки, </w:t>
      </w:r>
      <w:r>
        <w:rPr>
          <w:sz w:val="22"/>
          <w:szCs w:val="22"/>
        </w:rPr>
        <w:t>являющийся торгами и предусмотренный частью 18 статьи 3.2 Закона № 223-ФЗ.</w:t>
      </w:r>
    </w:p>
    <w:p w14:paraId="5F596DA0" w14:textId="77777777" w:rsidR="00400ACD" w:rsidRPr="00AC3F45" w:rsidRDefault="00400ACD" w:rsidP="00AA25E5">
      <w:pPr>
        <w:pStyle w:val="a7"/>
        <w:numPr>
          <w:ilvl w:val="0"/>
          <w:numId w:val="5"/>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14:paraId="04CF83BF" w14:textId="77777777" w:rsidR="00400ACD" w:rsidRPr="002B649B" w:rsidRDefault="00400ACD" w:rsidP="00AA25E5">
      <w:pPr>
        <w:pStyle w:val="a7"/>
        <w:numPr>
          <w:ilvl w:val="0"/>
          <w:numId w:val="5"/>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14:paraId="27FDEA17" w14:textId="77777777" w:rsidR="00400ACD" w:rsidRPr="002B649B" w:rsidRDefault="00400ACD" w:rsidP="00AA25E5">
      <w:pPr>
        <w:pStyle w:val="a7"/>
        <w:numPr>
          <w:ilvl w:val="0"/>
          <w:numId w:val="5"/>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14:paraId="530A3491" w14:textId="77777777" w:rsidR="00400ACD" w:rsidRPr="0044215D" w:rsidRDefault="00400ACD" w:rsidP="002B649B">
      <w:pPr>
        <w:pStyle w:val="a7"/>
        <w:numPr>
          <w:ilvl w:val="0"/>
          <w:numId w:val="5"/>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Pr>
          <w:sz w:val="22"/>
          <w:szCs w:val="22"/>
          <w:shd w:val="clear" w:color="auto" w:fill="FFFFFF"/>
        </w:rPr>
        <w:t>, определённый Правительством РФ.</w:t>
      </w:r>
      <w:r w:rsidRPr="0044215D">
        <w:rPr>
          <w:sz w:val="22"/>
          <w:szCs w:val="22"/>
          <w:shd w:val="clear" w:color="auto" w:fill="FFFFFF"/>
        </w:rPr>
        <w:t> </w:t>
      </w:r>
    </w:p>
    <w:p w14:paraId="498F9211" w14:textId="77777777" w:rsidR="00400ACD" w:rsidRPr="002B649B" w:rsidRDefault="00400ACD" w:rsidP="00AA25E5">
      <w:pPr>
        <w:pStyle w:val="a7"/>
        <w:numPr>
          <w:ilvl w:val="0"/>
          <w:numId w:val="5"/>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14:paraId="23E36587" w14:textId="77777777" w:rsidR="00400ACD" w:rsidRPr="002B649B" w:rsidRDefault="00400ACD" w:rsidP="00AA25E5">
      <w:pPr>
        <w:pStyle w:val="a7"/>
        <w:numPr>
          <w:ilvl w:val="0"/>
          <w:numId w:val="5"/>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14:paraId="65BAAD3B" w14:textId="77777777" w:rsidR="00400ACD" w:rsidRPr="002B649B" w:rsidRDefault="00400ACD" w:rsidP="00AA25E5">
      <w:pPr>
        <w:pStyle w:val="a7"/>
        <w:numPr>
          <w:ilvl w:val="0"/>
          <w:numId w:val="5"/>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3"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3"/>
    </w:p>
    <w:p w14:paraId="45948B52" w14:textId="77777777" w:rsidR="00400ACD" w:rsidRPr="002B649B" w:rsidRDefault="00400ACD" w:rsidP="00AA25E5">
      <w:pPr>
        <w:pStyle w:val="a7"/>
        <w:numPr>
          <w:ilvl w:val="0"/>
          <w:numId w:val="5"/>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14:paraId="6EB1AF4A" w14:textId="1631FE17" w:rsidR="00400ACD" w:rsidRPr="00A803EA" w:rsidRDefault="0080267F" w:rsidP="00A803EA">
      <w:pPr>
        <w:pStyle w:val="a7"/>
        <w:numPr>
          <w:ilvl w:val="0"/>
          <w:numId w:val="5"/>
        </w:numPr>
        <w:tabs>
          <w:tab w:val="left" w:pos="993"/>
        </w:tabs>
        <w:ind w:left="0" w:firstLine="284"/>
        <w:jc w:val="both"/>
        <w:rPr>
          <w:bCs/>
          <w:i/>
          <w:sz w:val="22"/>
          <w:szCs w:val="22"/>
        </w:rPr>
      </w:pPr>
      <w:r>
        <w:rPr>
          <w:bCs/>
          <w:i/>
          <w:sz w:val="22"/>
          <w:szCs w:val="22"/>
        </w:rPr>
        <w:t xml:space="preserve"> </w:t>
      </w:r>
      <w:r w:rsidR="00400ACD" w:rsidRPr="00426AC8">
        <w:rPr>
          <w:bCs/>
          <w:i/>
          <w:sz w:val="22"/>
          <w:szCs w:val="22"/>
        </w:rPr>
        <w:t xml:space="preserve">Закупка с использованием электронного магазина – </w:t>
      </w:r>
      <w:r w:rsidR="00400ACD" w:rsidRPr="00426AC8">
        <w:rPr>
          <w:bCs/>
          <w:sz w:val="22"/>
          <w:szCs w:val="22"/>
        </w:rPr>
        <w:t xml:space="preserve">неконкурентный способ закупки, </w:t>
      </w:r>
      <w:r w:rsidR="00400ACD" w:rsidRPr="00426AC8">
        <w:rPr>
          <w:sz w:val="22"/>
          <w:szCs w:val="22"/>
        </w:rPr>
        <w:t xml:space="preserve">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00ACD">
        <w:rPr>
          <w:sz w:val="22"/>
          <w:szCs w:val="22"/>
        </w:rPr>
        <w:t>Договор по результатам закупки заключается с лицом, предложившим наиболее низкую цену договора.</w:t>
      </w:r>
    </w:p>
    <w:p w14:paraId="319E964E" w14:textId="16ED84C9" w:rsidR="00400ACD" w:rsidRPr="00426AC8" w:rsidRDefault="0080267F" w:rsidP="00426AC8">
      <w:pPr>
        <w:pStyle w:val="a7"/>
        <w:numPr>
          <w:ilvl w:val="0"/>
          <w:numId w:val="5"/>
        </w:numPr>
        <w:tabs>
          <w:tab w:val="left" w:pos="993"/>
        </w:tabs>
        <w:ind w:left="0" w:firstLine="284"/>
        <w:jc w:val="both"/>
        <w:rPr>
          <w:bCs/>
          <w:i/>
          <w:sz w:val="22"/>
          <w:szCs w:val="22"/>
        </w:rPr>
      </w:pPr>
      <w:r>
        <w:rPr>
          <w:i/>
          <w:sz w:val="22"/>
          <w:szCs w:val="22"/>
        </w:rPr>
        <w:lastRenderedPageBreak/>
        <w:t xml:space="preserve"> </w:t>
      </w:r>
      <w:r w:rsidR="00400ACD" w:rsidRPr="00426AC8">
        <w:rPr>
          <w:i/>
          <w:sz w:val="22"/>
          <w:szCs w:val="22"/>
        </w:rPr>
        <w:t xml:space="preserve">Закупка у единственного </w:t>
      </w:r>
      <w:r w:rsidR="00400ACD" w:rsidRPr="00426AC8">
        <w:rPr>
          <w:bCs/>
          <w:i/>
          <w:sz w:val="22"/>
          <w:szCs w:val="22"/>
        </w:rPr>
        <w:t xml:space="preserve">поставщика (исполнителя, подрядчика) </w:t>
      </w:r>
      <w:r w:rsidR="00400ACD"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14:paraId="2BF901E2" w14:textId="310BD0FD" w:rsidR="00400ACD" w:rsidRPr="00AD5446" w:rsidRDefault="0080267F" w:rsidP="00AD5446">
      <w:pPr>
        <w:pStyle w:val="a7"/>
        <w:numPr>
          <w:ilvl w:val="0"/>
          <w:numId w:val="5"/>
        </w:numPr>
        <w:tabs>
          <w:tab w:val="left" w:pos="993"/>
        </w:tabs>
        <w:ind w:left="0" w:firstLine="284"/>
        <w:jc w:val="both"/>
        <w:rPr>
          <w:bCs/>
          <w:i/>
          <w:sz w:val="22"/>
          <w:szCs w:val="22"/>
        </w:rPr>
      </w:pPr>
      <w:r>
        <w:rPr>
          <w:i/>
          <w:sz w:val="22"/>
          <w:szCs w:val="22"/>
        </w:rPr>
        <w:t xml:space="preserve"> </w:t>
      </w:r>
      <w:r w:rsidR="00400ACD" w:rsidRPr="00AD5446">
        <w:rPr>
          <w:i/>
          <w:sz w:val="22"/>
          <w:szCs w:val="22"/>
        </w:rPr>
        <w:t>Запрос котировок</w:t>
      </w:r>
      <w:r w:rsidR="00400ACD"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0ACA02E3" w14:textId="2D5D35B4" w:rsidR="00400ACD" w:rsidRPr="00AD5446" w:rsidRDefault="0080267F" w:rsidP="00AD5446">
      <w:pPr>
        <w:pStyle w:val="a7"/>
        <w:numPr>
          <w:ilvl w:val="0"/>
          <w:numId w:val="5"/>
        </w:numPr>
        <w:tabs>
          <w:tab w:val="left" w:pos="993"/>
        </w:tabs>
        <w:ind w:left="0" w:firstLine="284"/>
        <w:jc w:val="both"/>
        <w:rPr>
          <w:bCs/>
          <w:i/>
          <w:sz w:val="22"/>
          <w:szCs w:val="22"/>
        </w:rPr>
      </w:pPr>
      <w:r>
        <w:rPr>
          <w:i/>
          <w:sz w:val="22"/>
          <w:szCs w:val="22"/>
        </w:rPr>
        <w:t xml:space="preserve"> </w:t>
      </w:r>
      <w:r w:rsidR="00400ACD" w:rsidRPr="00AD5446">
        <w:rPr>
          <w:i/>
          <w:sz w:val="22"/>
          <w:szCs w:val="22"/>
        </w:rPr>
        <w:t>Запрос предложений</w:t>
      </w:r>
      <w:r w:rsidR="00400ACD" w:rsidRPr="00AD5446">
        <w:rPr>
          <w:sz w:val="22"/>
          <w:szCs w:val="22"/>
        </w:rPr>
        <w:t xml:space="preserve"> – способ закупки, при проведении которого победителем признается участник конкурентной закупки, заявка</w:t>
      </w:r>
      <w:r w:rsidR="00400ACD">
        <w:rPr>
          <w:sz w:val="22"/>
          <w:szCs w:val="22"/>
        </w:rPr>
        <w:t xml:space="preserve"> </w:t>
      </w:r>
      <w:r w:rsidR="00400ACD"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14:paraId="02DD7265" w14:textId="6BE21247" w:rsidR="00400ACD" w:rsidRPr="00AC3F45" w:rsidRDefault="0080267F" w:rsidP="00AA25E5">
      <w:pPr>
        <w:pStyle w:val="a7"/>
        <w:numPr>
          <w:ilvl w:val="0"/>
          <w:numId w:val="5"/>
        </w:numPr>
        <w:tabs>
          <w:tab w:val="left" w:pos="993"/>
          <w:tab w:val="left" w:pos="1276"/>
        </w:tabs>
        <w:ind w:left="0" w:firstLine="284"/>
        <w:jc w:val="both"/>
        <w:rPr>
          <w:i/>
          <w:sz w:val="22"/>
          <w:szCs w:val="22"/>
        </w:rPr>
      </w:pPr>
      <w:r>
        <w:rPr>
          <w:bCs/>
          <w:i/>
          <w:sz w:val="22"/>
          <w:szCs w:val="22"/>
        </w:rPr>
        <w:t xml:space="preserve"> </w:t>
      </w:r>
      <w:r w:rsidR="00400ACD" w:rsidRPr="00AC3F45">
        <w:rPr>
          <w:bCs/>
          <w:i/>
          <w:sz w:val="22"/>
          <w:szCs w:val="22"/>
        </w:rPr>
        <w:t xml:space="preserve">Заявка на участие в закупке </w:t>
      </w:r>
      <w:r w:rsidR="00400ACD"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14:paraId="047A3B73" w14:textId="5AE43077" w:rsidR="00400ACD" w:rsidRPr="00AC3F45" w:rsidRDefault="0080267F" w:rsidP="00AA25E5">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AC3F45">
        <w:rPr>
          <w:i/>
          <w:sz w:val="22"/>
          <w:szCs w:val="22"/>
        </w:rPr>
        <w:t>Инициатор закупки</w:t>
      </w:r>
      <w:r w:rsidR="00400ACD"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14:paraId="60476B71" w14:textId="7F243D0A" w:rsidR="00400ACD" w:rsidRPr="002A76D0" w:rsidRDefault="0080267F" w:rsidP="002A76D0">
      <w:pPr>
        <w:pStyle w:val="a7"/>
        <w:numPr>
          <w:ilvl w:val="0"/>
          <w:numId w:val="5"/>
        </w:numPr>
        <w:tabs>
          <w:tab w:val="left" w:pos="993"/>
          <w:tab w:val="left" w:pos="1276"/>
        </w:tabs>
        <w:ind w:left="0" w:firstLine="284"/>
        <w:jc w:val="both"/>
        <w:rPr>
          <w:i/>
          <w:sz w:val="22"/>
          <w:szCs w:val="22"/>
        </w:rPr>
      </w:pPr>
      <w:bookmarkStart w:id="4" w:name="sub_1214"/>
      <w:r>
        <w:rPr>
          <w:i/>
          <w:sz w:val="22"/>
          <w:szCs w:val="22"/>
        </w:rPr>
        <w:t xml:space="preserve"> </w:t>
      </w:r>
      <w:r w:rsidR="00400ACD" w:rsidRPr="002A76D0">
        <w:rPr>
          <w:i/>
          <w:sz w:val="22"/>
          <w:szCs w:val="22"/>
        </w:rPr>
        <w:t>Конкурс</w:t>
      </w:r>
      <w:r w:rsidR="00400ACD"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14:paraId="2EF1B585" w14:textId="2C46937B" w:rsidR="00400ACD" w:rsidRPr="00194186" w:rsidRDefault="0080267F" w:rsidP="00194186">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Pr>
          <w:i/>
          <w:sz w:val="22"/>
          <w:szCs w:val="22"/>
        </w:rPr>
        <w:t xml:space="preserve">Конкурентная закупка </w:t>
      </w:r>
      <w:r w:rsidR="00400ACD" w:rsidRPr="00AC3F45">
        <w:rPr>
          <w:sz w:val="22"/>
          <w:szCs w:val="22"/>
        </w:rPr>
        <w:t xml:space="preserve">– </w:t>
      </w:r>
      <w:r w:rsidR="00400ACD">
        <w:rPr>
          <w:sz w:val="22"/>
          <w:szCs w:val="22"/>
        </w:rPr>
        <w:t>закупка</w:t>
      </w:r>
      <w:r w:rsidR="00400ACD" w:rsidRPr="002A76D0">
        <w:rPr>
          <w:sz w:val="22"/>
          <w:szCs w:val="22"/>
        </w:rPr>
        <w:t>,</w:t>
      </w:r>
      <w:r w:rsidR="00400ACD" w:rsidRPr="002A76D0">
        <w:rPr>
          <w:bCs/>
          <w:iCs/>
          <w:sz w:val="22"/>
          <w:szCs w:val="22"/>
        </w:rPr>
        <w:t xml:space="preserve"> осуществляемая с соблюдением одновременно условий, предусмотренных ч. 3 ст. 3 </w:t>
      </w:r>
      <w:r w:rsidR="00400ACD">
        <w:rPr>
          <w:sz w:val="22"/>
          <w:szCs w:val="22"/>
          <w:lang w:eastAsia="en-US"/>
        </w:rPr>
        <w:t>Закона</w:t>
      </w:r>
      <w:r w:rsidR="00400ACD" w:rsidRPr="002A76D0">
        <w:rPr>
          <w:sz w:val="22"/>
          <w:szCs w:val="22"/>
          <w:lang w:eastAsia="en-US"/>
        </w:rPr>
        <w:t xml:space="preserve"> № 223-ФЗ.</w:t>
      </w:r>
    </w:p>
    <w:p w14:paraId="09CD73F4" w14:textId="2A94B06C" w:rsidR="00400ACD" w:rsidRPr="00AC3F45" w:rsidRDefault="0080267F" w:rsidP="00AA25E5">
      <w:pPr>
        <w:pStyle w:val="a7"/>
        <w:numPr>
          <w:ilvl w:val="0"/>
          <w:numId w:val="5"/>
        </w:numPr>
        <w:tabs>
          <w:tab w:val="left" w:pos="993"/>
          <w:tab w:val="left" w:pos="1276"/>
        </w:tabs>
        <w:ind w:left="0" w:firstLine="284"/>
        <w:jc w:val="both"/>
        <w:rPr>
          <w:i/>
          <w:sz w:val="22"/>
          <w:szCs w:val="22"/>
        </w:rPr>
      </w:pPr>
      <w:bookmarkStart w:id="5" w:name="sub_1215"/>
      <w:bookmarkEnd w:id="4"/>
      <w:r>
        <w:rPr>
          <w:i/>
          <w:sz w:val="22"/>
          <w:szCs w:val="22"/>
        </w:rPr>
        <w:t xml:space="preserve"> </w:t>
      </w:r>
      <w:r w:rsidR="00400ACD" w:rsidRPr="00AC3F45">
        <w:rPr>
          <w:i/>
          <w:sz w:val="22"/>
          <w:szCs w:val="22"/>
        </w:rPr>
        <w:t>Лот</w:t>
      </w:r>
      <w:r w:rsidR="00400ACD"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14:paraId="29E619CE" w14:textId="2540F7CD" w:rsidR="00400ACD" w:rsidRPr="006A1184" w:rsidRDefault="0080267F" w:rsidP="00AA25E5">
      <w:pPr>
        <w:pStyle w:val="a7"/>
        <w:numPr>
          <w:ilvl w:val="0"/>
          <w:numId w:val="5"/>
        </w:numPr>
        <w:tabs>
          <w:tab w:val="left" w:pos="993"/>
          <w:tab w:val="left" w:pos="1276"/>
        </w:tabs>
        <w:ind w:left="0" w:firstLine="284"/>
        <w:jc w:val="both"/>
        <w:rPr>
          <w:i/>
          <w:sz w:val="22"/>
          <w:szCs w:val="22"/>
        </w:rPr>
      </w:pPr>
      <w:bookmarkStart w:id="6" w:name="sub_1220"/>
      <w:bookmarkStart w:id="7" w:name="sub_1216"/>
      <w:bookmarkEnd w:id="5"/>
      <w:r>
        <w:rPr>
          <w:i/>
          <w:sz w:val="22"/>
          <w:szCs w:val="22"/>
        </w:rPr>
        <w:t xml:space="preserve"> </w:t>
      </w:r>
      <w:r w:rsidR="00400ACD" w:rsidRPr="00AC3F45">
        <w:rPr>
          <w:i/>
          <w:sz w:val="22"/>
          <w:szCs w:val="22"/>
        </w:rPr>
        <w:t xml:space="preserve">Начальная </w:t>
      </w:r>
      <w:r w:rsidR="00400ACD" w:rsidRPr="00AC3F45">
        <w:rPr>
          <w:bCs/>
          <w:i/>
          <w:sz w:val="22"/>
          <w:szCs w:val="22"/>
        </w:rPr>
        <w:t>(максимальная) цена договора (предмета закупки)</w:t>
      </w:r>
      <w:r w:rsidR="00400ACD"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6"/>
    </w:p>
    <w:p w14:paraId="7B78B638" w14:textId="486F41C6" w:rsidR="00400ACD" w:rsidRPr="002A76D0" w:rsidRDefault="0080267F" w:rsidP="006A1184">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2A76D0">
        <w:rPr>
          <w:i/>
          <w:sz w:val="22"/>
          <w:szCs w:val="22"/>
        </w:rPr>
        <w:t>Неконкурентная закупка</w:t>
      </w:r>
      <w:r w:rsidR="00400ACD" w:rsidRPr="002A76D0">
        <w:rPr>
          <w:sz w:val="22"/>
          <w:szCs w:val="22"/>
        </w:rPr>
        <w:t xml:space="preserve">– </w:t>
      </w:r>
      <w:r w:rsidR="00400ACD" w:rsidRPr="002A76D0">
        <w:rPr>
          <w:sz w:val="22"/>
          <w:szCs w:val="22"/>
          <w:shd w:val="clear" w:color="auto" w:fill="FFFFFF"/>
        </w:rPr>
        <w:t>закупка, условия осуществления которой не соответствуют условиям, предусмотренным</w:t>
      </w:r>
      <w:r w:rsidR="00400ACD">
        <w:rPr>
          <w:sz w:val="22"/>
          <w:szCs w:val="22"/>
          <w:shd w:val="clear" w:color="auto" w:fill="FFFFFF"/>
        </w:rPr>
        <w:t xml:space="preserve"> </w:t>
      </w:r>
      <w:r w:rsidR="00400ACD" w:rsidRPr="002A76D0">
        <w:rPr>
          <w:bCs/>
          <w:iCs/>
          <w:sz w:val="22"/>
          <w:szCs w:val="22"/>
        </w:rPr>
        <w:t>ч. 3 ст. 3</w:t>
      </w:r>
      <w:r w:rsidR="00400ACD">
        <w:rPr>
          <w:sz w:val="22"/>
          <w:szCs w:val="22"/>
          <w:lang w:eastAsia="en-US"/>
        </w:rPr>
        <w:t xml:space="preserve"> Закона № 223-ФЗ</w:t>
      </w:r>
      <w:r w:rsidR="00400ACD" w:rsidRPr="002A76D0">
        <w:rPr>
          <w:sz w:val="22"/>
          <w:szCs w:val="22"/>
        </w:rPr>
        <w:t>.</w:t>
      </w:r>
    </w:p>
    <w:p w14:paraId="60F37FFF" w14:textId="6F3B1BA6" w:rsidR="00400ACD" w:rsidRPr="002A76D0" w:rsidRDefault="0080267F" w:rsidP="005F79C5">
      <w:pPr>
        <w:pStyle w:val="a7"/>
        <w:numPr>
          <w:ilvl w:val="0"/>
          <w:numId w:val="5"/>
        </w:numPr>
        <w:tabs>
          <w:tab w:val="left" w:pos="993"/>
          <w:tab w:val="left" w:pos="1276"/>
        </w:tabs>
        <w:ind w:left="0" w:firstLine="284"/>
        <w:jc w:val="both"/>
        <w:rPr>
          <w:i/>
          <w:sz w:val="22"/>
          <w:szCs w:val="22"/>
        </w:rPr>
      </w:pPr>
      <w:bookmarkStart w:id="8" w:name="sub_1217"/>
      <w:bookmarkEnd w:id="7"/>
      <w:r>
        <w:rPr>
          <w:i/>
          <w:sz w:val="22"/>
          <w:szCs w:val="22"/>
        </w:rPr>
        <w:t xml:space="preserve"> </w:t>
      </w:r>
      <w:r w:rsidR="00400ACD" w:rsidRPr="002A76D0">
        <w:rPr>
          <w:i/>
          <w:sz w:val="22"/>
          <w:szCs w:val="22"/>
        </w:rPr>
        <w:t>Оператор электронной площадки</w:t>
      </w:r>
      <w:r w:rsidR="00400ACD" w:rsidRPr="002A76D0">
        <w:rPr>
          <w:sz w:val="22"/>
          <w:szCs w:val="22"/>
        </w:rPr>
        <w:t xml:space="preserve"> – </w:t>
      </w:r>
      <w:r w:rsidR="00400ACD"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400ACD">
        <w:rPr>
          <w:sz w:val="22"/>
          <w:szCs w:val="22"/>
        </w:rPr>
        <w:t>Закона № 223-ФЗ</w:t>
      </w:r>
      <w:r w:rsidR="00400ACD" w:rsidRPr="002A76D0">
        <w:rPr>
          <w:sz w:val="22"/>
          <w:szCs w:val="22"/>
          <w:shd w:val="clear" w:color="auto" w:fill="FFFFFF"/>
        </w:rPr>
        <w:t>.</w:t>
      </w:r>
      <w:r w:rsidR="00400ACD"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400ACD">
        <w:rPr>
          <w:sz w:val="22"/>
          <w:szCs w:val="22"/>
        </w:rPr>
        <w:t xml:space="preserve"> Закона № 223-ФЗ</w:t>
      </w:r>
      <w:r w:rsidR="00400ACD" w:rsidRPr="002A76D0">
        <w:rPr>
          <w:sz w:val="22"/>
          <w:szCs w:val="22"/>
          <w:lang w:eastAsia="ru-RU"/>
        </w:rPr>
        <w:t>.</w:t>
      </w:r>
    </w:p>
    <w:p w14:paraId="78824B00" w14:textId="49A09D86" w:rsidR="00400ACD" w:rsidRPr="00AC3F45" w:rsidRDefault="0080267F" w:rsidP="00AA25E5">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AC3F45">
        <w:rPr>
          <w:i/>
          <w:sz w:val="22"/>
          <w:szCs w:val="22"/>
        </w:rPr>
        <w:t xml:space="preserve">Организатор закупки (Организатор) </w:t>
      </w:r>
      <w:r w:rsidR="00400ACD" w:rsidRPr="00AC3F45">
        <w:rPr>
          <w:sz w:val="22"/>
          <w:szCs w:val="22"/>
        </w:rPr>
        <w:t>– ответственный сотрудник или структурное подразделение Заказчика, на которого возложены функции по организации</w:t>
      </w:r>
      <w:r w:rsidR="00400ACD">
        <w:rPr>
          <w:sz w:val="22"/>
          <w:szCs w:val="22"/>
        </w:rPr>
        <w:t xml:space="preserve"> и проведению</w:t>
      </w:r>
      <w:r w:rsidR="00400ACD"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14:paraId="39843862" w14:textId="31C7FF03" w:rsidR="00400ACD" w:rsidRPr="00AC3F45" w:rsidRDefault="0080267F" w:rsidP="00AA25E5">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AC3F45">
        <w:rPr>
          <w:i/>
          <w:sz w:val="22"/>
          <w:szCs w:val="22"/>
        </w:rPr>
        <w:t xml:space="preserve">Организатор совместных торгов – </w:t>
      </w:r>
      <w:r w:rsidR="00400ACD"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14:paraId="2073EB55" w14:textId="608EEE0E" w:rsidR="00400ACD" w:rsidRPr="00AC3F45" w:rsidRDefault="0080267F" w:rsidP="00AA25E5">
      <w:pPr>
        <w:pStyle w:val="a7"/>
        <w:numPr>
          <w:ilvl w:val="0"/>
          <w:numId w:val="5"/>
        </w:numPr>
        <w:tabs>
          <w:tab w:val="left" w:pos="993"/>
          <w:tab w:val="left" w:pos="1276"/>
        </w:tabs>
        <w:autoSpaceDE w:val="0"/>
        <w:ind w:left="0" w:firstLine="284"/>
        <w:jc w:val="both"/>
        <w:rPr>
          <w:rStyle w:val="blk"/>
          <w:i/>
          <w:color w:val="FF0000"/>
          <w:sz w:val="22"/>
          <w:szCs w:val="22"/>
        </w:rPr>
      </w:pPr>
      <w:r>
        <w:rPr>
          <w:i/>
          <w:sz w:val="22"/>
          <w:szCs w:val="22"/>
        </w:rPr>
        <w:lastRenderedPageBreak/>
        <w:t xml:space="preserve"> </w:t>
      </w:r>
      <w:r w:rsidR="00400ACD" w:rsidRPr="00AC3F45">
        <w:rPr>
          <w:i/>
          <w:sz w:val="22"/>
          <w:szCs w:val="22"/>
        </w:rPr>
        <w:t xml:space="preserve">Открытая закупка </w:t>
      </w:r>
      <w:r w:rsidR="00400ACD"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14:paraId="1A17ECA7" w14:textId="664F725D" w:rsidR="00400ACD" w:rsidRPr="00E2501C" w:rsidRDefault="0080267F" w:rsidP="00AA25E5">
      <w:pPr>
        <w:pStyle w:val="a7"/>
        <w:numPr>
          <w:ilvl w:val="0"/>
          <w:numId w:val="5"/>
        </w:numPr>
        <w:tabs>
          <w:tab w:val="left" w:pos="993"/>
          <w:tab w:val="left" w:pos="1276"/>
        </w:tabs>
        <w:ind w:left="0" w:firstLine="284"/>
        <w:jc w:val="both"/>
        <w:rPr>
          <w:rStyle w:val="blk"/>
          <w:i/>
          <w:sz w:val="22"/>
          <w:szCs w:val="22"/>
        </w:rPr>
      </w:pPr>
      <w:r>
        <w:rPr>
          <w:rStyle w:val="blk"/>
          <w:i/>
          <w:sz w:val="22"/>
          <w:szCs w:val="22"/>
        </w:rPr>
        <w:t xml:space="preserve"> </w:t>
      </w:r>
      <w:r w:rsidR="00400ACD" w:rsidRPr="00AC3F45">
        <w:rPr>
          <w:rStyle w:val="blk"/>
          <w:i/>
          <w:sz w:val="22"/>
          <w:szCs w:val="22"/>
        </w:rPr>
        <w:t xml:space="preserve">Официальный сайт - </w:t>
      </w:r>
      <w:r w:rsidR="00400ACD"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sidR="00400ACD">
        <w:rPr>
          <w:rStyle w:val="blk"/>
          <w:sz w:val="22"/>
          <w:szCs w:val="22"/>
        </w:rPr>
        <w:t xml:space="preserve"> настоящим Положением о закупке, нормативно-правовыми актами Российской Федерации</w:t>
      </w:r>
      <w:r w:rsidR="00400ACD" w:rsidRPr="00AC3F45">
        <w:rPr>
          <w:rStyle w:val="blk"/>
          <w:sz w:val="22"/>
          <w:szCs w:val="22"/>
        </w:rPr>
        <w:t>.</w:t>
      </w:r>
    </w:p>
    <w:p w14:paraId="22DE952B" w14:textId="10E34D7A" w:rsidR="00400ACD" w:rsidRPr="00E2501C" w:rsidRDefault="0080267F" w:rsidP="00E2501C">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E2501C">
        <w:rPr>
          <w:i/>
          <w:sz w:val="22"/>
          <w:szCs w:val="22"/>
        </w:rPr>
        <w:t xml:space="preserve">Переторжка – </w:t>
      </w:r>
      <w:r w:rsidR="00400ACD" w:rsidRPr="00E2501C">
        <w:rPr>
          <w:sz w:val="22"/>
          <w:szCs w:val="22"/>
        </w:rPr>
        <w:t>этап</w:t>
      </w:r>
      <w:r w:rsidR="00400ACD">
        <w:rPr>
          <w:sz w:val="22"/>
          <w:szCs w:val="22"/>
        </w:rPr>
        <w:t xml:space="preserve"> </w:t>
      </w:r>
      <w:r w:rsidR="00400ACD" w:rsidRPr="00E2501C">
        <w:rPr>
          <w:sz w:val="22"/>
          <w:szCs w:val="22"/>
        </w:rPr>
        <w:t>процедуры закупки, направленный на добровольное снижение участниками закупки цен заявок на участие в запросе предложений, запросе котировок, в конкурсе или в тендере в целях повышения их предпочтительности для Заказчика путём подачи дополнительных ценовых предложений участников закупки о снижении цены договора.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14:paraId="500D4592" w14:textId="7B20062D" w:rsidR="00400ACD" w:rsidRDefault="0080267F" w:rsidP="00AA25E5">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050CD7">
        <w:rPr>
          <w:i/>
          <w:sz w:val="22"/>
          <w:szCs w:val="22"/>
        </w:rPr>
        <w:t xml:space="preserve">Процедура закупки – </w:t>
      </w:r>
      <w:r w:rsidR="00400ACD"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14:paraId="2832DFA9" w14:textId="1699E9C8" w:rsidR="00400ACD" w:rsidRPr="00AD3919" w:rsidRDefault="0080267F" w:rsidP="00AA25E5">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AD3919">
        <w:rPr>
          <w:i/>
          <w:sz w:val="22"/>
          <w:szCs w:val="22"/>
        </w:rPr>
        <w:t>Реестр договоров</w:t>
      </w:r>
      <w:r w:rsidR="00400ACD" w:rsidRPr="00AD3919">
        <w:rPr>
          <w:sz w:val="22"/>
          <w:szCs w:val="22"/>
        </w:rPr>
        <w:t xml:space="preserve"> – перечень сведений о заключенных За</w:t>
      </w:r>
      <w:r w:rsidR="00400ACD">
        <w:rPr>
          <w:sz w:val="22"/>
          <w:szCs w:val="22"/>
        </w:rPr>
        <w:t>казчико</w:t>
      </w:r>
      <w:r w:rsidR="00400ACD"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400ACD">
        <w:rPr>
          <w:sz w:val="22"/>
          <w:szCs w:val="22"/>
        </w:rPr>
        <w:t xml:space="preserve"> Закона № 223-ФЗ</w:t>
      </w:r>
      <w:r w:rsidR="00400ACD" w:rsidRPr="00AD3919">
        <w:rPr>
          <w:sz w:val="22"/>
          <w:szCs w:val="22"/>
        </w:rPr>
        <w:t>.</w:t>
      </w:r>
    </w:p>
    <w:p w14:paraId="42BB2645" w14:textId="44AA035A" w:rsidR="00400ACD" w:rsidRPr="00596AF5" w:rsidRDefault="00400ACD" w:rsidP="003A13D2">
      <w:pPr>
        <w:jc w:val="both"/>
        <w:rPr>
          <w:i/>
          <w:sz w:val="22"/>
          <w:szCs w:val="22"/>
        </w:rPr>
      </w:pPr>
      <w:bookmarkStart w:id="9" w:name="sub_1219"/>
      <w:bookmarkEnd w:id="8"/>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w:t>
      </w:r>
      <w:r w:rsidR="003A13D2">
        <w:rPr>
          <w:sz w:val="22"/>
          <w:szCs w:val="22"/>
        </w:rPr>
        <w:t xml:space="preserve"> </w:t>
      </w:r>
      <w:hyperlink r:id="rId8" w:history="1">
        <w:r w:rsidR="003A13D2" w:rsidRPr="006173D0">
          <w:rPr>
            <w:rStyle w:val="ae"/>
            <w:bCs/>
          </w:rPr>
          <w:t>https://www.muzey-trubchevsk.ru/</w:t>
        </w:r>
      </w:hyperlink>
    </w:p>
    <w:p w14:paraId="20B7F0AC" w14:textId="29AA53D5" w:rsidR="00400ACD" w:rsidRDefault="0080267F" w:rsidP="00AA25E5">
      <w:pPr>
        <w:pStyle w:val="a7"/>
        <w:numPr>
          <w:ilvl w:val="0"/>
          <w:numId w:val="5"/>
        </w:numPr>
        <w:tabs>
          <w:tab w:val="left" w:pos="993"/>
          <w:tab w:val="left" w:pos="1276"/>
        </w:tabs>
        <w:ind w:left="0" w:firstLine="284"/>
        <w:jc w:val="both"/>
        <w:rPr>
          <w:rStyle w:val="HTML"/>
          <w:i w:val="0"/>
          <w:sz w:val="22"/>
          <w:szCs w:val="22"/>
        </w:rPr>
      </w:pPr>
      <w:r>
        <w:rPr>
          <w:rStyle w:val="HTML"/>
          <w:sz w:val="22"/>
          <w:szCs w:val="22"/>
        </w:rPr>
        <w:t xml:space="preserve"> </w:t>
      </w:r>
      <w:r w:rsidR="00400ACD" w:rsidRPr="00AC3F45">
        <w:rPr>
          <w:rStyle w:val="HTML"/>
          <w:sz w:val="22"/>
          <w:szCs w:val="22"/>
        </w:rPr>
        <w:t xml:space="preserve">Совместные торги - </w:t>
      </w:r>
      <w:r w:rsidR="00400ACD" w:rsidRPr="00AC3F45">
        <w:rPr>
          <w:rStyle w:val="HTML"/>
          <w:i w:val="0"/>
          <w:sz w:val="22"/>
          <w:szCs w:val="22"/>
        </w:rPr>
        <w:t>способ закупки путем проведения торгов в форме конкурса (аукциона) в интересах нескольких заказчиков.</w:t>
      </w:r>
    </w:p>
    <w:p w14:paraId="4B98B486" w14:textId="065ED25F" w:rsidR="00400ACD" w:rsidRPr="00FF02E8" w:rsidRDefault="0080267F" w:rsidP="00456741">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2A76D0">
        <w:rPr>
          <w:i/>
          <w:sz w:val="22"/>
          <w:szCs w:val="22"/>
        </w:rPr>
        <w:t>Тендер</w:t>
      </w:r>
      <w:r w:rsidR="00400ACD" w:rsidRPr="002A76D0">
        <w:rPr>
          <w:sz w:val="22"/>
          <w:szCs w:val="22"/>
        </w:rPr>
        <w:t xml:space="preserve"> – 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400ACD">
        <w:rPr>
          <w:sz w:val="22"/>
          <w:szCs w:val="22"/>
        </w:rPr>
        <w:t>ции, правила проведения которого</w:t>
      </w:r>
      <w:r w:rsidR="00400ACD" w:rsidRPr="002A76D0">
        <w:rPr>
          <w:sz w:val="22"/>
          <w:szCs w:val="22"/>
        </w:rPr>
        <w:t xml:space="preserve"> регламентируются настоящим Положением. Наилучшей признается заявка на участи</w:t>
      </w:r>
      <w:r w:rsidR="00400ACD" w:rsidRPr="00FF02E8">
        <w:rPr>
          <w:sz w:val="22"/>
          <w:szCs w:val="22"/>
        </w:rPr>
        <w:t xml:space="preserve">е в </w:t>
      </w:r>
      <w:r w:rsidR="00400ACD">
        <w:rPr>
          <w:sz w:val="22"/>
          <w:szCs w:val="22"/>
        </w:rPr>
        <w:t>тендере</w:t>
      </w:r>
      <w:r w:rsidR="00400ACD"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400ACD">
        <w:rPr>
          <w:sz w:val="22"/>
          <w:szCs w:val="22"/>
        </w:rPr>
        <w:t xml:space="preserve">тендерной </w:t>
      </w:r>
      <w:r w:rsidR="00400ACD" w:rsidRPr="00FF02E8">
        <w:rPr>
          <w:sz w:val="22"/>
          <w:szCs w:val="22"/>
        </w:rPr>
        <w:t>до</w:t>
      </w:r>
      <w:r w:rsidR="00400ACD">
        <w:rPr>
          <w:sz w:val="22"/>
          <w:szCs w:val="22"/>
        </w:rPr>
        <w:t>кументации</w:t>
      </w:r>
      <w:r w:rsidR="00400ACD" w:rsidRPr="00FF02E8">
        <w:rPr>
          <w:sz w:val="22"/>
          <w:szCs w:val="22"/>
        </w:rPr>
        <w:t>.</w:t>
      </w:r>
    </w:p>
    <w:p w14:paraId="3C5261CE" w14:textId="7EB93EA1" w:rsidR="00400ACD" w:rsidRPr="002A76D0" w:rsidRDefault="0080267F" w:rsidP="00AA25E5">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2A76D0">
        <w:rPr>
          <w:i/>
          <w:sz w:val="22"/>
          <w:szCs w:val="22"/>
        </w:rPr>
        <w:t>Торги</w:t>
      </w:r>
      <w:r w:rsidR="00400ACD" w:rsidRPr="002A76D0">
        <w:rPr>
          <w:sz w:val="22"/>
          <w:szCs w:val="22"/>
        </w:rPr>
        <w:t xml:space="preserve"> – конкурентный способ закупки, проводимый в форме конкурса, аукциона, запроса котировок, запроса предложений.</w:t>
      </w:r>
      <w:bookmarkStart w:id="10" w:name="sub_1221"/>
      <w:bookmarkEnd w:id="9"/>
    </w:p>
    <w:p w14:paraId="3F7EEF9B" w14:textId="23A4A891" w:rsidR="00400ACD" w:rsidRPr="00AC3F45" w:rsidRDefault="0080267F" w:rsidP="00AA25E5">
      <w:pPr>
        <w:pStyle w:val="a7"/>
        <w:numPr>
          <w:ilvl w:val="0"/>
          <w:numId w:val="5"/>
        </w:numPr>
        <w:tabs>
          <w:tab w:val="left" w:pos="993"/>
          <w:tab w:val="left" w:pos="1276"/>
        </w:tabs>
        <w:autoSpaceDE w:val="0"/>
        <w:ind w:left="0" w:firstLine="284"/>
        <w:jc w:val="both"/>
        <w:rPr>
          <w:i/>
          <w:sz w:val="22"/>
          <w:szCs w:val="22"/>
        </w:rPr>
      </w:pPr>
      <w:bookmarkStart w:id="11" w:name="sub_1222"/>
      <w:bookmarkEnd w:id="10"/>
      <w:r>
        <w:rPr>
          <w:i/>
          <w:sz w:val="22"/>
          <w:szCs w:val="22"/>
        </w:rPr>
        <w:t xml:space="preserve"> </w:t>
      </w:r>
      <w:r w:rsidR="00400ACD" w:rsidRPr="00AC3F45">
        <w:rPr>
          <w:i/>
          <w:sz w:val="22"/>
          <w:szCs w:val="22"/>
        </w:rPr>
        <w:t xml:space="preserve">Участник закупки </w:t>
      </w:r>
      <w:r w:rsidR="00400ACD">
        <w:rPr>
          <w:sz w:val="22"/>
          <w:szCs w:val="22"/>
        </w:rPr>
        <w:t>–</w:t>
      </w:r>
      <w:r w:rsidR="00400ACD" w:rsidRPr="00AC3F45">
        <w:rPr>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14:paraId="03BAEA00" w14:textId="7EE382BC" w:rsidR="00400ACD" w:rsidRPr="00AC3F45" w:rsidRDefault="0080267F" w:rsidP="00AA25E5">
      <w:pPr>
        <w:pStyle w:val="a7"/>
        <w:numPr>
          <w:ilvl w:val="0"/>
          <w:numId w:val="5"/>
        </w:numPr>
        <w:tabs>
          <w:tab w:val="left" w:pos="993"/>
          <w:tab w:val="left" w:pos="1276"/>
        </w:tabs>
        <w:autoSpaceDE w:val="0"/>
        <w:ind w:left="0" w:firstLine="284"/>
        <w:jc w:val="both"/>
        <w:rPr>
          <w:i/>
          <w:sz w:val="22"/>
          <w:szCs w:val="22"/>
        </w:rPr>
      </w:pPr>
      <w:r>
        <w:rPr>
          <w:i/>
          <w:sz w:val="22"/>
          <w:szCs w:val="22"/>
        </w:rPr>
        <w:t xml:space="preserve"> </w:t>
      </w:r>
      <w:r w:rsidR="00400ACD" w:rsidRPr="00AC3F45">
        <w:rPr>
          <w:i/>
          <w:sz w:val="22"/>
          <w:szCs w:val="22"/>
        </w:rPr>
        <w:t>Чрезвычайное событие</w:t>
      </w:r>
      <w:r w:rsidR="00400ACD" w:rsidRPr="00AC3F45">
        <w:rPr>
          <w:sz w:val="22"/>
          <w:szCs w:val="22"/>
          <w:lang w:eastAsia="en-US"/>
        </w:rPr>
        <w:t xml:space="preserve"> – </w:t>
      </w:r>
      <w:r w:rsidR="00400ACD"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14:paraId="34AFA990" w14:textId="791B721C" w:rsidR="00400ACD" w:rsidRPr="00D255CA" w:rsidRDefault="0080267F" w:rsidP="007F6199">
      <w:pPr>
        <w:pStyle w:val="a7"/>
        <w:numPr>
          <w:ilvl w:val="0"/>
          <w:numId w:val="5"/>
        </w:numPr>
        <w:tabs>
          <w:tab w:val="left" w:pos="993"/>
        </w:tabs>
        <w:ind w:left="0" w:firstLine="284"/>
        <w:jc w:val="both"/>
        <w:rPr>
          <w:bCs/>
          <w:i/>
          <w:sz w:val="22"/>
          <w:szCs w:val="22"/>
        </w:rPr>
      </w:pPr>
      <w:r>
        <w:rPr>
          <w:i/>
          <w:sz w:val="22"/>
          <w:szCs w:val="22"/>
        </w:rPr>
        <w:t xml:space="preserve"> </w:t>
      </w:r>
      <w:r w:rsidR="00400ACD" w:rsidRPr="00D255CA">
        <w:rPr>
          <w:i/>
          <w:sz w:val="22"/>
          <w:szCs w:val="22"/>
        </w:rPr>
        <w:t xml:space="preserve">Электронная площадка (сайт Торговой системы) </w:t>
      </w:r>
      <w:r w:rsidR="00400ACD" w:rsidRPr="00D255CA">
        <w:rPr>
          <w:sz w:val="22"/>
          <w:szCs w:val="22"/>
        </w:rPr>
        <w:t xml:space="preserve">– сайт в информационно-телекоммуникационной сети </w:t>
      </w:r>
      <w:r w:rsidR="00400ACD" w:rsidRPr="00D255CA">
        <w:rPr>
          <w:rStyle w:val="blk"/>
          <w:sz w:val="22"/>
          <w:szCs w:val="22"/>
        </w:rPr>
        <w:t>"</w:t>
      </w:r>
      <w:r w:rsidR="00400ACD" w:rsidRPr="00D255CA">
        <w:rPr>
          <w:sz w:val="22"/>
          <w:szCs w:val="22"/>
        </w:rPr>
        <w:t>Интернет</w:t>
      </w:r>
      <w:r w:rsidR="00400ACD" w:rsidRPr="00D255CA">
        <w:rPr>
          <w:rStyle w:val="blk"/>
          <w:sz w:val="22"/>
          <w:szCs w:val="22"/>
        </w:rPr>
        <w:t>"</w:t>
      </w:r>
      <w:r w:rsidR="00400ACD" w:rsidRPr="00D255CA">
        <w:rPr>
          <w:sz w:val="22"/>
          <w:szCs w:val="22"/>
        </w:rPr>
        <w:t>, на котором наряду с официальным сайтом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документацию о конкурентной закупке, разъяснения документации о конкурентной закупке, протоколы, составляемые в ходе конкурентной закупки, иные 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14:paraId="5208CF8E" w14:textId="77777777" w:rsidR="00400ACD" w:rsidRPr="00D255CA" w:rsidRDefault="00400ACD" w:rsidP="00D255CA">
      <w:pPr>
        <w:pStyle w:val="a7"/>
        <w:tabs>
          <w:tab w:val="left" w:pos="993"/>
        </w:tabs>
        <w:ind w:left="284"/>
        <w:jc w:val="both"/>
        <w:rPr>
          <w:bCs/>
          <w:i/>
          <w:sz w:val="22"/>
          <w:szCs w:val="22"/>
        </w:rPr>
      </w:pPr>
    </w:p>
    <w:p w14:paraId="370F570C" w14:textId="77777777" w:rsidR="00400ACD" w:rsidRPr="00AC3F45" w:rsidRDefault="00400ACD" w:rsidP="00AA25E5">
      <w:pPr>
        <w:pStyle w:val="2"/>
        <w:spacing w:before="0" w:after="0"/>
        <w:ind w:firstLine="284"/>
        <w:jc w:val="both"/>
        <w:rPr>
          <w:rFonts w:ascii="Times New Roman" w:hAnsi="Times New Roman" w:cs="Times New Roman"/>
          <w:sz w:val="22"/>
          <w:szCs w:val="22"/>
        </w:rPr>
      </w:pPr>
      <w:bookmarkStart w:id="12" w:name="__RefHeading__177_2018128844"/>
      <w:bookmarkStart w:id="13" w:name="sub_109"/>
      <w:bookmarkEnd w:id="11"/>
      <w:bookmarkEnd w:id="12"/>
      <w:r>
        <w:rPr>
          <w:rFonts w:ascii="Times New Roman" w:hAnsi="Times New Roman" w:cs="Times New Roman"/>
          <w:i w:val="0"/>
          <w:sz w:val="22"/>
          <w:szCs w:val="22"/>
        </w:rPr>
        <w:lastRenderedPageBreak/>
        <w:t>1.3. Комиссия по осуществлению закупок</w:t>
      </w:r>
    </w:p>
    <w:p w14:paraId="628B46BE" w14:textId="77777777" w:rsidR="00400ACD" w:rsidRPr="00802399" w:rsidRDefault="00400ACD" w:rsidP="00802399">
      <w:pPr>
        <w:ind w:firstLine="284"/>
        <w:jc w:val="both"/>
        <w:rPr>
          <w:sz w:val="22"/>
          <w:szCs w:val="22"/>
          <w:lang w:eastAsia="ru-RU"/>
        </w:rPr>
      </w:pPr>
      <w:r w:rsidRPr="00802399">
        <w:rPr>
          <w:sz w:val="22"/>
          <w:szCs w:val="22"/>
        </w:rPr>
        <w:t xml:space="preserve">1.3.1. </w:t>
      </w:r>
      <w:r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Pr="00802399">
        <w:rPr>
          <w:sz w:val="22"/>
          <w:szCs w:val="22"/>
        </w:rPr>
        <w:t>в учреждении создается постоянно действующий коллегиальный орган – комиссия по осуществлению закупок (далее также – Комиссия, Закупочная комиссия).</w:t>
      </w:r>
      <w:r>
        <w:rPr>
          <w:sz w:val="22"/>
          <w:szCs w:val="22"/>
        </w:rPr>
        <w:t xml:space="preserve"> В случаях, предусмотренных настоящим Положением, комиссия может выполнять функции по определению </w:t>
      </w:r>
      <w:r w:rsidRPr="00802399">
        <w:rPr>
          <w:sz w:val="22"/>
          <w:szCs w:val="22"/>
          <w:lang w:eastAsia="ru-RU"/>
        </w:rPr>
        <w:t xml:space="preserve">поставщика (исполнителя, подрядчика) по результатам проведения </w:t>
      </w:r>
      <w:r>
        <w:rPr>
          <w:sz w:val="22"/>
          <w:szCs w:val="22"/>
          <w:lang w:eastAsia="ru-RU"/>
        </w:rPr>
        <w:t>не</w:t>
      </w:r>
      <w:r w:rsidRPr="00802399">
        <w:rPr>
          <w:sz w:val="22"/>
          <w:szCs w:val="22"/>
          <w:lang w:eastAsia="ru-RU"/>
        </w:rPr>
        <w:t>конкурентной закупки</w:t>
      </w:r>
      <w:r>
        <w:rPr>
          <w:sz w:val="22"/>
          <w:szCs w:val="22"/>
          <w:lang w:eastAsia="ru-RU"/>
        </w:rPr>
        <w:t>.</w:t>
      </w:r>
    </w:p>
    <w:p w14:paraId="1425C9A2" w14:textId="4F3EC5B1" w:rsidR="00400ACD" w:rsidRPr="00AC3F45" w:rsidRDefault="00400ACD" w:rsidP="00AA25E5">
      <w:pPr>
        <w:ind w:firstLine="284"/>
        <w:jc w:val="both"/>
        <w:rPr>
          <w:sz w:val="22"/>
          <w:szCs w:val="22"/>
        </w:rPr>
      </w:pPr>
      <w:r>
        <w:rPr>
          <w:sz w:val="22"/>
          <w:szCs w:val="22"/>
        </w:rPr>
        <w:t xml:space="preserve">1.3.2. </w:t>
      </w:r>
      <w:r w:rsidRPr="00AC3F45">
        <w:rPr>
          <w:sz w:val="22"/>
          <w:szCs w:val="22"/>
        </w:rPr>
        <w:t xml:space="preserve">Состав </w:t>
      </w:r>
      <w:r w:rsidR="000F0249">
        <w:rPr>
          <w:sz w:val="22"/>
          <w:szCs w:val="22"/>
        </w:rPr>
        <w:t>Комиссии</w:t>
      </w:r>
      <w:r w:rsidR="000F0249" w:rsidRPr="00AC3F45">
        <w:rPr>
          <w:sz w:val="22"/>
          <w:szCs w:val="22"/>
        </w:rPr>
        <w:t xml:space="preserve"> утверждается</w:t>
      </w:r>
      <w:r w:rsidRPr="00AC3F45">
        <w:rPr>
          <w:sz w:val="22"/>
          <w:szCs w:val="22"/>
        </w:rPr>
        <w:t xml:space="preserve"> распорядительным документом Заказчика.</w:t>
      </w:r>
    </w:p>
    <w:p w14:paraId="08B500D4" w14:textId="77777777" w:rsidR="00400ACD" w:rsidRPr="00AC3F45" w:rsidRDefault="00400ACD"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14:paraId="22ED889A" w14:textId="77777777" w:rsidR="00400ACD" w:rsidRPr="00AC3F45" w:rsidRDefault="00400ACD"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14:paraId="0D9E4FA5" w14:textId="77777777" w:rsidR="00400ACD" w:rsidRDefault="00400ACD"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Pr>
          <w:sz w:val="22"/>
          <w:szCs w:val="22"/>
        </w:rPr>
        <w:t>4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Pr>
          <w:sz w:val="22"/>
          <w:szCs w:val="22"/>
        </w:rPr>
        <w:t>муниципального образования</w:t>
      </w:r>
      <w:r w:rsidRPr="00AC3F45">
        <w:rPr>
          <w:sz w:val="22"/>
          <w:szCs w:val="22"/>
        </w:rPr>
        <w:t xml:space="preserve">. </w:t>
      </w:r>
    </w:p>
    <w:p w14:paraId="0D621C4D" w14:textId="77777777" w:rsidR="00400ACD" w:rsidRPr="002A4CB1" w:rsidRDefault="00400ACD"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Pr>
          <w:sz w:val="22"/>
          <w:szCs w:val="22"/>
          <w:lang w:eastAsia="en-US"/>
        </w:rPr>
        <w:t>Законом № 223-ФЗ</w:t>
      </w:r>
      <w:r w:rsidRPr="002A76D0">
        <w:rPr>
          <w:sz w:val="22"/>
          <w:szCs w:val="22"/>
        </w:rPr>
        <w:t>, настоящим Положением о закупке, локальными актами заказчика (при их наличии).</w:t>
      </w:r>
    </w:p>
    <w:p w14:paraId="07E461A9" w14:textId="77777777" w:rsidR="00400ACD" w:rsidRPr="00AC3F45" w:rsidRDefault="00400ACD" w:rsidP="00AA25E5">
      <w:pPr>
        <w:ind w:firstLine="567"/>
        <w:jc w:val="both"/>
        <w:rPr>
          <w:sz w:val="22"/>
          <w:szCs w:val="22"/>
        </w:rPr>
      </w:pPr>
    </w:p>
    <w:p w14:paraId="5F833FE6" w14:textId="77777777" w:rsidR="00400ACD" w:rsidRPr="00AC3F45" w:rsidRDefault="00400ACD" w:rsidP="00AA25E5">
      <w:pPr>
        <w:pStyle w:val="2"/>
        <w:spacing w:before="0" w:after="0"/>
        <w:ind w:firstLine="284"/>
        <w:jc w:val="both"/>
        <w:rPr>
          <w:rFonts w:ascii="Times New Roman" w:hAnsi="Times New Roman" w:cs="Times New Roman"/>
          <w:sz w:val="22"/>
          <w:szCs w:val="22"/>
        </w:rPr>
      </w:pPr>
      <w:bookmarkStart w:id="14" w:name="__RefHeading__179_2018128844"/>
      <w:bookmarkEnd w:id="14"/>
      <w:r w:rsidRPr="00AC3F45">
        <w:rPr>
          <w:rFonts w:ascii="Times New Roman" w:hAnsi="Times New Roman" w:cs="Times New Roman"/>
          <w:i w:val="0"/>
          <w:sz w:val="22"/>
          <w:szCs w:val="22"/>
        </w:rPr>
        <w:t>1.4. Требования к участникам закупки</w:t>
      </w:r>
    </w:p>
    <w:p w14:paraId="49373A8A" w14:textId="77777777" w:rsidR="00400ACD" w:rsidRPr="00AC3F45" w:rsidRDefault="00400ACD" w:rsidP="00AA25E5">
      <w:pPr>
        <w:ind w:firstLine="284"/>
        <w:jc w:val="both"/>
        <w:rPr>
          <w:sz w:val="22"/>
          <w:szCs w:val="22"/>
        </w:rPr>
      </w:pPr>
      <w:bookmarkStart w:id="15" w:name="sub_191"/>
      <w:bookmarkEnd w:id="13"/>
      <w:r w:rsidRPr="00AC3F45">
        <w:rPr>
          <w:sz w:val="22"/>
          <w:szCs w:val="22"/>
        </w:rPr>
        <w:t>1.4.1</w:t>
      </w:r>
      <w:r>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14:paraId="66CD8DC2" w14:textId="77777777" w:rsidR="00400ACD" w:rsidRPr="00AC3F45" w:rsidRDefault="00400ACD"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14:paraId="76C42C35" w14:textId="77777777" w:rsidR="00400ACD" w:rsidRPr="00AC3F45" w:rsidRDefault="00400ACD" w:rsidP="00AA25E5">
      <w:pPr>
        <w:ind w:firstLine="284"/>
        <w:jc w:val="both"/>
        <w:rPr>
          <w:sz w:val="22"/>
          <w:szCs w:val="22"/>
        </w:rPr>
      </w:pPr>
      <w:r w:rsidRPr="00AC3F45">
        <w:rPr>
          <w:sz w:val="22"/>
          <w:szCs w:val="22"/>
        </w:rPr>
        <w:t xml:space="preserve">1) </w:t>
      </w:r>
      <w:bookmarkStart w:id="16" w:name="sub_1911"/>
      <w:bookmarkEnd w:id="15"/>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14:paraId="5EE0DA33" w14:textId="77777777" w:rsidR="00400ACD" w:rsidRPr="00AC3F45" w:rsidRDefault="00400ACD" w:rsidP="00AA25E5">
      <w:pPr>
        <w:ind w:firstLine="284"/>
        <w:jc w:val="both"/>
        <w:rPr>
          <w:sz w:val="22"/>
          <w:szCs w:val="22"/>
        </w:rPr>
      </w:pPr>
      <w:r w:rsidRPr="00AC3F45">
        <w:rPr>
          <w:sz w:val="22"/>
          <w:szCs w:val="22"/>
        </w:rPr>
        <w:t xml:space="preserve">2) </w:t>
      </w:r>
      <w:bookmarkStart w:id="17" w:name="sub_1912"/>
      <w:bookmarkEnd w:id="16"/>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8" w:name="sub_1913"/>
      <w:bookmarkEnd w:id="17"/>
    </w:p>
    <w:p w14:paraId="731FB48F" w14:textId="77777777" w:rsidR="00400ACD" w:rsidRPr="00AC3F45" w:rsidRDefault="00400ACD"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9" w:name="sub_1914"/>
      <w:bookmarkEnd w:id="18"/>
    </w:p>
    <w:p w14:paraId="225ED095" w14:textId="77777777" w:rsidR="00400ACD" w:rsidRPr="00AC3F45" w:rsidRDefault="00400ACD" w:rsidP="00AA25E5">
      <w:pPr>
        <w:ind w:firstLine="284"/>
        <w:jc w:val="both"/>
        <w:rPr>
          <w:sz w:val="22"/>
          <w:szCs w:val="22"/>
        </w:rPr>
      </w:pPr>
      <w:r>
        <w:rPr>
          <w:sz w:val="22"/>
          <w:szCs w:val="22"/>
        </w:rPr>
        <w:t>4) О</w:t>
      </w:r>
      <w:r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14:paraId="2A7496B5" w14:textId="77777777" w:rsidR="00400ACD" w:rsidRPr="006B6CB9" w:rsidRDefault="00400ACD"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14:paraId="55C66888" w14:textId="77777777" w:rsidR="00400ACD" w:rsidRPr="00AC3F45" w:rsidRDefault="00400ACD" w:rsidP="00AA25E5">
      <w:pPr>
        <w:pStyle w:val="a7"/>
        <w:tabs>
          <w:tab w:val="left" w:pos="426"/>
        </w:tabs>
        <w:ind w:left="0" w:firstLine="284"/>
        <w:jc w:val="both"/>
        <w:rPr>
          <w:sz w:val="22"/>
          <w:szCs w:val="22"/>
        </w:rPr>
      </w:pPr>
      <w:r w:rsidRPr="00AC3F45">
        <w:rPr>
          <w:sz w:val="22"/>
          <w:szCs w:val="22"/>
        </w:rPr>
        <w:t xml:space="preserve">При проведении </w:t>
      </w:r>
      <w:r>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 из реестра членов</w:t>
      </w:r>
      <w:r w:rsidRPr="00AC3F45">
        <w:rPr>
          <w:sz w:val="22"/>
          <w:szCs w:val="22"/>
        </w:rPr>
        <w:t xml:space="preserve"> саморегулируемой организации (СРО) и т.п.).</w:t>
      </w:r>
    </w:p>
    <w:p w14:paraId="37A50DE3" w14:textId="77777777" w:rsidR="00400ACD" w:rsidRPr="00AC3F45" w:rsidRDefault="00400ACD" w:rsidP="00AA25E5">
      <w:pPr>
        <w:ind w:firstLine="284"/>
        <w:jc w:val="both"/>
        <w:rPr>
          <w:sz w:val="22"/>
          <w:szCs w:val="22"/>
        </w:rPr>
      </w:pPr>
      <w:bookmarkStart w:id="20" w:name="sub_192"/>
      <w:bookmarkEnd w:id="19"/>
      <w:r w:rsidRPr="00AC3F45">
        <w:rPr>
          <w:sz w:val="22"/>
          <w:szCs w:val="22"/>
        </w:rPr>
        <w:t>1.4.3 При проведении закупки могут быть установлены также следующие требования к участникам закупки:</w:t>
      </w:r>
    </w:p>
    <w:p w14:paraId="52128732" w14:textId="0DBD4000" w:rsidR="00400ACD" w:rsidRPr="00AC3F45" w:rsidRDefault="00400ACD" w:rsidP="00AA25E5">
      <w:pPr>
        <w:pStyle w:val="a7"/>
        <w:tabs>
          <w:tab w:val="left" w:pos="567"/>
        </w:tabs>
        <w:ind w:left="0" w:firstLine="284"/>
        <w:jc w:val="both"/>
        <w:rPr>
          <w:sz w:val="22"/>
          <w:szCs w:val="22"/>
        </w:rPr>
      </w:pPr>
      <w:bookmarkStart w:id="21" w:name="sub_1921"/>
      <w:bookmarkEnd w:id="20"/>
      <w:r w:rsidRPr="00AC3F45">
        <w:rPr>
          <w:sz w:val="22"/>
          <w:szCs w:val="22"/>
        </w:rPr>
        <w:t>1.4.3.1</w:t>
      </w:r>
      <w:r>
        <w:rPr>
          <w:sz w:val="22"/>
          <w:szCs w:val="22"/>
        </w:rPr>
        <w:t>.</w:t>
      </w:r>
      <w:r w:rsidR="000F0249">
        <w:rPr>
          <w:sz w:val="22"/>
          <w:szCs w:val="22"/>
        </w:rPr>
        <w:t xml:space="preserve"> </w:t>
      </w:r>
      <w:r>
        <w:rPr>
          <w:sz w:val="22"/>
          <w:szCs w:val="22"/>
        </w:rPr>
        <w:t xml:space="preserve">Обладание участниками закупки </w:t>
      </w:r>
      <w:r w:rsidRPr="00AC3F45">
        <w:rPr>
          <w:sz w:val="22"/>
          <w:szCs w:val="22"/>
        </w:rPr>
        <w:t xml:space="preserve">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w:t>
      </w:r>
      <w:r w:rsidRPr="00AC3F45">
        <w:rPr>
          <w:sz w:val="22"/>
          <w:szCs w:val="22"/>
        </w:rPr>
        <w:lastRenderedPageBreak/>
        <w:t>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14:paraId="2BD958D0" w14:textId="77777777" w:rsidR="00400ACD" w:rsidRDefault="00400ACD" w:rsidP="00AA25E5">
      <w:pPr>
        <w:ind w:firstLine="284"/>
        <w:jc w:val="both"/>
        <w:rPr>
          <w:sz w:val="22"/>
          <w:szCs w:val="22"/>
          <w:lang w:eastAsia="en-US"/>
        </w:rPr>
      </w:pPr>
      <w:bookmarkStart w:id="22" w:name="sub_1922"/>
      <w:bookmarkEnd w:id="21"/>
      <w:r w:rsidRPr="00AC3F45">
        <w:rPr>
          <w:sz w:val="22"/>
          <w:szCs w:val="22"/>
        </w:rPr>
        <w:t xml:space="preserve">1.4.3.2. Отсутствие сведений </w:t>
      </w:r>
      <w:r w:rsidRPr="00AC3F45">
        <w:rPr>
          <w:sz w:val="22"/>
          <w:szCs w:val="22"/>
          <w:lang w:eastAsia="en-US"/>
        </w:rPr>
        <w:t xml:space="preserve">об участниках закупки в реестре недобросовестных поставщиков, предусмотренном статьей 5 </w:t>
      </w:r>
      <w:r>
        <w:rPr>
          <w:sz w:val="22"/>
          <w:szCs w:val="22"/>
          <w:lang w:eastAsia="en-US"/>
        </w:rPr>
        <w:t>Закона № 223-ФЗ</w:t>
      </w:r>
      <w:r w:rsidRPr="00AC3F45">
        <w:rPr>
          <w:sz w:val="22"/>
          <w:szCs w:val="22"/>
          <w:lang w:eastAsia="en-US"/>
        </w:rPr>
        <w:t xml:space="preserve">и (или) в реестре недобросовестных поставщиков, предусмотренном Федеральным законом от 5 апреля 2013 года № 44-ФЗ </w:t>
      </w:r>
      <w:r>
        <w:rPr>
          <w:sz w:val="22"/>
          <w:szCs w:val="22"/>
          <w:lang w:eastAsia="en-US"/>
        </w:rPr>
        <w:t>«</w:t>
      </w:r>
      <w:r w:rsidRPr="00AC3F45">
        <w:rPr>
          <w:sz w:val="22"/>
          <w:szCs w:val="22"/>
          <w:lang w:eastAsia="en-US"/>
        </w:rPr>
        <w:t>О контрактной системе в сфере закупок товаров, работ, услуг для обеспечения государственных и муниципальных нужд</w:t>
      </w:r>
      <w:r>
        <w:rPr>
          <w:sz w:val="22"/>
          <w:szCs w:val="22"/>
          <w:lang w:eastAsia="en-US"/>
        </w:rPr>
        <w:t>»</w:t>
      </w:r>
      <w:r w:rsidRPr="00AC3F45">
        <w:rPr>
          <w:sz w:val="22"/>
          <w:szCs w:val="22"/>
          <w:lang w:eastAsia="en-US"/>
        </w:rPr>
        <w:t>.</w:t>
      </w:r>
    </w:p>
    <w:p w14:paraId="4C31009F" w14:textId="77777777" w:rsidR="00400ACD" w:rsidRPr="00AC3F45" w:rsidRDefault="00400ACD" w:rsidP="00AA25E5">
      <w:pPr>
        <w:ind w:firstLine="284"/>
        <w:jc w:val="both"/>
        <w:rPr>
          <w:sz w:val="22"/>
          <w:szCs w:val="22"/>
        </w:rPr>
      </w:pPr>
      <w:r>
        <w:rPr>
          <w:sz w:val="22"/>
          <w:szCs w:val="22"/>
          <w:lang w:eastAsia="en-US"/>
        </w:rPr>
        <w:t>1.4.3.3. Иные требования к участникам закупки, предусмотренные документацией о проведении конкурентной закупки.</w:t>
      </w:r>
    </w:p>
    <w:p w14:paraId="0EF1C488" w14:textId="77777777" w:rsidR="00400ACD" w:rsidRPr="00AC3F45" w:rsidRDefault="00400ACD" w:rsidP="00AA25E5">
      <w:pPr>
        <w:ind w:firstLine="284"/>
        <w:jc w:val="both"/>
        <w:rPr>
          <w:sz w:val="22"/>
          <w:szCs w:val="22"/>
        </w:rPr>
      </w:pPr>
      <w:bookmarkStart w:id="23" w:name="sub_1903"/>
      <w:bookmarkEnd w:id="22"/>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14:paraId="6C0D570B" w14:textId="6533C298" w:rsidR="00400ACD" w:rsidRPr="00AC3F45" w:rsidRDefault="00400ACD" w:rsidP="00AA25E5">
      <w:pPr>
        <w:pStyle w:val="a7"/>
        <w:tabs>
          <w:tab w:val="left" w:pos="567"/>
        </w:tabs>
        <w:ind w:left="0" w:firstLine="284"/>
        <w:jc w:val="both"/>
        <w:rPr>
          <w:sz w:val="22"/>
          <w:szCs w:val="22"/>
        </w:rPr>
      </w:pPr>
      <w:bookmarkStart w:id="24" w:name="sub_1931"/>
      <w:bookmarkEnd w:id="23"/>
      <w:r w:rsidRPr="00AC3F45">
        <w:rPr>
          <w:sz w:val="22"/>
          <w:szCs w:val="22"/>
        </w:rPr>
        <w:t>1.4.4.1.</w:t>
      </w:r>
      <w:r w:rsidR="000F0249">
        <w:rPr>
          <w:sz w:val="22"/>
          <w:szCs w:val="22"/>
        </w:rPr>
        <w:t xml:space="preserve"> </w:t>
      </w:r>
      <w:r w:rsidRPr="00AC3F45">
        <w:rPr>
          <w:sz w:val="22"/>
          <w:szCs w:val="22"/>
        </w:rPr>
        <w:t>Наличие финансовых, материальных средств, а также иных возможностей (ресурсов), необходимых для выполнения условий договора.</w:t>
      </w:r>
    </w:p>
    <w:p w14:paraId="56D11F54" w14:textId="77777777" w:rsidR="00400ACD" w:rsidRPr="00D50B36" w:rsidRDefault="00400ACD"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Pr>
          <w:sz w:val="22"/>
          <w:szCs w:val="22"/>
        </w:rPr>
        <w:t>.</w:t>
      </w:r>
    </w:p>
    <w:p w14:paraId="2FABCDBB" w14:textId="77777777" w:rsidR="00400ACD" w:rsidRPr="00D50B36" w:rsidRDefault="00400ACD" w:rsidP="00D50B36">
      <w:pPr>
        <w:pStyle w:val="a7"/>
        <w:numPr>
          <w:ilvl w:val="3"/>
          <w:numId w:val="6"/>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14:paraId="6D004E35" w14:textId="77777777" w:rsidR="00400ACD" w:rsidRPr="00D50B36" w:rsidRDefault="00400ACD"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14:paraId="3FC527D6" w14:textId="01087FFF" w:rsidR="00400ACD" w:rsidRPr="00D50B36" w:rsidRDefault="00400ACD" w:rsidP="00D50B36">
      <w:pPr>
        <w:ind w:firstLine="284"/>
        <w:jc w:val="both"/>
        <w:rPr>
          <w:sz w:val="22"/>
          <w:szCs w:val="22"/>
          <w:lang w:eastAsia="ru-RU"/>
        </w:rPr>
      </w:pPr>
      <w:bookmarkStart w:id="25" w:name="sub_1932"/>
      <w:bookmarkEnd w:id="24"/>
      <w:r w:rsidRPr="00D50B36">
        <w:rPr>
          <w:sz w:val="22"/>
          <w:szCs w:val="22"/>
        </w:rPr>
        <w:t>1.4.5</w:t>
      </w:r>
      <w:r>
        <w:rPr>
          <w:sz w:val="22"/>
          <w:szCs w:val="22"/>
        </w:rPr>
        <w:t>.</w:t>
      </w:r>
      <w:r w:rsidR="000F0249">
        <w:rPr>
          <w:sz w:val="22"/>
          <w:szCs w:val="22"/>
        </w:rPr>
        <w:t xml:space="preserve"> </w:t>
      </w:r>
      <w:r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14:paraId="09961BD4" w14:textId="77777777" w:rsidR="00400ACD" w:rsidRPr="00D50B36" w:rsidRDefault="00400ACD" w:rsidP="00D50B36">
      <w:pPr>
        <w:ind w:firstLine="284"/>
        <w:jc w:val="both"/>
        <w:rPr>
          <w:b/>
          <w:sz w:val="22"/>
          <w:szCs w:val="22"/>
        </w:rPr>
      </w:pPr>
      <w:bookmarkStart w:id="26" w:name="sub_194"/>
      <w:bookmarkEnd w:id="25"/>
      <w:r w:rsidRPr="00D50B36">
        <w:rPr>
          <w:sz w:val="22"/>
          <w:szCs w:val="22"/>
        </w:rPr>
        <w:t>1.4.6</w:t>
      </w:r>
      <w:r>
        <w:rPr>
          <w:sz w:val="22"/>
          <w:szCs w:val="22"/>
        </w:rPr>
        <w:t>.</w:t>
      </w:r>
      <w:r w:rsidRPr="00D50B36">
        <w:rPr>
          <w:sz w:val="22"/>
          <w:szCs w:val="22"/>
        </w:rPr>
        <w:t xml:space="preserve"> Вышеуказанные требования к участникам закупки могут быть также установлены к</w:t>
      </w:r>
      <w:r>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7" w:name="sub_195"/>
      <w:bookmarkEnd w:id="26"/>
    </w:p>
    <w:p w14:paraId="5EB65ABF" w14:textId="77777777" w:rsidR="00400ACD" w:rsidRPr="00AC3F45" w:rsidRDefault="00400ACD" w:rsidP="00D50B36">
      <w:pPr>
        <w:ind w:firstLine="284"/>
        <w:jc w:val="both"/>
        <w:rPr>
          <w:sz w:val="22"/>
          <w:szCs w:val="22"/>
        </w:rPr>
      </w:pPr>
      <w:r w:rsidRPr="00D50B36">
        <w:rPr>
          <w:sz w:val="22"/>
          <w:szCs w:val="22"/>
        </w:rPr>
        <w:t>1.4.7</w:t>
      </w:r>
      <w:r>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14:paraId="14C43D36" w14:textId="77777777" w:rsidR="00400ACD" w:rsidRPr="00115EE8" w:rsidRDefault="00400ACD" w:rsidP="00AA25E5">
      <w:pPr>
        <w:ind w:firstLine="284"/>
        <w:jc w:val="both"/>
        <w:rPr>
          <w:sz w:val="22"/>
          <w:szCs w:val="22"/>
        </w:rPr>
      </w:pPr>
      <w:r w:rsidRPr="00AC3F45">
        <w:rPr>
          <w:sz w:val="22"/>
          <w:szCs w:val="22"/>
        </w:rPr>
        <w:t>1.4.8</w:t>
      </w:r>
      <w:r>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14:paraId="476D02B4" w14:textId="77777777" w:rsidR="00400ACD" w:rsidRPr="00AC3F45" w:rsidRDefault="00400ACD" w:rsidP="00AA25E5">
      <w:pPr>
        <w:ind w:firstLine="284"/>
        <w:jc w:val="both"/>
        <w:rPr>
          <w:sz w:val="22"/>
          <w:szCs w:val="22"/>
        </w:rPr>
      </w:pPr>
      <w:bookmarkStart w:id="28" w:name="sub_196"/>
      <w:bookmarkEnd w:id="27"/>
      <w:r w:rsidRPr="00115EE8">
        <w:rPr>
          <w:sz w:val="22"/>
          <w:szCs w:val="22"/>
        </w:rPr>
        <w:t>1.4.9</w:t>
      </w:r>
      <w:r>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сопоставления заявок предъявляются</w:t>
      </w:r>
      <w:r w:rsidRPr="00115EE8">
        <w:rPr>
          <w:color w:val="000000"/>
          <w:sz w:val="23"/>
          <w:szCs w:val="23"/>
          <w:shd w:val="clear" w:color="auto" w:fill="FFFFFF"/>
        </w:rPr>
        <w:t> </w:t>
      </w:r>
      <w:r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14:paraId="3C0D952C" w14:textId="77777777" w:rsidR="00400ACD" w:rsidRPr="00AC3F45" w:rsidRDefault="00400ACD"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14:paraId="70209465" w14:textId="77777777" w:rsidR="00400ACD" w:rsidRPr="00AC3F45" w:rsidRDefault="00400ACD"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Pr>
          <w:sz w:val="22"/>
          <w:szCs w:val="22"/>
        </w:rPr>
        <w:t>субпоставщиков (</w:t>
      </w:r>
      <w:r w:rsidRPr="00AC3F45">
        <w:rPr>
          <w:sz w:val="22"/>
          <w:szCs w:val="22"/>
        </w:rPr>
        <w:t>субподрядчиков</w:t>
      </w:r>
      <w:r>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14:paraId="2CE9D79C" w14:textId="77777777" w:rsidR="00400ACD" w:rsidRPr="00AC3F45" w:rsidRDefault="00400ACD"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14:paraId="22014B53" w14:textId="77777777" w:rsidR="00400ACD" w:rsidRPr="00AC3F45" w:rsidRDefault="00400ACD" w:rsidP="00AA25E5">
      <w:pPr>
        <w:ind w:firstLine="284"/>
        <w:jc w:val="both"/>
        <w:rPr>
          <w:sz w:val="22"/>
          <w:szCs w:val="22"/>
        </w:rPr>
      </w:pPr>
      <w:bookmarkStart w:id="29" w:name="sub_197"/>
      <w:bookmarkEnd w:id="28"/>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Pr>
          <w:sz w:val="22"/>
          <w:szCs w:val="22"/>
        </w:rPr>
        <w:t>субпоставщиков</w:t>
      </w:r>
      <w:r w:rsidRPr="00AC3F45">
        <w:rPr>
          <w:sz w:val="22"/>
          <w:szCs w:val="22"/>
        </w:rPr>
        <w:t xml:space="preserve"> (субподрядчиков</w:t>
      </w:r>
      <w:r>
        <w:rPr>
          <w:sz w:val="22"/>
          <w:szCs w:val="22"/>
        </w:rPr>
        <w:t>, соисполнителей</w:t>
      </w:r>
      <w:r w:rsidRPr="00AC3F45">
        <w:rPr>
          <w:sz w:val="22"/>
          <w:szCs w:val="22"/>
        </w:rPr>
        <w:t xml:space="preserve">) установленным требованиям </w:t>
      </w:r>
      <w:r w:rsidRPr="00596AF5">
        <w:rPr>
          <w:sz w:val="22"/>
          <w:szCs w:val="22"/>
        </w:rPr>
        <w:t xml:space="preserve">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w:t>
      </w:r>
      <w:r w:rsidRPr="00596AF5">
        <w:rPr>
          <w:sz w:val="22"/>
          <w:szCs w:val="22"/>
        </w:rPr>
        <w:lastRenderedPageBreak/>
        <w:t>закупки и/или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9"/>
    </w:p>
    <w:p w14:paraId="26B365DA" w14:textId="77777777" w:rsidR="00400ACD" w:rsidRDefault="00400ACD"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14:paraId="4B572699" w14:textId="77777777" w:rsidR="00400ACD" w:rsidRPr="0080267F" w:rsidRDefault="00400ACD" w:rsidP="0080267F">
      <w:pPr>
        <w:jc w:val="both"/>
      </w:pPr>
      <w:r w:rsidRPr="000376C5">
        <w:rPr>
          <w:sz w:val="22"/>
          <w:szCs w:val="22"/>
        </w:rPr>
        <w:t xml:space="preserve">1.4.15. </w:t>
      </w:r>
      <w:r w:rsidRPr="0080267F">
        <w:t>Годовой объём закупок у субъектов малого и среднего предпринимательства (СМСП) должен составлять не менее 25% от общего годового стоимостного объема договоров, заключенных заказчиком по результатам госзакупок. Доля стоимости договоров по закупкам, участие в которых могут принимать только СМСП не менее 20%.</w:t>
      </w:r>
    </w:p>
    <w:p w14:paraId="6970A395" w14:textId="77777777" w:rsidR="00400ACD" w:rsidRPr="0080267F" w:rsidRDefault="00400ACD" w:rsidP="0080267F">
      <w:pPr>
        <w:jc w:val="both"/>
      </w:pPr>
      <w:bookmarkStart w:id="30" w:name="__RefHeading__183_2018128844"/>
      <w:bookmarkEnd w:id="30"/>
    </w:p>
    <w:p w14:paraId="21406977" w14:textId="77777777" w:rsidR="00400ACD" w:rsidRPr="007A3582" w:rsidRDefault="00400ACD" w:rsidP="00361C7D">
      <w:pPr>
        <w:numPr>
          <w:ilvl w:val="0"/>
          <w:numId w:val="6"/>
        </w:numPr>
        <w:jc w:val="center"/>
      </w:pPr>
      <w:r w:rsidRPr="007A3582">
        <w:rPr>
          <w:b/>
          <w:sz w:val="22"/>
          <w:szCs w:val="22"/>
        </w:rPr>
        <w:t>Информационное обеспечение закупок</w:t>
      </w:r>
    </w:p>
    <w:p w14:paraId="3F1AC802" w14:textId="77777777" w:rsidR="00400ACD" w:rsidRPr="007A3582" w:rsidRDefault="00400ACD"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Pr>
          <w:sz w:val="22"/>
          <w:szCs w:val="22"/>
          <w:lang w:eastAsia="en-US"/>
        </w:rPr>
        <w:t xml:space="preserve"> Законом № 223-ФЗ</w:t>
      </w:r>
      <w:r w:rsidRPr="007A3582">
        <w:rPr>
          <w:sz w:val="22"/>
          <w:szCs w:val="22"/>
        </w:rPr>
        <w:t>, другими федеральными законами, иными нормативными правовыми актами Российской Ф</w:t>
      </w:r>
      <w:r>
        <w:rPr>
          <w:sz w:val="22"/>
          <w:szCs w:val="22"/>
        </w:rPr>
        <w:t>едерации и положением о закупке.</w:t>
      </w:r>
    </w:p>
    <w:p w14:paraId="0177BD09" w14:textId="77777777" w:rsidR="00400ACD" w:rsidRPr="00EE3DEB" w:rsidRDefault="00400ACD" w:rsidP="00BE1B41">
      <w:pPr>
        <w:ind w:firstLine="284"/>
        <w:jc w:val="both"/>
        <w:rPr>
          <w:sz w:val="22"/>
          <w:szCs w:val="22"/>
        </w:rPr>
      </w:pPr>
      <w:r w:rsidRPr="00EE3DEB">
        <w:rPr>
          <w:sz w:val="22"/>
          <w:szCs w:val="22"/>
        </w:rPr>
        <w:t>2.2. При необходимости заказчик вправе разместить в ЕИС иную информацию о закупках.</w:t>
      </w:r>
    </w:p>
    <w:p w14:paraId="699BC09C" w14:textId="77777777" w:rsidR="00400ACD" w:rsidRPr="00EE3DEB" w:rsidRDefault="00400ACD"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 193 Гражданского кодекса Российской Федерации</w:t>
      </w:r>
      <w:r>
        <w:rPr>
          <w:sz w:val="22"/>
          <w:szCs w:val="22"/>
        </w:rPr>
        <w:t xml:space="preserve"> </w:t>
      </w:r>
      <w:r w:rsidRPr="0044215D">
        <w:rPr>
          <w:sz w:val="22"/>
          <w:szCs w:val="22"/>
          <w:shd w:val="clear" w:color="auto" w:fill="FFFFFF"/>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а в случае, если последний день срока приходится на нерабочий день, днем окончания срока считается ближайший следующий за ним рабочий день.</w:t>
      </w:r>
    </w:p>
    <w:p w14:paraId="1738FF4F" w14:textId="77777777" w:rsidR="00400ACD" w:rsidRDefault="00400ACD" w:rsidP="00AA25E5">
      <w:pPr>
        <w:pStyle w:val="1"/>
        <w:spacing w:before="0" w:after="0"/>
        <w:jc w:val="both"/>
        <w:rPr>
          <w:rFonts w:ascii="Times New Roman" w:hAnsi="Times New Roman" w:cs="Times New Roman"/>
          <w:sz w:val="22"/>
          <w:szCs w:val="22"/>
        </w:rPr>
      </w:pPr>
    </w:p>
    <w:p w14:paraId="00A74874" w14:textId="77777777" w:rsidR="00400ACD" w:rsidRPr="00AC3F45" w:rsidRDefault="00400ACD"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Pr>
          <w:rFonts w:ascii="Times New Roman" w:hAnsi="Times New Roman" w:cs="Times New Roman"/>
          <w:sz w:val="22"/>
          <w:szCs w:val="22"/>
        </w:rPr>
        <w:t> Организация проведения закупок</w:t>
      </w:r>
    </w:p>
    <w:p w14:paraId="2C9339F2" w14:textId="3C25610A" w:rsidR="00400ACD" w:rsidRPr="00AC3F45" w:rsidRDefault="00400ACD" w:rsidP="008E7E91">
      <w:pPr>
        <w:ind w:firstLine="284"/>
        <w:jc w:val="both"/>
        <w:rPr>
          <w:sz w:val="22"/>
          <w:szCs w:val="22"/>
        </w:rPr>
      </w:pPr>
      <w:r w:rsidRPr="00AC3F45">
        <w:rPr>
          <w:bCs/>
          <w:sz w:val="22"/>
          <w:szCs w:val="22"/>
        </w:rPr>
        <w:t>3.1</w:t>
      </w:r>
      <w:r>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Pr>
          <w:sz w:val="22"/>
          <w:szCs w:val="22"/>
        </w:rPr>
        <w:t xml:space="preserve"> План закупок утверждается </w:t>
      </w:r>
      <w:r w:rsidR="000F0249">
        <w:rPr>
          <w:sz w:val="22"/>
          <w:szCs w:val="22"/>
        </w:rPr>
        <w:t>руководителем</w:t>
      </w:r>
      <w:r>
        <w:rPr>
          <w:sz w:val="22"/>
          <w:szCs w:val="22"/>
        </w:rPr>
        <w:t xml:space="preserve"> МБУК «Тр</w:t>
      </w:r>
      <w:r w:rsidR="005B1915">
        <w:rPr>
          <w:sz w:val="22"/>
          <w:szCs w:val="22"/>
        </w:rPr>
        <w:t>убчевский музей и планетарий</w:t>
      </w:r>
      <w:r>
        <w:rPr>
          <w:sz w:val="22"/>
          <w:szCs w:val="22"/>
        </w:rPr>
        <w:t xml:space="preserve">» в течении 10 рабочих дней с момента внесения изменений в план финансово-хозяйственной деятельности. </w:t>
      </w:r>
    </w:p>
    <w:p w14:paraId="2722CE69" w14:textId="77777777" w:rsidR="00400ACD" w:rsidRDefault="00400ACD" w:rsidP="008E7E91">
      <w:pPr>
        <w:ind w:firstLine="284"/>
        <w:jc w:val="both"/>
        <w:rPr>
          <w:sz w:val="22"/>
          <w:szCs w:val="22"/>
        </w:rPr>
      </w:pPr>
      <w:r>
        <w:rPr>
          <w:sz w:val="22"/>
          <w:szCs w:val="22"/>
        </w:rPr>
        <w:t>3.2.</w:t>
      </w:r>
      <w:r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14:paraId="7D555AC9" w14:textId="77777777" w:rsidR="00400ACD" w:rsidRPr="00C15331" w:rsidRDefault="00400ACD" w:rsidP="008E7E91">
      <w:pPr>
        <w:pStyle w:val="a7"/>
        <w:ind w:left="34" w:firstLine="284"/>
        <w:jc w:val="both"/>
        <w:rPr>
          <w:sz w:val="22"/>
          <w:szCs w:val="22"/>
        </w:rPr>
      </w:pPr>
      <w:r w:rsidRPr="007A3582">
        <w:rPr>
          <w:sz w:val="22"/>
          <w:szCs w:val="22"/>
        </w:rPr>
        <w:t>3.3. Для подг</w:t>
      </w:r>
      <w:r>
        <w:rPr>
          <w:sz w:val="22"/>
          <w:szCs w:val="22"/>
        </w:rPr>
        <w:t>отовки и осуществления закупок З</w:t>
      </w:r>
      <w:r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Pr>
          <w:sz w:val="22"/>
          <w:szCs w:val="22"/>
        </w:rPr>
        <w:t xml:space="preserve"> (соглашением)</w:t>
      </w:r>
      <w:r w:rsidRPr="007A3582">
        <w:rPr>
          <w:sz w:val="22"/>
          <w:szCs w:val="22"/>
        </w:rPr>
        <w:t>, зак</w:t>
      </w:r>
      <w:r>
        <w:rPr>
          <w:sz w:val="22"/>
          <w:szCs w:val="22"/>
        </w:rPr>
        <w:t>лючаемым таким организатором с З</w:t>
      </w:r>
      <w:r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14:paraId="4E88C1E6" w14:textId="77777777" w:rsidR="00400ACD" w:rsidRPr="00AC3F45" w:rsidRDefault="00400ACD" w:rsidP="00361C7D">
      <w:pPr>
        <w:pStyle w:val="1"/>
        <w:spacing w:before="0" w:after="0"/>
        <w:jc w:val="center"/>
        <w:rPr>
          <w:rFonts w:ascii="Times New Roman" w:hAnsi="Times New Roman" w:cs="Times New Roman"/>
          <w:sz w:val="22"/>
          <w:szCs w:val="22"/>
        </w:rPr>
      </w:pPr>
      <w:bookmarkStart w:id="31" w:name="sub_400"/>
    </w:p>
    <w:p w14:paraId="6F8373F0" w14:textId="77777777" w:rsidR="00400ACD" w:rsidRPr="00AC3F45" w:rsidRDefault="00400ACD"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14:paraId="2103A0CC" w14:textId="77777777" w:rsidR="00400ACD" w:rsidRDefault="00400ACD" w:rsidP="00AA25E5">
      <w:pPr>
        <w:ind w:firstLine="284"/>
        <w:jc w:val="both"/>
        <w:rPr>
          <w:sz w:val="22"/>
          <w:szCs w:val="22"/>
        </w:rPr>
      </w:pPr>
      <w:bookmarkStart w:id="32" w:name="sub_401"/>
      <w:bookmarkEnd w:id="31"/>
      <w:r w:rsidRPr="00AC3F45">
        <w:rPr>
          <w:sz w:val="22"/>
          <w:szCs w:val="22"/>
        </w:rPr>
        <w:t>4.1</w:t>
      </w:r>
      <w:r>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14:paraId="233C6716" w14:textId="77777777" w:rsidR="00400ACD" w:rsidRPr="008E7E91" w:rsidRDefault="00400ACD"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Pr="00596AF5">
        <w:rPr>
          <w:sz w:val="22"/>
          <w:szCs w:val="22"/>
        </w:rPr>
        <w:t xml:space="preserve"> </w:t>
      </w:r>
      <w:r w:rsidRPr="007A3582">
        <w:rPr>
          <w:sz w:val="22"/>
          <w:szCs w:val="22"/>
        </w:rPr>
        <w:t>путем проведения торгов одним из следующих способов:</w:t>
      </w:r>
    </w:p>
    <w:p w14:paraId="5F4B7A93" w14:textId="77777777" w:rsidR="00400ACD" w:rsidRPr="007A3582" w:rsidRDefault="00400ACD" w:rsidP="00AA25E5">
      <w:pPr>
        <w:ind w:left="34" w:firstLine="250"/>
        <w:jc w:val="both"/>
        <w:rPr>
          <w:sz w:val="22"/>
          <w:szCs w:val="22"/>
        </w:rPr>
      </w:pPr>
      <w:r>
        <w:rPr>
          <w:sz w:val="22"/>
          <w:szCs w:val="22"/>
        </w:rPr>
        <w:t>1</w:t>
      </w:r>
      <w:r w:rsidRPr="007A3582">
        <w:rPr>
          <w:sz w:val="22"/>
          <w:szCs w:val="22"/>
        </w:rPr>
        <w:t>) конкурс (открытый конкурс, конкурс в электронной форме, закрытый конкурс);</w:t>
      </w:r>
    </w:p>
    <w:p w14:paraId="6DAA5375" w14:textId="77777777" w:rsidR="00400ACD" w:rsidRPr="007A3582" w:rsidRDefault="00400ACD" w:rsidP="00AA25E5">
      <w:pPr>
        <w:ind w:left="34" w:firstLine="250"/>
        <w:jc w:val="both"/>
        <w:rPr>
          <w:sz w:val="22"/>
          <w:szCs w:val="22"/>
        </w:rPr>
      </w:pPr>
      <w:r>
        <w:rPr>
          <w:sz w:val="22"/>
          <w:szCs w:val="22"/>
        </w:rPr>
        <w:t>2</w:t>
      </w:r>
      <w:r w:rsidRPr="007A3582">
        <w:rPr>
          <w:sz w:val="22"/>
          <w:szCs w:val="22"/>
        </w:rPr>
        <w:t>) аукцион (открытый аукцион, аукцион в электронной форме, закрытый аукцион);</w:t>
      </w:r>
    </w:p>
    <w:p w14:paraId="3A50AB96" w14:textId="77777777" w:rsidR="00400ACD" w:rsidRPr="007A3582" w:rsidRDefault="00400ACD" w:rsidP="00AA25E5">
      <w:pPr>
        <w:ind w:left="34" w:firstLine="250"/>
        <w:jc w:val="both"/>
        <w:rPr>
          <w:sz w:val="22"/>
          <w:szCs w:val="22"/>
        </w:rPr>
      </w:pPr>
      <w:r>
        <w:rPr>
          <w:sz w:val="22"/>
          <w:szCs w:val="22"/>
        </w:rPr>
        <w:t>3</w:t>
      </w:r>
      <w:r w:rsidRPr="007A3582">
        <w:rPr>
          <w:sz w:val="22"/>
          <w:szCs w:val="22"/>
        </w:rPr>
        <w:t>) запрос котировок (запрос котировок в электронной форме, закрытый запрос котировок);</w:t>
      </w:r>
    </w:p>
    <w:p w14:paraId="43D36B8A" w14:textId="77777777" w:rsidR="00400ACD" w:rsidRPr="007A3582" w:rsidRDefault="00400ACD" w:rsidP="00AA25E5">
      <w:pPr>
        <w:ind w:left="34" w:firstLine="250"/>
        <w:jc w:val="both"/>
        <w:rPr>
          <w:sz w:val="22"/>
          <w:szCs w:val="22"/>
        </w:rPr>
      </w:pPr>
      <w:r>
        <w:rPr>
          <w:sz w:val="22"/>
          <w:szCs w:val="22"/>
        </w:rPr>
        <w:t>4</w:t>
      </w:r>
      <w:r w:rsidRPr="007A3582">
        <w:rPr>
          <w:sz w:val="22"/>
          <w:szCs w:val="22"/>
        </w:rPr>
        <w:t>) запрос предложений (запрос предложений в электронной форме, закрытый запрос предложений).</w:t>
      </w:r>
    </w:p>
    <w:p w14:paraId="20D16301" w14:textId="77777777" w:rsidR="00400ACD" w:rsidRPr="007A3582" w:rsidRDefault="00400ACD"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14:paraId="1BCFD6FC" w14:textId="77777777" w:rsidR="00400ACD" w:rsidRPr="007A3582" w:rsidRDefault="00400ACD" w:rsidP="00AA25E5">
      <w:pPr>
        <w:pStyle w:val="a7"/>
        <w:numPr>
          <w:ilvl w:val="0"/>
          <w:numId w:val="8"/>
        </w:numPr>
        <w:ind w:hanging="110"/>
        <w:jc w:val="both"/>
        <w:rPr>
          <w:sz w:val="22"/>
          <w:szCs w:val="22"/>
        </w:rPr>
      </w:pPr>
      <w:r w:rsidRPr="007A3582">
        <w:rPr>
          <w:sz w:val="22"/>
          <w:szCs w:val="22"/>
        </w:rPr>
        <w:t>закупка у единственного поставщика (исполнителя, подрядчика);</w:t>
      </w:r>
    </w:p>
    <w:p w14:paraId="0F774F2D" w14:textId="77777777" w:rsidR="00400ACD" w:rsidRPr="007A3582" w:rsidRDefault="00400ACD" w:rsidP="00AA25E5">
      <w:pPr>
        <w:numPr>
          <w:ilvl w:val="0"/>
          <w:numId w:val="8"/>
        </w:numPr>
        <w:ind w:hanging="110"/>
        <w:jc w:val="both"/>
        <w:rPr>
          <w:sz w:val="22"/>
          <w:szCs w:val="22"/>
        </w:rPr>
      </w:pPr>
      <w:r w:rsidRPr="007A3582">
        <w:rPr>
          <w:sz w:val="22"/>
          <w:szCs w:val="22"/>
        </w:rPr>
        <w:t>тендер (открытый или закрытый тендер, в том числе в электронной форме);</w:t>
      </w:r>
    </w:p>
    <w:p w14:paraId="6F252BB7" w14:textId="77777777" w:rsidR="00400ACD" w:rsidRPr="007A3582" w:rsidRDefault="00400ACD" w:rsidP="00F80011">
      <w:pPr>
        <w:numPr>
          <w:ilvl w:val="0"/>
          <w:numId w:val="8"/>
        </w:numPr>
        <w:ind w:hanging="110"/>
        <w:jc w:val="both"/>
        <w:rPr>
          <w:sz w:val="22"/>
          <w:szCs w:val="22"/>
        </w:rPr>
      </w:pPr>
      <w:r w:rsidRPr="007A3582">
        <w:rPr>
          <w:sz w:val="22"/>
          <w:szCs w:val="22"/>
        </w:rPr>
        <w:t>закупка с использованием электронного магазина.</w:t>
      </w:r>
    </w:p>
    <w:bookmarkEnd w:id="32"/>
    <w:p w14:paraId="000AF86E" w14:textId="77777777" w:rsidR="00400ACD" w:rsidRPr="00AC3F45" w:rsidRDefault="00400ACD" w:rsidP="00AA25E5">
      <w:pPr>
        <w:ind w:firstLine="284"/>
        <w:jc w:val="both"/>
        <w:rPr>
          <w:sz w:val="22"/>
          <w:szCs w:val="22"/>
        </w:rPr>
      </w:pPr>
      <w:r w:rsidRPr="00AC3F45">
        <w:rPr>
          <w:sz w:val="22"/>
          <w:szCs w:val="22"/>
        </w:rPr>
        <w:t>4.</w:t>
      </w:r>
      <w:r>
        <w:rPr>
          <w:sz w:val="22"/>
          <w:szCs w:val="22"/>
        </w:rPr>
        <w:t>2.</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Pr>
          <w:sz w:val="22"/>
          <w:szCs w:val="22"/>
        </w:rPr>
        <w:t>к осуществлению закупки</w:t>
      </w:r>
      <w:r w:rsidRPr="00AC3F45">
        <w:rPr>
          <w:sz w:val="22"/>
          <w:szCs w:val="22"/>
        </w:rPr>
        <w:t xml:space="preserve">. </w:t>
      </w:r>
    </w:p>
    <w:p w14:paraId="3FE94BA2" w14:textId="77777777" w:rsidR="00400ACD" w:rsidRPr="00194186" w:rsidRDefault="00400ACD" w:rsidP="00AA25E5">
      <w:pPr>
        <w:pStyle w:val="Default"/>
        <w:ind w:firstLine="284"/>
        <w:jc w:val="both"/>
        <w:rPr>
          <w:color w:val="auto"/>
          <w:sz w:val="22"/>
          <w:szCs w:val="22"/>
        </w:rPr>
      </w:pPr>
      <w:r>
        <w:rPr>
          <w:color w:val="auto"/>
          <w:sz w:val="22"/>
          <w:szCs w:val="22"/>
        </w:rPr>
        <w:t>4.2</w:t>
      </w:r>
      <w:r w:rsidRPr="00194186">
        <w:rPr>
          <w:color w:val="auto"/>
          <w:sz w:val="22"/>
          <w:szCs w:val="22"/>
        </w:rPr>
        <w:t>.1</w:t>
      </w:r>
      <w:r>
        <w:rPr>
          <w:color w:val="auto"/>
          <w:sz w:val="22"/>
          <w:szCs w:val="22"/>
        </w:rPr>
        <w:t>.</w:t>
      </w:r>
      <w:r w:rsidRPr="00194186">
        <w:rPr>
          <w:color w:val="auto"/>
          <w:sz w:val="22"/>
          <w:szCs w:val="22"/>
        </w:rPr>
        <w:t xml:space="preserve"> Закупка путём проведения</w:t>
      </w:r>
      <w:r w:rsidRPr="00596AF5">
        <w:rPr>
          <w:color w:val="auto"/>
          <w:sz w:val="22"/>
          <w:szCs w:val="22"/>
        </w:rPr>
        <w:t xml:space="preserve"> </w:t>
      </w:r>
      <w:r w:rsidRPr="00194186">
        <w:rPr>
          <w:color w:val="auto"/>
          <w:sz w:val="22"/>
          <w:szCs w:val="22"/>
        </w:rPr>
        <w:t xml:space="preserve">конкурса может осуществляться </w:t>
      </w:r>
      <w:r w:rsidRPr="007A3582">
        <w:rPr>
          <w:color w:val="auto"/>
          <w:sz w:val="22"/>
          <w:szCs w:val="22"/>
        </w:rPr>
        <w:t>Заказчиком</w:t>
      </w:r>
      <w:r w:rsidRPr="00596AF5">
        <w:rPr>
          <w:color w:val="auto"/>
          <w:sz w:val="22"/>
          <w:szCs w:val="22"/>
        </w:rPr>
        <w:t xml:space="preserve"> </w:t>
      </w:r>
      <w:r w:rsidRPr="007A3582">
        <w:rPr>
          <w:sz w:val="22"/>
          <w:szCs w:val="22"/>
        </w:rPr>
        <w:t>для закупок любых товаров, работ, услуг</w:t>
      </w:r>
      <w:r w:rsidRPr="0044215D">
        <w:rPr>
          <w:sz w:val="22"/>
          <w:szCs w:val="22"/>
        </w:rPr>
        <w:t>, если</w:t>
      </w:r>
      <w:r w:rsidRPr="007A3582">
        <w:rPr>
          <w:sz w:val="22"/>
          <w:szCs w:val="22"/>
        </w:rPr>
        <w:t xml:space="preserve"> начальная (максимальная) цена договора (</w:t>
      </w:r>
      <w:r>
        <w:rPr>
          <w:sz w:val="22"/>
          <w:szCs w:val="22"/>
        </w:rPr>
        <w:t xml:space="preserve">цена </w:t>
      </w:r>
      <w:r w:rsidRPr="007A3582">
        <w:rPr>
          <w:sz w:val="22"/>
          <w:szCs w:val="22"/>
        </w:rPr>
        <w:t xml:space="preserve">лота) </w:t>
      </w:r>
      <w:r w:rsidRPr="007A3582">
        <w:rPr>
          <w:b/>
          <w:sz w:val="22"/>
          <w:szCs w:val="22"/>
        </w:rPr>
        <w:t>превышает пять миллионов рублей</w:t>
      </w:r>
      <w:r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Pr>
          <w:sz w:val="22"/>
          <w:szCs w:val="22"/>
        </w:rPr>
        <w:t xml:space="preserve">цены </w:t>
      </w:r>
      <w:r w:rsidRPr="007A3582">
        <w:rPr>
          <w:sz w:val="22"/>
          <w:szCs w:val="22"/>
        </w:rPr>
        <w:t>лота)</w:t>
      </w:r>
      <w:r w:rsidRPr="007A3582">
        <w:rPr>
          <w:color w:val="auto"/>
          <w:sz w:val="22"/>
          <w:szCs w:val="22"/>
        </w:rPr>
        <w:t>, как</w:t>
      </w:r>
      <w:r>
        <w:rPr>
          <w:color w:val="auto"/>
          <w:sz w:val="22"/>
          <w:szCs w:val="22"/>
        </w:rPr>
        <w:t xml:space="preserve"> правило, при соблюдении</w:t>
      </w:r>
      <w:r w:rsidRPr="00194186">
        <w:rPr>
          <w:color w:val="auto"/>
          <w:sz w:val="22"/>
          <w:szCs w:val="22"/>
        </w:rPr>
        <w:t xml:space="preserve"> следующих условий: </w:t>
      </w:r>
    </w:p>
    <w:p w14:paraId="74075E1E" w14:textId="77777777" w:rsidR="00400ACD" w:rsidRPr="00B35791" w:rsidRDefault="00400ACD" w:rsidP="00AA25E5">
      <w:pPr>
        <w:pStyle w:val="Default"/>
        <w:ind w:firstLine="284"/>
        <w:jc w:val="both"/>
        <w:rPr>
          <w:color w:val="auto"/>
          <w:sz w:val="22"/>
          <w:szCs w:val="22"/>
        </w:rPr>
      </w:pPr>
      <w:r w:rsidRPr="00B35791">
        <w:rPr>
          <w:color w:val="auto"/>
          <w:sz w:val="22"/>
          <w:szCs w:val="22"/>
        </w:rPr>
        <w:lastRenderedPageBreak/>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14:paraId="59B28B53" w14:textId="77777777" w:rsidR="00400ACD" w:rsidRPr="007A3582" w:rsidRDefault="00400ACD"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Pr>
          <w:color w:val="auto"/>
          <w:sz w:val="22"/>
          <w:szCs w:val="22"/>
        </w:rPr>
        <w:t>ния срока подачи</w:t>
      </w:r>
      <w:r w:rsidRPr="007A3582">
        <w:rPr>
          <w:color w:val="auto"/>
          <w:sz w:val="22"/>
          <w:szCs w:val="22"/>
        </w:rPr>
        <w:t xml:space="preserve"> заявок</w:t>
      </w:r>
      <w:r>
        <w:rPr>
          <w:color w:val="auto"/>
          <w:sz w:val="22"/>
          <w:szCs w:val="22"/>
        </w:rPr>
        <w:t xml:space="preserve"> на участие в конкурсе</w:t>
      </w:r>
      <w:r w:rsidRPr="007A3582">
        <w:rPr>
          <w:color w:val="auto"/>
          <w:sz w:val="22"/>
          <w:szCs w:val="22"/>
        </w:rPr>
        <w:t>;</w:t>
      </w:r>
    </w:p>
    <w:p w14:paraId="3197D4AE" w14:textId="77777777" w:rsidR="00400ACD" w:rsidRPr="00586A81" w:rsidRDefault="00400ACD"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З</w:t>
      </w:r>
      <w:r w:rsidRPr="007A3582">
        <w:rPr>
          <w:color w:val="auto"/>
          <w:sz w:val="22"/>
          <w:szCs w:val="22"/>
          <w:lang w:eastAsia="en-US"/>
        </w:rPr>
        <w:t>акона № 223-ФЗ.</w:t>
      </w:r>
    </w:p>
    <w:p w14:paraId="28C6F5C6" w14:textId="77777777" w:rsidR="00400ACD" w:rsidRPr="00AC3F45" w:rsidRDefault="00400ACD" w:rsidP="00AA25E5">
      <w:pPr>
        <w:pStyle w:val="Default"/>
        <w:ind w:firstLine="284"/>
        <w:jc w:val="both"/>
        <w:rPr>
          <w:color w:val="auto"/>
          <w:sz w:val="22"/>
          <w:szCs w:val="22"/>
        </w:rPr>
      </w:pPr>
      <w:r>
        <w:rPr>
          <w:color w:val="auto"/>
          <w:sz w:val="22"/>
          <w:szCs w:val="22"/>
        </w:rPr>
        <w:t>4.2</w:t>
      </w:r>
      <w:r w:rsidRPr="00AC3F45">
        <w:rPr>
          <w:color w:val="auto"/>
          <w:sz w:val="22"/>
          <w:szCs w:val="22"/>
        </w:rPr>
        <w:t>.2</w:t>
      </w:r>
      <w:r>
        <w:rPr>
          <w:color w:val="auto"/>
          <w:sz w:val="22"/>
          <w:szCs w:val="22"/>
        </w:rPr>
        <w:t>.</w:t>
      </w:r>
      <w:r w:rsidRPr="00AC3F45">
        <w:rPr>
          <w:color w:val="auto"/>
          <w:sz w:val="22"/>
          <w:szCs w:val="22"/>
        </w:rPr>
        <w:t xml:space="preserve"> Закупка путём проведения аукциона может осуществляться Заказчиком</w:t>
      </w:r>
      <w:r w:rsidRPr="008F026A">
        <w:rPr>
          <w:color w:val="auto"/>
          <w:sz w:val="22"/>
          <w:szCs w:val="22"/>
        </w:rPr>
        <w:t xml:space="preserve"> </w:t>
      </w:r>
      <w:r w:rsidRPr="007A3582">
        <w:rPr>
          <w:sz w:val="22"/>
          <w:szCs w:val="22"/>
        </w:rPr>
        <w:t xml:space="preserve">для закупок любых товаров, работ, </w:t>
      </w:r>
      <w:r w:rsidRPr="0044215D">
        <w:rPr>
          <w:sz w:val="22"/>
          <w:szCs w:val="22"/>
        </w:rPr>
        <w:t>услуг, если</w:t>
      </w:r>
      <w:r w:rsidRPr="007A3582">
        <w:rPr>
          <w:sz w:val="22"/>
          <w:szCs w:val="22"/>
        </w:rPr>
        <w:t xml:space="preserve"> начальная (максимальная) цена договора (</w:t>
      </w:r>
      <w:r>
        <w:rPr>
          <w:sz w:val="22"/>
          <w:szCs w:val="22"/>
        </w:rPr>
        <w:t xml:space="preserve">цена </w:t>
      </w:r>
      <w:r w:rsidRPr="007A3582">
        <w:rPr>
          <w:sz w:val="22"/>
          <w:szCs w:val="22"/>
        </w:rPr>
        <w:t xml:space="preserve">лота) </w:t>
      </w:r>
      <w:r w:rsidRPr="007A3582">
        <w:rPr>
          <w:b/>
          <w:sz w:val="22"/>
          <w:szCs w:val="22"/>
        </w:rPr>
        <w:t>превышает пять миллионов рублей</w:t>
      </w:r>
      <w:r w:rsidRPr="0044215D">
        <w:rPr>
          <w:sz w:val="22"/>
          <w:szCs w:val="22"/>
        </w:rPr>
        <w:t>, а также</w:t>
      </w:r>
      <w:r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Pr>
          <w:sz w:val="22"/>
          <w:szCs w:val="22"/>
        </w:rPr>
        <w:t xml:space="preserve">цены </w:t>
      </w:r>
      <w:r w:rsidRPr="007A3582">
        <w:rPr>
          <w:sz w:val="22"/>
          <w:szCs w:val="22"/>
        </w:rPr>
        <w:t>лота)</w:t>
      </w:r>
      <w:r>
        <w:rPr>
          <w:color w:val="auto"/>
          <w:sz w:val="22"/>
          <w:szCs w:val="22"/>
        </w:rPr>
        <w:t>, как правило, при соблюдении</w:t>
      </w:r>
      <w:r w:rsidRPr="007A3582">
        <w:rPr>
          <w:color w:val="auto"/>
          <w:sz w:val="22"/>
          <w:szCs w:val="22"/>
        </w:rPr>
        <w:t xml:space="preserve"> следующих условий:</w:t>
      </w:r>
    </w:p>
    <w:p w14:paraId="73CF693E" w14:textId="77777777" w:rsidR="00400ACD" w:rsidRPr="00AC3F45" w:rsidRDefault="00400ACD"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14:paraId="77057831" w14:textId="77777777" w:rsidR="00400ACD" w:rsidRDefault="00400ACD"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Pr>
          <w:color w:val="auto"/>
          <w:sz w:val="22"/>
          <w:szCs w:val="22"/>
        </w:rPr>
        <w:t>е не менее чем за 15 (пятнадцать)</w:t>
      </w:r>
      <w:r w:rsidRPr="00AC3F45">
        <w:rPr>
          <w:color w:val="auto"/>
          <w:sz w:val="22"/>
          <w:szCs w:val="22"/>
        </w:rPr>
        <w:t xml:space="preserve"> календарных дней до даты окончан</w:t>
      </w:r>
      <w:r>
        <w:rPr>
          <w:color w:val="auto"/>
          <w:sz w:val="22"/>
          <w:szCs w:val="22"/>
        </w:rPr>
        <w:t>ия срока подачи заявок на участие в аукционе;</w:t>
      </w:r>
    </w:p>
    <w:p w14:paraId="27E0D5A1" w14:textId="77777777" w:rsidR="00400ACD" w:rsidRPr="00AC3F45" w:rsidRDefault="00400ACD"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З</w:t>
      </w:r>
      <w:r w:rsidRPr="007A3582">
        <w:rPr>
          <w:color w:val="auto"/>
          <w:sz w:val="22"/>
          <w:szCs w:val="22"/>
          <w:lang w:eastAsia="en-US"/>
        </w:rPr>
        <w:t>акона № 223-ФЗ.</w:t>
      </w:r>
    </w:p>
    <w:p w14:paraId="777055A1" w14:textId="4BBDBE7E" w:rsidR="00400ACD" w:rsidRPr="00AC3F45" w:rsidRDefault="00400ACD" w:rsidP="00AA25E5">
      <w:pPr>
        <w:pStyle w:val="Default"/>
        <w:ind w:firstLine="284"/>
        <w:jc w:val="both"/>
        <w:rPr>
          <w:color w:val="auto"/>
          <w:sz w:val="22"/>
          <w:szCs w:val="22"/>
        </w:rPr>
      </w:pPr>
      <w:r w:rsidRPr="006619D8">
        <w:rPr>
          <w:color w:val="auto"/>
          <w:sz w:val="22"/>
          <w:szCs w:val="22"/>
        </w:rPr>
        <w:t>4.2.3</w:t>
      </w:r>
      <w:r>
        <w:rPr>
          <w:color w:val="auto"/>
          <w:sz w:val="22"/>
          <w:szCs w:val="22"/>
        </w:rPr>
        <w:t>.</w:t>
      </w:r>
      <w:r w:rsidRPr="006619D8">
        <w:rPr>
          <w:color w:val="auto"/>
          <w:sz w:val="22"/>
          <w:szCs w:val="22"/>
        </w:rPr>
        <w:t xml:space="preserve"> Закупка путём проведения запроса предложений может осуществляться Заказчиком</w:t>
      </w:r>
      <w:r w:rsidR="005B1915">
        <w:rPr>
          <w:color w:val="auto"/>
          <w:sz w:val="22"/>
          <w:szCs w:val="22"/>
        </w:rPr>
        <w:t xml:space="preserve"> </w:t>
      </w:r>
      <w:r w:rsidRPr="006619D8">
        <w:rPr>
          <w:sz w:val="22"/>
          <w:szCs w:val="22"/>
        </w:rPr>
        <w:t>для закупок любых товаров, работ, услуг</w:t>
      </w:r>
      <w:r>
        <w:rPr>
          <w:sz w:val="22"/>
          <w:szCs w:val="22"/>
        </w:rPr>
        <w:t>, если</w:t>
      </w:r>
      <w:r w:rsidRPr="006619D8">
        <w:rPr>
          <w:sz w:val="22"/>
          <w:szCs w:val="22"/>
        </w:rPr>
        <w:t xml:space="preserve"> нач</w:t>
      </w:r>
      <w:r>
        <w:rPr>
          <w:sz w:val="22"/>
          <w:szCs w:val="22"/>
        </w:rPr>
        <w:t>альная (максимальная) цена</w:t>
      </w:r>
      <w:r w:rsidRPr="006619D8">
        <w:rPr>
          <w:sz w:val="22"/>
          <w:szCs w:val="22"/>
        </w:rPr>
        <w:t xml:space="preserve"> договора (</w:t>
      </w:r>
      <w:r>
        <w:rPr>
          <w:sz w:val="22"/>
          <w:szCs w:val="22"/>
        </w:rPr>
        <w:t>цена</w:t>
      </w:r>
      <w:r w:rsidR="005B1915">
        <w:rPr>
          <w:sz w:val="22"/>
          <w:szCs w:val="22"/>
        </w:rPr>
        <w:t xml:space="preserve"> </w:t>
      </w:r>
      <w:r w:rsidRPr="006619D8">
        <w:rPr>
          <w:sz w:val="22"/>
          <w:szCs w:val="22"/>
        </w:rPr>
        <w:t>лота)</w:t>
      </w:r>
      <w:r>
        <w:rPr>
          <w:sz w:val="22"/>
          <w:szCs w:val="22"/>
        </w:rPr>
        <w:t xml:space="preserve"> составляет </w:t>
      </w:r>
      <w:r w:rsidRPr="006619D8">
        <w:rPr>
          <w:b/>
          <w:sz w:val="22"/>
          <w:szCs w:val="22"/>
        </w:rPr>
        <w:t>от трех до пяти миллионов рублей включительно</w:t>
      </w:r>
      <w:r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Pr>
          <w:sz w:val="22"/>
          <w:szCs w:val="22"/>
        </w:rPr>
        <w:t xml:space="preserve">цены </w:t>
      </w:r>
      <w:r w:rsidRPr="006619D8">
        <w:rPr>
          <w:sz w:val="22"/>
          <w:szCs w:val="22"/>
        </w:rPr>
        <w:t>лота) с учетом положений ч. 3 ст. 3.4</w:t>
      </w:r>
      <w:r>
        <w:rPr>
          <w:sz w:val="22"/>
          <w:szCs w:val="22"/>
        </w:rPr>
        <w:t xml:space="preserve"> Закона № 223-ФЗ</w:t>
      </w:r>
      <w:r w:rsidRPr="006619D8">
        <w:rPr>
          <w:color w:val="auto"/>
          <w:sz w:val="22"/>
          <w:szCs w:val="22"/>
        </w:rPr>
        <w:t>, как правило</w:t>
      </w:r>
      <w:r w:rsidRPr="00AC3F45">
        <w:rPr>
          <w:color w:val="auto"/>
          <w:sz w:val="22"/>
          <w:szCs w:val="22"/>
        </w:rPr>
        <w:t>, при</w:t>
      </w:r>
      <w:r>
        <w:rPr>
          <w:color w:val="auto"/>
          <w:sz w:val="22"/>
          <w:szCs w:val="22"/>
        </w:rPr>
        <w:t xml:space="preserve"> соблюдении следующих условий:</w:t>
      </w:r>
    </w:p>
    <w:p w14:paraId="2B920105" w14:textId="77777777" w:rsidR="00400ACD" w:rsidRPr="00AC3F45" w:rsidRDefault="00400ACD"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14:paraId="1B3DD64A" w14:textId="77777777" w:rsidR="00400ACD" w:rsidRDefault="00400ACD"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Pr>
          <w:color w:val="auto"/>
          <w:sz w:val="22"/>
          <w:szCs w:val="22"/>
        </w:rPr>
        <w:t>ацию о закупке не менее чем за 7 (семь) рабочи</w:t>
      </w:r>
      <w:r w:rsidRPr="00AC3F45">
        <w:rPr>
          <w:color w:val="auto"/>
          <w:sz w:val="22"/>
          <w:szCs w:val="22"/>
        </w:rPr>
        <w:t>х</w:t>
      </w:r>
      <w:r>
        <w:rPr>
          <w:color w:val="auto"/>
          <w:sz w:val="22"/>
          <w:szCs w:val="22"/>
        </w:rPr>
        <w:t xml:space="preserve"> </w:t>
      </w:r>
      <w:r w:rsidRPr="00AC3F45">
        <w:rPr>
          <w:color w:val="auto"/>
          <w:sz w:val="22"/>
          <w:szCs w:val="22"/>
        </w:rPr>
        <w:t>дней до даты оконча</w:t>
      </w:r>
      <w:r>
        <w:rPr>
          <w:color w:val="auto"/>
          <w:sz w:val="22"/>
          <w:szCs w:val="22"/>
        </w:rPr>
        <w:t>ния срока подачи заявок на участие в запросе предложений;</w:t>
      </w:r>
    </w:p>
    <w:p w14:paraId="2E529493" w14:textId="77777777" w:rsidR="00400ACD" w:rsidRPr="00AC3F45" w:rsidRDefault="00400ACD"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 xml:space="preserve"> З</w:t>
      </w:r>
      <w:r w:rsidRPr="006619D8">
        <w:rPr>
          <w:color w:val="auto"/>
          <w:sz w:val="22"/>
          <w:szCs w:val="22"/>
          <w:lang w:eastAsia="en-US"/>
        </w:rPr>
        <w:t>акона № 223-ФЗ.</w:t>
      </w:r>
    </w:p>
    <w:p w14:paraId="311A8E04" w14:textId="77777777" w:rsidR="00400ACD" w:rsidRPr="00AC3F45" w:rsidRDefault="00400ACD" w:rsidP="00AA25E5">
      <w:pPr>
        <w:pStyle w:val="Default"/>
        <w:ind w:firstLine="284"/>
        <w:jc w:val="both"/>
        <w:rPr>
          <w:color w:val="auto"/>
          <w:sz w:val="22"/>
          <w:szCs w:val="22"/>
        </w:rPr>
      </w:pPr>
      <w:r>
        <w:rPr>
          <w:color w:val="auto"/>
          <w:sz w:val="22"/>
          <w:szCs w:val="22"/>
        </w:rPr>
        <w:t>4.2</w:t>
      </w:r>
      <w:r w:rsidRPr="00AC3F45">
        <w:rPr>
          <w:color w:val="auto"/>
          <w:sz w:val="22"/>
          <w:szCs w:val="22"/>
        </w:rPr>
        <w:t xml:space="preserve">.4 </w:t>
      </w:r>
      <w:r w:rsidRPr="006619D8">
        <w:rPr>
          <w:color w:val="auto"/>
          <w:sz w:val="22"/>
          <w:szCs w:val="22"/>
        </w:rPr>
        <w:t>Закупка путём проведения запроса котировок может осуществляться Заказчиком</w:t>
      </w:r>
      <w:r>
        <w:rPr>
          <w:color w:val="auto"/>
          <w:sz w:val="22"/>
          <w:szCs w:val="22"/>
        </w:rPr>
        <w:t xml:space="preserve"> </w:t>
      </w:r>
      <w:r w:rsidRPr="006619D8">
        <w:rPr>
          <w:sz w:val="22"/>
          <w:szCs w:val="22"/>
        </w:rPr>
        <w:t>для закупок любых товаров, работ, услуг</w:t>
      </w:r>
      <w:r>
        <w:rPr>
          <w:sz w:val="22"/>
          <w:szCs w:val="22"/>
        </w:rPr>
        <w:t>, если начальная (максимальная) цена</w:t>
      </w:r>
      <w:r w:rsidRPr="006619D8">
        <w:rPr>
          <w:sz w:val="22"/>
          <w:szCs w:val="22"/>
        </w:rPr>
        <w:t xml:space="preserve"> договора (</w:t>
      </w:r>
      <w:r>
        <w:rPr>
          <w:sz w:val="22"/>
          <w:szCs w:val="22"/>
        </w:rPr>
        <w:t xml:space="preserve">цена </w:t>
      </w:r>
      <w:r w:rsidRPr="006619D8">
        <w:rPr>
          <w:sz w:val="22"/>
          <w:szCs w:val="22"/>
        </w:rPr>
        <w:t>лота)</w:t>
      </w:r>
      <w:r>
        <w:rPr>
          <w:sz w:val="22"/>
          <w:szCs w:val="22"/>
        </w:rPr>
        <w:t xml:space="preserve"> составляет </w:t>
      </w:r>
      <w:r w:rsidRPr="006619D8">
        <w:rPr>
          <w:b/>
          <w:sz w:val="22"/>
          <w:szCs w:val="22"/>
        </w:rPr>
        <w:t>от трех до пяти миллионов рублей включительно</w:t>
      </w:r>
      <w:r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Pr>
          <w:sz w:val="22"/>
          <w:szCs w:val="22"/>
        </w:rPr>
        <w:t xml:space="preserve">цены </w:t>
      </w:r>
      <w:r w:rsidRPr="006619D8">
        <w:rPr>
          <w:sz w:val="22"/>
          <w:szCs w:val="22"/>
        </w:rPr>
        <w:t xml:space="preserve">лота) с учетом положений ч. 3 ст. 3.4 </w:t>
      </w:r>
      <w:r>
        <w:rPr>
          <w:sz w:val="22"/>
          <w:szCs w:val="22"/>
        </w:rPr>
        <w:t>Закона № 223-ФЗ</w:t>
      </w:r>
      <w:r>
        <w:rPr>
          <w:color w:val="auto"/>
          <w:sz w:val="22"/>
          <w:szCs w:val="22"/>
        </w:rPr>
        <w:t>, как правило, при соблюдении</w:t>
      </w:r>
      <w:r w:rsidRPr="006619D8">
        <w:rPr>
          <w:color w:val="auto"/>
          <w:sz w:val="22"/>
          <w:szCs w:val="22"/>
        </w:rPr>
        <w:t xml:space="preserve"> следующих условий:</w:t>
      </w:r>
    </w:p>
    <w:p w14:paraId="62C6F549" w14:textId="77777777" w:rsidR="00400ACD" w:rsidRPr="00AC3F45" w:rsidRDefault="00400ACD"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14:paraId="05BCD674" w14:textId="77777777" w:rsidR="00400ACD" w:rsidRPr="006619D8" w:rsidRDefault="00400ACD"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системе извещение о закупке и документацию о закупке не менее чем за 5 (пять) рабочих дней до даты оконча</w:t>
      </w:r>
      <w:r>
        <w:rPr>
          <w:color w:val="auto"/>
          <w:sz w:val="22"/>
          <w:szCs w:val="22"/>
        </w:rPr>
        <w:t>ния срока подачи</w:t>
      </w:r>
      <w:r w:rsidRPr="006619D8">
        <w:rPr>
          <w:color w:val="auto"/>
          <w:sz w:val="22"/>
          <w:szCs w:val="22"/>
        </w:rPr>
        <w:t xml:space="preserve"> заявок</w:t>
      </w:r>
      <w:r>
        <w:rPr>
          <w:color w:val="auto"/>
          <w:sz w:val="22"/>
          <w:szCs w:val="22"/>
        </w:rPr>
        <w:t xml:space="preserve"> на участие в запросе котировок</w:t>
      </w:r>
      <w:r w:rsidRPr="006619D8">
        <w:rPr>
          <w:color w:val="auto"/>
          <w:sz w:val="22"/>
          <w:szCs w:val="22"/>
        </w:rPr>
        <w:t>;</w:t>
      </w:r>
    </w:p>
    <w:p w14:paraId="387BC6F4" w14:textId="77777777" w:rsidR="00400ACD" w:rsidRDefault="00400ACD"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З</w:t>
      </w:r>
      <w:r w:rsidRPr="006619D8">
        <w:rPr>
          <w:color w:val="auto"/>
          <w:sz w:val="22"/>
          <w:szCs w:val="22"/>
          <w:lang w:eastAsia="en-US"/>
        </w:rPr>
        <w:t>акона № 223-ФЗ.</w:t>
      </w:r>
    </w:p>
    <w:p w14:paraId="7F8C5BEC" w14:textId="77777777" w:rsidR="00400ACD" w:rsidRPr="00AC3F45" w:rsidRDefault="00400ACD" w:rsidP="007B168E">
      <w:pPr>
        <w:pStyle w:val="Default"/>
        <w:ind w:firstLine="284"/>
        <w:jc w:val="both"/>
        <w:rPr>
          <w:color w:val="auto"/>
          <w:sz w:val="22"/>
          <w:szCs w:val="22"/>
        </w:rPr>
      </w:pPr>
      <w:r w:rsidRPr="00496CAB">
        <w:rPr>
          <w:color w:val="auto"/>
          <w:sz w:val="22"/>
          <w:szCs w:val="22"/>
        </w:rPr>
        <w:t xml:space="preserve">4.2.5 Закупка путём проведения тендера может осуществляться Заказчиком </w:t>
      </w:r>
      <w:r w:rsidRPr="00496CAB">
        <w:rPr>
          <w:sz w:val="22"/>
          <w:szCs w:val="22"/>
        </w:rPr>
        <w:t>для закупок любых товаров, работ, услуг</w:t>
      </w:r>
      <w:r>
        <w:rPr>
          <w:sz w:val="22"/>
          <w:szCs w:val="22"/>
        </w:rPr>
        <w:t>, если начальная (максимальная) цена</w:t>
      </w:r>
      <w:r w:rsidRPr="00496CAB">
        <w:rPr>
          <w:sz w:val="22"/>
          <w:szCs w:val="22"/>
        </w:rPr>
        <w:t xml:space="preserve"> договора (</w:t>
      </w:r>
      <w:r>
        <w:rPr>
          <w:sz w:val="22"/>
          <w:szCs w:val="22"/>
        </w:rPr>
        <w:t>цена</w:t>
      </w:r>
      <w:r w:rsidRPr="008F026A">
        <w:rPr>
          <w:sz w:val="22"/>
          <w:szCs w:val="22"/>
        </w:rPr>
        <w:t xml:space="preserve"> </w:t>
      </w:r>
      <w:r w:rsidRPr="00496CAB">
        <w:rPr>
          <w:sz w:val="22"/>
          <w:szCs w:val="22"/>
        </w:rPr>
        <w:t>лота)</w:t>
      </w:r>
      <w:r>
        <w:rPr>
          <w:sz w:val="22"/>
          <w:szCs w:val="22"/>
        </w:rPr>
        <w:t xml:space="preserve"> составляет</w:t>
      </w:r>
      <w:r w:rsidRPr="008F026A">
        <w:rPr>
          <w:sz w:val="22"/>
          <w:szCs w:val="22"/>
        </w:rPr>
        <w:t xml:space="preserve"> </w:t>
      </w:r>
      <w:r w:rsidRPr="00496CAB">
        <w:rPr>
          <w:b/>
          <w:sz w:val="22"/>
          <w:szCs w:val="22"/>
        </w:rPr>
        <w:t>от двух до трех миллионов рублей включительно</w:t>
      </w:r>
      <w:r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Pr>
          <w:sz w:val="22"/>
          <w:szCs w:val="22"/>
        </w:rPr>
        <w:t xml:space="preserve">цены </w:t>
      </w:r>
      <w:r w:rsidRPr="00496CAB">
        <w:rPr>
          <w:sz w:val="22"/>
          <w:szCs w:val="22"/>
        </w:rPr>
        <w:t>лота)</w:t>
      </w:r>
      <w:r w:rsidRPr="00496CAB">
        <w:rPr>
          <w:color w:val="auto"/>
          <w:sz w:val="22"/>
          <w:szCs w:val="22"/>
        </w:rPr>
        <w:t>, как правило</w:t>
      </w:r>
      <w:r>
        <w:rPr>
          <w:color w:val="auto"/>
          <w:sz w:val="22"/>
          <w:szCs w:val="22"/>
        </w:rPr>
        <w:t>, при соблюдении</w:t>
      </w:r>
      <w:r w:rsidRPr="00AC3F45">
        <w:rPr>
          <w:color w:val="auto"/>
          <w:sz w:val="22"/>
          <w:szCs w:val="22"/>
        </w:rPr>
        <w:t xml:space="preserve"> следующих условий: </w:t>
      </w:r>
    </w:p>
    <w:p w14:paraId="46AF7268" w14:textId="77777777" w:rsidR="00400ACD" w:rsidRPr="00AC3F45" w:rsidRDefault="00400ACD" w:rsidP="007B168E">
      <w:pPr>
        <w:pStyle w:val="Default"/>
        <w:ind w:firstLine="284"/>
        <w:jc w:val="both"/>
        <w:rPr>
          <w:color w:val="auto"/>
          <w:sz w:val="22"/>
          <w:szCs w:val="22"/>
        </w:rPr>
      </w:pPr>
      <w:r>
        <w:rPr>
          <w:color w:val="auto"/>
          <w:sz w:val="22"/>
          <w:szCs w:val="22"/>
        </w:rPr>
        <w:lastRenderedPageBreak/>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 оценки</w:t>
      </w:r>
      <w:r w:rsidRPr="00AC3F45">
        <w:rPr>
          <w:color w:val="auto"/>
          <w:sz w:val="22"/>
          <w:szCs w:val="22"/>
        </w:rPr>
        <w:t xml:space="preserve">; </w:t>
      </w:r>
    </w:p>
    <w:p w14:paraId="53C4DB6B" w14:textId="77777777" w:rsidR="00400ACD" w:rsidRPr="00496CAB" w:rsidRDefault="00400ACD"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окончания срока п</w:t>
      </w:r>
      <w:r>
        <w:rPr>
          <w:color w:val="auto"/>
          <w:sz w:val="22"/>
          <w:szCs w:val="22"/>
        </w:rPr>
        <w:t>одачи</w:t>
      </w:r>
      <w:r w:rsidRPr="00496CAB">
        <w:rPr>
          <w:color w:val="auto"/>
          <w:sz w:val="22"/>
          <w:szCs w:val="22"/>
        </w:rPr>
        <w:t xml:space="preserve"> заявок</w:t>
      </w:r>
      <w:r>
        <w:rPr>
          <w:color w:val="auto"/>
          <w:sz w:val="22"/>
          <w:szCs w:val="22"/>
        </w:rPr>
        <w:t xml:space="preserve"> на участие в тендере</w:t>
      </w:r>
      <w:r w:rsidRPr="00496CAB">
        <w:rPr>
          <w:color w:val="auto"/>
          <w:sz w:val="22"/>
          <w:szCs w:val="22"/>
        </w:rPr>
        <w:t>;</w:t>
      </w:r>
    </w:p>
    <w:p w14:paraId="42227754" w14:textId="77777777" w:rsidR="00400ACD" w:rsidRDefault="00400ACD" w:rsidP="00586A81">
      <w:pPr>
        <w:pStyle w:val="Default"/>
        <w:ind w:firstLine="284"/>
        <w:jc w:val="both"/>
        <w:rPr>
          <w:color w:val="auto"/>
          <w:sz w:val="22"/>
          <w:szCs w:val="22"/>
          <w:lang w:eastAsia="en-US"/>
        </w:rPr>
      </w:pPr>
      <w:r w:rsidRPr="00496CAB">
        <w:rPr>
          <w:color w:val="auto"/>
          <w:sz w:val="22"/>
          <w:szCs w:val="22"/>
        </w:rPr>
        <w:t xml:space="preserve">- </w:t>
      </w:r>
      <w:r w:rsidRPr="00496CAB">
        <w:rPr>
          <w:color w:val="auto"/>
          <w:sz w:val="22"/>
          <w:szCs w:val="22"/>
          <w:shd w:val="clear" w:color="auto" w:fill="FFFFFF"/>
        </w:rPr>
        <w:t>Описание предмета закупки осуществляется без соблюдения требований ч. 6.1 ст. 3</w:t>
      </w:r>
      <w:r>
        <w:rPr>
          <w:color w:val="auto"/>
          <w:sz w:val="22"/>
          <w:szCs w:val="22"/>
          <w:lang w:eastAsia="en-US"/>
        </w:rPr>
        <w:t>З</w:t>
      </w:r>
      <w:r w:rsidRPr="00496CAB">
        <w:rPr>
          <w:color w:val="auto"/>
          <w:sz w:val="22"/>
          <w:szCs w:val="22"/>
          <w:lang w:eastAsia="en-US"/>
        </w:rPr>
        <w:t>акона № 223-ФЗ.</w:t>
      </w:r>
    </w:p>
    <w:p w14:paraId="3F48BB17" w14:textId="77777777" w:rsidR="00400ACD" w:rsidRPr="00200301" w:rsidRDefault="00400ACD" w:rsidP="00496CAB">
      <w:pPr>
        <w:pStyle w:val="Default"/>
        <w:ind w:firstLine="284"/>
        <w:jc w:val="both"/>
        <w:rPr>
          <w:color w:val="auto"/>
          <w:sz w:val="22"/>
          <w:szCs w:val="22"/>
        </w:rPr>
      </w:pPr>
      <w:r w:rsidRPr="00200301">
        <w:rPr>
          <w:color w:val="auto"/>
          <w:sz w:val="22"/>
          <w:szCs w:val="22"/>
          <w:lang w:eastAsia="en-US"/>
        </w:rPr>
        <w:t>4.2.6</w:t>
      </w:r>
      <w:r>
        <w:rPr>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Pr>
          <w:sz w:val="22"/>
          <w:szCs w:val="22"/>
        </w:rPr>
        <w:t>, если начальная (максимальная) цена договора (цена</w:t>
      </w:r>
      <w:r w:rsidRPr="00200301">
        <w:rPr>
          <w:sz w:val="22"/>
          <w:szCs w:val="22"/>
        </w:rPr>
        <w:t xml:space="preserve"> лота)</w:t>
      </w:r>
      <w:r>
        <w:rPr>
          <w:sz w:val="22"/>
          <w:szCs w:val="22"/>
        </w:rPr>
        <w:t xml:space="preserve"> составляет</w:t>
      </w:r>
      <w:r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неконкурентной закупки в форме </w:t>
      </w:r>
      <w:r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(цены лота)</w:t>
      </w:r>
      <w:r>
        <w:rPr>
          <w:color w:val="auto"/>
          <w:sz w:val="22"/>
          <w:szCs w:val="22"/>
        </w:rPr>
        <w:t>, как правило, при соблюдении</w:t>
      </w:r>
      <w:r w:rsidRPr="00200301">
        <w:rPr>
          <w:color w:val="auto"/>
          <w:sz w:val="22"/>
          <w:szCs w:val="22"/>
        </w:rPr>
        <w:t xml:space="preserve"> следующих условий: </w:t>
      </w:r>
    </w:p>
    <w:p w14:paraId="643E3892" w14:textId="77777777" w:rsidR="00400ACD" w:rsidRPr="00200301" w:rsidRDefault="00400ACD"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14:paraId="420D235D" w14:textId="77777777" w:rsidR="00400ACD" w:rsidRPr="00200301" w:rsidRDefault="00400ACD" w:rsidP="00496CAB">
      <w:pPr>
        <w:pStyle w:val="Default"/>
        <w:ind w:firstLine="284"/>
        <w:jc w:val="both"/>
        <w:rPr>
          <w:color w:val="auto"/>
          <w:sz w:val="22"/>
          <w:szCs w:val="22"/>
        </w:rPr>
      </w:pPr>
      <w:r w:rsidRPr="0020030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w:t>
      </w:r>
      <w:r w:rsidRPr="008F026A">
        <w:rPr>
          <w:color w:val="auto"/>
          <w:sz w:val="22"/>
          <w:szCs w:val="22"/>
        </w:rPr>
        <w:t xml:space="preserve"> </w:t>
      </w:r>
      <w:r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14:paraId="0D1276F6" w14:textId="77777777" w:rsidR="00400ACD" w:rsidRPr="00496CAB" w:rsidRDefault="00400ACD" w:rsidP="00496CAB">
      <w:pPr>
        <w:pStyle w:val="Default"/>
        <w:ind w:firstLine="284"/>
        <w:jc w:val="both"/>
        <w:rPr>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Pr="008F026A">
        <w:rPr>
          <w:color w:val="auto"/>
          <w:sz w:val="22"/>
          <w:szCs w:val="22"/>
          <w:shd w:val="clear" w:color="auto" w:fill="FFFFFF"/>
        </w:rPr>
        <w:t xml:space="preserve"> </w:t>
      </w:r>
      <w:r w:rsidRPr="00200301">
        <w:rPr>
          <w:color w:val="auto"/>
          <w:sz w:val="22"/>
          <w:szCs w:val="22"/>
          <w:lang w:eastAsia="en-US"/>
        </w:rPr>
        <w:t>Закона № 223-ФЗ.</w:t>
      </w:r>
    </w:p>
    <w:p w14:paraId="186A7C7C" w14:textId="77777777" w:rsidR="00400ACD" w:rsidRPr="00AC3F45" w:rsidRDefault="00400ACD" w:rsidP="00D01CE6">
      <w:pPr>
        <w:ind w:firstLine="284"/>
        <w:jc w:val="both"/>
        <w:rPr>
          <w:sz w:val="22"/>
          <w:szCs w:val="22"/>
        </w:rPr>
      </w:pPr>
      <w:r>
        <w:rPr>
          <w:sz w:val="22"/>
          <w:szCs w:val="22"/>
        </w:rPr>
        <w:t>4.3</w:t>
      </w:r>
      <w:r w:rsidRPr="00AC3F45">
        <w:rPr>
          <w:sz w:val="22"/>
          <w:szCs w:val="22"/>
        </w:rPr>
        <w:t>. Закупки у единственного постав</w:t>
      </w:r>
      <w:r>
        <w:rPr>
          <w:sz w:val="22"/>
          <w:szCs w:val="22"/>
        </w:rPr>
        <w:t xml:space="preserve">щика (исполнителя, подрядчика) могут осуществляться </w:t>
      </w:r>
      <w:r w:rsidRPr="00AC3F45">
        <w:rPr>
          <w:sz w:val="22"/>
          <w:szCs w:val="22"/>
        </w:rPr>
        <w:t>Заказчиком исключительно в случаях, предусмотренных разделом</w:t>
      </w:r>
      <w:r>
        <w:rPr>
          <w:sz w:val="22"/>
          <w:szCs w:val="22"/>
        </w:rPr>
        <w:t xml:space="preserve"> 6.3</w:t>
      </w:r>
      <w:r w:rsidRPr="00AC3F45">
        <w:rPr>
          <w:sz w:val="22"/>
          <w:szCs w:val="22"/>
        </w:rPr>
        <w:t xml:space="preserve"> настоящего Положения о закупке.</w:t>
      </w:r>
    </w:p>
    <w:p w14:paraId="48364E9A" w14:textId="77777777" w:rsidR="00400ACD" w:rsidRPr="00AC3F45" w:rsidRDefault="00400ACD" w:rsidP="00AA25E5">
      <w:pPr>
        <w:ind w:firstLine="284"/>
        <w:jc w:val="both"/>
        <w:rPr>
          <w:sz w:val="22"/>
          <w:szCs w:val="22"/>
        </w:rPr>
      </w:pPr>
      <w:r w:rsidRPr="00FB6C15">
        <w:rPr>
          <w:sz w:val="22"/>
          <w:szCs w:val="22"/>
        </w:rPr>
        <w:t>4.4. Учреждение обязано проводить процедуры закупок такие как конкурс, аукцион, запрос предложений, запрос котировок в следующих случаях:</w:t>
      </w:r>
    </w:p>
    <w:p w14:paraId="66725491" w14:textId="1BAA38B9" w:rsidR="00400ACD" w:rsidRPr="00AC3F45" w:rsidRDefault="00400ACD" w:rsidP="00AA25E5">
      <w:pPr>
        <w:pStyle w:val="a8"/>
        <w:numPr>
          <w:ilvl w:val="0"/>
          <w:numId w:val="4"/>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000F0249" w:rsidRPr="008F026A">
        <w:rPr>
          <w:sz w:val="22"/>
          <w:szCs w:val="22"/>
        </w:rPr>
        <w:t>муниципальным учреждениям</w:t>
      </w:r>
      <w:r w:rsidRPr="008F026A">
        <w:rPr>
          <w:sz w:val="22"/>
          <w:szCs w:val="22"/>
        </w:rPr>
        <w:t xml:space="preserve"> </w:t>
      </w:r>
      <w:r>
        <w:rPr>
          <w:sz w:val="22"/>
          <w:szCs w:val="22"/>
        </w:rPr>
        <w:t xml:space="preserve">Трубчевского муниципального </w:t>
      </w:r>
      <w:r w:rsidR="000F0249">
        <w:rPr>
          <w:sz w:val="22"/>
          <w:szCs w:val="22"/>
        </w:rPr>
        <w:t xml:space="preserve">района </w:t>
      </w:r>
      <w:r w:rsidR="000F0249" w:rsidRPr="008F026A">
        <w:rPr>
          <w:sz w:val="22"/>
          <w:szCs w:val="22"/>
        </w:rPr>
        <w:t>рекомендуется</w:t>
      </w:r>
      <w:r w:rsidRPr="008F026A">
        <w:rPr>
          <w:sz w:val="22"/>
          <w:szCs w:val="22"/>
        </w:rPr>
        <w:t xml:space="preserve"> администрацией муниципального образования</w:t>
      </w:r>
      <w:r>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14:paraId="4B232AB9" w14:textId="77777777" w:rsidR="00400ACD" w:rsidRPr="00AC3F45" w:rsidRDefault="00400ACD" w:rsidP="00AA25E5">
      <w:pPr>
        <w:pStyle w:val="a8"/>
        <w:numPr>
          <w:ilvl w:val="0"/>
          <w:numId w:val="4"/>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14:paraId="1F2AD233" w14:textId="77777777" w:rsidR="00400ACD" w:rsidRPr="00AC3F45" w:rsidRDefault="00400ACD"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 xml:space="preserve">Правовым основанием для обязательности проведения вышеуказанных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Pr>
          <w:sz w:val="22"/>
          <w:szCs w:val="22"/>
        </w:rPr>
        <w:t>З</w:t>
      </w:r>
      <w:r w:rsidRPr="00FB6C15">
        <w:rPr>
          <w:sz w:val="22"/>
          <w:szCs w:val="22"/>
        </w:rPr>
        <w:t>акона № 223-ФЗ является настоящее Пол</w:t>
      </w:r>
      <w:r>
        <w:rPr>
          <w:sz w:val="22"/>
          <w:szCs w:val="22"/>
        </w:rPr>
        <w:t>ожение о закупке</w:t>
      </w:r>
      <w:r w:rsidRPr="00FB6C15">
        <w:rPr>
          <w:sz w:val="22"/>
          <w:szCs w:val="22"/>
        </w:rPr>
        <w:t>.</w:t>
      </w:r>
    </w:p>
    <w:p w14:paraId="48CEC3F2" w14:textId="77777777" w:rsidR="00400ACD" w:rsidRPr="00187EC7" w:rsidRDefault="00400ACD"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14:paraId="3F3FF773" w14:textId="77777777" w:rsidR="00400ACD" w:rsidRDefault="00400ACD"/>
    <w:p w14:paraId="1404DD22" w14:textId="77777777" w:rsidR="00400ACD" w:rsidRPr="00AC3F45" w:rsidRDefault="00400ACD" w:rsidP="00361C7D">
      <w:pPr>
        <w:pStyle w:val="1"/>
        <w:spacing w:before="0" w:after="0"/>
        <w:ind w:firstLine="284"/>
        <w:jc w:val="center"/>
        <w:rPr>
          <w:rFonts w:ascii="Times New Roman" w:hAnsi="Times New Roman" w:cs="Times New Roman"/>
          <w:sz w:val="22"/>
          <w:szCs w:val="22"/>
        </w:rPr>
      </w:pPr>
      <w:bookmarkStart w:id="33" w:name="sub_500"/>
      <w:r>
        <w:rPr>
          <w:rFonts w:ascii="Times New Roman" w:hAnsi="Times New Roman" w:cs="Times New Roman"/>
          <w:sz w:val="22"/>
          <w:szCs w:val="22"/>
        </w:rPr>
        <w:t>5. Конкурентные способы закупок</w:t>
      </w:r>
    </w:p>
    <w:p w14:paraId="19A4197A" w14:textId="77777777" w:rsidR="00400ACD" w:rsidRPr="00AC3F45" w:rsidRDefault="00400ACD" w:rsidP="00657CAD">
      <w:pPr>
        <w:pStyle w:val="2"/>
        <w:spacing w:before="0" w:after="0"/>
        <w:ind w:firstLine="284"/>
        <w:jc w:val="both"/>
        <w:rPr>
          <w:rFonts w:ascii="Times New Roman" w:hAnsi="Times New Roman" w:cs="Times New Roman"/>
          <w:sz w:val="22"/>
          <w:szCs w:val="22"/>
        </w:rPr>
      </w:pPr>
      <w:bookmarkStart w:id="34" w:name="sub_501"/>
      <w:bookmarkEnd w:id="33"/>
      <w:r w:rsidRPr="00AC3F45">
        <w:rPr>
          <w:rFonts w:ascii="Times New Roman" w:hAnsi="Times New Roman" w:cs="Times New Roman"/>
          <w:i w:val="0"/>
          <w:sz w:val="22"/>
          <w:szCs w:val="22"/>
        </w:rPr>
        <w:t>5.1. Общ</w:t>
      </w:r>
      <w:r>
        <w:rPr>
          <w:rFonts w:ascii="Times New Roman" w:hAnsi="Times New Roman" w:cs="Times New Roman"/>
          <w:i w:val="0"/>
          <w:sz w:val="22"/>
          <w:szCs w:val="22"/>
        </w:rPr>
        <w:t xml:space="preserve">ие положения о </w:t>
      </w:r>
      <w:r w:rsidRPr="006F6646">
        <w:rPr>
          <w:rFonts w:ascii="Times New Roman" w:hAnsi="Times New Roman" w:cs="Times New Roman"/>
          <w:i w:val="0"/>
          <w:sz w:val="22"/>
          <w:szCs w:val="22"/>
        </w:rPr>
        <w:t xml:space="preserve">проведении </w:t>
      </w:r>
      <w:r>
        <w:rPr>
          <w:rFonts w:ascii="Times New Roman" w:hAnsi="Times New Roman" w:cs="Times New Roman"/>
          <w:i w:val="0"/>
          <w:sz w:val="22"/>
          <w:szCs w:val="22"/>
        </w:rPr>
        <w:t>конкурентных закупок</w:t>
      </w:r>
      <w:r w:rsidRPr="006F6646">
        <w:rPr>
          <w:rFonts w:ascii="Times New Roman" w:hAnsi="Times New Roman" w:cs="Times New Roman"/>
          <w:i w:val="0"/>
          <w:sz w:val="22"/>
          <w:szCs w:val="22"/>
        </w:rPr>
        <w:t>.</w:t>
      </w:r>
    </w:p>
    <w:p w14:paraId="477212AB" w14:textId="77777777" w:rsidR="00400ACD" w:rsidRPr="00AC3F45" w:rsidRDefault="00400ACD" w:rsidP="00657CAD">
      <w:pPr>
        <w:ind w:firstLine="284"/>
        <w:jc w:val="both"/>
        <w:rPr>
          <w:sz w:val="22"/>
          <w:szCs w:val="22"/>
        </w:rPr>
      </w:pPr>
      <w:bookmarkStart w:id="35" w:name="sub_522"/>
      <w:bookmarkEnd w:id="34"/>
      <w:r w:rsidRPr="00AC3F45">
        <w:rPr>
          <w:sz w:val="22"/>
          <w:szCs w:val="22"/>
        </w:rPr>
        <w:t xml:space="preserve">5.1.1 При проведении </w:t>
      </w:r>
      <w:r w:rsidRPr="006F6646">
        <w:rPr>
          <w:sz w:val="22"/>
          <w:szCs w:val="22"/>
        </w:rPr>
        <w:t xml:space="preserve">конкурентных способов закупок </w:t>
      </w:r>
      <w:r>
        <w:rPr>
          <w:sz w:val="22"/>
          <w:szCs w:val="22"/>
        </w:rPr>
        <w:t>(далее по тексту - торги) з</w:t>
      </w:r>
      <w:r w:rsidRPr="00AC3F45">
        <w:rPr>
          <w:sz w:val="22"/>
          <w:szCs w:val="22"/>
        </w:rPr>
        <w:t xml:space="preserve">аказчик руководствуется Гражданским кодексом Российской Федерации, </w:t>
      </w:r>
      <w:r>
        <w:rPr>
          <w:sz w:val="22"/>
          <w:szCs w:val="22"/>
        </w:rPr>
        <w:t>Законом № 223-ФЗ</w:t>
      </w:r>
      <w:r w:rsidRPr="00AC3F45">
        <w:rPr>
          <w:sz w:val="22"/>
          <w:szCs w:val="22"/>
        </w:rPr>
        <w:t>, настоящим Положением.</w:t>
      </w:r>
      <w:bookmarkStart w:id="36" w:name="sub_523"/>
      <w:bookmarkEnd w:id="35"/>
    </w:p>
    <w:p w14:paraId="7E43108B" w14:textId="77777777" w:rsidR="00400ACD" w:rsidRPr="00200301" w:rsidRDefault="00400ACD" w:rsidP="00657CAD">
      <w:pPr>
        <w:ind w:firstLine="284"/>
        <w:jc w:val="both"/>
        <w:rPr>
          <w:sz w:val="22"/>
          <w:szCs w:val="22"/>
        </w:rPr>
      </w:pPr>
      <w:bookmarkStart w:id="37" w:name="sub_524"/>
      <w:bookmarkEnd w:id="36"/>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w:t>
      </w:r>
      <w:r w:rsidRPr="00200301">
        <w:rPr>
          <w:sz w:val="22"/>
          <w:szCs w:val="22"/>
        </w:rPr>
        <w:lastRenderedPageBreak/>
        <w:t>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14:paraId="6DDEB04F" w14:textId="77777777" w:rsidR="00400ACD" w:rsidRPr="00200301" w:rsidRDefault="00400ACD" w:rsidP="00657CAD">
      <w:pPr>
        <w:ind w:firstLine="284"/>
        <w:jc w:val="both"/>
        <w:rPr>
          <w:sz w:val="22"/>
          <w:szCs w:val="22"/>
        </w:rPr>
      </w:pPr>
      <w:bookmarkStart w:id="38" w:name="sub_525"/>
      <w:bookmarkEnd w:id="37"/>
      <w:r w:rsidRPr="00200301">
        <w:rPr>
          <w:sz w:val="22"/>
          <w:szCs w:val="22"/>
        </w:rPr>
        <w:t>5.1.3 Извещение о проведении торгов размещается Заказчиком в единой информационной системе в следующие сроки:</w:t>
      </w:r>
    </w:p>
    <w:p w14:paraId="131EC4CE" w14:textId="77777777" w:rsidR="00400ACD" w:rsidRPr="00200301" w:rsidRDefault="00400ACD" w:rsidP="00657CAD">
      <w:pPr>
        <w:pStyle w:val="a7"/>
        <w:ind w:left="34" w:firstLine="250"/>
        <w:jc w:val="both"/>
        <w:rPr>
          <w:sz w:val="22"/>
          <w:szCs w:val="22"/>
        </w:rPr>
      </w:pPr>
      <w:r w:rsidRPr="00200301">
        <w:rPr>
          <w:sz w:val="22"/>
          <w:szCs w:val="22"/>
        </w:rPr>
        <w:t>5.1.3.1. Извещение о проведении конкурса и конкурсная документация размещается в ЕИС в срок, установленный ч.17 ст.3.2 (для закупки, участниками которой могут быть только субъекты малого и среднего предпринимательства - п.1 ч.3 ст.3.4) Закона № 223-ФЗ.</w:t>
      </w:r>
    </w:p>
    <w:p w14:paraId="1E70E14A" w14:textId="77777777" w:rsidR="00400ACD" w:rsidRPr="00200301" w:rsidRDefault="00400ACD" w:rsidP="00657CAD">
      <w:pPr>
        <w:pStyle w:val="a7"/>
        <w:ind w:left="34" w:firstLine="250"/>
        <w:jc w:val="both"/>
        <w:rPr>
          <w:sz w:val="22"/>
          <w:szCs w:val="22"/>
        </w:rPr>
      </w:pPr>
      <w:r w:rsidRPr="00200301">
        <w:rPr>
          <w:sz w:val="22"/>
          <w:szCs w:val="22"/>
        </w:rPr>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14:paraId="6B7F8E2D" w14:textId="77777777" w:rsidR="00400ACD" w:rsidRPr="00200301" w:rsidRDefault="00400ACD" w:rsidP="00657CAD">
      <w:pPr>
        <w:pStyle w:val="a7"/>
        <w:ind w:left="34" w:firstLine="250"/>
        <w:jc w:val="both"/>
        <w:rPr>
          <w:sz w:val="22"/>
          <w:szCs w:val="22"/>
        </w:rPr>
      </w:pPr>
      <w:r w:rsidRPr="00200301">
        <w:rPr>
          <w:sz w:val="22"/>
          <w:szCs w:val="22"/>
        </w:rPr>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14:paraId="177E3A54" w14:textId="77777777" w:rsidR="00400ACD" w:rsidRPr="008E5A45" w:rsidRDefault="00400ACD" w:rsidP="00657CAD">
      <w:pPr>
        <w:pStyle w:val="a7"/>
        <w:ind w:left="0" w:firstLine="284"/>
        <w:jc w:val="both"/>
        <w:rPr>
          <w:sz w:val="22"/>
          <w:szCs w:val="22"/>
        </w:rPr>
      </w:pPr>
      <w:r w:rsidRPr="00200301">
        <w:rPr>
          <w:sz w:val="22"/>
          <w:szCs w:val="22"/>
        </w:rPr>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14:paraId="6090643B" w14:textId="77777777" w:rsidR="00400ACD" w:rsidRPr="00AC3F45" w:rsidRDefault="00400ACD" w:rsidP="00657CAD">
      <w:pPr>
        <w:ind w:firstLine="284"/>
        <w:jc w:val="both"/>
        <w:rPr>
          <w:sz w:val="22"/>
          <w:szCs w:val="22"/>
        </w:rPr>
      </w:pPr>
      <w:bookmarkStart w:id="39" w:name="sub_526"/>
      <w:bookmarkEnd w:id="38"/>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14:paraId="1E6222B9" w14:textId="77777777" w:rsidR="00400ACD" w:rsidRPr="00200301" w:rsidRDefault="00400ACD" w:rsidP="00657CAD">
      <w:pPr>
        <w:ind w:firstLine="284"/>
        <w:jc w:val="both"/>
        <w:rPr>
          <w:sz w:val="22"/>
          <w:szCs w:val="22"/>
        </w:rPr>
      </w:pPr>
      <w:bookmarkStart w:id="40" w:name="sub_527"/>
      <w:bookmarkEnd w:id="39"/>
      <w:r w:rsidRPr="00200301">
        <w:rPr>
          <w:sz w:val="22"/>
          <w:szCs w:val="22"/>
        </w:rPr>
        <w:t>5.1.5 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14:paraId="35DACD47" w14:textId="77777777" w:rsidR="00400ACD" w:rsidRPr="00AC3F45" w:rsidRDefault="00400ACD" w:rsidP="00657CAD">
      <w:pPr>
        <w:ind w:firstLine="284"/>
        <w:jc w:val="both"/>
        <w:rPr>
          <w:sz w:val="22"/>
          <w:szCs w:val="22"/>
        </w:rPr>
      </w:pPr>
      <w:bookmarkStart w:id="41" w:name="sub_528"/>
      <w:bookmarkEnd w:id="40"/>
      <w:r w:rsidRPr="00200301">
        <w:rPr>
          <w:sz w:val="22"/>
          <w:szCs w:val="22"/>
        </w:rPr>
        <w:t>5.1.6 Заказчик обеспечивает размещение в единой информационной системе извещения (документации) о торгах, а также проекта договора, являющегося неотъемлемой частью извещения (документации) о торгах.</w:t>
      </w:r>
    </w:p>
    <w:p w14:paraId="2601EDDE" w14:textId="77777777" w:rsidR="00400ACD" w:rsidRPr="00AC3F45" w:rsidRDefault="00400ACD" w:rsidP="00657CAD">
      <w:pPr>
        <w:ind w:firstLine="284"/>
        <w:jc w:val="both"/>
        <w:rPr>
          <w:sz w:val="22"/>
          <w:szCs w:val="22"/>
        </w:rPr>
      </w:pPr>
      <w:bookmarkStart w:id="42" w:name="sub_529"/>
      <w:bookmarkEnd w:id="41"/>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14:paraId="330F25A8" w14:textId="77777777" w:rsidR="00400ACD" w:rsidRPr="00AC3F45" w:rsidRDefault="00400AC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14:paraId="672466DC" w14:textId="77777777" w:rsidR="00400ACD" w:rsidRPr="00AC3F45" w:rsidRDefault="00400AC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14:paraId="7A8AF50A" w14:textId="77777777" w:rsidR="00400ACD" w:rsidRDefault="00400AC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14:paraId="3FE768C9" w14:textId="77777777" w:rsidR="00400ACD" w:rsidRPr="00F403D2" w:rsidRDefault="00400ACD"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14:paraId="2BABAD14" w14:textId="77777777" w:rsidR="00400ACD" w:rsidRPr="00AC3F45" w:rsidRDefault="00400ACD" w:rsidP="00657CAD">
      <w:pPr>
        <w:ind w:firstLine="284"/>
        <w:jc w:val="both"/>
        <w:rPr>
          <w:sz w:val="22"/>
          <w:szCs w:val="22"/>
        </w:rPr>
      </w:pPr>
      <w:bookmarkStart w:id="43" w:name="sub_5211"/>
      <w:bookmarkEnd w:id="42"/>
      <w:r w:rsidRPr="00AC3F45">
        <w:rPr>
          <w:sz w:val="22"/>
          <w:szCs w:val="22"/>
        </w:rPr>
        <w:t>5.1.9 Заказчик вправе принять решение о внесении изменений в извещение и документацию о проведении торгов.</w:t>
      </w:r>
    </w:p>
    <w:p w14:paraId="741BABBC" w14:textId="77777777" w:rsidR="00400ACD" w:rsidRPr="00200301" w:rsidRDefault="00400AC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14:paraId="64983279" w14:textId="77777777" w:rsidR="00400ACD" w:rsidRPr="00200301" w:rsidRDefault="00400ACD" w:rsidP="00657CAD">
      <w:pPr>
        <w:ind w:firstLine="284"/>
        <w:jc w:val="both"/>
        <w:rPr>
          <w:sz w:val="22"/>
          <w:szCs w:val="22"/>
        </w:rPr>
      </w:pPr>
      <w:r w:rsidRPr="00200301">
        <w:rPr>
          <w:sz w:val="22"/>
          <w:szCs w:val="22"/>
        </w:rPr>
        <w:t>5.1.11 </w:t>
      </w:r>
      <w:r w:rsidRPr="00200301">
        <w:rPr>
          <w:sz w:val="22"/>
          <w:szCs w:val="22"/>
          <w:shd w:val="clear" w:color="auto" w:fill="FFFFFF"/>
        </w:rPr>
        <w:t>В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3DD52A71" w14:textId="77777777" w:rsidR="00400ACD" w:rsidRPr="00200301" w:rsidRDefault="00400ACD" w:rsidP="00657CAD">
      <w:pPr>
        <w:ind w:firstLine="284"/>
        <w:jc w:val="both"/>
        <w:rPr>
          <w:sz w:val="22"/>
          <w:szCs w:val="22"/>
        </w:rPr>
      </w:pPr>
      <w:bookmarkStart w:id="44" w:name="sub_5212"/>
      <w:bookmarkEnd w:id="43"/>
      <w:r w:rsidRPr="00200301">
        <w:rPr>
          <w:sz w:val="22"/>
          <w:szCs w:val="22"/>
        </w:rPr>
        <w:lastRenderedPageBreak/>
        <w:t xml:space="preserve">5.1.12 Заказчик, разместивший в единой информационной системе извещение о проведении торгов, вправе отказаться от их проведения </w:t>
      </w:r>
      <w:r w:rsidRPr="00200301">
        <w:rPr>
          <w:sz w:val="22"/>
          <w:szCs w:val="22"/>
          <w:shd w:val="clear" w:color="auto" w:fill="FFFFFF"/>
        </w:rPr>
        <w:t>до наступления даты и времени окончания срока подачи заявок на участие</w:t>
      </w:r>
      <w:r>
        <w:rPr>
          <w:sz w:val="22"/>
          <w:szCs w:val="22"/>
          <w:shd w:val="clear" w:color="auto" w:fill="FFFFFF"/>
        </w:rPr>
        <w:t xml:space="preserve"> </w:t>
      </w:r>
      <w:r w:rsidRPr="00200301">
        <w:rPr>
          <w:sz w:val="22"/>
          <w:szCs w:val="22"/>
        </w:rPr>
        <w:t>в торгах.</w:t>
      </w:r>
    </w:p>
    <w:bookmarkEnd w:id="44"/>
    <w:p w14:paraId="35CA0CC4" w14:textId="77777777" w:rsidR="00400ACD" w:rsidRPr="00200301" w:rsidRDefault="00400AC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Pr="00200301">
        <w:rPr>
          <w:color w:val="333333"/>
          <w:sz w:val="22"/>
          <w:szCs w:val="22"/>
          <w:shd w:val="clear" w:color="auto" w:fill="FFFFFF"/>
        </w:rPr>
        <w:t xml:space="preserve">в день принятия </w:t>
      </w:r>
      <w:r w:rsidRPr="00200301">
        <w:rPr>
          <w:sz w:val="22"/>
          <w:szCs w:val="22"/>
        </w:rPr>
        <w:t>Заказчиком решения об отказе от проведения торгов, в порядке, установленном для размещения в единой информационной системе извещения о проведении торгов.</w:t>
      </w:r>
    </w:p>
    <w:p w14:paraId="23587B45" w14:textId="77777777" w:rsidR="00400ACD" w:rsidRPr="00AC3F45" w:rsidRDefault="00400ACD" w:rsidP="00657CAD">
      <w:pPr>
        <w:ind w:firstLine="284"/>
        <w:jc w:val="both"/>
        <w:rPr>
          <w:sz w:val="22"/>
          <w:szCs w:val="22"/>
        </w:rPr>
      </w:pPr>
      <w:r w:rsidRPr="00200301">
        <w:rPr>
          <w:sz w:val="22"/>
          <w:szCs w:val="22"/>
        </w:rPr>
        <w:t>5.1.12.2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14:paraId="147DC529" w14:textId="77777777" w:rsidR="00400ACD" w:rsidRPr="00AC3F45" w:rsidRDefault="00400AC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14:paraId="38016720" w14:textId="77777777" w:rsidR="00400ACD" w:rsidRPr="00AC3F45" w:rsidRDefault="00400ACD" w:rsidP="00657CAD">
      <w:pPr>
        <w:ind w:firstLine="284"/>
        <w:jc w:val="both"/>
        <w:rPr>
          <w:sz w:val="22"/>
          <w:szCs w:val="22"/>
        </w:rPr>
      </w:pPr>
      <w:bookmarkStart w:id="45"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Pr>
          <w:sz w:val="22"/>
          <w:szCs w:val="22"/>
        </w:rPr>
        <w:t xml:space="preserve">извещения и (или) </w:t>
      </w:r>
      <w:r w:rsidRPr="00AC3F45">
        <w:rPr>
          <w:sz w:val="22"/>
          <w:szCs w:val="22"/>
        </w:rPr>
        <w:t>документации о торгах.</w:t>
      </w:r>
    </w:p>
    <w:bookmarkEnd w:id="45"/>
    <w:p w14:paraId="28DDF711" w14:textId="77777777" w:rsidR="00400ACD" w:rsidRPr="00200301" w:rsidRDefault="00400AC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14:paraId="665C02BE" w14:textId="77777777" w:rsidR="00400ACD" w:rsidRPr="00200301" w:rsidRDefault="00400ACD" w:rsidP="00657CAD">
      <w:pPr>
        <w:pStyle w:val="a7"/>
        <w:ind w:left="34" w:firstLine="250"/>
        <w:jc w:val="both"/>
        <w:rPr>
          <w:sz w:val="22"/>
          <w:szCs w:val="22"/>
        </w:rPr>
      </w:pPr>
      <w:r w:rsidRPr="00200301">
        <w:rPr>
          <w:sz w:val="22"/>
          <w:szCs w:val="22"/>
        </w:rPr>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14:paraId="72E21C5F" w14:textId="77777777" w:rsidR="00400ACD" w:rsidRPr="00200301" w:rsidRDefault="00400AC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14:paraId="6767512F" w14:textId="77777777" w:rsidR="00400ACD" w:rsidRPr="00200301" w:rsidRDefault="00400ACD" w:rsidP="00657CAD">
      <w:pPr>
        <w:pStyle w:val="a7"/>
        <w:ind w:left="34" w:firstLine="250"/>
        <w:jc w:val="both"/>
        <w:rPr>
          <w:sz w:val="22"/>
          <w:szCs w:val="22"/>
        </w:rPr>
      </w:pPr>
      <w:r w:rsidRPr="00200301">
        <w:rPr>
          <w:sz w:val="22"/>
          <w:szCs w:val="22"/>
        </w:rPr>
        <w:t>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его направления участнику торгов, за исключением закрытых торгов.</w:t>
      </w:r>
    </w:p>
    <w:p w14:paraId="01A26ED7" w14:textId="77777777" w:rsidR="00400ACD" w:rsidRPr="00200301" w:rsidRDefault="00400ACD" w:rsidP="00AF556B">
      <w:pPr>
        <w:ind w:left="34" w:firstLine="250"/>
        <w:jc w:val="both"/>
        <w:rPr>
          <w:sz w:val="22"/>
          <w:szCs w:val="22"/>
        </w:rPr>
      </w:pPr>
      <w:r w:rsidRPr="00200301">
        <w:rPr>
          <w:sz w:val="22"/>
          <w:szCs w:val="22"/>
        </w:rPr>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функционала электронной площадки</w:t>
      </w:r>
      <w:r>
        <w:rPr>
          <w:sz w:val="22"/>
          <w:szCs w:val="22"/>
        </w:rPr>
        <w:t>.</w:t>
      </w:r>
    </w:p>
    <w:p w14:paraId="4F82DDC2" w14:textId="77777777" w:rsidR="00400ACD" w:rsidRDefault="00400AC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14:paraId="6A824965" w14:textId="77777777" w:rsidR="00400ACD" w:rsidRDefault="00400ACD" w:rsidP="00AF556B"/>
    <w:p w14:paraId="23469EE8" w14:textId="77777777" w:rsidR="00400ACD" w:rsidRPr="00200301" w:rsidRDefault="00400ACD"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14:paraId="674ADD61" w14:textId="77777777" w:rsidR="00400ACD" w:rsidRPr="00200301" w:rsidRDefault="00400ACD"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14:paraId="3E1BCDCC" w14:textId="77777777" w:rsidR="00400ACD" w:rsidRPr="00200301" w:rsidRDefault="00400ACD"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14:paraId="4BB2D2BE" w14:textId="77777777" w:rsidR="00400ACD" w:rsidRPr="00200301" w:rsidRDefault="00400ACD" w:rsidP="00AF556B">
      <w:pPr>
        <w:shd w:val="clear" w:color="auto" w:fill="FFFFFF"/>
        <w:ind w:firstLine="284"/>
        <w:jc w:val="both"/>
        <w:rPr>
          <w:sz w:val="22"/>
          <w:szCs w:val="22"/>
          <w:lang w:eastAsia="ru-RU"/>
        </w:rPr>
      </w:pPr>
      <w:bookmarkStart w:id="46" w:name="dst100320"/>
      <w:bookmarkEnd w:id="46"/>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14:paraId="264B8F61" w14:textId="06AB38B4" w:rsidR="00400ACD" w:rsidRPr="00200301" w:rsidRDefault="00400ACD" w:rsidP="00AF556B">
      <w:pPr>
        <w:shd w:val="clear" w:color="auto" w:fill="FFFFFF"/>
        <w:ind w:firstLine="284"/>
        <w:jc w:val="both"/>
        <w:rPr>
          <w:sz w:val="22"/>
          <w:szCs w:val="22"/>
          <w:lang w:eastAsia="ru-RU"/>
        </w:rPr>
      </w:pPr>
      <w:bookmarkStart w:id="47" w:name="dst100321"/>
      <w:bookmarkEnd w:id="47"/>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Pr="00200301">
        <w:rPr>
          <w:sz w:val="22"/>
          <w:szCs w:val="22"/>
        </w:rPr>
        <w:t>Закона № 223-</w:t>
      </w:r>
      <w:r w:rsidR="000F0249" w:rsidRPr="00200301">
        <w:rPr>
          <w:sz w:val="22"/>
          <w:szCs w:val="22"/>
        </w:rPr>
        <w:t>ФЗ</w:t>
      </w:r>
      <w:r w:rsidR="000F0249" w:rsidRPr="00200301">
        <w:rPr>
          <w:sz w:val="22"/>
          <w:szCs w:val="22"/>
          <w:lang w:eastAsia="ru-RU"/>
        </w:rPr>
        <w:t xml:space="preserve"> (</w:t>
      </w:r>
      <w:r w:rsidRPr="00200301">
        <w:rPr>
          <w:sz w:val="22"/>
          <w:szCs w:val="22"/>
          <w:lang w:eastAsia="ru-RU"/>
        </w:rPr>
        <w:t>при необходимости);</w:t>
      </w:r>
    </w:p>
    <w:p w14:paraId="3BC8333C" w14:textId="77777777" w:rsidR="00400ACD" w:rsidRPr="00200301" w:rsidRDefault="00400ACD" w:rsidP="00AF556B">
      <w:pPr>
        <w:shd w:val="clear" w:color="auto" w:fill="FFFFFF"/>
        <w:ind w:firstLine="284"/>
        <w:jc w:val="both"/>
        <w:rPr>
          <w:sz w:val="22"/>
          <w:szCs w:val="22"/>
          <w:lang w:eastAsia="ru-RU"/>
        </w:rPr>
      </w:pPr>
      <w:bookmarkStart w:id="48" w:name="dst100322"/>
      <w:bookmarkEnd w:id="48"/>
      <w:r w:rsidRPr="00200301">
        <w:rPr>
          <w:sz w:val="22"/>
          <w:szCs w:val="22"/>
          <w:lang w:eastAsia="ru-RU"/>
        </w:rPr>
        <w:t>5.2.1.4. Место поставки товара, выполнения работы, оказания услуги;</w:t>
      </w:r>
    </w:p>
    <w:p w14:paraId="0A626B14" w14:textId="7F63A5F7" w:rsidR="00400ACD" w:rsidRPr="00200301" w:rsidRDefault="00400ACD" w:rsidP="00AF556B">
      <w:pPr>
        <w:shd w:val="clear" w:color="auto" w:fill="FFFFFF"/>
        <w:ind w:firstLine="284"/>
        <w:jc w:val="both"/>
        <w:rPr>
          <w:sz w:val="22"/>
          <w:szCs w:val="22"/>
          <w:lang w:eastAsia="ru-RU"/>
        </w:rPr>
      </w:pPr>
      <w:bookmarkStart w:id="49" w:name="dst100323"/>
      <w:bookmarkEnd w:id="49"/>
      <w:r w:rsidRPr="00200301">
        <w:rPr>
          <w:sz w:val="22"/>
          <w:szCs w:val="22"/>
          <w:lang w:eastAsia="ru-RU"/>
        </w:rPr>
        <w:t>5.2.1.5. Сведения о начальной (максимальной) цене договора</w:t>
      </w:r>
      <w:r>
        <w:rPr>
          <w:sz w:val="22"/>
          <w:szCs w:val="22"/>
          <w:lang w:eastAsia="ru-RU"/>
        </w:rPr>
        <w:t xml:space="preserve"> (цена лота), либо формула цены</w:t>
      </w:r>
      <w:r w:rsidRPr="00200301">
        <w:rPr>
          <w:sz w:val="22"/>
          <w:szCs w:val="22"/>
          <w:lang w:eastAsia="ru-RU"/>
        </w:rPr>
        <w:t>, и максимальное значение цены договора, либо цена единицы товара, работы, услуги и мак</w:t>
      </w:r>
      <w:r>
        <w:rPr>
          <w:sz w:val="22"/>
          <w:szCs w:val="22"/>
          <w:lang w:eastAsia="ru-RU"/>
        </w:rPr>
        <w:t>симальное значение цены</w:t>
      </w:r>
      <w:r w:rsidRPr="00200301">
        <w:rPr>
          <w:sz w:val="22"/>
          <w:szCs w:val="22"/>
          <w:lang w:eastAsia="ru-RU"/>
        </w:rPr>
        <w:t>;</w:t>
      </w:r>
    </w:p>
    <w:p w14:paraId="7CB28F6A" w14:textId="77777777" w:rsidR="00400ACD" w:rsidRPr="00200301" w:rsidRDefault="00400ACD" w:rsidP="00AF556B">
      <w:pPr>
        <w:shd w:val="clear" w:color="auto" w:fill="FFFFFF"/>
        <w:ind w:firstLine="284"/>
        <w:jc w:val="both"/>
        <w:rPr>
          <w:sz w:val="22"/>
          <w:szCs w:val="22"/>
          <w:lang w:eastAsia="ru-RU"/>
        </w:rPr>
      </w:pPr>
      <w:bookmarkStart w:id="50" w:name="dst100324"/>
      <w:bookmarkEnd w:id="50"/>
      <w:r w:rsidRPr="00200301">
        <w:rPr>
          <w:sz w:val="22"/>
          <w:szCs w:val="22"/>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934DBB4" w14:textId="77777777" w:rsidR="00400ACD" w:rsidRPr="00200301" w:rsidRDefault="00400ACD" w:rsidP="00AF556B">
      <w:pPr>
        <w:shd w:val="clear" w:color="auto" w:fill="FFFFFF"/>
        <w:ind w:firstLine="284"/>
        <w:jc w:val="both"/>
        <w:rPr>
          <w:sz w:val="22"/>
          <w:szCs w:val="22"/>
          <w:lang w:eastAsia="ru-RU"/>
        </w:rPr>
      </w:pPr>
      <w:bookmarkStart w:id="51" w:name="dst100325"/>
      <w:bookmarkEnd w:id="51"/>
      <w:r w:rsidRPr="00200301">
        <w:rPr>
          <w:sz w:val="22"/>
          <w:szCs w:val="22"/>
          <w:lang w:eastAsia="ru-RU"/>
        </w:rPr>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2BDD6E85" w14:textId="77777777" w:rsidR="00400ACD" w:rsidRPr="00200301" w:rsidRDefault="00400ACD" w:rsidP="00AF556B">
      <w:pPr>
        <w:shd w:val="clear" w:color="auto" w:fill="FFFFFF"/>
        <w:ind w:firstLine="284"/>
        <w:jc w:val="both"/>
        <w:rPr>
          <w:sz w:val="22"/>
          <w:szCs w:val="22"/>
          <w:lang w:eastAsia="ru-RU"/>
        </w:rPr>
      </w:pPr>
      <w:bookmarkStart w:id="52" w:name="dst100326"/>
      <w:bookmarkEnd w:id="52"/>
      <w:r w:rsidRPr="00200301">
        <w:rPr>
          <w:sz w:val="22"/>
          <w:szCs w:val="22"/>
          <w:lang w:eastAsia="ru-RU"/>
        </w:rPr>
        <w:lastRenderedPageBreak/>
        <w:t>5.2.1.8. Адрес электронной площадки в информационно-телекоммуникационной сети "Интернет" (при осуществлении конкурентной закупки);</w:t>
      </w:r>
    </w:p>
    <w:p w14:paraId="68E5ADE5" w14:textId="77777777" w:rsidR="00400ACD" w:rsidRPr="00200301" w:rsidRDefault="00400ACD" w:rsidP="00AF556B">
      <w:pPr>
        <w:pStyle w:val="a7"/>
        <w:numPr>
          <w:ilvl w:val="3"/>
          <w:numId w:val="11"/>
        </w:numPr>
        <w:tabs>
          <w:tab w:val="left" w:pos="993"/>
        </w:tabs>
        <w:ind w:left="0" w:firstLine="284"/>
        <w:jc w:val="both"/>
        <w:rPr>
          <w:sz w:val="22"/>
          <w:szCs w:val="22"/>
        </w:rPr>
      </w:pPr>
      <w:bookmarkStart w:id="53" w:name="sub_536"/>
      <w:r w:rsidRPr="00200301">
        <w:rPr>
          <w:sz w:val="22"/>
          <w:szCs w:val="22"/>
        </w:rPr>
        <w:t xml:space="preserve">При проведении конкурса - место, дата и время вскрытия конвертов с заявками на участие в конкурсе, </w:t>
      </w:r>
    </w:p>
    <w:p w14:paraId="4E4D1244" w14:textId="77777777" w:rsidR="00400ACD" w:rsidRPr="00200301" w:rsidRDefault="00400ACD" w:rsidP="00AF556B">
      <w:pPr>
        <w:pStyle w:val="a7"/>
        <w:numPr>
          <w:ilvl w:val="3"/>
          <w:numId w:val="11"/>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14:paraId="7DC2A001" w14:textId="77777777" w:rsidR="00400ACD" w:rsidRPr="00200301" w:rsidRDefault="00400ACD" w:rsidP="00AF556B">
      <w:pPr>
        <w:pStyle w:val="a7"/>
        <w:numPr>
          <w:ilvl w:val="3"/>
          <w:numId w:val="11"/>
        </w:numPr>
        <w:tabs>
          <w:tab w:val="left" w:pos="1134"/>
        </w:tabs>
        <w:ind w:left="0" w:firstLine="284"/>
        <w:jc w:val="both"/>
        <w:rPr>
          <w:sz w:val="22"/>
          <w:szCs w:val="22"/>
        </w:rPr>
      </w:pPr>
      <w:r w:rsidRPr="00200301">
        <w:rPr>
          <w:sz w:val="22"/>
          <w:szCs w:val="22"/>
        </w:rPr>
        <w:t>При проведении аукциона – дата, место, время проведения аукциона и шаг аукциона.</w:t>
      </w:r>
    </w:p>
    <w:p w14:paraId="2E813662" w14:textId="77777777" w:rsidR="00400ACD" w:rsidRPr="00200301" w:rsidRDefault="00400ACD" w:rsidP="00AF556B">
      <w:pPr>
        <w:pStyle w:val="a7"/>
        <w:numPr>
          <w:ilvl w:val="3"/>
          <w:numId w:val="11"/>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14:paraId="2E10165C" w14:textId="77777777" w:rsidR="00400ACD" w:rsidRPr="00200301" w:rsidRDefault="00400ACD" w:rsidP="00AF556B">
      <w:pPr>
        <w:pStyle w:val="a7"/>
        <w:numPr>
          <w:ilvl w:val="3"/>
          <w:numId w:val="11"/>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3"/>
    <w:p w14:paraId="3A368936" w14:textId="77777777" w:rsidR="00400ACD" w:rsidRPr="00200301" w:rsidRDefault="00400ACD" w:rsidP="00AF556B">
      <w:pPr>
        <w:pStyle w:val="a7"/>
        <w:numPr>
          <w:ilvl w:val="3"/>
          <w:numId w:val="11"/>
        </w:numPr>
        <w:tabs>
          <w:tab w:val="left" w:pos="1134"/>
          <w:tab w:val="left" w:pos="1701"/>
        </w:tabs>
        <w:ind w:left="0" w:firstLine="284"/>
        <w:jc w:val="both"/>
        <w:rPr>
          <w:sz w:val="22"/>
          <w:szCs w:val="22"/>
        </w:rPr>
      </w:pPr>
      <w:r w:rsidRPr="00200301">
        <w:rPr>
          <w:sz w:val="22"/>
          <w:szCs w:val="22"/>
        </w:rPr>
        <w:t>Иные сведения, перечисленные в части 9 статьи 4 Закона № 223-ФЗ.</w:t>
      </w:r>
    </w:p>
    <w:p w14:paraId="593AA286" w14:textId="77777777" w:rsidR="00400ACD" w:rsidRDefault="00400ACD"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14:paraId="3979DA94" w14:textId="77777777" w:rsidR="00400ACD" w:rsidRDefault="00400ACD"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14:paraId="12C328D3" w14:textId="77777777" w:rsidR="00400ACD" w:rsidRDefault="00400ACD" w:rsidP="00514E29">
      <w:pPr>
        <w:pStyle w:val="a7"/>
        <w:tabs>
          <w:tab w:val="left" w:pos="550"/>
          <w:tab w:val="left" w:pos="1134"/>
          <w:tab w:val="left" w:pos="1701"/>
        </w:tabs>
        <w:ind w:left="0" w:firstLine="284"/>
        <w:jc w:val="both"/>
        <w:rPr>
          <w:sz w:val="22"/>
          <w:szCs w:val="22"/>
        </w:rPr>
      </w:pPr>
    </w:p>
    <w:p w14:paraId="6401DDF3" w14:textId="77777777" w:rsidR="00400ACD" w:rsidRPr="00AC3F45" w:rsidRDefault="00400ACD"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14:paraId="36AC8F11" w14:textId="77777777" w:rsidR="00400ACD" w:rsidRPr="00AC3F45" w:rsidRDefault="00400ACD" w:rsidP="006B3DDC">
      <w:pPr>
        <w:tabs>
          <w:tab w:val="left" w:pos="3544"/>
        </w:tabs>
        <w:ind w:firstLine="284"/>
        <w:jc w:val="both"/>
        <w:rPr>
          <w:sz w:val="22"/>
          <w:szCs w:val="22"/>
        </w:rPr>
      </w:pPr>
      <w:r w:rsidRPr="00AC3F45">
        <w:rPr>
          <w:sz w:val="22"/>
          <w:szCs w:val="22"/>
        </w:rPr>
        <w:t>5.3.1 Конкурсная документация.</w:t>
      </w:r>
    </w:p>
    <w:p w14:paraId="14F94636" w14:textId="77777777" w:rsidR="00400ACD" w:rsidRPr="00AC3F45" w:rsidRDefault="00400ACD"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Pr>
          <w:sz w:val="22"/>
          <w:szCs w:val="22"/>
        </w:rPr>
        <w:t>З</w:t>
      </w:r>
      <w:r w:rsidRPr="00976433">
        <w:rPr>
          <w:sz w:val="22"/>
          <w:szCs w:val="22"/>
        </w:rPr>
        <w:t>акона № 223-ФЗ,</w:t>
      </w:r>
      <w:r w:rsidRPr="00AC3F45">
        <w:rPr>
          <w:sz w:val="22"/>
          <w:szCs w:val="22"/>
        </w:rPr>
        <w:t xml:space="preserve"> и утверждается руководителем Заказчика либо иным уполномоченным лицом.</w:t>
      </w:r>
    </w:p>
    <w:p w14:paraId="3A074096" w14:textId="77777777" w:rsidR="00400ACD" w:rsidRPr="00AC3F45" w:rsidRDefault="00400ACD"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 на основании договора (соглашения),</w:t>
      </w:r>
      <w:r w:rsidRPr="00AC3F45">
        <w:rPr>
          <w:sz w:val="22"/>
          <w:szCs w:val="22"/>
        </w:rPr>
        <w:t xml:space="preserve"> конкурсная документация утверждается представителем Заказчика.</w:t>
      </w:r>
    </w:p>
    <w:p w14:paraId="43459275" w14:textId="77777777" w:rsidR="00400ACD" w:rsidRDefault="00400ACD"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14:paraId="5F1075C8" w14:textId="77777777" w:rsidR="00400ACD" w:rsidRPr="006B3DDC" w:rsidRDefault="00400ACD" w:rsidP="006B3DDC">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5836D59" w14:textId="77777777" w:rsidR="00400ACD" w:rsidRPr="006B3DDC" w:rsidRDefault="00400ACD" w:rsidP="006B3DDC">
      <w:pPr>
        <w:shd w:val="clear" w:color="auto" w:fill="FFFFFF"/>
        <w:ind w:firstLine="540"/>
        <w:jc w:val="both"/>
        <w:rPr>
          <w:sz w:val="22"/>
          <w:szCs w:val="22"/>
        </w:rPr>
      </w:pPr>
      <w:bookmarkStart w:id="54" w:name="dst100331"/>
      <w:bookmarkEnd w:id="54"/>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Pr="006B3DDC">
        <w:rPr>
          <w:rStyle w:val="blk"/>
          <w:sz w:val="22"/>
          <w:szCs w:val="22"/>
        </w:rPr>
        <w:t>;</w:t>
      </w:r>
    </w:p>
    <w:p w14:paraId="6E06B430" w14:textId="77777777" w:rsidR="00400ACD" w:rsidRPr="006B3DDC" w:rsidRDefault="00400ACD" w:rsidP="006B3DDC">
      <w:pPr>
        <w:shd w:val="clear" w:color="auto" w:fill="FFFFFF"/>
        <w:ind w:firstLine="540"/>
        <w:jc w:val="both"/>
        <w:rPr>
          <w:sz w:val="22"/>
          <w:szCs w:val="22"/>
        </w:rPr>
      </w:pPr>
      <w:bookmarkStart w:id="55" w:name="dst100332"/>
      <w:bookmarkEnd w:id="55"/>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Pr="006B3DDC">
        <w:rPr>
          <w:rStyle w:val="blk"/>
          <w:sz w:val="22"/>
          <w:szCs w:val="22"/>
        </w:rPr>
        <w:t>, их количественных и качественных характеристик;</w:t>
      </w:r>
    </w:p>
    <w:p w14:paraId="123B92DF" w14:textId="77777777" w:rsidR="00400ACD" w:rsidRPr="006B3DDC" w:rsidRDefault="00400ACD" w:rsidP="006B3DDC">
      <w:pPr>
        <w:shd w:val="clear" w:color="auto" w:fill="FFFFFF"/>
        <w:ind w:firstLine="540"/>
        <w:jc w:val="both"/>
        <w:rPr>
          <w:sz w:val="22"/>
          <w:szCs w:val="22"/>
        </w:rPr>
      </w:pPr>
      <w:bookmarkStart w:id="56" w:name="dst100333"/>
      <w:bookmarkEnd w:id="56"/>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14:paraId="127E2B30" w14:textId="60317C8B" w:rsidR="00400ACD" w:rsidRPr="006B3DDC" w:rsidRDefault="00400ACD" w:rsidP="0001196E">
      <w:pPr>
        <w:shd w:val="clear" w:color="auto" w:fill="FFFFFF"/>
        <w:ind w:firstLine="540"/>
        <w:jc w:val="both"/>
        <w:rPr>
          <w:sz w:val="22"/>
          <w:szCs w:val="22"/>
        </w:rPr>
      </w:pPr>
      <w:bookmarkStart w:id="57" w:name="dst100334"/>
      <w:bookmarkEnd w:id="57"/>
      <w:r>
        <w:rPr>
          <w:rStyle w:val="blk"/>
          <w:sz w:val="22"/>
          <w:szCs w:val="22"/>
        </w:rPr>
        <w:t>5) С</w:t>
      </w:r>
      <w:r w:rsidRPr="006B3DDC">
        <w:rPr>
          <w:rStyle w:val="blk"/>
          <w:sz w:val="22"/>
          <w:szCs w:val="22"/>
        </w:rPr>
        <w:t>ведения о начальн</w:t>
      </w:r>
      <w:r>
        <w:rPr>
          <w:rStyle w:val="blk"/>
          <w:sz w:val="22"/>
          <w:szCs w:val="22"/>
        </w:rPr>
        <w:t xml:space="preserve">ой (максимальной) цене договора, либо формула </w:t>
      </w:r>
      <w:r w:rsidR="000F0249">
        <w:rPr>
          <w:rStyle w:val="blk"/>
          <w:sz w:val="22"/>
          <w:szCs w:val="22"/>
        </w:rPr>
        <w:t xml:space="preserve">цены </w:t>
      </w:r>
      <w:r w:rsidR="000F0249" w:rsidRPr="006B3DDC">
        <w:rPr>
          <w:rStyle w:val="blk"/>
          <w:sz w:val="22"/>
          <w:szCs w:val="22"/>
        </w:rPr>
        <w:t>и</w:t>
      </w:r>
      <w:r w:rsidRPr="006B3DDC">
        <w:rPr>
          <w:rStyle w:val="blk"/>
          <w:sz w:val="22"/>
          <w:szCs w:val="22"/>
        </w:rPr>
        <w:t xml:space="preserve"> максимальное значение цены договора, либо цена единицы товара, работы, услуги и мак</w:t>
      </w:r>
      <w:r>
        <w:rPr>
          <w:rStyle w:val="blk"/>
          <w:sz w:val="22"/>
          <w:szCs w:val="22"/>
        </w:rPr>
        <w:t xml:space="preserve">симальное значение цены </w:t>
      </w:r>
      <w:r w:rsidRPr="006B3DDC">
        <w:rPr>
          <w:rStyle w:val="blk"/>
          <w:sz w:val="22"/>
          <w:szCs w:val="22"/>
        </w:rPr>
        <w:t>;</w:t>
      </w:r>
    </w:p>
    <w:p w14:paraId="0D4B906E" w14:textId="77777777" w:rsidR="00400ACD" w:rsidRPr="006B3DDC" w:rsidRDefault="00400ACD" w:rsidP="0001196E">
      <w:pPr>
        <w:shd w:val="clear" w:color="auto" w:fill="FFFFFF"/>
        <w:ind w:firstLine="540"/>
        <w:jc w:val="both"/>
        <w:rPr>
          <w:sz w:val="22"/>
          <w:szCs w:val="22"/>
        </w:rPr>
      </w:pPr>
      <w:bookmarkStart w:id="58" w:name="dst100335"/>
      <w:bookmarkEnd w:id="58"/>
      <w:r>
        <w:rPr>
          <w:rStyle w:val="blk"/>
          <w:sz w:val="22"/>
          <w:szCs w:val="22"/>
        </w:rPr>
        <w:t>6) Ф</w:t>
      </w:r>
      <w:r w:rsidRPr="006B3DDC">
        <w:rPr>
          <w:rStyle w:val="blk"/>
          <w:sz w:val="22"/>
          <w:szCs w:val="22"/>
        </w:rPr>
        <w:t>орма, сроки и порядок оплаты товара, работы, услуги;</w:t>
      </w:r>
    </w:p>
    <w:p w14:paraId="26F08416" w14:textId="4A685143" w:rsidR="00400ACD" w:rsidRPr="006B3DDC" w:rsidRDefault="00400ACD" w:rsidP="0001196E">
      <w:pPr>
        <w:shd w:val="clear" w:color="auto" w:fill="FFFFFF"/>
        <w:ind w:firstLine="540"/>
        <w:jc w:val="both"/>
        <w:rPr>
          <w:sz w:val="22"/>
          <w:szCs w:val="22"/>
        </w:rPr>
      </w:pPr>
      <w:bookmarkStart w:id="59" w:name="dst100336"/>
      <w:bookmarkEnd w:id="59"/>
      <w:r>
        <w:rPr>
          <w:rStyle w:val="blk"/>
          <w:sz w:val="22"/>
          <w:szCs w:val="22"/>
        </w:rPr>
        <w:lastRenderedPageBreak/>
        <w:t xml:space="preserve">7) Обоснование начальной (максимальной) </w:t>
      </w:r>
      <w:r w:rsidRPr="006B3DDC">
        <w:rPr>
          <w:rStyle w:val="blk"/>
          <w:sz w:val="22"/>
          <w:szCs w:val="22"/>
        </w:rPr>
        <w:t>цены договора</w:t>
      </w:r>
      <w:r>
        <w:rPr>
          <w:rStyle w:val="blk"/>
          <w:sz w:val="22"/>
          <w:szCs w:val="22"/>
        </w:rPr>
        <w:t xml:space="preserve"> либо цены единицы товара, работы, услуги включая информацию </w:t>
      </w:r>
      <w:r w:rsidR="000F0249">
        <w:rPr>
          <w:rStyle w:val="blk"/>
          <w:sz w:val="22"/>
          <w:szCs w:val="22"/>
        </w:rPr>
        <w:t>о</w:t>
      </w:r>
      <w:r w:rsidR="000F0249" w:rsidRPr="006B3DDC">
        <w:rPr>
          <w:rStyle w:val="blk"/>
          <w:sz w:val="22"/>
          <w:szCs w:val="22"/>
        </w:rPr>
        <w:t xml:space="preserve"> расходы</w:t>
      </w:r>
      <w:r w:rsidRPr="006B3DDC">
        <w:rPr>
          <w:rStyle w:val="blk"/>
          <w:sz w:val="22"/>
          <w:szCs w:val="22"/>
        </w:rPr>
        <w:t xml:space="preserve"> на перевозку, страхование, уплату таможенных пошлин, налогов и других обязательных платежей;</w:t>
      </w:r>
    </w:p>
    <w:p w14:paraId="7407F557" w14:textId="77777777" w:rsidR="00400ACD" w:rsidRPr="006B3DDC" w:rsidRDefault="00400ACD" w:rsidP="0001196E">
      <w:pPr>
        <w:ind w:firstLine="540"/>
        <w:jc w:val="both"/>
        <w:rPr>
          <w:sz w:val="22"/>
          <w:szCs w:val="22"/>
        </w:rPr>
      </w:pPr>
      <w:bookmarkStart w:id="60" w:name="dst100337"/>
      <w:bookmarkEnd w:id="60"/>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Pr="006B3DDC">
        <w:rPr>
          <w:rStyle w:val="blk"/>
          <w:sz w:val="22"/>
          <w:szCs w:val="22"/>
        </w:rPr>
        <w:t>е (этапах кон</w:t>
      </w:r>
      <w:r>
        <w:rPr>
          <w:rStyle w:val="blk"/>
          <w:sz w:val="22"/>
          <w:szCs w:val="22"/>
        </w:rPr>
        <w:t>курса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Pr="006B3DDC">
        <w:rPr>
          <w:rStyle w:val="blk"/>
          <w:sz w:val="22"/>
          <w:szCs w:val="22"/>
        </w:rPr>
        <w:t>;</w:t>
      </w:r>
    </w:p>
    <w:p w14:paraId="705BF108" w14:textId="77777777" w:rsidR="00400ACD" w:rsidRPr="006B3DDC" w:rsidRDefault="00400ACD" w:rsidP="0001196E">
      <w:pPr>
        <w:shd w:val="clear" w:color="auto" w:fill="FFFFFF"/>
        <w:ind w:firstLine="540"/>
        <w:jc w:val="both"/>
        <w:rPr>
          <w:sz w:val="22"/>
          <w:szCs w:val="22"/>
        </w:rPr>
      </w:pPr>
      <w:bookmarkStart w:id="61" w:name="dst100338"/>
      <w:bookmarkEnd w:id="61"/>
      <w:r w:rsidRPr="006B3DDC">
        <w:rPr>
          <w:rStyle w:val="blk"/>
          <w:sz w:val="22"/>
          <w:szCs w:val="22"/>
        </w:rPr>
        <w:t xml:space="preserve">9) </w:t>
      </w:r>
      <w:r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Pr>
          <w:sz w:val="22"/>
          <w:szCs w:val="22"/>
        </w:rPr>
        <w:t>ям;</w:t>
      </w:r>
    </w:p>
    <w:p w14:paraId="123AA570" w14:textId="77777777" w:rsidR="00400ACD" w:rsidRPr="006B3DDC" w:rsidRDefault="00400ACD" w:rsidP="0001196E">
      <w:pPr>
        <w:shd w:val="clear" w:color="auto" w:fill="FFFFFF"/>
        <w:ind w:firstLine="540"/>
        <w:jc w:val="both"/>
        <w:rPr>
          <w:sz w:val="22"/>
          <w:szCs w:val="22"/>
        </w:rPr>
      </w:pPr>
      <w:bookmarkStart w:id="62" w:name="dst100339"/>
      <w:bookmarkEnd w:id="62"/>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EE971F5" w14:textId="77777777" w:rsidR="00400ACD" w:rsidRDefault="00400ACD" w:rsidP="0001196E">
      <w:pPr>
        <w:shd w:val="clear" w:color="auto" w:fill="FFFFFF"/>
        <w:ind w:firstLine="540"/>
        <w:jc w:val="both"/>
        <w:rPr>
          <w:rStyle w:val="blk"/>
          <w:sz w:val="22"/>
          <w:szCs w:val="22"/>
        </w:rPr>
      </w:pPr>
      <w:bookmarkStart w:id="63" w:name="dst100340"/>
      <w:bookmarkEnd w:id="63"/>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Pr>
          <w:rStyle w:val="blk"/>
          <w:sz w:val="22"/>
          <w:szCs w:val="22"/>
        </w:rPr>
        <w:t>конкурса</w:t>
      </w:r>
      <w:r w:rsidRPr="006B3DDC">
        <w:rPr>
          <w:rStyle w:val="blk"/>
          <w:sz w:val="22"/>
          <w:szCs w:val="22"/>
        </w:rPr>
        <w:t xml:space="preserve"> разъяснений положений документации о закупке;</w:t>
      </w:r>
    </w:p>
    <w:p w14:paraId="0CC5ADA8" w14:textId="77777777" w:rsidR="00400ACD" w:rsidRPr="006B3DDC" w:rsidRDefault="00400AC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Pr>
          <w:sz w:val="22"/>
          <w:szCs w:val="22"/>
        </w:rPr>
        <w:t xml:space="preserve">рытия конвертов с заявками </w:t>
      </w:r>
      <w:r w:rsidRPr="00AC3F45">
        <w:rPr>
          <w:sz w:val="22"/>
          <w:szCs w:val="22"/>
        </w:rPr>
        <w:t>на уча</w:t>
      </w:r>
      <w:r>
        <w:rPr>
          <w:sz w:val="22"/>
          <w:szCs w:val="22"/>
        </w:rPr>
        <w:t>стие в конкурсе;</w:t>
      </w:r>
    </w:p>
    <w:p w14:paraId="16A3BE01" w14:textId="77777777" w:rsidR="00400ACD" w:rsidRPr="006B3DDC" w:rsidRDefault="00400ACD" w:rsidP="0001196E">
      <w:pPr>
        <w:shd w:val="clear" w:color="auto" w:fill="FFFFFF"/>
        <w:ind w:firstLine="540"/>
        <w:jc w:val="both"/>
        <w:rPr>
          <w:sz w:val="22"/>
          <w:szCs w:val="22"/>
        </w:rPr>
      </w:pPr>
      <w:bookmarkStart w:id="64" w:name="dst100341"/>
      <w:bookmarkEnd w:id="64"/>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14:paraId="22BCFA24" w14:textId="77777777" w:rsidR="00400ACD" w:rsidRPr="006B3DDC" w:rsidRDefault="00400ACD" w:rsidP="0001196E">
      <w:pPr>
        <w:shd w:val="clear" w:color="auto" w:fill="FFFFFF"/>
        <w:ind w:firstLine="540"/>
        <w:jc w:val="both"/>
        <w:rPr>
          <w:sz w:val="22"/>
          <w:szCs w:val="22"/>
        </w:rPr>
      </w:pPr>
      <w:bookmarkStart w:id="65" w:name="dst100342"/>
      <w:bookmarkEnd w:id="65"/>
      <w:r>
        <w:rPr>
          <w:rStyle w:val="blk"/>
          <w:sz w:val="22"/>
          <w:szCs w:val="22"/>
        </w:rPr>
        <w:t>14) К</w:t>
      </w:r>
      <w:r w:rsidRPr="006B3DDC">
        <w:rPr>
          <w:rStyle w:val="blk"/>
          <w:sz w:val="22"/>
          <w:szCs w:val="22"/>
        </w:rPr>
        <w:t>ритерии оценки и сопоставления заявок на участие в такой закупке;</w:t>
      </w:r>
    </w:p>
    <w:p w14:paraId="46D4FF62" w14:textId="77777777" w:rsidR="00400ACD" w:rsidRPr="006B3DDC" w:rsidRDefault="00400ACD" w:rsidP="0001196E">
      <w:pPr>
        <w:shd w:val="clear" w:color="auto" w:fill="FFFFFF"/>
        <w:ind w:firstLine="540"/>
        <w:jc w:val="both"/>
        <w:rPr>
          <w:sz w:val="22"/>
          <w:szCs w:val="22"/>
        </w:rPr>
      </w:pPr>
      <w:bookmarkStart w:id="66" w:name="dst100343"/>
      <w:bookmarkEnd w:id="66"/>
      <w:r>
        <w:rPr>
          <w:rStyle w:val="blk"/>
          <w:sz w:val="22"/>
          <w:szCs w:val="22"/>
        </w:rPr>
        <w:t>15) П</w:t>
      </w:r>
      <w:r w:rsidRPr="006B3DDC">
        <w:rPr>
          <w:rStyle w:val="blk"/>
          <w:sz w:val="22"/>
          <w:szCs w:val="22"/>
        </w:rPr>
        <w:t>орядок оценки и сопоставления заявок на участие в такой закупке;</w:t>
      </w:r>
    </w:p>
    <w:p w14:paraId="7456374D" w14:textId="77777777" w:rsidR="00400ACD" w:rsidRPr="00AC3F45" w:rsidRDefault="00400ACD" w:rsidP="0001196E">
      <w:pPr>
        <w:shd w:val="clear" w:color="auto" w:fill="FFFFFF"/>
        <w:ind w:firstLine="540"/>
        <w:jc w:val="both"/>
        <w:rPr>
          <w:sz w:val="22"/>
          <w:szCs w:val="22"/>
        </w:rPr>
      </w:pPr>
      <w:bookmarkStart w:id="67" w:name="dst100344"/>
      <w:bookmarkEnd w:id="67"/>
      <w:r>
        <w:rPr>
          <w:rStyle w:val="blk"/>
          <w:sz w:val="22"/>
          <w:szCs w:val="22"/>
        </w:rPr>
        <w:t>16) О</w:t>
      </w:r>
      <w:r w:rsidRPr="006B3DDC">
        <w:rPr>
          <w:rStyle w:val="blk"/>
          <w:sz w:val="22"/>
          <w:szCs w:val="22"/>
        </w:rPr>
        <w:t xml:space="preserve">писание предмета такой закупки в соответствии с частью 6.1 статьи 3 </w:t>
      </w:r>
      <w:r>
        <w:rPr>
          <w:sz w:val="22"/>
          <w:szCs w:val="22"/>
        </w:rPr>
        <w:t>З</w:t>
      </w:r>
      <w:r w:rsidRPr="00976433">
        <w:rPr>
          <w:sz w:val="22"/>
          <w:szCs w:val="22"/>
        </w:rPr>
        <w:t>акона № 223-ФЗ</w:t>
      </w:r>
      <w:r w:rsidRPr="00976433">
        <w:rPr>
          <w:rStyle w:val="blk"/>
          <w:sz w:val="22"/>
          <w:szCs w:val="22"/>
        </w:rPr>
        <w:t>;</w:t>
      </w:r>
    </w:p>
    <w:p w14:paraId="2A9489F9" w14:textId="77777777" w:rsidR="00400ACD" w:rsidRPr="00AC3F45" w:rsidRDefault="00400ACD" w:rsidP="0001196E">
      <w:pPr>
        <w:ind w:firstLine="540"/>
        <w:jc w:val="both"/>
        <w:rPr>
          <w:sz w:val="22"/>
          <w:szCs w:val="22"/>
        </w:rPr>
      </w:pPr>
      <w:bookmarkStart w:id="68" w:name="sub_542"/>
      <w:r>
        <w:rPr>
          <w:sz w:val="22"/>
          <w:szCs w:val="22"/>
        </w:rPr>
        <w:t>17</w:t>
      </w:r>
      <w:r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Pr>
          <w:sz w:val="22"/>
          <w:szCs w:val="22"/>
        </w:rPr>
        <w:t>курсе в форме денежных средств;</w:t>
      </w:r>
    </w:p>
    <w:p w14:paraId="1F7DD8D2" w14:textId="487D1505" w:rsidR="00400ACD" w:rsidRPr="00AC3F45" w:rsidRDefault="00400ACD" w:rsidP="0001196E">
      <w:pPr>
        <w:ind w:firstLine="540"/>
        <w:jc w:val="both"/>
        <w:rPr>
          <w:sz w:val="22"/>
          <w:szCs w:val="22"/>
        </w:rPr>
      </w:pPr>
      <w:r>
        <w:rPr>
          <w:sz w:val="22"/>
          <w:szCs w:val="22"/>
        </w:rPr>
        <w:t>18</w:t>
      </w:r>
      <w:r w:rsidRPr="00AC3F45">
        <w:rPr>
          <w:sz w:val="22"/>
          <w:szCs w:val="22"/>
        </w:rPr>
        <w:t xml:space="preserve">) Размер, форму и срок действия, срок и порядок предоставления обеспечения исполнения </w:t>
      </w:r>
      <w:r w:rsidR="000F0249" w:rsidRPr="00200301">
        <w:rPr>
          <w:sz w:val="22"/>
          <w:szCs w:val="22"/>
        </w:rPr>
        <w:t>договора в случае, если</w:t>
      </w:r>
      <w:r w:rsidRPr="00200301">
        <w:rPr>
          <w:sz w:val="22"/>
          <w:szCs w:val="22"/>
        </w:rPr>
        <w:t xml:space="preserve">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конкурса;</w:t>
      </w:r>
    </w:p>
    <w:p w14:paraId="39F3AF14" w14:textId="77777777" w:rsidR="00400ACD" w:rsidRPr="00200301" w:rsidRDefault="00400ACD" w:rsidP="0001196E">
      <w:pPr>
        <w:ind w:firstLine="540"/>
        <w:jc w:val="both"/>
        <w:rPr>
          <w:sz w:val="22"/>
          <w:szCs w:val="22"/>
        </w:rPr>
      </w:pPr>
      <w:r>
        <w:rPr>
          <w:sz w:val="22"/>
          <w:szCs w:val="22"/>
        </w:rPr>
        <w:t>19</w:t>
      </w:r>
      <w:r w:rsidRPr="00AC3F45">
        <w:rPr>
          <w:sz w:val="22"/>
          <w:szCs w:val="22"/>
        </w:rPr>
        <w:t xml:space="preserve">) Срок со дня размещения в единой информационной системе протокола подведения итогов </w:t>
      </w:r>
      <w:r w:rsidRPr="00200301">
        <w:rPr>
          <w:sz w:val="22"/>
          <w:szCs w:val="22"/>
        </w:rPr>
        <w:t>конкурса, в течение которого победитель конкурса должен подписать договор;</w:t>
      </w:r>
    </w:p>
    <w:p w14:paraId="54907459" w14:textId="77777777" w:rsidR="00400ACD" w:rsidRPr="00200301" w:rsidRDefault="00400ACD"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информационно-телекоммуникационной сети "Интернет";</w:t>
      </w:r>
    </w:p>
    <w:p w14:paraId="44CC4B41" w14:textId="77777777" w:rsidR="00400ACD" w:rsidRPr="00AC3F45" w:rsidRDefault="00400ACD" w:rsidP="0001196E">
      <w:pPr>
        <w:pStyle w:val="a7"/>
        <w:tabs>
          <w:tab w:val="left" w:pos="0"/>
          <w:tab w:val="left" w:pos="1134"/>
        </w:tabs>
        <w:ind w:left="0" w:firstLine="540"/>
        <w:jc w:val="both"/>
        <w:rPr>
          <w:sz w:val="22"/>
          <w:szCs w:val="22"/>
        </w:rPr>
      </w:pPr>
      <w:r w:rsidRPr="00200301">
        <w:rPr>
          <w:sz w:val="22"/>
          <w:szCs w:val="22"/>
        </w:rPr>
        <w:t xml:space="preserve">21) </w:t>
      </w:r>
      <w:bookmarkStart w:id="69" w:name="sub_5423"/>
      <w:bookmarkEnd w:id="68"/>
      <w:r w:rsidRPr="00200301">
        <w:rPr>
          <w:sz w:val="22"/>
          <w:szCs w:val="22"/>
        </w:rPr>
        <w:t>Иные сведения, перечисленные</w:t>
      </w:r>
      <w:r w:rsidRPr="00AC3F45">
        <w:rPr>
          <w:sz w:val="22"/>
          <w:szCs w:val="22"/>
        </w:rPr>
        <w:t xml:space="preserve"> в части 10 </w:t>
      </w:r>
      <w:r w:rsidRPr="00976433">
        <w:rPr>
          <w:sz w:val="22"/>
          <w:szCs w:val="22"/>
        </w:rPr>
        <w:t xml:space="preserve">статьи 4 </w:t>
      </w:r>
      <w:r>
        <w:rPr>
          <w:sz w:val="22"/>
          <w:szCs w:val="22"/>
        </w:rPr>
        <w:t>З</w:t>
      </w:r>
      <w:r w:rsidRPr="00976433">
        <w:rPr>
          <w:sz w:val="22"/>
          <w:szCs w:val="22"/>
        </w:rPr>
        <w:t>акона № 223-ФЗ.</w:t>
      </w:r>
    </w:p>
    <w:p w14:paraId="6C6FDD0B" w14:textId="77777777" w:rsidR="00400ACD" w:rsidRPr="00AC3F45" w:rsidRDefault="00400ACD"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14:paraId="1A7FE66F" w14:textId="77777777" w:rsidR="00400ACD" w:rsidRPr="00AC3F45" w:rsidRDefault="00400ACD"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14:paraId="37B7F87B" w14:textId="77777777" w:rsidR="00400ACD" w:rsidRPr="00C15ABB" w:rsidRDefault="00400ACD" w:rsidP="00AF556B">
      <w:pPr>
        <w:ind w:firstLine="284"/>
        <w:jc w:val="both"/>
        <w:rPr>
          <w:sz w:val="22"/>
          <w:szCs w:val="22"/>
        </w:rPr>
      </w:pPr>
      <w:bookmarkStart w:id="70" w:name="sub_5424"/>
      <w:bookmarkEnd w:id="69"/>
      <w:r w:rsidRPr="00AC3F45">
        <w:rPr>
          <w:sz w:val="22"/>
          <w:szCs w:val="22"/>
        </w:rPr>
        <w:t>5.3.1.5 Сведения, содержащиеся в конкурсной документации, должны соответствовать сведениям, ука</w:t>
      </w:r>
      <w:r>
        <w:rPr>
          <w:sz w:val="22"/>
          <w:szCs w:val="22"/>
        </w:rPr>
        <w:t>занным в извещении о проведении</w:t>
      </w:r>
      <w:r w:rsidRPr="00AC3F45">
        <w:rPr>
          <w:sz w:val="22"/>
          <w:szCs w:val="22"/>
        </w:rPr>
        <w:t xml:space="preserve"> конкурса.</w:t>
      </w:r>
    </w:p>
    <w:p w14:paraId="27C45D74" w14:textId="77777777" w:rsidR="00400ACD" w:rsidRPr="00AC3F45" w:rsidRDefault="00400ACD" w:rsidP="006B3DDC">
      <w:pPr>
        <w:ind w:firstLine="284"/>
        <w:jc w:val="both"/>
        <w:rPr>
          <w:b/>
          <w:sz w:val="22"/>
          <w:szCs w:val="22"/>
        </w:rPr>
      </w:pPr>
      <w:bookmarkStart w:id="71" w:name="sub_505"/>
      <w:bookmarkEnd w:id="70"/>
      <w:r w:rsidRPr="00AC3F45">
        <w:rPr>
          <w:b/>
          <w:sz w:val="22"/>
          <w:szCs w:val="22"/>
        </w:rPr>
        <w:t xml:space="preserve">5.3.2 </w:t>
      </w:r>
      <w:r w:rsidRPr="00AC3F45">
        <w:rPr>
          <w:sz w:val="22"/>
          <w:szCs w:val="22"/>
        </w:rPr>
        <w:t xml:space="preserve">При проведении процедуры закупки заказчиком и </w:t>
      </w:r>
      <w:r>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Pr>
          <w:b/>
          <w:sz w:val="22"/>
          <w:szCs w:val="22"/>
        </w:rPr>
        <w:t xml:space="preserve"> </w:t>
      </w:r>
      <w:r w:rsidRPr="00AC3F45">
        <w:rPr>
          <w:b/>
          <w:sz w:val="22"/>
          <w:szCs w:val="22"/>
        </w:rPr>
        <w:t>конкурса).</w:t>
      </w:r>
    </w:p>
    <w:p w14:paraId="3341EBA8" w14:textId="77777777" w:rsidR="00400ACD" w:rsidRPr="00AC3F45" w:rsidRDefault="00400ACD" w:rsidP="006B3DDC">
      <w:pPr>
        <w:ind w:firstLine="284"/>
        <w:jc w:val="both"/>
        <w:rPr>
          <w:sz w:val="22"/>
          <w:szCs w:val="22"/>
        </w:rPr>
      </w:pPr>
      <w:r w:rsidRPr="00AC3F45">
        <w:rPr>
          <w:sz w:val="22"/>
          <w:szCs w:val="22"/>
        </w:rPr>
        <w:t>5.3.2.1 Порядок вскрытия конвертов</w:t>
      </w:r>
      <w:r>
        <w:rPr>
          <w:sz w:val="22"/>
          <w:szCs w:val="22"/>
        </w:rPr>
        <w:t xml:space="preserve"> с </w:t>
      </w:r>
      <w:r w:rsidRPr="00AC3F45">
        <w:rPr>
          <w:sz w:val="22"/>
          <w:szCs w:val="22"/>
        </w:rPr>
        <w:t>заявкам</w:t>
      </w:r>
      <w:r>
        <w:rPr>
          <w:sz w:val="22"/>
          <w:szCs w:val="22"/>
        </w:rPr>
        <w:t>и</w:t>
      </w:r>
      <w:r w:rsidRPr="00AC3F45">
        <w:rPr>
          <w:sz w:val="22"/>
          <w:szCs w:val="22"/>
        </w:rPr>
        <w:t xml:space="preserve"> на участие в конкурсе.</w:t>
      </w:r>
    </w:p>
    <w:p w14:paraId="02FA4E92" w14:textId="23324EC8" w:rsidR="00400ACD" w:rsidRDefault="00400ACD" w:rsidP="006B3DDC">
      <w:pPr>
        <w:ind w:firstLine="284"/>
        <w:jc w:val="both"/>
        <w:rPr>
          <w:sz w:val="22"/>
          <w:szCs w:val="22"/>
        </w:rPr>
      </w:pPr>
      <w:bookmarkStart w:id="72" w:name="sub_551"/>
      <w:bookmarkEnd w:id="71"/>
      <w:r w:rsidRPr="00AC3F45">
        <w:rPr>
          <w:sz w:val="22"/>
          <w:szCs w:val="22"/>
        </w:rPr>
        <w:t xml:space="preserve">5.3.2.1.1 В день, </w:t>
      </w:r>
      <w:r w:rsidR="000F0249" w:rsidRPr="00AC3F45">
        <w:rPr>
          <w:sz w:val="22"/>
          <w:szCs w:val="22"/>
        </w:rPr>
        <w:t>вовремя</w:t>
      </w:r>
      <w:r w:rsidRPr="00AC3F45">
        <w:rPr>
          <w:sz w:val="22"/>
          <w:szCs w:val="22"/>
        </w:rPr>
        <w:t xml:space="preserve"> и в месте, указанные в из</w:t>
      </w:r>
      <w:r>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Pr>
          <w:sz w:val="22"/>
          <w:szCs w:val="22"/>
        </w:rPr>
        <w:t>.</w:t>
      </w:r>
    </w:p>
    <w:p w14:paraId="57A4F5E7" w14:textId="77777777" w:rsidR="00400ACD" w:rsidRPr="00C32661" w:rsidRDefault="00400ACD" w:rsidP="006B3DDC">
      <w:pPr>
        <w:ind w:firstLine="284"/>
        <w:jc w:val="both"/>
        <w:rPr>
          <w:sz w:val="22"/>
          <w:szCs w:val="22"/>
        </w:rPr>
      </w:pPr>
      <w:r w:rsidRPr="00AC3F45">
        <w:rPr>
          <w:b/>
          <w:sz w:val="22"/>
          <w:szCs w:val="22"/>
          <w:lang w:eastAsia="en-US"/>
        </w:rPr>
        <w:t xml:space="preserve">По решению </w:t>
      </w:r>
      <w:r>
        <w:rPr>
          <w:b/>
          <w:sz w:val="22"/>
          <w:szCs w:val="22"/>
          <w:lang w:eastAsia="en-US"/>
        </w:rPr>
        <w:t>Комиссии</w:t>
      </w:r>
      <w:r w:rsidRPr="00AC3F45">
        <w:rPr>
          <w:b/>
          <w:sz w:val="22"/>
          <w:szCs w:val="22"/>
          <w:lang w:eastAsia="en-US"/>
        </w:rPr>
        <w:t xml:space="preserve"> в целях информационной открытости</w:t>
      </w:r>
      <w:r>
        <w:rPr>
          <w:b/>
          <w:sz w:val="22"/>
          <w:szCs w:val="22"/>
          <w:lang w:eastAsia="en-US"/>
        </w:rPr>
        <w:t xml:space="preserve"> </w:t>
      </w:r>
      <w:r w:rsidRPr="00AC3F45">
        <w:rPr>
          <w:b/>
          <w:sz w:val="22"/>
          <w:szCs w:val="22"/>
          <w:lang w:eastAsia="en-US"/>
        </w:rPr>
        <w:t>деятельности Заказчика в сфере закупок</w:t>
      </w:r>
      <w:r>
        <w:rPr>
          <w:b/>
          <w:sz w:val="22"/>
          <w:szCs w:val="22"/>
          <w:lang w:eastAsia="en-US"/>
        </w:rPr>
        <w:t xml:space="preserve"> </w:t>
      </w:r>
      <w:r w:rsidRPr="00A40DCE">
        <w:rPr>
          <w:sz w:val="22"/>
          <w:szCs w:val="22"/>
          <w:lang w:eastAsia="en-US"/>
        </w:rPr>
        <w:t>вскрытие конвертов с заявками может производиться Комиссией публично.</w:t>
      </w:r>
    </w:p>
    <w:p w14:paraId="6E7A87F8" w14:textId="77777777" w:rsidR="00400ACD" w:rsidRPr="00C32661" w:rsidRDefault="00400ACD"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w:t>
      </w:r>
      <w:r>
        <w:rPr>
          <w:rFonts w:eastAsia="SimSun"/>
          <w:kern w:val="3"/>
          <w:sz w:val="22"/>
          <w:szCs w:val="22"/>
          <w:lang w:bidi="hi-IN"/>
        </w:rPr>
        <w:t xml:space="preserve"> </w:t>
      </w:r>
      <w:r w:rsidRPr="00C32661">
        <w:rPr>
          <w:sz w:val="22"/>
          <w:szCs w:val="22"/>
        </w:rPr>
        <w:t>с заявками на участие в конкурсе</w:t>
      </w:r>
      <w:r w:rsidRPr="00C32661">
        <w:rPr>
          <w:rFonts w:eastAsia="SimSun"/>
          <w:kern w:val="3"/>
          <w:sz w:val="22"/>
          <w:szCs w:val="22"/>
          <w:lang w:bidi="hi-IN"/>
        </w:rPr>
        <w:t xml:space="preserve">. Представители участников закупок, присутствующие при этом, </w:t>
      </w:r>
      <w:r w:rsidRPr="00C32661">
        <w:rPr>
          <w:rFonts w:eastAsia="SimSun"/>
          <w:kern w:val="3"/>
          <w:sz w:val="22"/>
          <w:szCs w:val="22"/>
          <w:lang w:bidi="hi-IN"/>
        </w:rPr>
        <w:lastRenderedPageBreak/>
        <w:t>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6DBF18E5" w14:textId="7B86CCE2" w:rsidR="00400ACD" w:rsidRPr="00AC3F45" w:rsidRDefault="00400ACD" w:rsidP="006B3DDC">
      <w:pPr>
        <w:ind w:firstLine="284"/>
        <w:jc w:val="both"/>
        <w:rPr>
          <w:sz w:val="22"/>
          <w:szCs w:val="22"/>
          <w:lang w:eastAsia="en-US"/>
        </w:rPr>
      </w:pPr>
      <w:bookmarkStart w:id="73" w:name="sub_553"/>
      <w:bookmarkEnd w:id="72"/>
      <w:r w:rsidRPr="00C32661">
        <w:rPr>
          <w:sz w:val="22"/>
          <w:szCs w:val="22"/>
          <w:lang w:eastAsia="en-US"/>
        </w:rPr>
        <w:t>Участникам закупки, подавшими заявки на участие в</w:t>
      </w:r>
      <w:r w:rsidRPr="00AC3F45">
        <w:rPr>
          <w:sz w:val="22"/>
          <w:szCs w:val="22"/>
          <w:lang w:eastAsia="en-US"/>
        </w:rPr>
        <w:t xml:space="preserve"> конкурсе, или их представителям, присутствующим на процедуре вскрытия конвертов</w:t>
      </w:r>
      <w:r>
        <w:rPr>
          <w:sz w:val="22"/>
          <w:szCs w:val="22"/>
          <w:lang w:eastAsia="en-US"/>
        </w:rPr>
        <w:t xml:space="preserve"> </w:t>
      </w:r>
      <w:r w:rsidRPr="00AC3F45">
        <w:rPr>
          <w:sz w:val="22"/>
          <w:szCs w:val="22"/>
        </w:rPr>
        <w:t>и открытии доступа к поданным в форме электронных документов заявкам</w:t>
      </w:r>
      <w:r w:rsidRPr="00AC3F45">
        <w:rPr>
          <w:sz w:val="22"/>
          <w:szCs w:val="22"/>
          <w:lang w:eastAsia="en-US"/>
        </w:rPr>
        <w:t xml:space="preserve">, запрещается создавать какие-либо препятствия в работе </w:t>
      </w:r>
      <w:r>
        <w:rPr>
          <w:sz w:val="22"/>
          <w:szCs w:val="22"/>
          <w:lang w:eastAsia="en-US"/>
        </w:rPr>
        <w:t>Комиссии</w:t>
      </w:r>
      <w:r w:rsidRPr="00AC3F45">
        <w:rPr>
          <w:sz w:val="22"/>
          <w:szCs w:val="22"/>
          <w:lang w:eastAsia="en-US"/>
        </w:rPr>
        <w:t xml:space="preserve"> (вступать в переговоры или споры с членами </w:t>
      </w:r>
      <w:r>
        <w:rPr>
          <w:sz w:val="22"/>
          <w:szCs w:val="22"/>
          <w:lang w:eastAsia="en-US"/>
        </w:rPr>
        <w:t>Комиссии</w:t>
      </w:r>
      <w:r w:rsidRPr="00AC3F45">
        <w:rPr>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lang w:eastAsia="en-US"/>
        </w:rPr>
        <w:t>Комиссии</w:t>
      </w:r>
      <w:r w:rsidRPr="00AC3F45">
        <w:rPr>
          <w:sz w:val="22"/>
          <w:szCs w:val="22"/>
          <w:lang w:eastAsia="en-US"/>
        </w:rPr>
        <w:t xml:space="preserve"> по вскрытию конвертов</w:t>
      </w:r>
      <w:r w:rsidR="000F0249">
        <w:rPr>
          <w:sz w:val="22"/>
          <w:szCs w:val="22"/>
          <w:lang w:eastAsia="en-US"/>
        </w:rPr>
        <w:t xml:space="preserve"> </w:t>
      </w:r>
      <w:r>
        <w:rPr>
          <w:sz w:val="22"/>
          <w:szCs w:val="22"/>
        </w:rPr>
        <w:t>и открытию</w:t>
      </w:r>
      <w:r w:rsidRPr="00AC3F45">
        <w:rPr>
          <w:sz w:val="22"/>
          <w:szCs w:val="22"/>
        </w:rPr>
        <w:t xml:space="preserve"> доступа к поданным в форме электронных документов заявкам на участие в конкурсе</w:t>
      </w:r>
      <w:r w:rsidRPr="00AC3F45">
        <w:rPr>
          <w:sz w:val="22"/>
          <w:szCs w:val="22"/>
          <w:lang w:eastAsia="en-US"/>
        </w:rPr>
        <w:t xml:space="preserve">, могут быть удалены из зала (помещения) по решению </w:t>
      </w:r>
      <w:r>
        <w:rPr>
          <w:sz w:val="22"/>
          <w:szCs w:val="22"/>
          <w:lang w:eastAsia="en-US"/>
        </w:rPr>
        <w:t>Комиссии</w:t>
      </w:r>
      <w:r w:rsidRPr="00AC3F45">
        <w:rPr>
          <w:sz w:val="22"/>
          <w:szCs w:val="22"/>
          <w:lang w:eastAsia="en-US"/>
        </w:rPr>
        <w:t>.</w:t>
      </w:r>
    </w:p>
    <w:p w14:paraId="572B074B" w14:textId="304D005D" w:rsidR="00400ACD" w:rsidRPr="000C3F9B" w:rsidRDefault="00400ACD"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w:t>
      </w:r>
      <w:r w:rsidR="000F0249">
        <w:rPr>
          <w:sz w:val="22"/>
          <w:szCs w:val="22"/>
        </w:rPr>
        <w:t xml:space="preserve"> </w:t>
      </w:r>
      <w:r w:rsidRPr="000C3F9B">
        <w:rPr>
          <w:sz w:val="22"/>
          <w:szCs w:val="22"/>
        </w:rPr>
        <w:t>конкурсе отражаются:</w:t>
      </w:r>
    </w:p>
    <w:p w14:paraId="28C3BD10" w14:textId="77777777" w:rsidR="00400ACD" w:rsidRPr="000C3F9B" w:rsidRDefault="00400ACD"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14:paraId="7838C91B" w14:textId="77777777" w:rsidR="00400ACD" w:rsidRPr="000C3F9B" w:rsidRDefault="00400ACD" w:rsidP="006B3DDC">
      <w:pPr>
        <w:ind w:firstLine="284"/>
        <w:jc w:val="both"/>
        <w:rPr>
          <w:sz w:val="22"/>
          <w:szCs w:val="22"/>
        </w:rPr>
      </w:pPr>
      <w:r w:rsidRPr="000C3F9B">
        <w:rPr>
          <w:sz w:val="22"/>
          <w:szCs w:val="22"/>
        </w:rPr>
        <w:t xml:space="preserve">2) в </w:t>
      </w:r>
      <w:r w:rsidRPr="000C3F9B">
        <w:rPr>
          <w:sz w:val="22"/>
          <w:szCs w:val="22"/>
          <w:shd w:val="clear" w:color="auto" w:fill="FFFFFF"/>
        </w:rPr>
        <w:t>протоколе, составляемом в ходе осуществления конкурса (по результатам этапа конкурса), если проводится многоэтапный конкурс.</w:t>
      </w:r>
    </w:p>
    <w:p w14:paraId="3587F6C9" w14:textId="77777777" w:rsidR="00400ACD" w:rsidRPr="00AC3F45" w:rsidRDefault="00400ACD"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4" w:name="sub_554"/>
      <w:bookmarkEnd w:id="73"/>
    </w:p>
    <w:p w14:paraId="3C135F1A" w14:textId="77777777" w:rsidR="00400ACD" w:rsidRPr="000C3F9B" w:rsidRDefault="00400ACD" w:rsidP="006B3DDC">
      <w:pPr>
        <w:ind w:firstLine="284"/>
        <w:jc w:val="both"/>
        <w:rPr>
          <w:sz w:val="22"/>
          <w:szCs w:val="22"/>
        </w:rPr>
      </w:pPr>
      <w:r w:rsidRPr="000C3F9B">
        <w:rPr>
          <w:sz w:val="22"/>
          <w:szCs w:val="22"/>
        </w:rPr>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14:paraId="4E34395E" w14:textId="77777777" w:rsidR="00400ACD" w:rsidRPr="00AC3F45" w:rsidRDefault="00400ACD"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14:paraId="4489AB95" w14:textId="77777777" w:rsidR="00400ACD" w:rsidRPr="00AC3F45" w:rsidRDefault="00400ACD" w:rsidP="006B3DDC">
      <w:pPr>
        <w:ind w:firstLine="284"/>
        <w:jc w:val="both"/>
        <w:rPr>
          <w:sz w:val="22"/>
          <w:szCs w:val="22"/>
        </w:rPr>
      </w:pPr>
      <w:bookmarkStart w:id="75" w:name="sub_506"/>
      <w:bookmarkEnd w:id="74"/>
      <w:r w:rsidRPr="00AC3F45">
        <w:rPr>
          <w:sz w:val="22"/>
          <w:szCs w:val="22"/>
        </w:rPr>
        <w:t>5.3.2.2 Порядок рассмотрения заявок на участие в конкурсе.</w:t>
      </w:r>
    </w:p>
    <w:p w14:paraId="70884433" w14:textId="77777777" w:rsidR="00400ACD" w:rsidRPr="00AC3F45" w:rsidRDefault="00400ACD" w:rsidP="006B3DDC">
      <w:pPr>
        <w:ind w:firstLine="284"/>
        <w:jc w:val="both"/>
        <w:rPr>
          <w:sz w:val="22"/>
          <w:szCs w:val="22"/>
        </w:rPr>
      </w:pPr>
      <w:bookmarkStart w:id="76" w:name="sub_561"/>
      <w:bookmarkEnd w:id="75"/>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7" w:name="sub_562"/>
      <w:bookmarkEnd w:id="76"/>
    </w:p>
    <w:p w14:paraId="36AD46E6" w14:textId="77777777" w:rsidR="00400ACD" w:rsidRPr="00AC3F45" w:rsidRDefault="00400ACD"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14:paraId="3085AE76" w14:textId="77777777" w:rsidR="00400ACD" w:rsidRPr="00AC3F45" w:rsidRDefault="00400ACD"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14:paraId="1382B498" w14:textId="77777777" w:rsidR="00400ACD" w:rsidRPr="00AC3F45" w:rsidRDefault="00400ACD"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14:paraId="1856E8E3" w14:textId="77777777" w:rsidR="00400ACD" w:rsidRPr="00AC3F45" w:rsidRDefault="00400ACD"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14:paraId="593112BF" w14:textId="77777777" w:rsidR="00400ACD" w:rsidRPr="00AC3F45" w:rsidRDefault="00400ACD"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Pr>
          <w:sz w:val="22"/>
          <w:szCs w:val="22"/>
        </w:rPr>
        <w:t>З</w:t>
      </w:r>
      <w:r w:rsidRPr="00A44EAB">
        <w:rPr>
          <w:sz w:val="22"/>
          <w:szCs w:val="22"/>
        </w:rPr>
        <w:t>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14:paraId="4AA911C3" w14:textId="77777777" w:rsidR="00400ACD" w:rsidRPr="00AC3F45" w:rsidRDefault="00400ACD"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14:paraId="531B40A7" w14:textId="02B92FDD" w:rsidR="00400ACD" w:rsidRPr="00AC3F45" w:rsidRDefault="00400ACD" w:rsidP="006B3DDC">
      <w:pPr>
        <w:pStyle w:val="a7"/>
        <w:tabs>
          <w:tab w:val="left" w:pos="1134"/>
        </w:tabs>
        <w:ind w:left="0" w:firstLine="284"/>
        <w:jc w:val="both"/>
        <w:rPr>
          <w:sz w:val="22"/>
          <w:szCs w:val="22"/>
        </w:rPr>
      </w:pPr>
      <w:r w:rsidRPr="00AC3F45">
        <w:rPr>
          <w:sz w:val="22"/>
          <w:szCs w:val="22"/>
        </w:rPr>
        <w:t xml:space="preserve">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w:t>
      </w:r>
      <w:r w:rsidRPr="00AC3F45">
        <w:rPr>
          <w:sz w:val="22"/>
          <w:szCs w:val="22"/>
        </w:rPr>
        <w:lastRenderedPageBreak/>
        <w:t xml:space="preserve">отозваны, все конкурсные заявки участника закупки, поданные </w:t>
      </w:r>
      <w:r w:rsidR="000F0249" w:rsidRPr="00AC3F45">
        <w:rPr>
          <w:sz w:val="22"/>
          <w:szCs w:val="22"/>
        </w:rPr>
        <w:t>в отношении данного лота,</w:t>
      </w:r>
      <w:r w:rsidRPr="00AC3F45">
        <w:rPr>
          <w:sz w:val="22"/>
          <w:szCs w:val="22"/>
        </w:rPr>
        <w:t xml:space="preserve"> не рассматриваются.</w:t>
      </w:r>
    </w:p>
    <w:p w14:paraId="578C2633" w14:textId="77777777" w:rsidR="00400ACD" w:rsidRPr="00AC3F45" w:rsidRDefault="00400ACD"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14:paraId="36A26312" w14:textId="485D737C" w:rsidR="00400ACD" w:rsidRPr="000C3F9B" w:rsidRDefault="000F0249" w:rsidP="006B3DDC">
      <w:pPr>
        <w:ind w:firstLine="284"/>
        <w:jc w:val="both"/>
        <w:rPr>
          <w:sz w:val="22"/>
          <w:szCs w:val="22"/>
        </w:rPr>
      </w:pPr>
      <w:r w:rsidRPr="00AC3F45">
        <w:rPr>
          <w:sz w:val="22"/>
          <w:szCs w:val="22"/>
        </w:rPr>
        <w:t>5.3.2.2.4</w:t>
      </w:r>
      <w:r>
        <w:rPr>
          <w:sz w:val="22"/>
          <w:szCs w:val="22"/>
        </w:rPr>
        <w:t xml:space="preserve"> </w:t>
      </w:r>
      <w:r w:rsidRPr="00AC3F45">
        <w:rPr>
          <w:sz w:val="22"/>
          <w:szCs w:val="22"/>
        </w:rPr>
        <w:t>На</w:t>
      </w:r>
      <w:r w:rsidR="00400ACD" w:rsidRPr="00AC3F45">
        <w:rPr>
          <w:sz w:val="22"/>
          <w:szCs w:val="22"/>
        </w:rPr>
        <w:t xml:space="preserve"> основании результатов рассмотрения заявок на участие в конкурсе закупочной </w:t>
      </w:r>
      <w:r w:rsidR="00400ACD">
        <w:rPr>
          <w:sz w:val="22"/>
          <w:szCs w:val="22"/>
        </w:rPr>
        <w:t>Комиссией</w:t>
      </w:r>
      <w:r w:rsidR="00400ACD" w:rsidRPr="00AC3F45">
        <w:rPr>
          <w:sz w:val="22"/>
          <w:szCs w:val="22"/>
        </w:rPr>
        <w:t xml:space="preserve"> принимается решение о допуске к участию в конкурсе участника закупки и о признании </w:t>
      </w:r>
      <w:r w:rsidR="00400ACD"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400ACD" w:rsidRPr="000C3F9B">
        <w:rPr>
          <w:sz w:val="22"/>
          <w:szCs w:val="22"/>
          <w:shd w:val="clear" w:color="auto" w:fill="FFFFFF"/>
        </w:rPr>
        <w:t>протоколе, составляемом в ходе осуществления конкурса (по результатам этапа конкурса, если проводится многоэтапный конкурс) и в</w:t>
      </w:r>
      <w:r w:rsidR="00400ACD" w:rsidRPr="000C3F9B">
        <w:rPr>
          <w:sz w:val="22"/>
          <w:szCs w:val="22"/>
        </w:rPr>
        <w:t xml:space="preserve"> итоговом протоколе.</w:t>
      </w:r>
    </w:p>
    <w:p w14:paraId="0EBF7CA3" w14:textId="7FC850D4" w:rsidR="00400ACD" w:rsidRPr="000C3F9B" w:rsidRDefault="000F0249" w:rsidP="001A2456">
      <w:pPr>
        <w:ind w:firstLine="284"/>
        <w:jc w:val="both"/>
        <w:rPr>
          <w:sz w:val="22"/>
          <w:szCs w:val="22"/>
        </w:rPr>
      </w:pPr>
      <w:r w:rsidRPr="000C3F9B">
        <w:rPr>
          <w:sz w:val="22"/>
          <w:szCs w:val="22"/>
        </w:rPr>
        <w:t>5.3.2.2.5</w:t>
      </w:r>
      <w:r>
        <w:rPr>
          <w:sz w:val="22"/>
          <w:szCs w:val="22"/>
        </w:rPr>
        <w:t xml:space="preserve"> </w:t>
      </w:r>
      <w:r w:rsidRPr="000C3F9B">
        <w:rPr>
          <w:sz w:val="22"/>
          <w:szCs w:val="22"/>
        </w:rPr>
        <w:t>В</w:t>
      </w:r>
      <w:r w:rsidR="00400ACD" w:rsidRPr="000C3F9B">
        <w:rPr>
          <w:sz w:val="22"/>
          <w:szCs w:val="22"/>
        </w:rPr>
        <w:t xml:space="preserve">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14:paraId="631D3D8C" w14:textId="77777777" w:rsidR="00400ACD" w:rsidRPr="000C3F9B" w:rsidRDefault="00400ACD" w:rsidP="00831001">
      <w:pPr>
        <w:ind w:firstLine="284"/>
        <w:jc w:val="both"/>
        <w:rPr>
          <w:sz w:val="22"/>
          <w:szCs w:val="22"/>
        </w:rPr>
      </w:pPr>
      <w:r w:rsidRPr="000C3F9B">
        <w:rPr>
          <w:sz w:val="22"/>
          <w:szCs w:val="22"/>
        </w:rPr>
        <w:t>5.3.2.2.6</w:t>
      </w:r>
      <w:r>
        <w:rPr>
          <w:sz w:val="22"/>
          <w:szCs w:val="22"/>
        </w:rPr>
        <w:t xml:space="preserve">  </w:t>
      </w:r>
      <w:r w:rsidRPr="000C3F9B">
        <w:rPr>
          <w:sz w:val="22"/>
          <w:szCs w:val="22"/>
        </w:rPr>
        <w:t>В случае принятия закупочной Комиссией</w:t>
      </w:r>
      <w:r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Pr>
          <w:sz w:val="22"/>
          <w:szCs w:val="22"/>
        </w:rPr>
        <w:t>Итоговый протокол</w:t>
      </w:r>
      <w:r w:rsidRPr="00AC3F45">
        <w:rPr>
          <w:sz w:val="22"/>
          <w:szCs w:val="22"/>
        </w:rPr>
        <w:t>, содержащий сведения</w:t>
      </w:r>
      <w:r w:rsidRPr="000C3F9B">
        <w:rPr>
          <w:sz w:val="22"/>
          <w:szCs w:val="22"/>
        </w:rPr>
        <w:t>,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14:paraId="73CF16DF" w14:textId="77777777" w:rsidR="00400ACD" w:rsidRPr="000C3F9B" w:rsidRDefault="00400ACD" w:rsidP="006B3DDC">
      <w:pPr>
        <w:ind w:firstLine="284"/>
        <w:jc w:val="both"/>
        <w:rPr>
          <w:sz w:val="22"/>
          <w:szCs w:val="22"/>
        </w:rPr>
      </w:pPr>
      <w:bookmarkStart w:id="78" w:name="sub_507"/>
      <w:bookmarkEnd w:id="77"/>
      <w:r w:rsidRPr="000C3F9B">
        <w:rPr>
          <w:sz w:val="22"/>
          <w:szCs w:val="22"/>
        </w:rPr>
        <w:t>5.3.2.3 Оценка и сопоставление заявок на участие в конкурсе (порядок подведения итогов</w:t>
      </w:r>
      <w:r>
        <w:rPr>
          <w:sz w:val="22"/>
          <w:szCs w:val="22"/>
        </w:rPr>
        <w:t xml:space="preserve"> </w:t>
      </w:r>
      <w:r w:rsidRPr="000C3F9B">
        <w:rPr>
          <w:sz w:val="22"/>
          <w:szCs w:val="22"/>
        </w:rPr>
        <w:t>конкурса).</w:t>
      </w:r>
    </w:p>
    <w:p w14:paraId="6AAD623E" w14:textId="77777777" w:rsidR="00400ACD" w:rsidRPr="00AC3F45" w:rsidRDefault="00400ACD" w:rsidP="006B3DDC">
      <w:pPr>
        <w:ind w:firstLine="284"/>
        <w:jc w:val="both"/>
        <w:rPr>
          <w:sz w:val="22"/>
          <w:szCs w:val="22"/>
        </w:rPr>
      </w:pPr>
      <w:bookmarkStart w:id="79" w:name="sub_571"/>
      <w:bookmarkEnd w:id="78"/>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80" w:name="sub_572"/>
      <w:bookmarkEnd w:id="79"/>
      <w:r w:rsidRPr="00AC3F45">
        <w:rPr>
          <w:sz w:val="22"/>
          <w:szCs w:val="22"/>
        </w:rPr>
        <w:t xml:space="preserve"> (подве</w:t>
      </w:r>
      <w:r>
        <w:rPr>
          <w:sz w:val="22"/>
          <w:szCs w:val="22"/>
        </w:rPr>
        <w:t xml:space="preserve">дение итогов </w:t>
      </w:r>
      <w:r w:rsidRPr="00AC3F45">
        <w:rPr>
          <w:sz w:val="22"/>
          <w:szCs w:val="22"/>
        </w:rPr>
        <w:t>конкурса).</w:t>
      </w:r>
    </w:p>
    <w:p w14:paraId="189EE0D5" w14:textId="77777777" w:rsidR="00400ACD" w:rsidRPr="00AC3F45" w:rsidRDefault="00400ACD" w:rsidP="006B3DDC">
      <w:pPr>
        <w:ind w:firstLine="284"/>
        <w:jc w:val="both"/>
        <w:rPr>
          <w:sz w:val="22"/>
          <w:szCs w:val="22"/>
        </w:rPr>
      </w:pPr>
      <w:r w:rsidRPr="00AC3F45">
        <w:rPr>
          <w:sz w:val="22"/>
          <w:szCs w:val="22"/>
        </w:rPr>
        <w:t xml:space="preserve">5.3.2.3.2 Оценка и сопоставление заявок </w:t>
      </w:r>
      <w:r>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14:paraId="22240BF8" w14:textId="77777777" w:rsidR="00400ACD" w:rsidRPr="00AC3F45" w:rsidRDefault="00400ACD" w:rsidP="006B3DDC">
      <w:pPr>
        <w:tabs>
          <w:tab w:val="left" w:pos="540"/>
          <w:tab w:val="left" w:pos="900"/>
        </w:tabs>
        <w:ind w:firstLine="284"/>
        <w:jc w:val="both"/>
        <w:rPr>
          <w:sz w:val="22"/>
          <w:szCs w:val="22"/>
        </w:rPr>
      </w:pPr>
      <w:bookmarkStart w:id="81" w:name="sub_573"/>
      <w:bookmarkEnd w:id="80"/>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14:paraId="5BEBF299" w14:textId="77777777" w:rsidR="00400ACD" w:rsidRPr="00AC3F45" w:rsidRDefault="00400ACD" w:rsidP="006B3DDC">
      <w:pPr>
        <w:ind w:firstLine="284"/>
        <w:jc w:val="both"/>
        <w:rPr>
          <w:sz w:val="22"/>
          <w:szCs w:val="22"/>
        </w:rPr>
      </w:pPr>
      <w:r w:rsidRPr="00AC3F45">
        <w:rPr>
          <w:sz w:val="22"/>
          <w:szCs w:val="22"/>
        </w:rPr>
        <w:t>5.3.2.3.4 Оценка заявок на участие в конкур</w:t>
      </w:r>
      <w:r>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2" w:name="sub_574"/>
      <w:bookmarkEnd w:id="81"/>
      <w:r w:rsidRPr="00AC3F45">
        <w:rPr>
          <w:sz w:val="22"/>
          <w:szCs w:val="22"/>
        </w:rPr>
        <w:t xml:space="preserve"> Значимость и содержание критериев оценки заявок должны быть указаны в конкурсной документации.</w:t>
      </w:r>
    </w:p>
    <w:p w14:paraId="05C6B8B1" w14:textId="77777777" w:rsidR="00400ACD" w:rsidRPr="00AC3F45" w:rsidRDefault="00400ACD"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14:paraId="33A8215D" w14:textId="2704BB01" w:rsidR="00400ACD" w:rsidRPr="000C3F9B" w:rsidRDefault="00400ACD" w:rsidP="00395EE1">
      <w:pPr>
        <w:ind w:firstLine="284"/>
        <w:jc w:val="both"/>
        <w:rPr>
          <w:sz w:val="22"/>
          <w:szCs w:val="22"/>
        </w:rPr>
      </w:pPr>
      <w:bookmarkStart w:id="83" w:name="sub_575"/>
      <w:bookmarkEnd w:id="82"/>
      <w:r w:rsidRPr="00AC3F45">
        <w:rPr>
          <w:sz w:val="22"/>
          <w:szCs w:val="22"/>
        </w:rPr>
        <w:t>5.3.2.3.6</w:t>
      </w:r>
      <w:r>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w:t>
      </w:r>
      <w:r w:rsidR="000F0249" w:rsidRPr="000C3F9B">
        <w:rPr>
          <w:sz w:val="22"/>
          <w:szCs w:val="22"/>
        </w:rPr>
        <w:t>на участие,</w:t>
      </w:r>
      <w:r w:rsidRPr="000C3F9B">
        <w:rPr>
          <w:sz w:val="22"/>
          <w:szCs w:val="22"/>
        </w:rPr>
        <w:t xml:space="preserve"> в конкурсе которого присвоен первый номер. Результаты оценки и сопоставления заявок на участие в конкурсе отражаются в Итоговом протоколе.</w:t>
      </w:r>
    </w:p>
    <w:p w14:paraId="5414B610" w14:textId="77777777" w:rsidR="00400ACD" w:rsidRPr="000C3F9B" w:rsidRDefault="00400ACD" w:rsidP="00587EC9">
      <w:pPr>
        <w:shd w:val="clear" w:color="auto" w:fill="FFFFFF"/>
        <w:ind w:firstLine="284"/>
        <w:jc w:val="both"/>
        <w:rPr>
          <w:sz w:val="22"/>
          <w:szCs w:val="22"/>
          <w:lang w:eastAsia="ru-RU"/>
        </w:rPr>
      </w:pPr>
      <w:r w:rsidRPr="000C3F9B">
        <w:rPr>
          <w:sz w:val="22"/>
          <w:szCs w:val="22"/>
        </w:rPr>
        <w:t xml:space="preserve">5.3.2.4 В случае проведения многоэтапной конкурентной закупки по результатам работы комиссии составляется </w:t>
      </w:r>
      <w:r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14:paraId="39997661" w14:textId="77777777" w:rsidR="00400ACD" w:rsidRPr="000C3F9B" w:rsidRDefault="00400ACD" w:rsidP="00587EC9">
      <w:pPr>
        <w:shd w:val="clear" w:color="auto" w:fill="FFFFFF"/>
        <w:ind w:firstLine="284"/>
        <w:jc w:val="both"/>
        <w:rPr>
          <w:sz w:val="22"/>
          <w:szCs w:val="22"/>
        </w:rPr>
      </w:pPr>
      <w:bookmarkStart w:id="84" w:name="dst100157"/>
      <w:bookmarkEnd w:id="84"/>
      <w:r w:rsidRPr="000C3F9B">
        <w:rPr>
          <w:rStyle w:val="blk"/>
          <w:sz w:val="22"/>
          <w:szCs w:val="22"/>
        </w:rPr>
        <w:t>1) дата подписания протокола;</w:t>
      </w:r>
    </w:p>
    <w:p w14:paraId="4F5F36A9" w14:textId="77777777" w:rsidR="00400ACD" w:rsidRPr="000C3F9B" w:rsidRDefault="00400ACD" w:rsidP="00587EC9">
      <w:pPr>
        <w:shd w:val="clear" w:color="auto" w:fill="FFFFFF"/>
        <w:ind w:firstLine="284"/>
        <w:jc w:val="both"/>
        <w:rPr>
          <w:sz w:val="22"/>
          <w:szCs w:val="22"/>
        </w:rPr>
      </w:pPr>
      <w:bookmarkStart w:id="85" w:name="dst100158"/>
      <w:bookmarkEnd w:id="85"/>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14:paraId="12C0DFEB" w14:textId="77777777" w:rsidR="00400ACD" w:rsidRPr="000C3F9B" w:rsidRDefault="00400ACD" w:rsidP="00587EC9">
      <w:pPr>
        <w:shd w:val="clear" w:color="auto" w:fill="FFFFFF"/>
        <w:ind w:firstLine="284"/>
        <w:jc w:val="both"/>
        <w:rPr>
          <w:sz w:val="22"/>
          <w:szCs w:val="22"/>
        </w:rPr>
      </w:pPr>
      <w:bookmarkStart w:id="86" w:name="dst100159"/>
      <w:bookmarkEnd w:id="86"/>
      <w:r w:rsidRPr="000C3F9B">
        <w:rPr>
          <w:rStyle w:val="blk"/>
          <w:sz w:val="22"/>
          <w:szCs w:val="22"/>
        </w:rPr>
        <w:lastRenderedPageBreak/>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0C5AEAC7" w14:textId="77777777" w:rsidR="00400ACD" w:rsidRPr="000C3F9B" w:rsidRDefault="00400ACD" w:rsidP="00587EC9">
      <w:pPr>
        <w:shd w:val="clear" w:color="auto" w:fill="FFFFFF"/>
        <w:ind w:firstLine="284"/>
        <w:jc w:val="both"/>
        <w:rPr>
          <w:sz w:val="22"/>
          <w:szCs w:val="22"/>
        </w:rPr>
      </w:pPr>
      <w:bookmarkStart w:id="87" w:name="dst100160"/>
      <w:bookmarkEnd w:id="87"/>
      <w:r w:rsidRPr="000C3F9B">
        <w:rPr>
          <w:rStyle w:val="blk"/>
          <w:sz w:val="22"/>
          <w:szCs w:val="22"/>
        </w:rPr>
        <w:t>а) количества заявок на участие в закупке, которые отклонены;</w:t>
      </w:r>
    </w:p>
    <w:p w14:paraId="16ED94CF" w14:textId="77777777" w:rsidR="00400ACD" w:rsidRPr="000C3F9B" w:rsidRDefault="00400ACD" w:rsidP="00587EC9">
      <w:pPr>
        <w:shd w:val="clear" w:color="auto" w:fill="FFFFFF"/>
        <w:ind w:firstLine="284"/>
        <w:jc w:val="both"/>
        <w:rPr>
          <w:sz w:val="22"/>
          <w:szCs w:val="22"/>
        </w:rPr>
      </w:pPr>
      <w:bookmarkStart w:id="88" w:name="dst100161"/>
      <w:bookmarkEnd w:id="88"/>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33728BBD" w14:textId="77777777" w:rsidR="00400ACD" w:rsidRPr="000C3F9B" w:rsidRDefault="00400ACD" w:rsidP="00587EC9">
      <w:pPr>
        <w:shd w:val="clear" w:color="auto" w:fill="FFFFFF"/>
        <w:ind w:firstLine="284"/>
        <w:jc w:val="both"/>
        <w:rPr>
          <w:sz w:val="22"/>
          <w:szCs w:val="22"/>
        </w:rPr>
      </w:pPr>
      <w:bookmarkStart w:id="89" w:name="dst100162"/>
      <w:bookmarkEnd w:id="89"/>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4C679086" w14:textId="77777777" w:rsidR="00400ACD" w:rsidRPr="008E703A" w:rsidRDefault="00400ACD" w:rsidP="00587EC9">
      <w:pPr>
        <w:shd w:val="clear" w:color="auto" w:fill="FFFFFF"/>
        <w:ind w:firstLine="284"/>
        <w:jc w:val="both"/>
        <w:rPr>
          <w:rStyle w:val="blk"/>
          <w:sz w:val="22"/>
          <w:szCs w:val="22"/>
        </w:rPr>
      </w:pPr>
      <w:bookmarkStart w:id="90" w:name="dst100163"/>
      <w:bookmarkEnd w:id="90"/>
      <w:r w:rsidRPr="000C3F9B">
        <w:rPr>
          <w:rStyle w:val="blk"/>
          <w:sz w:val="22"/>
          <w:szCs w:val="22"/>
        </w:rPr>
        <w:t>5) причины, по которым конкурентная закупка признана несостоявшейся, в случае ее признания таковой;</w:t>
      </w:r>
    </w:p>
    <w:p w14:paraId="3C204DBB" w14:textId="77777777" w:rsidR="00400ACD" w:rsidRPr="000C3F9B" w:rsidRDefault="00400ACD"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14:paraId="3E52CBBC" w14:textId="77777777" w:rsidR="00400ACD" w:rsidRPr="000C3F9B" w:rsidRDefault="00400ACD" w:rsidP="00587EC9">
      <w:pPr>
        <w:ind w:firstLine="284"/>
        <w:jc w:val="both"/>
        <w:rPr>
          <w:sz w:val="22"/>
          <w:szCs w:val="22"/>
        </w:rPr>
      </w:pPr>
      <w:bookmarkStart w:id="91" w:name="dst100164"/>
      <w:bookmarkEnd w:id="83"/>
      <w:bookmarkEnd w:id="91"/>
      <w:r w:rsidRPr="000C3F9B">
        <w:rPr>
          <w:sz w:val="22"/>
          <w:szCs w:val="22"/>
        </w:rPr>
        <w:t>5.3.2.5 По результатам проведения конкурентной закупки составляется Итоговый протокол, в котором указываются:</w:t>
      </w:r>
    </w:p>
    <w:p w14:paraId="095ECC1C" w14:textId="77777777" w:rsidR="00400ACD" w:rsidRPr="000C3F9B" w:rsidRDefault="00400AC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14:paraId="14C8F55D" w14:textId="77777777" w:rsidR="00400ACD" w:rsidRPr="000C3F9B" w:rsidRDefault="00400AC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14:paraId="7C79A42F" w14:textId="77777777" w:rsidR="00400ACD" w:rsidRPr="000C3F9B" w:rsidRDefault="00400ACD" w:rsidP="00587EC9">
      <w:pPr>
        <w:ind w:firstLine="284"/>
        <w:jc w:val="both"/>
        <w:rPr>
          <w:sz w:val="22"/>
          <w:szCs w:val="22"/>
        </w:rPr>
      </w:pPr>
      <w:r w:rsidRPr="000C3F9B">
        <w:rPr>
          <w:sz w:val="22"/>
          <w:szCs w:val="22"/>
        </w:rPr>
        <w:t>3) сведения об объеме, цене и сроках закупаемых товаров, работ, услуг;</w:t>
      </w:r>
    </w:p>
    <w:p w14:paraId="619C9024" w14:textId="77777777" w:rsidR="00400ACD" w:rsidRPr="000C3F9B" w:rsidRDefault="00400ACD" w:rsidP="00587EC9">
      <w:pPr>
        <w:shd w:val="clear" w:color="auto" w:fill="FFFFFF"/>
        <w:ind w:firstLine="284"/>
        <w:jc w:val="both"/>
        <w:rPr>
          <w:rStyle w:val="blk"/>
          <w:sz w:val="22"/>
          <w:szCs w:val="22"/>
        </w:rPr>
      </w:pPr>
      <w:bookmarkStart w:id="92" w:name="dst100167"/>
      <w:bookmarkEnd w:id="92"/>
      <w:r w:rsidRPr="000C3F9B">
        <w:rPr>
          <w:rStyle w:val="blk"/>
          <w:sz w:val="22"/>
          <w:szCs w:val="22"/>
        </w:rPr>
        <w:t>4) количество поданных заявок на участие в закупке, а также дата и время регистрации каждой такой заявки;</w:t>
      </w:r>
    </w:p>
    <w:p w14:paraId="4E5292AA" w14:textId="77777777" w:rsidR="00400ACD" w:rsidRPr="000C3F9B" w:rsidRDefault="00400ACD" w:rsidP="00587EC9">
      <w:pPr>
        <w:ind w:firstLine="284"/>
        <w:jc w:val="both"/>
        <w:rPr>
          <w:sz w:val="22"/>
          <w:szCs w:val="22"/>
        </w:rPr>
      </w:pPr>
      <w:r w:rsidRPr="000C3F9B">
        <w:rPr>
          <w:sz w:val="22"/>
          <w:szCs w:val="22"/>
        </w:rPr>
        <w:t>5) сведения о месте, дате и времени подведения итогов;</w:t>
      </w:r>
    </w:p>
    <w:p w14:paraId="50D15893" w14:textId="77777777" w:rsidR="00400ACD" w:rsidRPr="000C3F9B" w:rsidRDefault="00400ACD" w:rsidP="00587EC9">
      <w:pPr>
        <w:shd w:val="clear" w:color="auto" w:fill="FFFFFF"/>
        <w:ind w:firstLine="284"/>
        <w:jc w:val="both"/>
        <w:rPr>
          <w:sz w:val="22"/>
          <w:szCs w:val="22"/>
        </w:rPr>
      </w:pPr>
      <w:bookmarkStart w:id="93" w:name="dst100168"/>
      <w:bookmarkStart w:id="94" w:name="dst100169"/>
      <w:bookmarkEnd w:id="93"/>
      <w:bookmarkEnd w:id="94"/>
      <w:r>
        <w:rPr>
          <w:rStyle w:val="blk"/>
          <w:sz w:val="22"/>
          <w:szCs w:val="22"/>
        </w:rPr>
        <w:t>6</w:t>
      </w:r>
      <w:r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A3FF0EC" w14:textId="77777777" w:rsidR="00400ACD" w:rsidRPr="000C3F9B" w:rsidRDefault="00400ACD" w:rsidP="00587EC9">
      <w:pPr>
        <w:shd w:val="clear" w:color="auto" w:fill="FFFFFF"/>
        <w:ind w:firstLine="284"/>
        <w:jc w:val="both"/>
        <w:rPr>
          <w:sz w:val="22"/>
          <w:szCs w:val="22"/>
        </w:rPr>
      </w:pPr>
      <w:bookmarkStart w:id="95" w:name="dst100170"/>
      <w:bookmarkEnd w:id="95"/>
      <w:r>
        <w:rPr>
          <w:rStyle w:val="blk"/>
          <w:sz w:val="22"/>
          <w:szCs w:val="22"/>
        </w:rPr>
        <w:t>7</w:t>
      </w:r>
      <w:r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520A4854" w14:textId="77777777" w:rsidR="00400ACD" w:rsidRPr="000C3F9B" w:rsidRDefault="00400ACD" w:rsidP="00587EC9">
      <w:pPr>
        <w:shd w:val="clear" w:color="auto" w:fill="FFFFFF"/>
        <w:ind w:firstLine="284"/>
        <w:jc w:val="both"/>
        <w:rPr>
          <w:sz w:val="22"/>
          <w:szCs w:val="22"/>
        </w:rPr>
      </w:pPr>
      <w:bookmarkStart w:id="96" w:name="dst100171"/>
      <w:bookmarkEnd w:id="96"/>
      <w:r w:rsidRPr="000C3F9B">
        <w:rPr>
          <w:rStyle w:val="blk"/>
          <w:sz w:val="22"/>
          <w:szCs w:val="22"/>
        </w:rPr>
        <w:t>а) количества заявок на участие в закупке, окончательных предложений, которые отклонены;</w:t>
      </w:r>
    </w:p>
    <w:p w14:paraId="6F859A00" w14:textId="77777777" w:rsidR="00400ACD" w:rsidRPr="000C3F9B" w:rsidRDefault="00400ACD" w:rsidP="00587EC9">
      <w:pPr>
        <w:shd w:val="clear" w:color="auto" w:fill="FFFFFF"/>
        <w:ind w:firstLine="284"/>
        <w:jc w:val="both"/>
        <w:rPr>
          <w:sz w:val="22"/>
          <w:szCs w:val="22"/>
        </w:rPr>
      </w:pPr>
      <w:bookmarkStart w:id="97" w:name="dst100172"/>
      <w:bookmarkEnd w:id="97"/>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7371E9E2" w14:textId="77777777" w:rsidR="00400ACD" w:rsidRPr="000C3F9B" w:rsidRDefault="00400ACD" w:rsidP="00587EC9">
      <w:pPr>
        <w:shd w:val="clear" w:color="auto" w:fill="FFFFFF"/>
        <w:ind w:firstLine="284"/>
        <w:jc w:val="both"/>
        <w:rPr>
          <w:sz w:val="22"/>
          <w:szCs w:val="22"/>
        </w:rPr>
      </w:pPr>
      <w:bookmarkStart w:id="98" w:name="dst100173"/>
      <w:bookmarkEnd w:id="98"/>
      <w:r>
        <w:rPr>
          <w:rStyle w:val="blk"/>
          <w:sz w:val="22"/>
          <w:szCs w:val="22"/>
        </w:rPr>
        <w:t>8</w:t>
      </w:r>
      <w:r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742674EA" w14:textId="77777777" w:rsidR="00400ACD" w:rsidRPr="000C3F9B" w:rsidRDefault="00400ACD" w:rsidP="00587EC9">
      <w:pPr>
        <w:shd w:val="clear" w:color="auto" w:fill="FFFFFF"/>
        <w:ind w:firstLine="284"/>
        <w:jc w:val="both"/>
        <w:rPr>
          <w:sz w:val="22"/>
          <w:szCs w:val="22"/>
        </w:rPr>
      </w:pPr>
      <w:bookmarkStart w:id="99" w:name="dst100174"/>
      <w:bookmarkEnd w:id="99"/>
      <w:r>
        <w:rPr>
          <w:rStyle w:val="blk"/>
          <w:sz w:val="22"/>
          <w:szCs w:val="22"/>
        </w:rPr>
        <w:t>9</w:t>
      </w:r>
      <w:r w:rsidRPr="000C3F9B">
        <w:rPr>
          <w:rStyle w:val="blk"/>
          <w:sz w:val="22"/>
          <w:szCs w:val="22"/>
        </w:rPr>
        <w:t>) причины, по которым закупка признана несостоявшейся, в случае признания ее таковой;</w:t>
      </w:r>
    </w:p>
    <w:p w14:paraId="026031EB" w14:textId="77777777" w:rsidR="00400ACD" w:rsidRPr="000C3F9B" w:rsidRDefault="00400ACD" w:rsidP="00587EC9">
      <w:pPr>
        <w:pStyle w:val="a7"/>
        <w:tabs>
          <w:tab w:val="left" w:pos="0"/>
          <w:tab w:val="left" w:pos="1134"/>
        </w:tabs>
        <w:ind w:left="0" w:firstLine="284"/>
        <w:jc w:val="both"/>
        <w:rPr>
          <w:sz w:val="22"/>
          <w:szCs w:val="22"/>
        </w:rPr>
      </w:pPr>
      <w:r w:rsidRPr="000C3F9B">
        <w:rPr>
          <w:sz w:val="22"/>
          <w:szCs w:val="22"/>
        </w:rPr>
        <w:t>1</w:t>
      </w:r>
      <w:r>
        <w:rPr>
          <w:sz w:val="22"/>
          <w:szCs w:val="22"/>
        </w:rPr>
        <w:t>0</w:t>
      </w:r>
      <w:r w:rsidRPr="000C3F9B">
        <w:rPr>
          <w:sz w:val="22"/>
          <w:szCs w:val="22"/>
        </w:rPr>
        <w:t>) перечень сведений, содержащийся в итоговом протоколе, может быть расширен по усмотрению Заказчика.</w:t>
      </w:r>
    </w:p>
    <w:p w14:paraId="3F67B00E" w14:textId="68766012" w:rsidR="00400ACD" w:rsidRPr="000C3F9B" w:rsidRDefault="00400ACD" w:rsidP="006B3DDC">
      <w:pPr>
        <w:ind w:firstLine="284"/>
        <w:jc w:val="both"/>
        <w:rPr>
          <w:rStyle w:val="blk"/>
          <w:sz w:val="22"/>
          <w:szCs w:val="22"/>
        </w:rPr>
      </w:pPr>
      <w:r w:rsidRPr="000C3F9B">
        <w:rPr>
          <w:sz w:val="22"/>
          <w:szCs w:val="22"/>
        </w:rPr>
        <w:t>5.3.2.6</w:t>
      </w:r>
      <w:r w:rsidRPr="000C3F9B">
        <w:rPr>
          <w:rStyle w:val="blk"/>
          <w:sz w:val="22"/>
          <w:szCs w:val="22"/>
        </w:rPr>
        <w:t>Протокол по результатам этапа многоэтапной конкурентной закупки оформляется</w:t>
      </w:r>
      <w:r w:rsidR="004F5E53">
        <w:rPr>
          <w:rStyle w:val="blk"/>
          <w:sz w:val="22"/>
          <w:szCs w:val="22"/>
        </w:rPr>
        <w:t xml:space="preserve"> </w:t>
      </w:r>
      <w:r w:rsidRPr="000C3F9B">
        <w:rPr>
          <w:sz w:val="22"/>
          <w:szCs w:val="22"/>
        </w:rPr>
        <w:t>до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14:paraId="07D9DEF6" w14:textId="77777777" w:rsidR="00400ACD" w:rsidRPr="000C3F9B" w:rsidRDefault="00400ACD" w:rsidP="006B3DDC">
      <w:pPr>
        <w:ind w:firstLine="284"/>
        <w:jc w:val="both"/>
        <w:rPr>
          <w:sz w:val="22"/>
          <w:szCs w:val="22"/>
        </w:rPr>
      </w:pPr>
      <w:r w:rsidRPr="000C3F9B">
        <w:rPr>
          <w:sz w:val="22"/>
          <w:szCs w:val="22"/>
        </w:rPr>
        <w:t>5.3.2.7 Итоговый протокол оформляется в течении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14:paraId="4C4B2DA0" w14:textId="77777777" w:rsidR="00400ACD" w:rsidRPr="000C3F9B" w:rsidRDefault="00400ACD" w:rsidP="006B3DDC">
      <w:pPr>
        <w:ind w:firstLine="284"/>
        <w:jc w:val="both"/>
        <w:rPr>
          <w:sz w:val="22"/>
          <w:szCs w:val="22"/>
        </w:rPr>
      </w:pPr>
      <w:r w:rsidRPr="000C3F9B">
        <w:rPr>
          <w:sz w:val="22"/>
          <w:szCs w:val="22"/>
        </w:rPr>
        <w:t xml:space="preserve">5.3.2.8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w:t>
      </w:r>
      <w:r w:rsidRPr="000C3F9B">
        <w:rPr>
          <w:sz w:val="22"/>
          <w:szCs w:val="22"/>
        </w:rPr>
        <w:lastRenderedPageBreak/>
        <w:t xml:space="preserve">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Pr="000C3F9B">
        <w:rPr>
          <w:sz w:val="22"/>
          <w:szCs w:val="22"/>
        </w:rPr>
        <w:t>конкурсной документации, а также докуме</w:t>
      </w:r>
      <w:r>
        <w:rPr>
          <w:sz w:val="22"/>
          <w:szCs w:val="22"/>
        </w:rPr>
        <w:t>нтов, подтверждающих обеспечение исполнения</w:t>
      </w:r>
      <w:r w:rsidRPr="000C3F9B">
        <w:rPr>
          <w:sz w:val="22"/>
          <w:szCs w:val="22"/>
        </w:rPr>
        <w:t xml:space="preserve"> договора, если в конкурсной документации было установлено данное требование.</w:t>
      </w:r>
    </w:p>
    <w:bookmarkEnd w:id="100"/>
    <w:p w14:paraId="7B223E0B" w14:textId="77777777" w:rsidR="00400ACD" w:rsidRPr="000C3F9B" w:rsidRDefault="00400ACD" w:rsidP="006B3DDC">
      <w:pPr>
        <w:tabs>
          <w:tab w:val="left" w:pos="1560"/>
        </w:tabs>
        <w:ind w:firstLine="284"/>
        <w:jc w:val="both"/>
        <w:rPr>
          <w:sz w:val="22"/>
          <w:szCs w:val="22"/>
        </w:rPr>
      </w:pPr>
      <w:r w:rsidRPr="000C3F9B">
        <w:rPr>
          <w:sz w:val="22"/>
          <w:szCs w:val="22"/>
        </w:rPr>
        <w:t>5.3.2.9 В случае признания конкурса несостоявшимся, Заказчик вправе:</w:t>
      </w:r>
    </w:p>
    <w:p w14:paraId="6BB333EA" w14:textId="77777777" w:rsidR="00400ACD" w:rsidRPr="000C3F9B" w:rsidRDefault="00400ACD"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Pr="000C3F9B">
        <w:rPr>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14:paraId="54DB8507" w14:textId="77777777" w:rsidR="00400ACD" w:rsidRPr="00AC3F45" w:rsidRDefault="00400ACD"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14:paraId="048B427A" w14:textId="77777777" w:rsidR="00400ACD" w:rsidRPr="00AC3F45" w:rsidRDefault="00400ACD"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Pr>
          <w:sz w:val="22"/>
          <w:szCs w:val="22"/>
        </w:rPr>
        <w:t>.</w:t>
      </w:r>
    </w:p>
    <w:p w14:paraId="6D81E921" w14:textId="77777777" w:rsidR="00400ACD" w:rsidRDefault="00400ACD" w:rsidP="006B3DDC">
      <w:pPr>
        <w:ind w:firstLine="284"/>
        <w:jc w:val="both"/>
        <w:rPr>
          <w:sz w:val="22"/>
          <w:szCs w:val="22"/>
        </w:rPr>
      </w:pPr>
      <w:r>
        <w:rPr>
          <w:sz w:val="22"/>
          <w:szCs w:val="22"/>
        </w:rPr>
        <w:t>5.3.2.10</w:t>
      </w:r>
      <w:r w:rsidRPr="00AC3F45">
        <w:rPr>
          <w:sz w:val="22"/>
          <w:szCs w:val="22"/>
        </w:rPr>
        <w:t xml:space="preserve"> При непредставлении Заказчику таким участником конкурса в установ</w:t>
      </w:r>
      <w:r>
        <w:rPr>
          <w:sz w:val="22"/>
          <w:szCs w:val="22"/>
        </w:rPr>
        <w:t>ленный срок</w:t>
      </w:r>
      <w:r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Pr>
          <w:sz w:val="22"/>
          <w:szCs w:val="22"/>
        </w:rPr>
        <w:t>тие в конкурсе, не возвращаются.</w:t>
      </w:r>
    </w:p>
    <w:p w14:paraId="2BD99AA4" w14:textId="77777777" w:rsidR="00400ACD" w:rsidRDefault="00400ACD" w:rsidP="00514E29">
      <w:pPr>
        <w:pStyle w:val="a7"/>
        <w:tabs>
          <w:tab w:val="left" w:pos="550"/>
          <w:tab w:val="left" w:pos="1134"/>
          <w:tab w:val="left" w:pos="1701"/>
        </w:tabs>
        <w:ind w:left="0" w:firstLine="284"/>
        <w:jc w:val="both"/>
        <w:rPr>
          <w:sz w:val="22"/>
          <w:szCs w:val="22"/>
        </w:rPr>
      </w:pPr>
    </w:p>
    <w:p w14:paraId="560E3E99" w14:textId="77777777" w:rsidR="00400ACD" w:rsidRPr="00AC3F45" w:rsidRDefault="00400ACD"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14:paraId="7B84562F" w14:textId="77777777" w:rsidR="00400ACD" w:rsidRPr="00AC3F45" w:rsidRDefault="00400ACD" w:rsidP="00AA7395">
      <w:pPr>
        <w:ind w:firstLine="284"/>
        <w:jc w:val="both"/>
        <w:rPr>
          <w:sz w:val="22"/>
          <w:szCs w:val="22"/>
        </w:rPr>
      </w:pPr>
      <w:r>
        <w:rPr>
          <w:sz w:val="22"/>
          <w:szCs w:val="22"/>
        </w:rPr>
        <w:t>5.4.1</w:t>
      </w:r>
      <w:r w:rsidRPr="00AC3F45">
        <w:rPr>
          <w:sz w:val="22"/>
          <w:szCs w:val="22"/>
        </w:rPr>
        <w:t> Документация об аукционе.</w:t>
      </w:r>
    </w:p>
    <w:p w14:paraId="1EEB4AC7" w14:textId="77777777" w:rsidR="00400ACD" w:rsidRPr="00AC3F45" w:rsidRDefault="00400ACD" w:rsidP="00AA7395">
      <w:pPr>
        <w:ind w:firstLine="284"/>
        <w:jc w:val="both"/>
        <w:rPr>
          <w:sz w:val="22"/>
          <w:szCs w:val="22"/>
        </w:rPr>
      </w:pPr>
      <w:r>
        <w:rPr>
          <w:sz w:val="22"/>
          <w:szCs w:val="22"/>
        </w:rPr>
        <w:t>5.4.1</w:t>
      </w:r>
      <w:r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Pr="00A44EAB">
        <w:rPr>
          <w:sz w:val="22"/>
          <w:szCs w:val="22"/>
        </w:rPr>
        <w:t xml:space="preserve">Федерации, </w:t>
      </w:r>
      <w:r>
        <w:rPr>
          <w:sz w:val="22"/>
          <w:szCs w:val="22"/>
        </w:rPr>
        <w:t>З</w:t>
      </w:r>
      <w:r w:rsidRPr="00A44EAB">
        <w:rPr>
          <w:sz w:val="22"/>
          <w:szCs w:val="22"/>
        </w:rPr>
        <w:t>акона № 223-ФЗ, настоящего Положения и утверждается руководителем Заказчика либо иным уполномоченным лицом.</w:t>
      </w:r>
    </w:p>
    <w:p w14:paraId="43A077F4" w14:textId="77777777" w:rsidR="00400ACD" w:rsidRPr="0044215D" w:rsidRDefault="00400ACD" w:rsidP="00AA7395">
      <w:pPr>
        <w:ind w:firstLine="284"/>
        <w:jc w:val="both"/>
        <w:rPr>
          <w:sz w:val="22"/>
          <w:szCs w:val="22"/>
        </w:rPr>
      </w:pPr>
      <w:r>
        <w:rPr>
          <w:sz w:val="22"/>
          <w:szCs w:val="22"/>
        </w:rPr>
        <w:t>5.4.1</w:t>
      </w:r>
      <w:r w:rsidRPr="00AC3F45">
        <w:rPr>
          <w:sz w:val="22"/>
          <w:szCs w:val="22"/>
        </w:rPr>
        <w:t xml:space="preserve">.2 В случае привлечения в качестве Организатора закупки юридического </w:t>
      </w:r>
      <w:r w:rsidRPr="0044215D">
        <w:rPr>
          <w:sz w:val="22"/>
          <w:szCs w:val="22"/>
        </w:rPr>
        <w:t>лица на основании договора (соглашения), документация об аукционе утверждается руководителем Заказчика.</w:t>
      </w:r>
    </w:p>
    <w:p w14:paraId="7E26A64D" w14:textId="77777777" w:rsidR="00400ACD" w:rsidRDefault="00400ACD"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14:paraId="2BC6CFEF" w14:textId="77777777" w:rsidR="00400ACD" w:rsidRPr="006B3DDC" w:rsidRDefault="00400AC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523D653" w14:textId="77777777" w:rsidR="00400ACD" w:rsidRPr="006B3DDC" w:rsidRDefault="00400AC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14:paraId="4AE1E11A" w14:textId="77777777" w:rsidR="00400ACD" w:rsidRPr="006B3DDC" w:rsidRDefault="00400AC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аукциона</w:t>
      </w:r>
      <w:r w:rsidRPr="006B3DDC">
        <w:rPr>
          <w:rStyle w:val="blk"/>
          <w:sz w:val="22"/>
          <w:szCs w:val="22"/>
        </w:rPr>
        <w:t>, их количественных и качественных характеристик;</w:t>
      </w:r>
    </w:p>
    <w:p w14:paraId="56859010" w14:textId="77777777" w:rsidR="00400ACD" w:rsidRPr="006B3DDC" w:rsidRDefault="00400AC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14:paraId="5CF4AC0C" w14:textId="77777777" w:rsidR="00400ACD" w:rsidRPr="006B3DDC" w:rsidRDefault="00400ACD" w:rsidP="00E85A7D">
      <w:pPr>
        <w:shd w:val="clear" w:color="auto" w:fill="FFFFFF"/>
        <w:ind w:firstLine="540"/>
        <w:jc w:val="both"/>
        <w:rPr>
          <w:sz w:val="22"/>
          <w:szCs w:val="22"/>
        </w:rPr>
      </w:pPr>
      <w:r>
        <w:rPr>
          <w:rStyle w:val="blk"/>
          <w:sz w:val="22"/>
          <w:szCs w:val="22"/>
        </w:rPr>
        <w:lastRenderedPageBreak/>
        <w:t>5) С</w:t>
      </w:r>
      <w:r w:rsidRPr="006B3DDC">
        <w:rPr>
          <w:rStyle w:val="blk"/>
          <w:sz w:val="22"/>
          <w:szCs w:val="22"/>
        </w:rPr>
        <w:t>ведения о начальн</w:t>
      </w:r>
      <w:r>
        <w:rPr>
          <w:rStyle w:val="blk"/>
          <w:sz w:val="22"/>
          <w:szCs w:val="22"/>
        </w:rPr>
        <w:t>ой (максимальной) цене договора</w:t>
      </w:r>
      <w:r w:rsidRPr="006B3DDC">
        <w:rPr>
          <w:rStyle w:val="blk"/>
          <w:sz w:val="22"/>
          <w:szCs w:val="22"/>
        </w:rPr>
        <w:t>, либо формул</w:t>
      </w:r>
      <w:r>
        <w:rPr>
          <w:rStyle w:val="blk"/>
          <w:sz w:val="22"/>
          <w:szCs w:val="22"/>
        </w:rPr>
        <w:t>а цены</w:t>
      </w:r>
      <w:r w:rsidRPr="006B3DDC">
        <w:rPr>
          <w:rStyle w:val="blk"/>
          <w:sz w:val="22"/>
          <w:szCs w:val="22"/>
        </w:rPr>
        <w:t xml:space="preserve"> и максимальное значение цены договора, либо цена единицы товара, работы, услуги и мак</w:t>
      </w:r>
      <w:r>
        <w:rPr>
          <w:rStyle w:val="blk"/>
          <w:sz w:val="22"/>
          <w:szCs w:val="22"/>
        </w:rPr>
        <w:t>симальное значение цены</w:t>
      </w:r>
      <w:r w:rsidRPr="006B3DDC">
        <w:rPr>
          <w:rStyle w:val="blk"/>
          <w:sz w:val="22"/>
          <w:szCs w:val="22"/>
        </w:rPr>
        <w:t>;</w:t>
      </w:r>
    </w:p>
    <w:p w14:paraId="31793A54" w14:textId="77777777" w:rsidR="00400ACD" w:rsidRPr="006B3DDC" w:rsidRDefault="00400AC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14:paraId="12BF668F" w14:textId="77777777" w:rsidR="00400ACD" w:rsidRPr="006B3DDC" w:rsidRDefault="00400ACD" w:rsidP="00E85A7D">
      <w:pPr>
        <w:shd w:val="clear" w:color="auto" w:fill="FFFFFF"/>
        <w:ind w:firstLine="540"/>
        <w:jc w:val="both"/>
        <w:rPr>
          <w:sz w:val="22"/>
          <w:szCs w:val="22"/>
        </w:rPr>
      </w:pPr>
      <w:r>
        <w:rPr>
          <w:rStyle w:val="blk"/>
          <w:sz w:val="22"/>
          <w:szCs w:val="22"/>
        </w:rPr>
        <w:t>7)Обоснование начальной</w:t>
      </w:r>
      <w:r w:rsidRPr="006B3DDC">
        <w:rPr>
          <w:rStyle w:val="blk"/>
          <w:sz w:val="22"/>
          <w:szCs w:val="22"/>
        </w:rPr>
        <w:t xml:space="preserve"> </w:t>
      </w:r>
      <w:r>
        <w:rPr>
          <w:rStyle w:val="blk"/>
          <w:sz w:val="22"/>
          <w:szCs w:val="22"/>
        </w:rPr>
        <w:t xml:space="preserve">(максимальной) </w:t>
      </w:r>
      <w:r w:rsidRPr="006B3DDC">
        <w:rPr>
          <w:rStyle w:val="blk"/>
          <w:sz w:val="22"/>
          <w:szCs w:val="22"/>
        </w:rPr>
        <w:t xml:space="preserve">цены договора </w:t>
      </w:r>
      <w:r>
        <w:rPr>
          <w:rStyle w:val="blk"/>
          <w:sz w:val="22"/>
          <w:szCs w:val="22"/>
        </w:rPr>
        <w:t>либо цены единицы товара, работы, услуги, включая информацию о расходах на перевозку,</w:t>
      </w:r>
      <w:r w:rsidRPr="006B3DDC">
        <w:rPr>
          <w:rStyle w:val="blk"/>
          <w:sz w:val="22"/>
          <w:szCs w:val="22"/>
        </w:rPr>
        <w:t xml:space="preserve"> страхование, уплату таможенных пошлин, налогов и других обязательных платежей;</w:t>
      </w:r>
    </w:p>
    <w:p w14:paraId="53CE3EB6" w14:textId="77777777" w:rsidR="00400ACD" w:rsidRPr="006B3DDC" w:rsidRDefault="00400AC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аукционе</w:t>
      </w:r>
      <w:r w:rsidRPr="006B3DDC">
        <w:rPr>
          <w:rStyle w:val="blk"/>
          <w:sz w:val="22"/>
          <w:szCs w:val="22"/>
        </w:rPr>
        <w:t>;</w:t>
      </w:r>
    </w:p>
    <w:p w14:paraId="2A489FE3" w14:textId="77777777" w:rsidR="00400ACD" w:rsidRPr="006B3DDC" w:rsidRDefault="00400AC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Pr>
          <w:sz w:val="22"/>
          <w:szCs w:val="22"/>
        </w:rPr>
        <w:t>аукцион</w:t>
      </w:r>
      <w:r w:rsidRPr="00AC3F45">
        <w:rPr>
          <w:sz w:val="22"/>
          <w:szCs w:val="22"/>
        </w:rPr>
        <w:t xml:space="preserve">а и перечень документов, представляемых участниками </w:t>
      </w:r>
      <w:r>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14:paraId="3F2AA427" w14:textId="77777777" w:rsidR="00400ACD" w:rsidRPr="006B3DDC" w:rsidRDefault="00400AC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1E83A17" w14:textId="77777777" w:rsidR="00400ACD" w:rsidRDefault="00400AC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Pr>
          <w:rStyle w:val="blk"/>
          <w:sz w:val="22"/>
          <w:szCs w:val="22"/>
        </w:rPr>
        <w:t>аукциона</w:t>
      </w:r>
      <w:r w:rsidRPr="006B3DDC">
        <w:rPr>
          <w:rStyle w:val="blk"/>
          <w:sz w:val="22"/>
          <w:szCs w:val="22"/>
        </w:rPr>
        <w:t xml:space="preserve"> разъяснений положений документации о закупке;</w:t>
      </w:r>
    </w:p>
    <w:p w14:paraId="250980F7" w14:textId="77777777" w:rsidR="00400ACD" w:rsidRPr="006B3DDC" w:rsidRDefault="00400AC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астие в аукцион</w:t>
      </w:r>
      <w:r w:rsidRPr="00AC3F45">
        <w:rPr>
          <w:sz w:val="22"/>
          <w:szCs w:val="22"/>
        </w:rPr>
        <w:t>е и открытия доступа к поданным в форме электронных документов заявкам на уча</w:t>
      </w:r>
      <w:r>
        <w:rPr>
          <w:sz w:val="22"/>
          <w:szCs w:val="22"/>
        </w:rPr>
        <w:t>стие в аукционе;</w:t>
      </w:r>
    </w:p>
    <w:p w14:paraId="78A539D3" w14:textId="77777777" w:rsidR="00400ACD" w:rsidRPr="006B3DDC" w:rsidRDefault="00400AC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14:paraId="75A85965" w14:textId="77777777" w:rsidR="00400ACD" w:rsidRPr="006B3DDC" w:rsidRDefault="00400AC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14:paraId="567A80BC" w14:textId="77777777" w:rsidR="00400ACD" w:rsidRPr="006B3DDC" w:rsidRDefault="00400AC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14:paraId="34A98EAE" w14:textId="77777777" w:rsidR="00400ACD" w:rsidRPr="00AC3F45" w:rsidRDefault="00400AC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Pr>
          <w:sz w:val="22"/>
          <w:szCs w:val="22"/>
        </w:rPr>
        <w:t>З</w:t>
      </w:r>
      <w:r w:rsidRPr="00A44EAB">
        <w:rPr>
          <w:sz w:val="22"/>
          <w:szCs w:val="22"/>
        </w:rPr>
        <w:t>акона № 223-ФЗ</w:t>
      </w:r>
      <w:r w:rsidRPr="00A44EAB">
        <w:rPr>
          <w:rStyle w:val="blk"/>
          <w:sz w:val="22"/>
          <w:szCs w:val="22"/>
        </w:rPr>
        <w:t>;</w:t>
      </w:r>
    </w:p>
    <w:p w14:paraId="67D36FA4" w14:textId="77777777" w:rsidR="00400ACD" w:rsidRPr="00D35CFA" w:rsidRDefault="00400ACD" w:rsidP="00D35CFA">
      <w:pPr>
        <w:pStyle w:val="a7"/>
        <w:numPr>
          <w:ilvl w:val="0"/>
          <w:numId w:val="15"/>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14:paraId="356EDCE4" w14:textId="77777777" w:rsidR="00400ACD" w:rsidRPr="00D35CFA" w:rsidRDefault="00400ACD" w:rsidP="00D35CFA">
      <w:pPr>
        <w:pStyle w:val="a7"/>
        <w:numPr>
          <w:ilvl w:val="0"/>
          <w:numId w:val="15"/>
        </w:numPr>
        <w:tabs>
          <w:tab w:val="left" w:pos="0"/>
        </w:tabs>
        <w:ind w:left="0" w:firstLine="567"/>
        <w:jc w:val="both"/>
        <w:rPr>
          <w:sz w:val="22"/>
          <w:szCs w:val="22"/>
        </w:rPr>
      </w:pPr>
      <w:r w:rsidRPr="00D35CFA">
        <w:rPr>
          <w:sz w:val="22"/>
          <w:szCs w:val="22"/>
        </w:rPr>
        <w:t>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14:paraId="791CE965" w14:textId="77777777" w:rsidR="00400ACD" w:rsidRPr="00BA3491"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14:paraId="6532CE56"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Pr>
          <w:sz w:val="22"/>
          <w:szCs w:val="22"/>
        </w:rPr>
        <w:t>Место, д</w:t>
      </w:r>
      <w:r w:rsidRPr="00AC3F45">
        <w:rPr>
          <w:sz w:val="22"/>
          <w:szCs w:val="22"/>
        </w:rPr>
        <w:t>ата</w:t>
      </w:r>
      <w:r>
        <w:rPr>
          <w:sz w:val="22"/>
          <w:szCs w:val="22"/>
        </w:rPr>
        <w:t xml:space="preserve"> и время</w:t>
      </w:r>
      <w:r w:rsidRPr="00AC3F45">
        <w:rPr>
          <w:sz w:val="22"/>
          <w:szCs w:val="22"/>
        </w:rPr>
        <w:t xml:space="preserve"> проведения аукциона;</w:t>
      </w:r>
    </w:p>
    <w:p w14:paraId="6922A2D0"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«Шаг аукциона»;</w:t>
      </w:r>
    </w:p>
    <w:p w14:paraId="70CD0324"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14:paraId="03FE6668"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14:paraId="51AB4DAA"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Pr>
          <w:sz w:val="22"/>
          <w:szCs w:val="22"/>
        </w:rPr>
        <w:t>З</w:t>
      </w:r>
      <w:r w:rsidRPr="00A44EAB">
        <w:rPr>
          <w:sz w:val="22"/>
          <w:szCs w:val="22"/>
        </w:rPr>
        <w:t>акона № 223-ФЗ.</w:t>
      </w:r>
    </w:p>
    <w:p w14:paraId="33CF6134" w14:textId="77777777" w:rsidR="00400ACD" w:rsidRPr="00AC3F45" w:rsidRDefault="00400ACD"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14:paraId="35D0D7B1" w14:textId="77777777" w:rsidR="00400ACD" w:rsidRPr="00AC3F45" w:rsidRDefault="00400ACD" w:rsidP="00AA7395">
      <w:pPr>
        <w:ind w:firstLine="284"/>
        <w:jc w:val="both"/>
        <w:rPr>
          <w:sz w:val="22"/>
          <w:szCs w:val="22"/>
        </w:rPr>
      </w:pPr>
      <w:r>
        <w:rPr>
          <w:sz w:val="22"/>
          <w:szCs w:val="22"/>
        </w:rPr>
        <w:t>5.4.1</w:t>
      </w:r>
      <w:r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14:paraId="27EF65F0" w14:textId="77777777" w:rsidR="00400ACD" w:rsidRPr="00AC3F45" w:rsidRDefault="00400ACD" w:rsidP="00AA7395">
      <w:pPr>
        <w:ind w:firstLine="284"/>
        <w:jc w:val="both"/>
        <w:rPr>
          <w:sz w:val="22"/>
          <w:szCs w:val="22"/>
        </w:rPr>
      </w:pPr>
      <w:r>
        <w:rPr>
          <w:sz w:val="22"/>
          <w:szCs w:val="22"/>
        </w:rPr>
        <w:t>5.4.1</w:t>
      </w:r>
      <w:r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14:paraId="26266A5A" w14:textId="77777777" w:rsidR="00400ACD" w:rsidRPr="00CC350B" w:rsidRDefault="00400ACD" w:rsidP="00CC350B">
      <w:pPr>
        <w:pStyle w:val="a7"/>
        <w:numPr>
          <w:ilvl w:val="2"/>
          <w:numId w:val="16"/>
        </w:numPr>
        <w:tabs>
          <w:tab w:val="left" w:pos="0"/>
        </w:tabs>
        <w:ind w:left="0" w:firstLine="284"/>
        <w:jc w:val="both"/>
        <w:rPr>
          <w:sz w:val="22"/>
          <w:szCs w:val="22"/>
          <w:lang w:eastAsia="en-US"/>
        </w:rPr>
      </w:pPr>
      <w:r w:rsidRPr="00CC350B">
        <w:rPr>
          <w:sz w:val="22"/>
          <w:szCs w:val="22"/>
        </w:rPr>
        <w:t>Порядок подачи заявки на участие в аукционе.</w:t>
      </w:r>
    </w:p>
    <w:p w14:paraId="2ACAC115" w14:textId="77777777" w:rsidR="00400ACD" w:rsidRPr="000C3F9B" w:rsidRDefault="00400ACD" w:rsidP="00AA7395">
      <w:pPr>
        <w:pStyle w:val="a7"/>
        <w:tabs>
          <w:tab w:val="left" w:pos="1560"/>
        </w:tabs>
        <w:autoSpaceDE w:val="0"/>
        <w:ind w:left="0" w:firstLine="284"/>
        <w:jc w:val="both"/>
        <w:rPr>
          <w:sz w:val="22"/>
          <w:szCs w:val="22"/>
          <w:lang w:eastAsia="en-US"/>
        </w:rPr>
      </w:pPr>
      <w:bookmarkStart w:id="101" w:name="sub_600"/>
      <w:r w:rsidRPr="000C3F9B">
        <w:rPr>
          <w:sz w:val="22"/>
          <w:szCs w:val="22"/>
          <w:lang w:eastAsia="en-US"/>
        </w:rPr>
        <w:t xml:space="preserve">5.4.2.1 Для участия в аукционе участник закупки подает заявку на участие в аукционе. </w:t>
      </w:r>
    </w:p>
    <w:p w14:paraId="3F5E19EC"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14:paraId="18153DAA"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14:paraId="01EB6ED0"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5.4.2.4 Участник закупки вправе подать только одну заявку на участие в аукционе.</w:t>
      </w:r>
    </w:p>
    <w:p w14:paraId="4006E30D"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14:paraId="63413A1F"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lastRenderedPageBreak/>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 в порядке, установленном закупочной документацией.</w:t>
      </w:r>
    </w:p>
    <w:p w14:paraId="585FA448" w14:textId="77777777" w:rsidR="00400ACD" w:rsidRPr="000C3F9B" w:rsidRDefault="00400ACD" w:rsidP="00AA7395">
      <w:pPr>
        <w:pStyle w:val="a7"/>
        <w:tabs>
          <w:tab w:val="left" w:pos="1560"/>
        </w:tabs>
        <w:autoSpaceDE w:val="0"/>
        <w:ind w:left="0" w:firstLine="284"/>
        <w:jc w:val="both"/>
        <w:rPr>
          <w:bCs/>
          <w:sz w:val="22"/>
          <w:szCs w:val="22"/>
          <w:lang w:eastAsia="en-US"/>
        </w:rPr>
      </w:pPr>
      <w:r w:rsidRPr="000C3F9B">
        <w:rPr>
          <w:sz w:val="22"/>
          <w:szCs w:val="22"/>
          <w:lang w:eastAsia="en-US"/>
        </w:rPr>
        <w:t>5.4.2.7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14:paraId="682E4302" w14:textId="77777777" w:rsidR="00400ACD" w:rsidRPr="000C3F9B" w:rsidRDefault="00400ACD" w:rsidP="00AA7395">
      <w:pPr>
        <w:autoSpaceDE w:val="0"/>
        <w:ind w:firstLine="284"/>
        <w:jc w:val="both"/>
        <w:rPr>
          <w:bCs/>
          <w:sz w:val="22"/>
          <w:szCs w:val="22"/>
          <w:lang w:eastAsia="en-US"/>
        </w:rPr>
      </w:pPr>
      <w:r w:rsidRPr="000C3F9B">
        <w:rPr>
          <w:bCs/>
          <w:sz w:val="22"/>
          <w:szCs w:val="22"/>
          <w:lang w:eastAsia="en-US"/>
        </w:rPr>
        <w:t>5.4.3 Порядок рассмотрения заявок на участие в аукционе.</w:t>
      </w:r>
    </w:p>
    <w:p w14:paraId="51CD904C" w14:textId="77777777" w:rsidR="00400ACD" w:rsidRPr="000C3F9B" w:rsidRDefault="00400ACD" w:rsidP="00AA7395">
      <w:pPr>
        <w:pStyle w:val="a7"/>
        <w:tabs>
          <w:tab w:val="left" w:pos="1560"/>
        </w:tabs>
        <w:autoSpaceDE w:val="0"/>
        <w:ind w:left="0" w:firstLine="284"/>
        <w:jc w:val="both"/>
        <w:rPr>
          <w:bCs/>
          <w:sz w:val="22"/>
          <w:szCs w:val="22"/>
          <w:lang w:eastAsia="en-US"/>
        </w:rPr>
      </w:pPr>
      <w:r w:rsidRPr="000C3F9B">
        <w:rPr>
          <w:bCs/>
          <w:sz w:val="22"/>
          <w:szCs w:val="22"/>
          <w:lang w:eastAsia="en-US"/>
        </w:rPr>
        <w:t xml:space="preserve">5.4.3.1 </w:t>
      </w:r>
      <w:r w:rsidRPr="000C3F9B">
        <w:rPr>
          <w:sz w:val="22"/>
          <w:szCs w:val="22"/>
          <w:lang w:eastAsia="en-US"/>
        </w:rPr>
        <w:t xml:space="preserve">Во время, указанное в извещении и в документации об аукционе, закупочная комиссия проводит процедуру </w:t>
      </w:r>
      <w:r w:rsidRPr="000C3F9B">
        <w:rPr>
          <w:sz w:val="22"/>
          <w:szCs w:val="22"/>
        </w:rPr>
        <w:t>вскрытия конвертов заявок на участие в аукционе.</w:t>
      </w:r>
    </w:p>
    <w:p w14:paraId="56259504" w14:textId="77777777" w:rsidR="00400ACD" w:rsidRPr="00AC3F45" w:rsidRDefault="00400ACD" w:rsidP="00AA7395">
      <w:pPr>
        <w:pStyle w:val="a7"/>
        <w:tabs>
          <w:tab w:val="left" w:pos="1560"/>
        </w:tabs>
        <w:autoSpaceDE w:val="0"/>
        <w:ind w:left="0" w:firstLine="284"/>
        <w:jc w:val="both"/>
        <w:rPr>
          <w:bCs/>
          <w:sz w:val="22"/>
          <w:szCs w:val="22"/>
          <w:lang w:eastAsia="en-US"/>
        </w:rPr>
      </w:pPr>
      <w:r w:rsidRPr="000C3F9B">
        <w:rPr>
          <w:bCs/>
          <w:sz w:val="22"/>
          <w:szCs w:val="22"/>
          <w:lang w:eastAsia="en-US"/>
        </w:rPr>
        <w:t xml:space="preserve">5.4.3.2 </w:t>
      </w:r>
      <w:r w:rsidRPr="000C3F9B">
        <w:rPr>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Pr="00AC3F45">
        <w:rPr>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Pr>
          <w:sz w:val="22"/>
          <w:szCs w:val="22"/>
          <w:lang w:eastAsia="en-US"/>
        </w:rPr>
        <w:t>ния.</w:t>
      </w:r>
    </w:p>
    <w:p w14:paraId="7AD29962" w14:textId="77777777" w:rsidR="00400ACD" w:rsidRPr="00AC3F45" w:rsidRDefault="00400ACD" w:rsidP="00AA7395">
      <w:pPr>
        <w:pStyle w:val="a7"/>
        <w:tabs>
          <w:tab w:val="left" w:pos="1560"/>
        </w:tabs>
        <w:autoSpaceDE w:val="0"/>
        <w:ind w:left="0" w:firstLine="284"/>
        <w:jc w:val="both"/>
        <w:rPr>
          <w:bCs/>
          <w:sz w:val="22"/>
          <w:szCs w:val="22"/>
          <w:lang w:eastAsia="en-US"/>
        </w:rPr>
      </w:pPr>
      <w:r>
        <w:rPr>
          <w:bCs/>
          <w:sz w:val="22"/>
          <w:szCs w:val="22"/>
          <w:lang w:eastAsia="en-US"/>
        </w:rPr>
        <w:t>5.4.3</w:t>
      </w:r>
      <w:r w:rsidRPr="00AC3F45">
        <w:rPr>
          <w:bCs/>
          <w:sz w:val="22"/>
          <w:szCs w:val="22"/>
          <w:lang w:eastAsia="en-US"/>
        </w:rPr>
        <w:t xml:space="preserve">.3 </w:t>
      </w:r>
      <w:r w:rsidRPr="00AC3F45">
        <w:rPr>
          <w:sz w:val="22"/>
          <w:szCs w:val="22"/>
          <w:lang w:eastAsia="en-US"/>
        </w:rPr>
        <w:t xml:space="preserve">Срок рассмотрения заявок на участие в аукционе </w:t>
      </w:r>
      <w:r>
        <w:rPr>
          <w:sz w:val="22"/>
          <w:szCs w:val="22"/>
          <w:lang w:eastAsia="en-US"/>
        </w:rPr>
        <w:t>Комиссией</w:t>
      </w:r>
      <w:r w:rsidRPr="00AC3F45">
        <w:rPr>
          <w:sz w:val="22"/>
          <w:szCs w:val="22"/>
          <w:lang w:eastAsia="en-US"/>
        </w:rPr>
        <w:t xml:space="preserve"> не может превышать семи дней со дня окончания срока пода</w:t>
      </w:r>
      <w:r>
        <w:rPr>
          <w:sz w:val="22"/>
          <w:szCs w:val="22"/>
          <w:lang w:eastAsia="en-US"/>
        </w:rPr>
        <w:t>чи заявок на участие в аукционе.</w:t>
      </w:r>
    </w:p>
    <w:p w14:paraId="7C534A1F" w14:textId="77777777" w:rsidR="00400ACD" w:rsidRPr="00AC3F45" w:rsidRDefault="00400ACD" w:rsidP="00AA7395">
      <w:pPr>
        <w:pStyle w:val="a7"/>
        <w:tabs>
          <w:tab w:val="left" w:pos="1560"/>
        </w:tabs>
        <w:autoSpaceDE w:val="0"/>
        <w:ind w:left="0" w:firstLine="284"/>
        <w:jc w:val="both"/>
        <w:rPr>
          <w:bCs/>
          <w:sz w:val="22"/>
          <w:szCs w:val="22"/>
          <w:lang w:eastAsia="en-US"/>
        </w:rPr>
      </w:pPr>
      <w:r w:rsidRPr="00AC3F45">
        <w:rPr>
          <w:bCs/>
          <w:sz w:val="22"/>
          <w:szCs w:val="22"/>
          <w:lang w:eastAsia="en-US"/>
        </w:rPr>
        <w:t>5.4.</w:t>
      </w:r>
      <w:r>
        <w:rPr>
          <w:bCs/>
          <w:sz w:val="22"/>
          <w:szCs w:val="22"/>
          <w:lang w:eastAsia="en-US"/>
        </w:rPr>
        <w:t>3</w:t>
      </w:r>
      <w:r w:rsidRPr="00AC3F45">
        <w:rPr>
          <w:bCs/>
          <w:sz w:val="22"/>
          <w:szCs w:val="22"/>
          <w:lang w:eastAsia="en-US"/>
        </w:rPr>
        <w:t xml:space="preserve">.4 </w:t>
      </w:r>
      <w:r w:rsidRPr="00AC3F45">
        <w:rPr>
          <w:sz w:val="22"/>
          <w:szCs w:val="22"/>
          <w:lang w:eastAsia="en-US"/>
        </w:rPr>
        <w:t xml:space="preserve">На основании результатов рассмотрения заявок на участие в аукционе закупочной </w:t>
      </w:r>
      <w:r>
        <w:rPr>
          <w:sz w:val="22"/>
          <w:szCs w:val="22"/>
          <w:lang w:eastAsia="en-US"/>
        </w:rPr>
        <w:t>Комиссией</w:t>
      </w:r>
      <w:r w:rsidRPr="00AC3F45">
        <w:rPr>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sz w:val="22"/>
          <w:szCs w:val="22"/>
          <w:lang w:eastAsia="en-US"/>
        </w:rPr>
        <w:t>рены настоящим Положением.</w:t>
      </w:r>
    </w:p>
    <w:p w14:paraId="224F7B7A" w14:textId="77777777" w:rsidR="00400ACD" w:rsidRPr="00AC3F45" w:rsidRDefault="00400ACD" w:rsidP="00AA7395">
      <w:pPr>
        <w:pStyle w:val="a7"/>
        <w:tabs>
          <w:tab w:val="left" w:pos="1560"/>
        </w:tabs>
        <w:autoSpaceDE w:val="0"/>
        <w:ind w:left="0" w:firstLine="284"/>
        <w:jc w:val="both"/>
        <w:rPr>
          <w:sz w:val="22"/>
          <w:szCs w:val="22"/>
          <w:lang w:eastAsia="en-US"/>
        </w:rPr>
      </w:pPr>
      <w:r>
        <w:rPr>
          <w:bCs/>
          <w:sz w:val="22"/>
          <w:szCs w:val="22"/>
          <w:lang w:eastAsia="en-US"/>
        </w:rPr>
        <w:t>5.4.3</w:t>
      </w:r>
      <w:r w:rsidRPr="00AC3F45">
        <w:rPr>
          <w:bCs/>
          <w:sz w:val="22"/>
          <w:szCs w:val="22"/>
          <w:lang w:eastAsia="en-US"/>
        </w:rPr>
        <w:t xml:space="preserve">.5 </w:t>
      </w:r>
      <w:r w:rsidRPr="00AC3F45">
        <w:rPr>
          <w:sz w:val="22"/>
          <w:szCs w:val="22"/>
          <w:lang w:eastAsia="en-US"/>
        </w:rPr>
        <w:t>Участник закупки не допускается к участию в аукционе в слу</w:t>
      </w:r>
      <w:r>
        <w:rPr>
          <w:sz w:val="22"/>
          <w:szCs w:val="22"/>
          <w:lang w:eastAsia="en-US"/>
        </w:rPr>
        <w:t>чае:</w:t>
      </w:r>
    </w:p>
    <w:p w14:paraId="5E40C6AB" w14:textId="77777777" w:rsidR="00400ACD" w:rsidRPr="00AC3F45" w:rsidRDefault="00400ACD" w:rsidP="00AA7395">
      <w:pPr>
        <w:pStyle w:val="a7"/>
        <w:numPr>
          <w:ilvl w:val="0"/>
          <w:numId w:val="13"/>
        </w:numPr>
        <w:tabs>
          <w:tab w:val="left" w:pos="567"/>
        </w:tabs>
        <w:autoSpaceDE w:val="0"/>
        <w:ind w:left="0" w:firstLine="284"/>
        <w:jc w:val="both"/>
        <w:rPr>
          <w:sz w:val="22"/>
          <w:szCs w:val="22"/>
          <w:lang w:eastAsia="en-US"/>
        </w:rPr>
      </w:pPr>
      <w:r w:rsidRPr="00AC3F45">
        <w:rPr>
          <w:sz w:val="22"/>
          <w:szCs w:val="22"/>
          <w:lang w:eastAsia="en-US"/>
        </w:rPr>
        <w:t>несоответствия содержания и (или) состава заявки на участие в аукционе требованиям документации об ау</w:t>
      </w:r>
      <w:r>
        <w:rPr>
          <w:sz w:val="22"/>
          <w:szCs w:val="22"/>
          <w:lang w:eastAsia="en-US"/>
        </w:rPr>
        <w:t>кционе;</w:t>
      </w:r>
    </w:p>
    <w:p w14:paraId="761275AB" w14:textId="77777777" w:rsidR="00400ACD" w:rsidRPr="00AC3F45" w:rsidRDefault="00400ACD" w:rsidP="00AA7395">
      <w:pPr>
        <w:pStyle w:val="a7"/>
        <w:numPr>
          <w:ilvl w:val="0"/>
          <w:numId w:val="13"/>
        </w:numPr>
        <w:tabs>
          <w:tab w:val="left" w:pos="567"/>
        </w:tabs>
        <w:autoSpaceDE w:val="0"/>
        <w:ind w:left="0" w:firstLine="284"/>
        <w:jc w:val="both"/>
        <w:rPr>
          <w:sz w:val="22"/>
          <w:szCs w:val="22"/>
          <w:lang w:eastAsia="en-US"/>
        </w:rPr>
      </w:pPr>
      <w:r w:rsidRPr="00AC3F45">
        <w:rPr>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Pr>
          <w:sz w:val="22"/>
          <w:szCs w:val="22"/>
          <w:lang w:eastAsia="en-US"/>
        </w:rPr>
        <w:t>Закона № 223-ФЗ</w:t>
      </w:r>
      <w:r w:rsidRPr="00AC3F45">
        <w:rPr>
          <w:sz w:val="22"/>
          <w:szCs w:val="22"/>
          <w:lang w:eastAsia="en-US"/>
        </w:rPr>
        <w:t>, и (или) в реестре недобросовестных поставщиков, пред</w:t>
      </w:r>
      <w:r>
        <w:rPr>
          <w:sz w:val="22"/>
          <w:szCs w:val="22"/>
          <w:lang w:eastAsia="en-US"/>
        </w:rPr>
        <w:t>усмотренном Федеральным законом</w:t>
      </w:r>
      <w:r w:rsidRPr="00AC3F45">
        <w:rPr>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sz w:val="22"/>
          <w:szCs w:val="22"/>
          <w:lang w:eastAsia="en-US"/>
        </w:rPr>
        <w:t>ципальных нужд»;</w:t>
      </w:r>
    </w:p>
    <w:p w14:paraId="3D39225F" w14:textId="77777777" w:rsidR="00400ACD" w:rsidRPr="00AC3F45" w:rsidRDefault="00400ACD" w:rsidP="00AA7395">
      <w:pPr>
        <w:pStyle w:val="a7"/>
        <w:numPr>
          <w:ilvl w:val="0"/>
          <w:numId w:val="13"/>
        </w:numPr>
        <w:tabs>
          <w:tab w:val="left" w:pos="567"/>
        </w:tabs>
        <w:autoSpaceDE w:val="0"/>
        <w:ind w:left="0" w:firstLine="284"/>
        <w:jc w:val="both"/>
        <w:rPr>
          <w:bCs/>
          <w:sz w:val="22"/>
          <w:szCs w:val="22"/>
          <w:lang w:eastAsia="en-US"/>
        </w:rPr>
      </w:pPr>
      <w:r w:rsidRPr="00AC3F45">
        <w:rPr>
          <w:sz w:val="22"/>
          <w:szCs w:val="22"/>
          <w:lang w:eastAsia="en-US"/>
        </w:rPr>
        <w:t>предоставления участником закупки в составе</w:t>
      </w:r>
      <w:r>
        <w:rPr>
          <w:sz w:val="22"/>
          <w:szCs w:val="22"/>
          <w:lang w:eastAsia="en-US"/>
        </w:rPr>
        <w:t xml:space="preserve"> заявки недостоверных сведений.</w:t>
      </w:r>
    </w:p>
    <w:p w14:paraId="53E87D16" w14:textId="77777777" w:rsidR="00400ACD" w:rsidRPr="000C3F9B" w:rsidRDefault="00400ACD" w:rsidP="00660A50">
      <w:pPr>
        <w:pStyle w:val="a7"/>
        <w:tabs>
          <w:tab w:val="left" w:pos="1560"/>
        </w:tabs>
        <w:autoSpaceDE w:val="0"/>
        <w:ind w:left="0" w:firstLine="284"/>
        <w:jc w:val="both"/>
        <w:rPr>
          <w:sz w:val="22"/>
          <w:szCs w:val="22"/>
        </w:rPr>
      </w:pPr>
      <w:r w:rsidRPr="000C3F9B">
        <w:rPr>
          <w:bCs/>
          <w:sz w:val="22"/>
          <w:szCs w:val="22"/>
          <w:lang w:eastAsia="en-US"/>
        </w:rPr>
        <w:t xml:space="preserve">5.4.3.6 </w:t>
      </w:r>
      <w:r w:rsidRPr="000C3F9B">
        <w:rPr>
          <w:sz w:val="22"/>
          <w:szCs w:val="22"/>
          <w:lang w:eastAsia="en-US"/>
        </w:rPr>
        <w:t>На основании результатов рассмотрения заявок на участие в аукционе, Комиссией формируется</w:t>
      </w:r>
      <w:r>
        <w:rPr>
          <w:sz w:val="22"/>
          <w:szCs w:val="22"/>
          <w:lang w:eastAsia="en-US"/>
        </w:rPr>
        <w:t xml:space="preserve"> </w:t>
      </w:r>
      <w:r w:rsidRPr="000C3F9B">
        <w:rPr>
          <w:rStyle w:val="blk"/>
          <w:sz w:val="22"/>
          <w:szCs w:val="22"/>
        </w:rPr>
        <w:t>протокол</w:t>
      </w:r>
      <w:r w:rsidRPr="000C3F9B">
        <w:rPr>
          <w:sz w:val="22"/>
          <w:szCs w:val="22"/>
          <w:lang w:eastAsia="en-US"/>
        </w:rPr>
        <w:t xml:space="preserve"> рассмотрения заявок (определения участников аукциона), котор</w:t>
      </w:r>
      <w:r w:rsidRPr="000C3F9B">
        <w:rPr>
          <w:rStyle w:val="blk"/>
          <w:sz w:val="22"/>
          <w:szCs w:val="22"/>
        </w:rPr>
        <w:t>ый должен содержать сведения, предусмотренные п. 5.3.2.4 настоящего Положения</w:t>
      </w:r>
      <w:r w:rsidRPr="000C3F9B">
        <w:rPr>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14:paraId="1913A862" w14:textId="77777777" w:rsidR="00400ACD" w:rsidRPr="000C3F9B" w:rsidRDefault="00400ACD" w:rsidP="00980302">
      <w:pPr>
        <w:pStyle w:val="a7"/>
        <w:tabs>
          <w:tab w:val="left" w:pos="1560"/>
        </w:tabs>
        <w:autoSpaceDE w:val="0"/>
        <w:ind w:left="0" w:firstLine="284"/>
        <w:jc w:val="both"/>
        <w:rPr>
          <w:bCs/>
          <w:sz w:val="22"/>
          <w:szCs w:val="22"/>
          <w:lang w:eastAsia="en-US"/>
        </w:rPr>
      </w:pPr>
      <w:r w:rsidRPr="000C3F9B">
        <w:rPr>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14:paraId="222F86F4" w14:textId="226725FE" w:rsidR="00400ACD" w:rsidRPr="00223688" w:rsidRDefault="00400ACD" w:rsidP="00223688">
      <w:pPr>
        <w:pStyle w:val="a7"/>
        <w:tabs>
          <w:tab w:val="left" w:pos="1701"/>
        </w:tabs>
        <w:autoSpaceDE w:val="0"/>
        <w:ind w:left="0" w:firstLine="284"/>
        <w:jc w:val="both"/>
        <w:rPr>
          <w:sz w:val="22"/>
          <w:szCs w:val="22"/>
          <w:lang w:eastAsia="en-US"/>
        </w:rPr>
      </w:pPr>
      <w:r w:rsidRPr="000C3F9B">
        <w:rPr>
          <w:bCs/>
          <w:sz w:val="22"/>
          <w:szCs w:val="22"/>
          <w:lang w:eastAsia="en-US"/>
        </w:rPr>
        <w:t>5.4.3.8</w:t>
      </w:r>
      <w:r w:rsidR="00C44FCD">
        <w:rPr>
          <w:bCs/>
          <w:sz w:val="22"/>
          <w:szCs w:val="22"/>
          <w:lang w:eastAsia="en-US"/>
        </w:rPr>
        <w:t xml:space="preserve"> </w:t>
      </w:r>
      <w:r w:rsidRPr="000C3F9B">
        <w:rPr>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sz w:val="22"/>
          <w:szCs w:val="22"/>
          <w:lang w:eastAsia="en-US"/>
        </w:rPr>
        <w:t xml:space="preserve"> на основании результатов рассмотрения заявок на участие в аукционе </w:t>
      </w:r>
      <w:r>
        <w:rPr>
          <w:sz w:val="22"/>
          <w:szCs w:val="22"/>
          <w:lang w:eastAsia="en-US"/>
        </w:rPr>
        <w:t>Комиссией</w:t>
      </w:r>
      <w:r w:rsidRPr="00AC3F45">
        <w:rPr>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sz w:val="22"/>
          <w:szCs w:val="22"/>
          <w:lang w:eastAsia="en-US"/>
        </w:rPr>
        <w:t>состоявшимся.</w:t>
      </w:r>
    </w:p>
    <w:p w14:paraId="1458FFD5" w14:textId="6A294DA0" w:rsidR="00400ACD" w:rsidRPr="00AC3F45" w:rsidRDefault="00400ACD" w:rsidP="00B12158">
      <w:pPr>
        <w:tabs>
          <w:tab w:val="left" w:pos="1560"/>
        </w:tabs>
        <w:ind w:firstLine="284"/>
        <w:jc w:val="both"/>
        <w:rPr>
          <w:sz w:val="22"/>
          <w:szCs w:val="22"/>
        </w:rPr>
      </w:pPr>
      <w:r>
        <w:rPr>
          <w:bCs/>
          <w:sz w:val="22"/>
          <w:szCs w:val="22"/>
          <w:lang w:eastAsia="en-US"/>
        </w:rPr>
        <w:t>5.4.3.9</w:t>
      </w:r>
      <w:r w:rsidR="00C44FCD">
        <w:rPr>
          <w:bCs/>
          <w:sz w:val="22"/>
          <w:szCs w:val="22"/>
          <w:lang w:eastAsia="en-US"/>
        </w:rPr>
        <w:t xml:space="preserve"> </w:t>
      </w:r>
      <w:r>
        <w:rPr>
          <w:sz w:val="22"/>
          <w:szCs w:val="22"/>
        </w:rPr>
        <w:t>В случае признания аукциона</w:t>
      </w:r>
      <w:r w:rsidRPr="00AC3F45">
        <w:rPr>
          <w:sz w:val="22"/>
          <w:szCs w:val="22"/>
        </w:rPr>
        <w:t xml:space="preserve"> несостоявшимся, Заказчик вправе:</w:t>
      </w:r>
    </w:p>
    <w:p w14:paraId="355B42E8" w14:textId="77777777" w:rsidR="00400ACD" w:rsidRPr="000C3F9B" w:rsidRDefault="00400ACD"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Pr="00AC3F45">
        <w:rPr>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Pr="000C3F9B">
        <w:rPr>
          <w:sz w:val="22"/>
          <w:szCs w:val="22"/>
          <w:lang w:eastAsia="en-US"/>
        </w:rPr>
        <w:t>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аукциона, не вправе отказаться от заключения договора</w:t>
      </w:r>
      <w:r w:rsidRPr="000C3F9B">
        <w:rPr>
          <w:sz w:val="22"/>
          <w:szCs w:val="22"/>
        </w:rPr>
        <w:t>;</w:t>
      </w:r>
    </w:p>
    <w:p w14:paraId="09227E6C" w14:textId="77777777" w:rsidR="00400ACD" w:rsidRPr="000C3F9B" w:rsidRDefault="00400ACD"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14:paraId="0B58BB4C" w14:textId="77777777" w:rsidR="00400ACD" w:rsidRPr="000C3F9B" w:rsidRDefault="00400ACD"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p>
    <w:p w14:paraId="6615FFB7" w14:textId="77777777" w:rsidR="00400ACD" w:rsidRPr="000C3F9B" w:rsidRDefault="00400ACD" w:rsidP="00AA7395">
      <w:pPr>
        <w:autoSpaceDE w:val="0"/>
        <w:ind w:firstLine="284"/>
        <w:jc w:val="both"/>
        <w:rPr>
          <w:sz w:val="22"/>
          <w:szCs w:val="22"/>
          <w:lang w:eastAsia="en-US"/>
        </w:rPr>
      </w:pPr>
      <w:r w:rsidRPr="000C3F9B">
        <w:rPr>
          <w:bCs/>
          <w:sz w:val="22"/>
          <w:szCs w:val="22"/>
          <w:lang w:eastAsia="en-US"/>
        </w:rPr>
        <w:t>5.4.4 Порядок проведения аукциона.</w:t>
      </w:r>
    </w:p>
    <w:p w14:paraId="74FFF6A7"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lastRenderedPageBreak/>
        <w:t>5.4.4.1 В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14:paraId="1AA66972"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5.4.4.2 Аукцион проводится в день, время и месте, указанные в извещении о проведении аукциона ив документации об аукционе.</w:t>
      </w:r>
    </w:p>
    <w:p w14:paraId="7D27E8CB"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 xml:space="preserve">5.4.4.3 Днем проведения аукциона может быть только рабочий день. </w:t>
      </w:r>
    </w:p>
    <w:p w14:paraId="7F1A9E4A" w14:textId="77777777" w:rsidR="00400ACD" w:rsidRPr="00AC3F45"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5.4.4.4 Аукцион проводится путем снижения начальной (максимальной) цены договора, указанной в извещении о проведении аукциона.</w:t>
      </w:r>
    </w:p>
    <w:p w14:paraId="3B37887A" w14:textId="4D93D07C" w:rsidR="00400ACD" w:rsidRPr="006D5AEE" w:rsidRDefault="00400ACD" w:rsidP="006D5AEE">
      <w:pPr>
        <w:pStyle w:val="a7"/>
        <w:tabs>
          <w:tab w:val="left" w:pos="1560"/>
        </w:tabs>
        <w:autoSpaceDE w:val="0"/>
        <w:ind w:left="0" w:firstLine="284"/>
        <w:jc w:val="both"/>
        <w:rPr>
          <w:sz w:val="22"/>
          <w:szCs w:val="22"/>
          <w:lang w:eastAsia="en-US"/>
        </w:rPr>
      </w:pPr>
      <w:r>
        <w:rPr>
          <w:sz w:val="22"/>
          <w:szCs w:val="22"/>
          <w:lang w:eastAsia="en-US"/>
        </w:rPr>
        <w:t>5.4.4.5</w:t>
      </w:r>
      <w:r w:rsidR="00C44FCD">
        <w:rPr>
          <w:sz w:val="22"/>
          <w:szCs w:val="22"/>
          <w:lang w:eastAsia="en-US"/>
        </w:rPr>
        <w:t xml:space="preserve"> </w:t>
      </w:r>
      <w:r w:rsidRPr="00AC3F45">
        <w:rPr>
          <w:sz w:val="22"/>
          <w:szCs w:val="22"/>
        </w:rPr>
        <w:t>Участник аукциона, подавший ценовое предложение (сделавший ставку), может принят</w:t>
      </w:r>
      <w:r>
        <w:rPr>
          <w:sz w:val="22"/>
          <w:szCs w:val="22"/>
        </w:rPr>
        <w:t xml:space="preserve">ь </w:t>
      </w:r>
      <w:r w:rsidRPr="006D5AEE">
        <w:rPr>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14:paraId="5C7B7314" w14:textId="77777777" w:rsidR="00400ACD" w:rsidRPr="006D5AEE" w:rsidRDefault="00400ACD" w:rsidP="006D5AEE">
      <w:pPr>
        <w:pStyle w:val="a7"/>
        <w:numPr>
          <w:ilvl w:val="3"/>
          <w:numId w:val="45"/>
        </w:numPr>
        <w:tabs>
          <w:tab w:val="left" w:pos="993"/>
        </w:tabs>
        <w:autoSpaceDE w:val="0"/>
        <w:ind w:left="0" w:firstLine="284"/>
        <w:jc w:val="both"/>
        <w:rPr>
          <w:sz w:val="22"/>
          <w:szCs w:val="22"/>
          <w:lang w:eastAsia="en-US"/>
        </w:rPr>
      </w:pPr>
      <w:r w:rsidRPr="006D5AEE">
        <w:rPr>
          <w:sz w:val="22"/>
          <w:szCs w:val="22"/>
          <w:lang w:eastAsia="en-US"/>
        </w:rPr>
        <w:t>Оценка поступивших от участников аукциона предложений (ставок) осуществляется исключительно по цене.</w:t>
      </w:r>
    </w:p>
    <w:p w14:paraId="06FAC067" w14:textId="77777777" w:rsidR="00400ACD" w:rsidRPr="006D5AEE" w:rsidRDefault="00400ACD" w:rsidP="006D5AEE">
      <w:pPr>
        <w:pStyle w:val="a7"/>
        <w:numPr>
          <w:ilvl w:val="3"/>
          <w:numId w:val="45"/>
        </w:numPr>
        <w:tabs>
          <w:tab w:val="left" w:pos="993"/>
        </w:tabs>
        <w:autoSpaceDE w:val="0"/>
        <w:ind w:left="0" w:firstLine="284"/>
        <w:jc w:val="both"/>
        <w:rPr>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CB3E5BD" w14:textId="77777777" w:rsidR="00400ACD" w:rsidRPr="006D5AEE" w:rsidRDefault="00400ACD" w:rsidP="006D5AEE">
      <w:pPr>
        <w:pStyle w:val="a7"/>
        <w:tabs>
          <w:tab w:val="left" w:pos="1560"/>
        </w:tabs>
        <w:autoSpaceDE w:val="0"/>
        <w:ind w:left="0" w:firstLine="284"/>
        <w:jc w:val="both"/>
        <w:rPr>
          <w:sz w:val="22"/>
          <w:szCs w:val="22"/>
          <w:lang w:eastAsia="en-US"/>
        </w:rPr>
      </w:pPr>
      <w:r w:rsidRPr="006D5AEE">
        <w:rPr>
          <w:sz w:val="22"/>
          <w:szCs w:val="22"/>
          <w:lang w:eastAsia="en-US"/>
        </w:rPr>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14:paraId="7C8177F2" w14:textId="77777777" w:rsidR="00400ACD" w:rsidRPr="006D5AEE" w:rsidRDefault="00400ACD" w:rsidP="006D5AEE">
      <w:pPr>
        <w:pStyle w:val="a7"/>
        <w:tabs>
          <w:tab w:val="left" w:pos="1701"/>
        </w:tabs>
        <w:autoSpaceDE w:val="0"/>
        <w:ind w:left="0" w:firstLine="284"/>
        <w:jc w:val="both"/>
        <w:rPr>
          <w:sz w:val="22"/>
          <w:szCs w:val="22"/>
          <w:lang w:eastAsia="en-US"/>
        </w:rPr>
      </w:pPr>
    </w:p>
    <w:p w14:paraId="0DE37B86" w14:textId="77777777" w:rsidR="00400ACD" w:rsidRPr="00AC3F45" w:rsidRDefault="00400ACD"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14:paraId="6B0679DA" w14:textId="3AB20B53" w:rsidR="00400ACD" w:rsidRPr="00AC3F45" w:rsidRDefault="00400ACD" w:rsidP="005656E8">
      <w:pPr>
        <w:tabs>
          <w:tab w:val="left" w:pos="3544"/>
        </w:tabs>
        <w:ind w:firstLine="284"/>
        <w:jc w:val="both"/>
        <w:rPr>
          <w:sz w:val="22"/>
          <w:szCs w:val="22"/>
        </w:rPr>
      </w:pPr>
      <w:r>
        <w:rPr>
          <w:sz w:val="22"/>
          <w:szCs w:val="22"/>
        </w:rPr>
        <w:t>5.5.1</w:t>
      </w:r>
      <w:r w:rsidR="00C44FCD">
        <w:rPr>
          <w:sz w:val="22"/>
          <w:szCs w:val="22"/>
        </w:rPr>
        <w:t>.</w:t>
      </w:r>
      <w:r w:rsidRPr="00AC3F45">
        <w:rPr>
          <w:sz w:val="22"/>
          <w:szCs w:val="22"/>
        </w:rPr>
        <w:t xml:space="preserve"> Общий порядок проведения запроса предложений</w:t>
      </w:r>
    </w:p>
    <w:p w14:paraId="727D868B" w14:textId="5B6946AB" w:rsidR="00400ACD" w:rsidRPr="00F564F3" w:rsidRDefault="00400ACD" w:rsidP="00F564F3">
      <w:pPr>
        <w:ind w:firstLine="284"/>
        <w:jc w:val="both"/>
        <w:rPr>
          <w:sz w:val="22"/>
          <w:szCs w:val="22"/>
        </w:rPr>
      </w:pPr>
      <w:r>
        <w:rPr>
          <w:sz w:val="22"/>
          <w:szCs w:val="22"/>
        </w:rPr>
        <w:t>5.5.1.1</w:t>
      </w:r>
      <w:r w:rsidR="00C44FCD">
        <w:rPr>
          <w:sz w:val="22"/>
          <w:szCs w:val="22"/>
        </w:rPr>
        <w:t>.</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Pr>
          <w:sz w:val="22"/>
          <w:szCs w:val="22"/>
        </w:rPr>
        <w:t>З</w:t>
      </w:r>
      <w:r w:rsidRPr="00A44EAB">
        <w:rPr>
          <w:sz w:val="22"/>
          <w:szCs w:val="22"/>
        </w:rPr>
        <w:t>акона № 223-</w:t>
      </w:r>
      <w:r w:rsidR="004F5E53" w:rsidRPr="00A44EAB">
        <w:rPr>
          <w:sz w:val="22"/>
          <w:szCs w:val="22"/>
        </w:rPr>
        <w:t>ФЗ,</w:t>
      </w:r>
      <w:r w:rsidR="004F5E53" w:rsidRPr="00F564F3">
        <w:rPr>
          <w:sz w:val="22"/>
          <w:szCs w:val="22"/>
        </w:rPr>
        <w:t xml:space="preserve"> утверждается</w:t>
      </w:r>
      <w:r w:rsidRPr="00F564F3">
        <w:rPr>
          <w:sz w:val="22"/>
          <w:szCs w:val="22"/>
        </w:rPr>
        <w:t xml:space="preserve"> представителем Заказчика и должна содержать следующие сведения:</w:t>
      </w:r>
    </w:p>
    <w:p w14:paraId="549F877E" w14:textId="77777777" w:rsidR="00400ACD" w:rsidRPr="00F564F3" w:rsidRDefault="00400ACD" w:rsidP="00F564F3">
      <w:pPr>
        <w:shd w:val="clear" w:color="auto" w:fill="FFFFFF"/>
        <w:ind w:firstLine="540"/>
        <w:jc w:val="both"/>
        <w:rPr>
          <w:sz w:val="22"/>
          <w:szCs w:val="22"/>
          <w:lang w:eastAsia="ru-RU"/>
        </w:rPr>
      </w:pPr>
      <w:r w:rsidRPr="00F564F3">
        <w:rPr>
          <w:sz w:val="22"/>
          <w:szCs w:val="22"/>
          <w:lang w:eastAsia="ru-RU"/>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Pr>
          <w:sz w:val="22"/>
          <w:szCs w:val="22"/>
        </w:rPr>
        <w:t xml:space="preserve"> </w:t>
      </w:r>
      <w:r w:rsidRPr="00AC3F45">
        <w:rPr>
          <w:sz w:val="22"/>
          <w:szCs w:val="22"/>
        </w:rPr>
        <w:t>.</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71DD680"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14:paraId="1EBAAB4B"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7A4A17F6"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14:paraId="07862FA8" w14:textId="73539FF8" w:rsidR="00400ACD" w:rsidRPr="00F564F3" w:rsidRDefault="00400ACD" w:rsidP="00F564F3">
      <w:pPr>
        <w:shd w:val="clear" w:color="auto" w:fill="FFFFFF"/>
        <w:ind w:firstLine="540"/>
        <w:jc w:val="both"/>
        <w:rPr>
          <w:sz w:val="22"/>
          <w:szCs w:val="22"/>
          <w:lang w:eastAsia="ru-RU"/>
        </w:rPr>
      </w:pPr>
      <w:r>
        <w:rPr>
          <w:sz w:val="22"/>
          <w:szCs w:val="22"/>
          <w:lang w:eastAsia="ru-RU"/>
        </w:rPr>
        <w:lastRenderedPageBreak/>
        <w:t>5) С</w:t>
      </w:r>
      <w:r w:rsidRPr="00F564F3">
        <w:rPr>
          <w:sz w:val="22"/>
          <w:szCs w:val="22"/>
          <w:lang w:eastAsia="ru-RU"/>
        </w:rPr>
        <w:t>ведения о начальной (максимальной) цене договора, либо формул</w:t>
      </w:r>
      <w:r>
        <w:rPr>
          <w:sz w:val="22"/>
          <w:szCs w:val="22"/>
          <w:lang w:eastAsia="ru-RU"/>
        </w:rPr>
        <w:t>а цены</w:t>
      </w:r>
      <w:r w:rsidRPr="00F564F3">
        <w:rPr>
          <w:sz w:val="22"/>
          <w:szCs w:val="22"/>
          <w:lang w:eastAsia="ru-RU"/>
        </w:rPr>
        <w:t xml:space="preserve"> и максимальное значение цены договора, либо цена единицы товара, работы, услуги и мак</w:t>
      </w:r>
      <w:r>
        <w:rPr>
          <w:sz w:val="22"/>
          <w:szCs w:val="22"/>
          <w:lang w:eastAsia="ru-RU"/>
        </w:rPr>
        <w:t xml:space="preserve">симальное значение </w:t>
      </w:r>
      <w:r w:rsidR="004F5E53">
        <w:rPr>
          <w:sz w:val="22"/>
          <w:szCs w:val="22"/>
          <w:lang w:eastAsia="ru-RU"/>
        </w:rPr>
        <w:t>цены;</w:t>
      </w:r>
    </w:p>
    <w:p w14:paraId="41DEFA1A"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14:paraId="222D8885" w14:textId="0D50E8C2" w:rsidR="00400ACD" w:rsidRPr="00F564F3" w:rsidRDefault="00400ACD" w:rsidP="00F564F3">
      <w:pPr>
        <w:shd w:val="clear" w:color="auto" w:fill="FFFFFF"/>
        <w:ind w:firstLine="540"/>
        <w:jc w:val="both"/>
        <w:rPr>
          <w:sz w:val="22"/>
          <w:szCs w:val="22"/>
          <w:lang w:eastAsia="ru-RU"/>
        </w:rPr>
      </w:pPr>
      <w:r>
        <w:rPr>
          <w:sz w:val="22"/>
          <w:szCs w:val="22"/>
          <w:lang w:eastAsia="ru-RU"/>
        </w:rPr>
        <w:t xml:space="preserve">7) Обоснование начальной (максимальной) цены договора либо цены единицы товара, работы, </w:t>
      </w:r>
      <w:r w:rsidR="004F5E53">
        <w:rPr>
          <w:sz w:val="22"/>
          <w:szCs w:val="22"/>
          <w:lang w:eastAsia="ru-RU"/>
        </w:rPr>
        <w:t>услуги,</w:t>
      </w:r>
      <w:r>
        <w:rPr>
          <w:sz w:val="22"/>
          <w:szCs w:val="22"/>
          <w:lang w:eastAsia="ru-RU"/>
        </w:rPr>
        <w:t xml:space="preserve"> включая информацию </w:t>
      </w:r>
      <w:r w:rsidR="004F5E53">
        <w:rPr>
          <w:sz w:val="22"/>
          <w:szCs w:val="22"/>
          <w:lang w:eastAsia="ru-RU"/>
        </w:rPr>
        <w:t>о</w:t>
      </w:r>
      <w:r w:rsidR="004F5E53" w:rsidRPr="00F564F3">
        <w:rPr>
          <w:sz w:val="22"/>
          <w:szCs w:val="22"/>
          <w:lang w:eastAsia="ru-RU"/>
        </w:rPr>
        <w:t xml:space="preserve"> расходы</w:t>
      </w:r>
      <w:r w:rsidRPr="00F564F3">
        <w:rPr>
          <w:sz w:val="22"/>
          <w:szCs w:val="22"/>
          <w:lang w:eastAsia="ru-RU"/>
        </w:rPr>
        <w:t xml:space="preserve"> на перевозку, страхование, уплату таможенных пошлин, налогов и других обязательных платежей;</w:t>
      </w:r>
    </w:p>
    <w:p w14:paraId="47DB1E53"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14:paraId="3C271EFC"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14:paraId="43DC724D"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10) Т</w:t>
      </w:r>
      <w:r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B19DC1F" w14:textId="77777777" w:rsidR="00400ACD" w:rsidRDefault="00400ACD" w:rsidP="000251FA">
      <w:pPr>
        <w:shd w:val="clear" w:color="auto" w:fill="FFFFFF"/>
        <w:ind w:firstLine="540"/>
        <w:jc w:val="both"/>
        <w:rPr>
          <w:sz w:val="22"/>
          <w:szCs w:val="22"/>
          <w:lang w:eastAsia="ru-RU"/>
        </w:rPr>
      </w:pPr>
      <w:r>
        <w:rPr>
          <w:sz w:val="22"/>
          <w:szCs w:val="22"/>
          <w:lang w:eastAsia="ru-RU"/>
        </w:rPr>
        <w:t>11) Ф</w:t>
      </w:r>
      <w:r w:rsidRPr="00F564F3">
        <w:rPr>
          <w:sz w:val="22"/>
          <w:szCs w:val="22"/>
          <w:lang w:eastAsia="ru-RU"/>
        </w:rPr>
        <w:t>ормы, порядок, дата</w:t>
      </w:r>
      <w:r>
        <w:rPr>
          <w:sz w:val="22"/>
          <w:szCs w:val="22"/>
          <w:lang w:eastAsia="ru-RU"/>
        </w:rPr>
        <w:t xml:space="preserve"> начала, дата</w:t>
      </w:r>
      <w:r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14:paraId="2A1E7D89" w14:textId="77777777" w:rsidR="00400ACD" w:rsidRPr="00F564F3" w:rsidRDefault="00400ACD"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14:paraId="6EC2B660"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13) Д</w:t>
      </w:r>
      <w:r w:rsidRPr="00F564F3">
        <w:rPr>
          <w:sz w:val="22"/>
          <w:szCs w:val="22"/>
          <w:lang w:eastAsia="ru-RU"/>
        </w:rPr>
        <w:t>ата рассмотрения предложений участников такой закупки и подведения итогов такой закупки;</w:t>
      </w:r>
    </w:p>
    <w:p w14:paraId="3EDB7743"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14) К</w:t>
      </w:r>
      <w:r w:rsidRPr="00F564F3">
        <w:rPr>
          <w:sz w:val="22"/>
          <w:szCs w:val="22"/>
          <w:lang w:eastAsia="ru-RU"/>
        </w:rPr>
        <w:t>ритерии оценки и сопоставления заявок на участие в такой закупке;</w:t>
      </w:r>
    </w:p>
    <w:p w14:paraId="047B1EE2"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15) П</w:t>
      </w:r>
      <w:r w:rsidRPr="00F564F3">
        <w:rPr>
          <w:sz w:val="22"/>
          <w:szCs w:val="22"/>
          <w:lang w:eastAsia="ru-RU"/>
        </w:rPr>
        <w:t>орядок оценки и сопоставления заявок на участие в такой закупке;</w:t>
      </w:r>
    </w:p>
    <w:p w14:paraId="025C79E7" w14:textId="77777777" w:rsidR="00400ACD" w:rsidRPr="00AC3F45" w:rsidRDefault="00400ACD" w:rsidP="000251FA">
      <w:pPr>
        <w:shd w:val="clear" w:color="auto" w:fill="FFFFFF"/>
        <w:ind w:firstLine="540"/>
        <w:jc w:val="both"/>
        <w:rPr>
          <w:sz w:val="22"/>
          <w:szCs w:val="22"/>
          <w:lang w:eastAsia="ru-RU"/>
        </w:rPr>
      </w:pPr>
      <w:r>
        <w:rPr>
          <w:sz w:val="22"/>
          <w:szCs w:val="22"/>
          <w:lang w:eastAsia="ru-RU"/>
        </w:rPr>
        <w:t>16) О</w:t>
      </w:r>
      <w:r w:rsidRPr="00F564F3">
        <w:rPr>
          <w:sz w:val="22"/>
          <w:szCs w:val="22"/>
          <w:lang w:eastAsia="ru-RU"/>
        </w:rPr>
        <w:t>писание предмета такой закупки в соо</w:t>
      </w:r>
      <w:r>
        <w:rPr>
          <w:sz w:val="22"/>
          <w:szCs w:val="22"/>
          <w:lang w:eastAsia="ru-RU"/>
        </w:rPr>
        <w:t xml:space="preserve">тветствии с частью 6.1 </w:t>
      </w:r>
      <w:r w:rsidRPr="00A44EAB">
        <w:rPr>
          <w:sz w:val="22"/>
          <w:szCs w:val="22"/>
          <w:lang w:eastAsia="ru-RU"/>
        </w:rPr>
        <w:t>статьи 3</w:t>
      </w:r>
      <w:r>
        <w:rPr>
          <w:sz w:val="22"/>
          <w:szCs w:val="22"/>
        </w:rPr>
        <w:t>З</w:t>
      </w:r>
      <w:r w:rsidRPr="00A44EAB">
        <w:rPr>
          <w:sz w:val="22"/>
          <w:szCs w:val="22"/>
        </w:rPr>
        <w:t>акона № 223-ФЗ</w:t>
      </w:r>
      <w:r w:rsidRPr="00A44EAB">
        <w:rPr>
          <w:sz w:val="22"/>
          <w:szCs w:val="22"/>
          <w:lang w:eastAsia="ru-RU"/>
        </w:rPr>
        <w:t>;</w:t>
      </w:r>
    </w:p>
    <w:p w14:paraId="30BD566E" w14:textId="77777777" w:rsidR="00400ACD" w:rsidRPr="00AC3F45" w:rsidRDefault="00400ACD" w:rsidP="000251FA">
      <w:pPr>
        <w:ind w:firstLine="567"/>
        <w:jc w:val="both"/>
        <w:rPr>
          <w:sz w:val="22"/>
          <w:szCs w:val="22"/>
        </w:rPr>
      </w:pPr>
      <w:r>
        <w:rPr>
          <w:sz w:val="22"/>
          <w:szCs w:val="22"/>
        </w:rPr>
        <w:t>17</w:t>
      </w:r>
      <w:r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14:paraId="6AA986B0" w14:textId="75898E60" w:rsidR="00400ACD" w:rsidRPr="00AC3F45" w:rsidRDefault="00400ACD" w:rsidP="000251FA">
      <w:pPr>
        <w:ind w:firstLine="567"/>
        <w:jc w:val="both"/>
        <w:rPr>
          <w:sz w:val="22"/>
          <w:szCs w:val="22"/>
        </w:rPr>
      </w:pPr>
      <w:r>
        <w:rPr>
          <w:sz w:val="22"/>
          <w:szCs w:val="22"/>
        </w:rPr>
        <w:t>18</w:t>
      </w:r>
      <w:r w:rsidRPr="00AC3F45">
        <w:rPr>
          <w:sz w:val="22"/>
          <w:szCs w:val="22"/>
        </w:rPr>
        <w:t xml:space="preserve">) Размер, форму и срок действия, срок и порядок предоставления обеспечения исполнения </w:t>
      </w:r>
      <w:r w:rsidR="004F5E53" w:rsidRPr="00AC3F45">
        <w:rPr>
          <w:sz w:val="22"/>
          <w:szCs w:val="22"/>
        </w:rPr>
        <w:t>договора в случае, если</w:t>
      </w:r>
      <w:r w:rsidRPr="00AC3F45">
        <w:rPr>
          <w:sz w:val="22"/>
          <w:szCs w:val="22"/>
        </w:rPr>
        <w:t xml:space="preserve"> Заказчиком (Организатором) установлено требование обеспечения испол</w:t>
      </w:r>
      <w:r>
        <w:rPr>
          <w:sz w:val="22"/>
          <w:szCs w:val="22"/>
        </w:rPr>
        <w:t xml:space="preserve">нения </w:t>
      </w:r>
      <w:r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14:paraId="04A0FEC9" w14:textId="77777777" w:rsidR="00400ACD" w:rsidRPr="00AC3F45" w:rsidRDefault="00400ACD" w:rsidP="000251FA">
      <w:pPr>
        <w:ind w:firstLine="567"/>
        <w:jc w:val="both"/>
        <w:rPr>
          <w:sz w:val="22"/>
          <w:szCs w:val="22"/>
        </w:rPr>
      </w:pPr>
      <w:r>
        <w:rPr>
          <w:sz w:val="22"/>
          <w:szCs w:val="22"/>
        </w:rPr>
        <w:t>19</w:t>
      </w:r>
      <w:r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14:paraId="2F5B0743" w14:textId="77777777" w:rsidR="00400ACD" w:rsidRPr="00AC3F45" w:rsidRDefault="00400ACD" w:rsidP="000251FA">
      <w:pPr>
        <w:pStyle w:val="a7"/>
        <w:tabs>
          <w:tab w:val="left" w:pos="0"/>
          <w:tab w:val="left" w:pos="1134"/>
        </w:tabs>
        <w:ind w:left="0" w:firstLine="567"/>
        <w:jc w:val="both"/>
        <w:rPr>
          <w:sz w:val="22"/>
          <w:szCs w:val="22"/>
        </w:rPr>
      </w:pPr>
      <w:r w:rsidRPr="00A44EAB">
        <w:rPr>
          <w:sz w:val="22"/>
          <w:szCs w:val="22"/>
        </w:rPr>
        <w:t xml:space="preserve">20) Иные сведения, перечисленные в части 10 статьи 4 </w:t>
      </w:r>
      <w:r>
        <w:rPr>
          <w:sz w:val="22"/>
          <w:szCs w:val="22"/>
        </w:rPr>
        <w:t>З</w:t>
      </w:r>
      <w:r w:rsidRPr="00A44EAB">
        <w:rPr>
          <w:sz w:val="22"/>
          <w:szCs w:val="22"/>
        </w:rPr>
        <w:t>акона № 223-ФЗ.</w:t>
      </w:r>
    </w:p>
    <w:p w14:paraId="52326F8D" w14:textId="77777777" w:rsidR="00400ACD" w:rsidRPr="00AC3F45" w:rsidRDefault="00400ACD"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14:paraId="73EE68BC" w14:textId="77777777" w:rsidR="00400ACD" w:rsidRPr="00AC3F45" w:rsidRDefault="00400ACD" w:rsidP="005656E8">
      <w:pPr>
        <w:pStyle w:val="a7"/>
        <w:tabs>
          <w:tab w:val="left" w:pos="1701"/>
        </w:tabs>
        <w:ind w:left="0" w:firstLine="284"/>
        <w:jc w:val="both"/>
        <w:rPr>
          <w:sz w:val="22"/>
          <w:szCs w:val="22"/>
        </w:rPr>
      </w:pPr>
      <w:r>
        <w:rPr>
          <w:sz w:val="22"/>
          <w:szCs w:val="22"/>
        </w:rPr>
        <w:t>5.5.2.</w:t>
      </w:r>
      <w:r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14:paraId="1C34DF72" w14:textId="77777777" w:rsidR="00400ACD" w:rsidRPr="00AC3F45" w:rsidRDefault="00400ACD" w:rsidP="005656E8">
      <w:pPr>
        <w:ind w:firstLine="284"/>
        <w:jc w:val="both"/>
        <w:rPr>
          <w:sz w:val="22"/>
          <w:szCs w:val="22"/>
        </w:rPr>
      </w:pPr>
      <w:r>
        <w:rPr>
          <w:sz w:val="22"/>
          <w:szCs w:val="22"/>
        </w:rPr>
        <w:t>5.5.3.</w:t>
      </w:r>
      <w:r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14:paraId="336CE8AA" w14:textId="77777777" w:rsidR="00400ACD" w:rsidRPr="00AC3F45" w:rsidRDefault="00400ACD" w:rsidP="005656E8">
      <w:pPr>
        <w:ind w:firstLine="284"/>
        <w:jc w:val="both"/>
        <w:rPr>
          <w:sz w:val="22"/>
          <w:szCs w:val="22"/>
        </w:rPr>
      </w:pPr>
      <w:r>
        <w:rPr>
          <w:sz w:val="22"/>
          <w:szCs w:val="22"/>
        </w:rPr>
        <w:t>5.5.4.</w:t>
      </w:r>
      <w:r w:rsidRPr="00AC3F45">
        <w:rPr>
          <w:sz w:val="22"/>
          <w:szCs w:val="22"/>
        </w:rPr>
        <w:t xml:space="preserve"> При проведении процедуры закупки заказчиком и закупочной </w:t>
      </w:r>
      <w:r>
        <w:rPr>
          <w:sz w:val="22"/>
          <w:szCs w:val="22"/>
        </w:rPr>
        <w:t>Комиссией</w:t>
      </w:r>
      <w:r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Pr>
          <w:sz w:val="22"/>
          <w:szCs w:val="22"/>
        </w:rPr>
        <w:t xml:space="preserve"> Запрос предложений проводится в один этап, если иное не предусмотрено документацией о проведении запроса предложений.</w:t>
      </w:r>
    </w:p>
    <w:p w14:paraId="742689D6" w14:textId="77777777" w:rsidR="00400ACD" w:rsidRPr="0044215D" w:rsidRDefault="00400ACD" w:rsidP="005656E8">
      <w:pPr>
        <w:ind w:firstLine="284"/>
        <w:jc w:val="both"/>
        <w:rPr>
          <w:sz w:val="22"/>
          <w:szCs w:val="22"/>
        </w:rPr>
      </w:pPr>
      <w:r w:rsidRPr="0044215D">
        <w:rPr>
          <w:sz w:val="22"/>
          <w:szCs w:val="22"/>
        </w:rPr>
        <w:t>5.5.5. Порядок открытия доступа к поданным в форме электронных документов заявкам на участие в запросе предложений:</w:t>
      </w:r>
    </w:p>
    <w:p w14:paraId="0582CCE8" w14:textId="4EFB3575" w:rsidR="00400ACD" w:rsidRPr="0044215D" w:rsidRDefault="00400ACD" w:rsidP="005656E8">
      <w:pPr>
        <w:ind w:firstLine="284"/>
        <w:jc w:val="both"/>
        <w:rPr>
          <w:sz w:val="22"/>
          <w:szCs w:val="22"/>
        </w:rPr>
      </w:pPr>
      <w:r w:rsidRPr="0044215D">
        <w:rPr>
          <w:sz w:val="22"/>
          <w:szCs w:val="22"/>
        </w:rPr>
        <w:lastRenderedPageBreak/>
        <w:t xml:space="preserve">5.5.5.1 В день, </w:t>
      </w:r>
      <w:r w:rsidR="004F5E53" w:rsidRPr="0044215D">
        <w:rPr>
          <w:sz w:val="22"/>
          <w:szCs w:val="22"/>
        </w:rPr>
        <w:t>вовремя</w:t>
      </w:r>
      <w:r w:rsidRPr="0044215D">
        <w:rPr>
          <w:sz w:val="22"/>
          <w:szCs w:val="22"/>
        </w:rPr>
        <w:t xml:space="preserve">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14:paraId="05FBA4FF" w14:textId="77777777" w:rsidR="00400ACD" w:rsidRPr="0044215D" w:rsidRDefault="00400ACD"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14:paraId="21F56D68" w14:textId="163EB375" w:rsidR="00400ACD" w:rsidRPr="0044215D" w:rsidRDefault="00400ACD" w:rsidP="005656E8">
      <w:pPr>
        <w:ind w:firstLine="284"/>
        <w:jc w:val="both"/>
        <w:rPr>
          <w:sz w:val="22"/>
          <w:szCs w:val="22"/>
        </w:rPr>
      </w:pPr>
      <w:r w:rsidRPr="0044215D">
        <w:rPr>
          <w:sz w:val="22"/>
          <w:szCs w:val="22"/>
        </w:rPr>
        <w:t>В</w:t>
      </w:r>
      <w:r w:rsidR="004F5E53">
        <w:rPr>
          <w:sz w:val="22"/>
          <w:szCs w:val="22"/>
        </w:rPr>
        <w:t xml:space="preserve"> </w:t>
      </w:r>
      <w:r w:rsidRPr="0044215D">
        <w:rPr>
          <w:sz w:val="22"/>
          <w:szCs w:val="22"/>
        </w:rPr>
        <w:t>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5F72ED0C" w14:textId="77777777" w:rsidR="00400ACD" w:rsidRPr="0044215D" w:rsidRDefault="00400ACD" w:rsidP="005656E8">
      <w:pPr>
        <w:ind w:firstLine="284"/>
        <w:jc w:val="both"/>
        <w:rPr>
          <w:sz w:val="22"/>
          <w:szCs w:val="22"/>
        </w:rPr>
      </w:pPr>
      <w:r w:rsidRPr="0044215D">
        <w:rPr>
          <w:sz w:val="22"/>
          <w:szCs w:val="22"/>
        </w:rPr>
        <w:t>Участникам закупки, подавшими заявки на участие в запросе предложений,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предложений, могут быть удалены из зала (помещения) по решению Комиссии.</w:t>
      </w:r>
    </w:p>
    <w:p w14:paraId="56FCBD06" w14:textId="77777777" w:rsidR="00400ACD" w:rsidRPr="0044215D" w:rsidRDefault="00400ACD" w:rsidP="005656E8">
      <w:pPr>
        <w:ind w:firstLine="284"/>
        <w:jc w:val="both"/>
        <w:rPr>
          <w:sz w:val="22"/>
          <w:szCs w:val="22"/>
        </w:rPr>
      </w:pPr>
      <w:r w:rsidRPr="0044215D">
        <w:rPr>
          <w:sz w:val="22"/>
          <w:szCs w:val="22"/>
        </w:rPr>
        <w:t>5.5.5.2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14:paraId="38EC7CF3" w14:textId="77777777" w:rsidR="00400ACD" w:rsidRPr="0044215D" w:rsidRDefault="00400ACD" w:rsidP="005656E8">
      <w:pPr>
        <w:ind w:firstLine="284"/>
        <w:jc w:val="both"/>
        <w:rPr>
          <w:sz w:val="22"/>
          <w:szCs w:val="22"/>
        </w:rPr>
      </w:pPr>
      <w:r w:rsidRPr="0044215D">
        <w:rPr>
          <w:sz w:val="22"/>
          <w:szCs w:val="22"/>
        </w:rPr>
        <w:t>5.5.5.3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14:paraId="63825416" w14:textId="77777777" w:rsidR="00400ACD" w:rsidRPr="0044215D" w:rsidRDefault="00400ACD" w:rsidP="005656E8">
      <w:pPr>
        <w:ind w:firstLine="284"/>
        <w:jc w:val="both"/>
        <w:rPr>
          <w:sz w:val="22"/>
          <w:szCs w:val="22"/>
        </w:rPr>
      </w:pPr>
      <w:r w:rsidRPr="0044215D">
        <w:rPr>
          <w:sz w:val="22"/>
          <w:szCs w:val="22"/>
        </w:rPr>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14:paraId="19E0B9B8" w14:textId="77777777" w:rsidR="00400ACD" w:rsidRPr="00AC3F45" w:rsidRDefault="00400ACD" w:rsidP="005656E8">
      <w:pPr>
        <w:ind w:firstLine="284"/>
        <w:jc w:val="both"/>
        <w:rPr>
          <w:sz w:val="22"/>
          <w:szCs w:val="22"/>
        </w:rPr>
      </w:pPr>
      <w:r w:rsidRPr="0044215D">
        <w:rPr>
          <w:sz w:val="22"/>
          <w:szCs w:val="22"/>
        </w:rPr>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14:paraId="5D4186A2"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 Порядок рассмотрения заявок на участие в запросе предложений.</w:t>
      </w:r>
    </w:p>
    <w:p w14:paraId="35D6D6EF"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.1 Закупочная </w:t>
      </w:r>
      <w:r>
        <w:rPr>
          <w:sz w:val="22"/>
          <w:szCs w:val="22"/>
        </w:rPr>
        <w:t>Комиссия</w:t>
      </w:r>
      <w:r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14:paraId="0E005FC0"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.2 Закупочная </w:t>
      </w:r>
      <w:r>
        <w:rPr>
          <w:sz w:val="22"/>
          <w:szCs w:val="22"/>
        </w:rPr>
        <w:t>Комиссия</w:t>
      </w:r>
      <w:r w:rsidRPr="00AC3F45">
        <w:rPr>
          <w:sz w:val="22"/>
          <w:szCs w:val="22"/>
        </w:rPr>
        <w:t xml:space="preserve"> вправе отклонить заявку на участие в закупке в следующих случаях: </w:t>
      </w:r>
    </w:p>
    <w:p w14:paraId="3F6602D2"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14:paraId="4787035D"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14:paraId="2198CECB"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14:paraId="7E420A93"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w:t>
      </w:r>
      <w:r w:rsidRPr="00AC3F45">
        <w:rPr>
          <w:sz w:val="22"/>
          <w:szCs w:val="22"/>
        </w:rPr>
        <w:lastRenderedPageBreak/>
        <w:t xml:space="preserve">предложений в реестре недобросовестных поставщиков, предусмотренном статьей 5 </w:t>
      </w:r>
      <w:r>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14:paraId="469C9885" w14:textId="77777777" w:rsidR="00400ACD" w:rsidRPr="00AC3F45" w:rsidRDefault="00400ACD"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14:paraId="00940E8C" w14:textId="3BA287EA" w:rsidR="00400ACD" w:rsidRPr="00AC3F45" w:rsidRDefault="00400ACD" w:rsidP="005656E8">
      <w:pPr>
        <w:pStyle w:val="a7"/>
        <w:tabs>
          <w:tab w:val="left" w:pos="1134"/>
        </w:tabs>
        <w:ind w:left="0" w:firstLine="284"/>
        <w:jc w:val="both"/>
        <w:rPr>
          <w:sz w:val="22"/>
          <w:szCs w:val="22"/>
        </w:rPr>
      </w:pPr>
      <w:r w:rsidRPr="00AC3F45">
        <w:rPr>
          <w:sz w:val="22"/>
          <w:szCs w:val="22"/>
        </w:rPr>
        <w:t xml:space="preserve">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w:t>
      </w:r>
      <w:r w:rsidR="004F5E53" w:rsidRPr="00AC3F45">
        <w:rPr>
          <w:sz w:val="22"/>
          <w:szCs w:val="22"/>
        </w:rPr>
        <w:t>в отношении данного лота,</w:t>
      </w:r>
      <w:r w:rsidRPr="00AC3F45">
        <w:rPr>
          <w:sz w:val="22"/>
          <w:szCs w:val="22"/>
        </w:rPr>
        <w:t xml:space="preserve"> не рассматриваются.</w:t>
      </w:r>
    </w:p>
    <w:p w14:paraId="4AFEB75F"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.3 Отклонение заявок на участие в запросе предложений по иным основаниям не допускается. </w:t>
      </w:r>
    </w:p>
    <w:p w14:paraId="28CD9F4A" w14:textId="77777777" w:rsidR="00400ACD" w:rsidRPr="00AC3F45" w:rsidRDefault="00400ACD" w:rsidP="00A35209">
      <w:pPr>
        <w:ind w:firstLine="284"/>
        <w:jc w:val="both"/>
        <w:rPr>
          <w:sz w:val="22"/>
          <w:szCs w:val="22"/>
        </w:rPr>
      </w:pPr>
      <w:r>
        <w:rPr>
          <w:sz w:val="22"/>
          <w:szCs w:val="22"/>
        </w:rPr>
        <w:t>5.5.6</w:t>
      </w:r>
      <w:r w:rsidRPr="00AC3F45">
        <w:rPr>
          <w:sz w:val="22"/>
          <w:szCs w:val="22"/>
        </w:rPr>
        <w:t xml:space="preserve">.4 На основании результатов рассмотрения заявок на участие в закупке закупочной </w:t>
      </w:r>
      <w:r>
        <w:rPr>
          <w:sz w:val="22"/>
          <w:szCs w:val="22"/>
        </w:rPr>
        <w:t>Комиссией</w:t>
      </w:r>
      <w:r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Pr="00AC3F45">
        <w:rPr>
          <w:sz w:val="22"/>
          <w:szCs w:val="22"/>
        </w:rPr>
        <w:t>.</w:t>
      </w:r>
    </w:p>
    <w:p w14:paraId="7364AEC6" w14:textId="77777777" w:rsidR="00400ACD" w:rsidRPr="000C3F9B" w:rsidRDefault="00400ACD"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Pr>
          <w:sz w:val="22"/>
          <w:szCs w:val="22"/>
        </w:rPr>
        <w:t>ет итоговый протокол</w:t>
      </w:r>
      <w:r w:rsidRPr="00AC3F45">
        <w:rPr>
          <w:sz w:val="22"/>
          <w:szCs w:val="22"/>
        </w:rPr>
        <w:t>, содержащий сведени</w:t>
      </w:r>
      <w:r>
        <w:rPr>
          <w:sz w:val="22"/>
          <w:szCs w:val="22"/>
        </w:rPr>
        <w:t>я, предусмотренные пунктом 5.3.2.5</w:t>
      </w:r>
      <w:r w:rsidRPr="00AC3F45">
        <w:rPr>
          <w:sz w:val="22"/>
          <w:szCs w:val="22"/>
        </w:rPr>
        <w:t xml:space="preserve"> настоящего Положения, и под</w:t>
      </w:r>
      <w:r>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14:paraId="7891DA69" w14:textId="77777777" w:rsidR="00400ACD" w:rsidRPr="000C3F9B" w:rsidRDefault="00400ACD"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14:paraId="0E74F159" w14:textId="77777777" w:rsidR="00400ACD" w:rsidRPr="00AC3F45" w:rsidRDefault="00400ACD" w:rsidP="005656E8">
      <w:pPr>
        <w:ind w:firstLine="284"/>
        <w:jc w:val="both"/>
        <w:rPr>
          <w:sz w:val="22"/>
          <w:szCs w:val="22"/>
        </w:rPr>
      </w:pPr>
      <w:r w:rsidRPr="000C3F9B">
        <w:rPr>
          <w:sz w:val="22"/>
          <w:szCs w:val="22"/>
        </w:rPr>
        <w:t>5.5.7 Оценка и сопоставление</w:t>
      </w:r>
      <w:r w:rsidRPr="00AC3F45">
        <w:rPr>
          <w:sz w:val="22"/>
          <w:szCs w:val="22"/>
        </w:rPr>
        <w:t xml:space="preserve"> заявок на участие в запросе предложений (порядок подведения итогов запроса предложений).</w:t>
      </w:r>
    </w:p>
    <w:p w14:paraId="375B98E8" w14:textId="77777777" w:rsidR="00400ACD" w:rsidRPr="00AC3F45" w:rsidRDefault="00400ACD" w:rsidP="005656E8">
      <w:pPr>
        <w:ind w:firstLine="284"/>
        <w:jc w:val="both"/>
        <w:rPr>
          <w:sz w:val="22"/>
          <w:szCs w:val="22"/>
        </w:rPr>
      </w:pPr>
      <w:r>
        <w:rPr>
          <w:sz w:val="22"/>
          <w:szCs w:val="22"/>
        </w:rPr>
        <w:t>5.5.7</w:t>
      </w:r>
      <w:r w:rsidRPr="00AC3F45">
        <w:rPr>
          <w:sz w:val="22"/>
          <w:szCs w:val="22"/>
        </w:rPr>
        <w:t xml:space="preserve">.1 Закупочная </w:t>
      </w:r>
      <w:r>
        <w:rPr>
          <w:sz w:val="22"/>
          <w:szCs w:val="22"/>
        </w:rPr>
        <w:t>Комиссия</w:t>
      </w:r>
      <w:r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14:paraId="5005D140" w14:textId="77777777" w:rsidR="00400ACD" w:rsidRPr="00AC3F45" w:rsidRDefault="00400ACD" w:rsidP="005656E8">
      <w:pPr>
        <w:ind w:firstLine="284"/>
        <w:jc w:val="both"/>
        <w:rPr>
          <w:sz w:val="22"/>
          <w:szCs w:val="22"/>
        </w:rPr>
      </w:pPr>
      <w:r>
        <w:rPr>
          <w:sz w:val="22"/>
          <w:szCs w:val="22"/>
        </w:rPr>
        <w:t>5.5.7</w:t>
      </w:r>
      <w:r w:rsidRPr="00AC3F45">
        <w:rPr>
          <w:sz w:val="22"/>
          <w:szCs w:val="22"/>
        </w:rPr>
        <w:t xml:space="preserve">.2 Оценка и сопоставление заявок (подведение итогов запроса предложений) на участие в заявке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14:paraId="0A395D58" w14:textId="17CDDD0D" w:rsidR="00400ACD" w:rsidRPr="00AC3F45" w:rsidRDefault="00400ACD" w:rsidP="005656E8">
      <w:pPr>
        <w:tabs>
          <w:tab w:val="left" w:pos="540"/>
          <w:tab w:val="left" w:pos="900"/>
        </w:tabs>
        <w:ind w:firstLine="284"/>
        <w:jc w:val="both"/>
        <w:rPr>
          <w:sz w:val="22"/>
          <w:szCs w:val="22"/>
        </w:rPr>
      </w:pPr>
      <w:r>
        <w:rPr>
          <w:sz w:val="22"/>
          <w:szCs w:val="22"/>
        </w:rPr>
        <w:t>5.5.7</w:t>
      </w:r>
      <w:r w:rsidRPr="00AC3F45">
        <w:rPr>
          <w:sz w:val="22"/>
          <w:szCs w:val="22"/>
        </w:rPr>
        <w:t xml:space="preserve">.3 Для определения лучших условий исполнения договора, предложенных в заявках на участие </w:t>
      </w:r>
      <w:r w:rsidR="004F5E53" w:rsidRPr="00AC3F45">
        <w:rPr>
          <w:sz w:val="22"/>
          <w:szCs w:val="22"/>
        </w:rPr>
        <w:t>в закупке,</w:t>
      </w:r>
      <w:r w:rsidRPr="00AC3F45">
        <w:rPr>
          <w:sz w:val="22"/>
          <w:szCs w:val="22"/>
        </w:rPr>
        <w:t xml:space="preserve"> </w:t>
      </w:r>
      <w:r>
        <w:rPr>
          <w:sz w:val="22"/>
          <w:szCs w:val="22"/>
        </w:rPr>
        <w:t>Комиссия</w:t>
      </w:r>
      <w:r w:rsidRPr="00AC3F45">
        <w:rPr>
          <w:sz w:val="22"/>
          <w:szCs w:val="22"/>
        </w:rPr>
        <w:t xml:space="preserve"> должна оценивать и сопоставлять такие заявки в соответствии</w:t>
      </w:r>
      <w:r>
        <w:rPr>
          <w:sz w:val="22"/>
          <w:szCs w:val="22"/>
        </w:rPr>
        <w:t xml:space="preserve"> с</w:t>
      </w:r>
      <w:r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14:paraId="55BEAB52" w14:textId="77777777" w:rsidR="00400ACD" w:rsidRPr="00AC3F45" w:rsidRDefault="00400ACD" w:rsidP="005656E8">
      <w:pPr>
        <w:ind w:firstLine="284"/>
        <w:jc w:val="both"/>
        <w:rPr>
          <w:sz w:val="22"/>
          <w:szCs w:val="22"/>
        </w:rPr>
      </w:pPr>
      <w:r>
        <w:rPr>
          <w:sz w:val="22"/>
          <w:szCs w:val="22"/>
        </w:rPr>
        <w:t>5.5.7</w:t>
      </w:r>
      <w:r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14:paraId="0EBF4507" w14:textId="77777777" w:rsidR="00400ACD" w:rsidRPr="00AC3F45" w:rsidRDefault="00400ACD" w:rsidP="005656E8">
      <w:pPr>
        <w:ind w:firstLine="284"/>
        <w:jc w:val="both"/>
        <w:rPr>
          <w:sz w:val="22"/>
          <w:szCs w:val="22"/>
        </w:rPr>
      </w:pPr>
      <w:r>
        <w:rPr>
          <w:sz w:val="22"/>
          <w:szCs w:val="22"/>
        </w:rPr>
        <w:t>5.5.7</w:t>
      </w:r>
      <w:r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Pr>
          <w:sz w:val="22"/>
          <w:szCs w:val="22"/>
        </w:rPr>
        <w:t>Комиссией</w:t>
      </w:r>
      <w:r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Pr="00AC3F45">
        <w:rPr>
          <w:sz w:val="22"/>
          <w:szCs w:val="22"/>
        </w:rPr>
        <w:t xml:space="preserve"> предложений содержатся одинаковые условия исполнения договора, меньший порядковый номер присваивается</w:t>
      </w:r>
      <w:r>
        <w:rPr>
          <w:sz w:val="22"/>
          <w:szCs w:val="22"/>
        </w:rPr>
        <w:t xml:space="preserve"> </w:t>
      </w:r>
      <w:r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14:paraId="5AC7E805" w14:textId="781110DB" w:rsidR="00400ACD" w:rsidRPr="00AC3F45" w:rsidRDefault="00400ACD" w:rsidP="005656E8">
      <w:pPr>
        <w:ind w:firstLine="284"/>
        <w:jc w:val="both"/>
        <w:rPr>
          <w:sz w:val="22"/>
          <w:szCs w:val="22"/>
        </w:rPr>
      </w:pPr>
      <w:r>
        <w:rPr>
          <w:sz w:val="22"/>
          <w:szCs w:val="22"/>
        </w:rPr>
        <w:t>5.5.7</w:t>
      </w:r>
      <w:r w:rsidRPr="00AC3F45">
        <w:rPr>
          <w:sz w:val="22"/>
          <w:szCs w:val="22"/>
        </w:rPr>
        <w:t>.6 Победителем запроса предлож</w:t>
      </w:r>
      <w:r>
        <w:rPr>
          <w:sz w:val="22"/>
          <w:szCs w:val="22"/>
        </w:rPr>
        <w:t>ений признается участник закупки</w:t>
      </w:r>
      <w:r w:rsidRPr="00AC3F45">
        <w:rPr>
          <w:sz w:val="22"/>
          <w:szCs w:val="22"/>
        </w:rPr>
        <w:t xml:space="preserve">, который предложил лучшие условия исполнения договора и заявке </w:t>
      </w:r>
      <w:r w:rsidR="004F5E53" w:rsidRPr="00AC3F45">
        <w:rPr>
          <w:sz w:val="22"/>
          <w:szCs w:val="22"/>
        </w:rPr>
        <w:t>на участие,</w:t>
      </w:r>
      <w:r w:rsidRPr="00AC3F45">
        <w:rPr>
          <w:sz w:val="22"/>
          <w:szCs w:val="22"/>
        </w:rPr>
        <w:t xml:space="preserve"> в закупке которого присвоен первый номер. </w:t>
      </w:r>
    </w:p>
    <w:p w14:paraId="421CF6C9" w14:textId="77777777" w:rsidR="00400ACD" w:rsidRDefault="00400ACD"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 xml:space="preserve">Итоговый протокол должен содержать сведения, предусмотренные п. 5.3.2.5 настоящего Положения. Итоговый протокол оформляется в </w:t>
      </w:r>
      <w:r>
        <w:rPr>
          <w:sz w:val="22"/>
          <w:szCs w:val="22"/>
        </w:rPr>
        <w:lastRenderedPageBreak/>
        <w:t>течении 1</w:t>
      </w:r>
      <w:r w:rsidRPr="00AC3F45">
        <w:rPr>
          <w:sz w:val="22"/>
          <w:szCs w:val="22"/>
        </w:rPr>
        <w:t>0</w:t>
      </w:r>
      <w:r>
        <w:rPr>
          <w:sz w:val="22"/>
          <w:szCs w:val="22"/>
        </w:rPr>
        <w:t xml:space="preserve"> календарных</w:t>
      </w:r>
      <w:r w:rsidRPr="00AC3F45">
        <w:rPr>
          <w:sz w:val="22"/>
          <w:szCs w:val="22"/>
        </w:rPr>
        <w:t xml:space="preserve"> дней с даты окончания подачи заявок</w:t>
      </w:r>
      <w:r>
        <w:rPr>
          <w:sz w:val="22"/>
          <w:szCs w:val="22"/>
        </w:rPr>
        <w:t>, 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14:paraId="6C34573B" w14:textId="77777777" w:rsidR="00400ACD" w:rsidRDefault="00400ACD"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14:paraId="2F0366F3" w14:textId="77777777" w:rsidR="00400ACD" w:rsidRPr="000C3F9B" w:rsidRDefault="00400ACD" w:rsidP="005656E8">
      <w:pPr>
        <w:ind w:firstLine="284"/>
        <w:jc w:val="both"/>
        <w:rPr>
          <w:sz w:val="22"/>
          <w:szCs w:val="22"/>
        </w:rPr>
      </w:pPr>
      <w:r w:rsidRPr="000C3F9B">
        <w:rPr>
          <w:sz w:val="22"/>
          <w:szCs w:val="22"/>
        </w:rPr>
        <w:t>5.5.8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предоставление обеспечения</w:t>
      </w:r>
      <w:r>
        <w:rPr>
          <w:sz w:val="22"/>
          <w:szCs w:val="22"/>
        </w:rPr>
        <w:t xml:space="preserve"> исполнения</w:t>
      </w:r>
      <w:r w:rsidRPr="000C3F9B">
        <w:rPr>
          <w:sz w:val="22"/>
          <w:szCs w:val="22"/>
        </w:rPr>
        <w:t xml:space="preserve"> договора, если в документации было установлено данное требование.</w:t>
      </w:r>
    </w:p>
    <w:p w14:paraId="30913D23" w14:textId="77777777" w:rsidR="00400ACD" w:rsidRPr="000C3F9B" w:rsidRDefault="00400ACD" w:rsidP="005656E8">
      <w:pPr>
        <w:tabs>
          <w:tab w:val="left" w:pos="1560"/>
        </w:tabs>
        <w:ind w:firstLine="284"/>
        <w:jc w:val="both"/>
        <w:rPr>
          <w:sz w:val="22"/>
          <w:szCs w:val="22"/>
        </w:rPr>
      </w:pPr>
      <w:r w:rsidRPr="000C3F9B">
        <w:rPr>
          <w:sz w:val="22"/>
          <w:szCs w:val="22"/>
        </w:rPr>
        <w:t>5.5.9 В случае признания запроса предложений несостоявшимся, Заказчик вправе:</w:t>
      </w:r>
    </w:p>
    <w:p w14:paraId="4EE33EC8" w14:textId="77777777" w:rsidR="00400ACD" w:rsidRPr="000C3F9B" w:rsidRDefault="00400ACD" w:rsidP="00EE4289">
      <w:pPr>
        <w:tabs>
          <w:tab w:val="left" w:pos="1560"/>
        </w:tabs>
        <w:ind w:firstLine="284"/>
        <w:jc w:val="both"/>
        <w:rPr>
          <w:sz w:val="22"/>
          <w:szCs w:val="22"/>
        </w:rPr>
      </w:pPr>
      <w:r w:rsidRPr="000C3F9B">
        <w:rPr>
          <w:sz w:val="22"/>
          <w:szCs w:val="22"/>
        </w:rPr>
        <w:t xml:space="preserve">1) заключить договор с единственным участником запроса предложений, </w:t>
      </w:r>
      <w:r w:rsidRPr="000C3F9B">
        <w:rPr>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запроса предложений, не вправе отказаться от заключения договора</w:t>
      </w:r>
      <w:r w:rsidRPr="000C3F9B">
        <w:rPr>
          <w:sz w:val="22"/>
          <w:szCs w:val="22"/>
        </w:rPr>
        <w:t>;</w:t>
      </w:r>
    </w:p>
    <w:p w14:paraId="7EEC5B0A" w14:textId="77777777" w:rsidR="00400ACD" w:rsidRPr="000C3F9B" w:rsidRDefault="00400ACD"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14:paraId="4C6D8D69" w14:textId="77777777" w:rsidR="00400ACD" w:rsidRPr="00AC3F45" w:rsidRDefault="00400ACD"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p>
    <w:p w14:paraId="21D6DBE0" w14:textId="77777777" w:rsidR="00400ACD" w:rsidRDefault="00400ACD" w:rsidP="005656E8">
      <w:pPr>
        <w:ind w:firstLine="284"/>
        <w:jc w:val="both"/>
        <w:rPr>
          <w:sz w:val="22"/>
          <w:szCs w:val="22"/>
        </w:rPr>
      </w:pPr>
      <w:r>
        <w:rPr>
          <w:sz w:val="22"/>
          <w:szCs w:val="22"/>
        </w:rPr>
        <w:t>5.5.10</w:t>
      </w:r>
      <w:r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14:paraId="4ABDD4F9" w14:textId="77777777" w:rsidR="00400ACD" w:rsidRDefault="00400ACD" w:rsidP="005656E8">
      <w:pPr>
        <w:ind w:firstLine="284"/>
        <w:jc w:val="both"/>
        <w:rPr>
          <w:sz w:val="22"/>
          <w:szCs w:val="22"/>
        </w:rPr>
      </w:pPr>
    </w:p>
    <w:p w14:paraId="6FA041ED" w14:textId="77777777" w:rsidR="00400ACD" w:rsidRPr="00AC3F45" w:rsidRDefault="00400ACD"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Pr="00AC3F45">
        <w:rPr>
          <w:rFonts w:ascii="Times New Roman" w:hAnsi="Times New Roman" w:cs="Times New Roman"/>
          <w:sz w:val="22"/>
          <w:szCs w:val="22"/>
        </w:rPr>
        <w:t>Закуп</w:t>
      </w:r>
      <w:r>
        <w:rPr>
          <w:rFonts w:ascii="Times New Roman" w:hAnsi="Times New Roman" w:cs="Times New Roman"/>
          <w:sz w:val="22"/>
          <w:szCs w:val="22"/>
        </w:rPr>
        <w:t>ки путем проведения запроса котировок</w:t>
      </w:r>
    </w:p>
    <w:p w14:paraId="720E0965" w14:textId="77777777" w:rsidR="00400ACD" w:rsidRPr="002E3694" w:rsidRDefault="00400ACD" w:rsidP="002E3694">
      <w:pPr>
        <w:pStyle w:val="a7"/>
        <w:numPr>
          <w:ilvl w:val="2"/>
          <w:numId w:val="20"/>
        </w:numPr>
        <w:ind w:left="0" w:firstLine="284"/>
        <w:jc w:val="both"/>
        <w:rPr>
          <w:sz w:val="22"/>
          <w:szCs w:val="22"/>
        </w:rPr>
      </w:pPr>
      <w:r w:rsidRPr="002E3694">
        <w:rPr>
          <w:sz w:val="22"/>
          <w:szCs w:val="22"/>
        </w:rPr>
        <w:t>Общий порядок проведения запроса котировок.</w:t>
      </w:r>
    </w:p>
    <w:p w14:paraId="1F8B61E7" w14:textId="77777777" w:rsidR="00400ACD" w:rsidRPr="00AC3F45" w:rsidRDefault="00400ACD" w:rsidP="002E3694">
      <w:pPr>
        <w:tabs>
          <w:tab w:val="left" w:pos="851"/>
        </w:tabs>
        <w:ind w:firstLine="284"/>
        <w:jc w:val="both"/>
        <w:rPr>
          <w:sz w:val="22"/>
          <w:szCs w:val="22"/>
        </w:rPr>
      </w:pPr>
      <w:r>
        <w:rPr>
          <w:sz w:val="22"/>
          <w:szCs w:val="22"/>
        </w:rPr>
        <w:t>5.6.1.1 Запрос котировок</w:t>
      </w:r>
      <w:r w:rsidRPr="00AC3F45">
        <w:rPr>
          <w:sz w:val="22"/>
          <w:szCs w:val="22"/>
        </w:rPr>
        <w:t xml:space="preserve"> проводится в следующей последовательности:</w:t>
      </w:r>
    </w:p>
    <w:p w14:paraId="41379849" w14:textId="77777777" w:rsidR="00400ACD" w:rsidRPr="00AC3F45" w:rsidRDefault="00400ACD"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Pr>
          <w:sz w:val="22"/>
          <w:szCs w:val="22"/>
        </w:rPr>
        <w:t>проса котировок</w:t>
      </w:r>
      <w:r w:rsidRPr="00AC3F45">
        <w:rPr>
          <w:sz w:val="22"/>
          <w:szCs w:val="22"/>
        </w:rPr>
        <w:t>;</w:t>
      </w:r>
    </w:p>
    <w:p w14:paraId="0CD9F94C" w14:textId="77777777" w:rsidR="00400ACD" w:rsidRPr="00AC3F45" w:rsidRDefault="00400ACD"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Pr>
          <w:sz w:val="22"/>
          <w:szCs w:val="22"/>
        </w:rPr>
        <w:t>вещения о проведении запроса котировок и</w:t>
      </w:r>
      <w:r w:rsidRPr="00AC3F45">
        <w:rPr>
          <w:sz w:val="22"/>
          <w:szCs w:val="22"/>
        </w:rPr>
        <w:t xml:space="preserve"> проекта договора, являющегося составной частью </w:t>
      </w:r>
      <w:r>
        <w:rPr>
          <w:sz w:val="22"/>
          <w:szCs w:val="22"/>
        </w:rPr>
        <w:t>извещения (при проведении запроса котировок документация не составляется);</w:t>
      </w:r>
    </w:p>
    <w:p w14:paraId="213D84BF" w14:textId="77777777" w:rsidR="00400ACD" w:rsidRPr="00AC3F45" w:rsidRDefault="00400ACD" w:rsidP="00DF1DE5">
      <w:pPr>
        <w:pStyle w:val="a7"/>
        <w:tabs>
          <w:tab w:val="left" w:pos="1134"/>
        </w:tabs>
        <w:ind w:left="0" w:firstLine="284"/>
        <w:jc w:val="both"/>
        <w:rPr>
          <w:sz w:val="22"/>
          <w:szCs w:val="22"/>
        </w:rPr>
      </w:pPr>
      <w:r w:rsidRPr="00AC3F45">
        <w:rPr>
          <w:sz w:val="22"/>
          <w:szCs w:val="22"/>
        </w:rPr>
        <w:t>3) получение</w:t>
      </w:r>
      <w:r>
        <w:rPr>
          <w:sz w:val="22"/>
          <w:szCs w:val="22"/>
        </w:rPr>
        <w:t xml:space="preserve"> заявок на участие в запросе котировок</w:t>
      </w:r>
      <w:r w:rsidRPr="00AC3F45">
        <w:rPr>
          <w:sz w:val="22"/>
          <w:szCs w:val="22"/>
        </w:rPr>
        <w:t>;</w:t>
      </w:r>
    </w:p>
    <w:p w14:paraId="501A4656" w14:textId="77777777" w:rsidR="00400ACD" w:rsidRPr="00DC38C0" w:rsidRDefault="00400ACD" w:rsidP="00DC38C0">
      <w:pPr>
        <w:pStyle w:val="a7"/>
        <w:tabs>
          <w:tab w:val="left" w:pos="1134"/>
        </w:tabs>
        <w:ind w:left="0" w:firstLine="284"/>
        <w:jc w:val="both"/>
        <w:rPr>
          <w:sz w:val="22"/>
          <w:szCs w:val="22"/>
        </w:rPr>
      </w:pPr>
      <w:r w:rsidRPr="00AC3F45">
        <w:rPr>
          <w:sz w:val="22"/>
          <w:szCs w:val="22"/>
        </w:rPr>
        <w:t>4) вскрытие</w:t>
      </w:r>
      <w:r>
        <w:rPr>
          <w:sz w:val="22"/>
          <w:szCs w:val="22"/>
        </w:rPr>
        <w:t xml:space="preserve">, </w:t>
      </w:r>
      <w:r w:rsidRPr="00DC38C0">
        <w:rPr>
          <w:sz w:val="22"/>
          <w:szCs w:val="22"/>
        </w:rPr>
        <w:t>рассмотрение и оценка заявок на участие в запросе котировок;</w:t>
      </w:r>
    </w:p>
    <w:p w14:paraId="1B093EDD" w14:textId="77777777" w:rsidR="00400ACD" w:rsidRPr="00AC3F45" w:rsidRDefault="00400ACD" w:rsidP="00DF1DE5">
      <w:pPr>
        <w:pStyle w:val="a7"/>
        <w:tabs>
          <w:tab w:val="left" w:pos="1134"/>
        </w:tabs>
        <w:ind w:left="0" w:firstLine="284"/>
        <w:jc w:val="both"/>
        <w:rPr>
          <w:sz w:val="22"/>
          <w:szCs w:val="22"/>
        </w:rPr>
      </w:pPr>
      <w:r>
        <w:rPr>
          <w:sz w:val="22"/>
          <w:szCs w:val="22"/>
        </w:rPr>
        <w:t>5</w:t>
      </w:r>
      <w:r w:rsidRPr="00AC3F45">
        <w:rPr>
          <w:sz w:val="22"/>
          <w:szCs w:val="22"/>
        </w:rPr>
        <w:t>) принятие решения о результатах проведения процед</w:t>
      </w:r>
      <w:r>
        <w:rPr>
          <w:sz w:val="22"/>
          <w:szCs w:val="22"/>
        </w:rPr>
        <w:t>уры запроса котировок</w:t>
      </w:r>
      <w:r w:rsidRPr="00AC3F45">
        <w:rPr>
          <w:sz w:val="22"/>
          <w:szCs w:val="22"/>
        </w:rPr>
        <w:t>;</w:t>
      </w:r>
    </w:p>
    <w:p w14:paraId="4CBD7429" w14:textId="77777777" w:rsidR="00400ACD" w:rsidRPr="00AC3F45" w:rsidRDefault="00400ACD" w:rsidP="00DF1DE5">
      <w:pPr>
        <w:pStyle w:val="a7"/>
        <w:tabs>
          <w:tab w:val="left" w:pos="1134"/>
        </w:tabs>
        <w:ind w:left="0" w:firstLine="284"/>
        <w:jc w:val="both"/>
        <w:rPr>
          <w:sz w:val="22"/>
          <w:szCs w:val="22"/>
        </w:rPr>
      </w:pPr>
      <w:r>
        <w:rPr>
          <w:sz w:val="22"/>
          <w:szCs w:val="22"/>
        </w:rPr>
        <w:t>6</w:t>
      </w:r>
      <w:r w:rsidRPr="00AC3F45">
        <w:rPr>
          <w:sz w:val="22"/>
          <w:szCs w:val="22"/>
        </w:rPr>
        <w:t>) размещение в единой информационной системе, а также в случае проведения за</w:t>
      </w:r>
      <w:r>
        <w:rPr>
          <w:sz w:val="22"/>
          <w:szCs w:val="22"/>
        </w:rPr>
        <w:t>проса котировок</w:t>
      </w:r>
      <w:r w:rsidRPr="00AC3F45">
        <w:rPr>
          <w:sz w:val="22"/>
          <w:szCs w:val="22"/>
        </w:rPr>
        <w:t xml:space="preserve"> в электронной форме на электронной площадке (сайте Торговой системы) протоколов, составляе</w:t>
      </w:r>
      <w:r>
        <w:rPr>
          <w:sz w:val="22"/>
          <w:szCs w:val="22"/>
        </w:rPr>
        <w:t>мых в ходе закупки;</w:t>
      </w:r>
    </w:p>
    <w:p w14:paraId="1B1E1480" w14:textId="77777777" w:rsidR="00400ACD" w:rsidRPr="00AC3F45" w:rsidRDefault="00400ACD" w:rsidP="00DF1DE5">
      <w:pPr>
        <w:pStyle w:val="a7"/>
        <w:tabs>
          <w:tab w:val="left" w:pos="1134"/>
        </w:tabs>
        <w:ind w:left="0" w:firstLine="284"/>
        <w:jc w:val="both"/>
        <w:rPr>
          <w:sz w:val="22"/>
          <w:szCs w:val="22"/>
        </w:rPr>
      </w:pPr>
      <w:r>
        <w:rPr>
          <w:sz w:val="22"/>
          <w:szCs w:val="22"/>
        </w:rPr>
        <w:t>7</w:t>
      </w:r>
      <w:r w:rsidRPr="00AC3F45">
        <w:rPr>
          <w:sz w:val="22"/>
          <w:szCs w:val="22"/>
        </w:rPr>
        <w:t>) подписание договора с участником, представившим</w:t>
      </w:r>
      <w:r>
        <w:rPr>
          <w:sz w:val="22"/>
          <w:szCs w:val="22"/>
        </w:rPr>
        <w:t xml:space="preserve"> заявку на участие в запросе котировок</w:t>
      </w:r>
      <w:r w:rsidRPr="00AC3F45">
        <w:rPr>
          <w:sz w:val="22"/>
          <w:szCs w:val="22"/>
        </w:rPr>
        <w:t>, признанную наилучшей.</w:t>
      </w:r>
    </w:p>
    <w:p w14:paraId="6C05308A" w14:textId="77777777" w:rsidR="00400ACD" w:rsidRPr="00AC3F45" w:rsidRDefault="00400ACD" w:rsidP="00DF1DE5">
      <w:pPr>
        <w:ind w:firstLine="284"/>
        <w:jc w:val="both"/>
        <w:rPr>
          <w:sz w:val="22"/>
          <w:szCs w:val="22"/>
        </w:rPr>
      </w:pPr>
      <w:r>
        <w:rPr>
          <w:sz w:val="22"/>
          <w:szCs w:val="22"/>
        </w:rPr>
        <w:t>5.6.2</w:t>
      </w:r>
      <w:r w:rsidRPr="00AC3F45">
        <w:rPr>
          <w:sz w:val="22"/>
          <w:szCs w:val="22"/>
        </w:rPr>
        <w:t xml:space="preserve"> Участник закупки вправе подать только одну</w:t>
      </w:r>
      <w:r>
        <w:rPr>
          <w:sz w:val="22"/>
          <w:szCs w:val="22"/>
        </w:rPr>
        <w:t xml:space="preserve"> заявку на участие в запросе котировок</w:t>
      </w:r>
      <w:r w:rsidRPr="00AC3F45">
        <w:rPr>
          <w:sz w:val="22"/>
          <w:szCs w:val="22"/>
        </w:rPr>
        <w:t>, внесение изменений в которую после окончания срока приема заявок не допускается.</w:t>
      </w:r>
    </w:p>
    <w:p w14:paraId="1E240742" w14:textId="77777777" w:rsidR="00400ACD" w:rsidRPr="00AC3F45" w:rsidRDefault="00400ACD" w:rsidP="00DF1DE5">
      <w:pPr>
        <w:ind w:firstLine="284"/>
        <w:jc w:val="both"/>
        <w:rPr>
          <w:sz w:val="22"/>
          <w:szCs w:val="22"/>
        </w:rPr>
      </w:pPr>
      <w:r w:rsidRPr="000C3F9B">
        <w:rPr>
          <w:sz w:val="22"/>
          <w:szCs w:val="22"/>
        </w:rPr>
        <w:t xml:space="preserve">5.6.3 Заявка на участие в запросе котировок подается участником закупки по форме, установленной в </w:t>
      </w:r>
      <w:r>
        <w:rPr>
          <w:sz w:val="22"/>
          <w:szCs w:val="22"/>
        </w:rPr>
        <w:t>извещении</w:t>
      </w:r>
      <w:r w:rsidRPr="000C3F9B">
        <w:rPr>
          <w:sz w:val="22"/>
          <w:szCs w:val="22"/>
        </w:rPr>
        <w:t>: в форме электронного документа на сайте электронной площадки (Торговой системы) в срок, указанный в извещении о проведении запроса котировок.</w:t>
      </w:r>
    </w:p>
    <w:p w14:paraId="673742D2" w14:textId="77777777" w:rsidR="00400ACD" w:rsidRPr="00AC3F45" w:rsidRDefault="00400ACD" w:rsidP="00DF1DE5">
      <w:pPr>
        <w:ind w:firstLine="284"/>
        <w:jc w:val="both"/>
        <w:rPr>
          <w:sz w:val="22"/>
          <w:szCs w:val="22"/>
        </w:rPr>
      </w:pPr>
      <w:r>
        <w:rPr>
          <w:sz w:val="22"/>
          <w:szCs w:val="22"/>
        </w:rPr>
        <w:t>5.6.4 Заявки на участие в запросе котировок</w:t>
      </w:r>
      <w:r w:rsidRPr="00AC3F45">
        <w:rPr>
          <w:sz w:val="22"/>
          <w:szCs w:val="22"/>
        </w:rPr>
        <w:t>, поданные после окончания срока подачи, не рассматриваются и не возвращаются претендентам.</w:t>
      </w:r>
    </w:p>
    <w:p w14:paraId="4E0B55F1" w14:textId="6BDE6628" w:rsidR="00400ACD" w:rsidRDefault="00400ACD" w:rsidP="001F2C5A">
      <w:pPr>
        <w:ind w:firstLine="284"/>
        <w:jc w:val="both"/>
        <w:rPr>
          <w:sz w:val="22"/>
          <w:szCs w:val="22"/>
        </w:rPr>
      </w:pPr>
      <w:r>
        <w:rPr>
          <w:sz w:val="22"/>
          <w:szCs w:val="22"/>
        </w:rPr>
        <w:t>5.6.5Заявка на участие в запросе котировок</w:t>
      </w:r>
      <w:r w:rsidRPr="00AC3F45">
        <w:rPr>
          <w:sz w:val="22"/>
          <w:szCs w:val="22"/>
        </w:rPr>
        <w:t xml:space="preserve"> должна быть </w:t>
      </w:r>
      <w:r w:rsidR="004F5E53" w:rsidRPr="00AC3F45">
        <w:rPr>
          <w:sz w:val="22"/>
          <w:szCs w:val="22"/>
        </w:rPr>
        <w:t>составлен</w:t>
      </w:r>
      <w:r w:rsidR="004F5E53">
        <w:rPr>
          <w:sz w:val="22"/>
          <w:szCs w:val="22"/>
        </w:rPr>
        <w:t>а по</w:t>
      </w:r>
      <w:r w:rsidRPr="00AC3F45">
        <w:rPr>
          <w:sz w:val="22"/>
          <w:szCs w:val="22"/>
        </w:rPr>
        <w:t xml:space="preserve"> форме, установленной</w:t>
      </w:r>
      <w:r>
        <w:rPr>
          <w:sz w:val="22"/>
          <w:szCs w:val="22"/>
        </w:rPr>
        <w:t xml:space="preserve"> Приложением № 5 к настоящему Положению о закупке.</w:t>
      </w:r>
    </w:p>
    <w:p w14:paraId="23ECEEB8" w14:textId="77777777" w:rsidR="00400ACD" w:rsidRDefault="00400ACD"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Pr>
          <w:sz w:val="22"/>
          <w:szCs w:val="22"/>
        </w:rPr>
        <w:t xml:space="preserve"> Запрос </w:t>
      </w:r>
      <w:r>
        <w:rPr>
          <w:sz w:val="22"/>
          <w:szCs w:val="22"/>
        </w:rPr>
        <w:lastRenderedPageBreak/>
        <w:t>котировок проводится в один этап, если иное не предусмотрено извещением о проведении запроса котировок.</w:t>
      </w:r>
    </w:p>
    <w:p w14:paraId="538EDF76" w14:textId="77777777" w:rsidR="00400ACD" w:rsidRPr="0044215D" w:rsidRDefault="00400ACD"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14:paraId="2B1F8ACF" w14:textId="65D50DFE" w:rsidR="00400ACD" w:rsidRPr="0044215D" w:rsidRDefault="00400ACD" w:rsidP="00746A8A">
      <w:pPr>
        <w:ind w:firstLine="284"/>
        <w:jc w:val="both"/>
        <w:rPr>
          <w:sz w:val="22"/>
          <w:szCs w:val="22"/>
        </w:rPr>
      </w:pPr>
      <w:r w:rsidRPr="0044215D">
        <w:rPr>
          <w:sz w:val="22"/>
          <w:szCs w:val="22"/>
        </w:rPr>
        <w:t xml:space="preserve">5.6.7.1 В день, </w:t>
      </w:r>
      <w:r w:rsidR="004F5E53" w:rsidRPr="0044215D">
        <w:rPr>
          <w:sz w:val="22"/>
          <w:szCs w:val="22"/>
        </w:rPr>
        <w:t>во</w:t>
      </w:r>
      <w:r w:rsidR="004F5E53">
        <w:rPr>
          <w:sz w:val="22"/>
          <w:szCs w:val="22"/>
        </w:rPr>
        <w:t>время</w:t>
      </w:r>
      <w:r w:rsidRPr="0044215D">
        <w:rPr>
          <w:sz w:val="22"/>
          <w:szCs w:val="22"/>
        </w:rPr>
        <w:t xml:space="preserve">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14:paraId="741CF1FA" w14:textId="77777777" w:rsidR="00400ACD" w:rsidRPr="0044215D" w:rsidRDefault="00400ACD"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14:paraId="157BE84D" w14:textId="3986AA4E" w:rsidR="00400ACD" w:rsidRPr="0044215D" w:rsidRDefault="00400ACD" w:rsidP="00746A8A">
      <w:pPr>
        <w:ind w:firstLine="284"/>
        <w:jc w:val="both"/>
        <w:rPr>
          <w:sz w:val="22"/>
          <w:szCs w:val="22"/>
        </w:rPr>
      </w:pPr>
      <w:r w:rsidRPr="0044215D">
        <w:rPr>
          <w:sz w:val="22"/>
          <w:szCs w:val="22"/>
        </w:rPr>
        <w:t>В</w:t>
      </w:r>
      <w:r w:rsidR="004F5E53">
        <w:rPr>
          <w:sz w:val="22"/>
          <w:szCs w:val="22"/>
        </w:rPr>
        <w:t xml:space="preserve"> </w:t>
      </w:r>
      <w:r w:rsidRPr="0044215D">
        <w:rPr>
          <w:sz w:val="22"/>
          <w:szCs w:val="22"/>
        </w:rPr>
        <w:t>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4D8B9BC7" w14:textId="77777777" w:rsidR="00400ACD" w:rsidRPr="0044215D" w:rsidRDefault="00400ACD"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14:paraId="7FE3F7E8" w14:textId="77777777" w:rsidR="00400ACD" w:rsidRPr="0044215D" w:rsidRDefault="00400ACD" w:rsidP="00F70D13">
      <w:pPr>
        <w:ind w:firstLine="284"/>
        <w:jc w:val="both"/>
        <w:rPr>
          <w:sz w:val="22"/>
          <w:szCs w:val="22"/>
        </w:rPr>
      </w:pPr>
      <w:r w:rsidRPr="0044215D">
        <w:rPr>
          <w:sz w:val="22"/>
          <w:szCs w:val="22"/>
        </w:rPr>
        <w:t>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14:paraId="67AA7E95" w14:textId="77777777" w:rsidR="00400ACD" w:rsidRPr="00AC3F45" w:rsidRDefault="00400ACD" w:rsidP="00DF1DE5">
      <w:pPr>
        <w:ind w:firstLine="284"/>
        <w:jc w:val="both"/>
        <w:rPr>
          <w:sz w:val="22"/>
          <w:szCs w:val="22"/>
        </w:rPr>
      </w:pPr>
      <w:r>
        <w:rPr>
          <w:sz w:val="22"/>
          <w:szCs w:val="22"/>
        </w:rPr>
        <w:t>5.6.7</w:t>
      </w:r>
      <w:r w:rsidRPr="00AC3F45">
        <w:rPr>
          <w:sz w:val="22"/>
          <w:szCs w:val="22"/>
        </w:rPr>
        <w:t>.3 В случае, если по окончании срока подачи</w:t>
      </w:r>
      <w:r>
        <w:rPr>
          <w:sz w:val="22"/>
          <w:szCs w:val="22"/>
        </w:rPr>
        <w:t xml:space="preserve"> заявок на участие в запросе котировок</w:t>
      </w:r>
      <w:r w:rsidRPr="00AC3F45">
        <w:rPr>
          <w:sz w:val="22"/>
          <w:szCs w:val="22"/>
        </w:rPr>
        <w:t xml:space="preserve"> подана только одна</w:t>
      </w:r>
      <w:r>
        <w:rPr>
          <w:sz w:val="22"/>
          <w:szCs w:val="22"/>
        </w:rPr>
        <w:t xml:space="preserve"> заявка на участие в запросе котировок</w:t>
      </w:r>
      <w:r w:rsidRPr="00AC3F45">
        <w:rPr>
          <w:sz w:val="22"/>
          <w:szCs w:val="22"/>
        </w:rPr>
        <w:t xml:space="preserve"> (в том числе </w:t>
      </w:r>
      <w:r>
        <w:rPr>
          <w:sz w:val="22"/>
          <w:szCs w:val="22"/>
        </w:rPr>
        <w:t xml:space="preserve">если </w:t>
      </w:r>
      <w:r w:rsidRPr="00AC3F45">
        <w:rPr>
          <w:sz w:val="22"/>
          <w:szCs w:val="22"/>
        </w:rPr>
        <w:t>отклонены все участники закупки</w:t>
      </w:r>
      <w:r>
        <w:rPr>
          <w:sz w:val="22"/>
          <w:szCs w:val="22"/>
        </w:rPr>
        <w:t xml:space="preserve"> либо по результатам рассмотрения заявок была допущена только одна заявка</w:t>
      </w:r>
      <w:r w:rsidRPr="00AC3F45">
        <w:rPr>
          <w:sz w:val="22"/>
          <w:szCs w:val="22"/>
        </w:rPr>
        <w:t>) или не подано ни одной заявки н</w:t>
      </w:r>
      <w:r>
        <w:rPr>
          <w:sz w:val="22"/>
          <w:szCs w:val="22"/>
        </w:rPr>
        <w:t>а участие в закупке – запрос котировок</w:t>
      </w:r>
      <w:r w:rsidRPr="00AC3F45">
        <w:rPr>
          <w:sz w:val="22"/>
          <w:szCs w:val="22"/>
        </w:rPr>
        <w:t xml:space="preserve"> признается несостоявшимся.</w:t>
      </w:r>
    </w:p>
    <w:p w14:paraId="12C70B59" w14:textId="77777777" w:rsidR="00400ACD" w:rsidRPr="00AC3F45" w:rsidRDefault="00400ACD" w:rsidP="00DF1DE5">
      <w:pPr>
        <w:ind w:firstLine="284"/>
        <w:jc w:val="both"/>
        <w:rPr>
          <w:sz w:val="22"/>
          <w:szCs w:val="22"/>
        </w:rPr>
      </w:pPr>
      <w:r w:rsidRPr="00AC3F45">
        <w:rPr>
          <w:sz w:val="22"/>
          <w:szCs w:val="22"/>
        </w:rPr>
        <w:t>При этом в случа</w:t>
      </w:r>
      <w:r>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Pr>
          <w:sz w:val="22"/>
          <w:szCs w:val="22"/>
        </w:rPr>
        <w:t>Итоговый протокол</w:t>
      </w:r>
      <w:r w:rsidRPr="00AC3F45">
        <w:rPr>
          <w:sz w:val="22"/>
          <w:szCs w:val="22"/>
        </w:rPr>
        <w:t xml:space="preserve">, который должен содержать сведения, предусмотренные </w:t>
      </w:r>
      <w:r>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14:paraId="790B1A6A" w14:textId="77777777" w:rsidR="00400ACD" w:rsidRPr="00AC3F45" w:rsidRDefault="00400ACD" w:rsidP="00DF1DE5">
      <w:pPr>
        <w:ind w:firstLine="284"/>
        <w:jc w:val="both"/>
        <w:rPr>
          <w:sz w:val="22"/>
          <w:szCs w:val="22"/>
        </w:rPr>
      </w:pPr>
      <w:r w:rsidRPr="00AC3F45">
        <w:rPr>
          <w:sz w:val="22"/>
          <w:szCs w:val="22"/>
        </w:rPr>
        <w:t>В случа</w:t>
      </w:r>
      <w:r>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порядке, предусмотренном п. 5.6.8</w:t>
      </w:r>
      <w:r w:rsidRPr="00AC3F45">
        <w:rPr>
          <w:sz w:val="22"/>
          <w:szCs w:val="22"/>
        </w:rPr>
        <w:t xml:space="preserve"> настоящего Положения.</w:t>
      </w:r>
    </w:p>
    <w:p w14:paraId="3A01407B" w14:textId="77777777" w:rsidR="00400ACD" w:rsidRPr="00AC3F45" w:rsidRDefault="00400ACD" w:rsidP="00DF1DE5">
      <w:pPr>
        <w:ind w:firstLine="284"/>
        <w:jc w:val="both"/>
        <w:rPr>
          <w:sz w:val="22"/>
          <w:szCs w:val="22"/>
        </w:rPr>
      </w:pPr>
      <w:r>
        <w:rPr>
          <w:sz w:val="22"/>
          <w:szCs w:val="22"/>
        </w:rPr>
        <w:t>5.6.8.</w:t>
      </w:r>
      <w:r w:rsidRPr="00AC3F45">
        <w:rPr>
          <w:sz w:val="22"/>
          <w:szCs w:val="22"/>
        </w:rPr>
        <w:t xml:space="preserve"> Порядок рассмотрения заявок на участие в </w:t>
      </w:r>
      <w:r>
        <w:rPr>
          <w:sz w:val="22"/>
          <w:szCs w:val="22"/>
        </w:rPr>
        <w:t>запросе котировок</w:t>
      </w:r>
    </w:p>
    <w:p w14:paraId="5D137EC8" w14:textId="77777777" w:rsidR="00400ACD" w:rsidRPr="00AC3F45" w:rsidRDefault="00400ACD" w:rsidP="00DF1DE5">
      <w:pPr>
        <w:ind w:firstLine="284"/>
        <w:jc w:val="both"/>
        <w:rPr>
          <w:sz w:val="22"/>
          <w:szCs w:val="22"/>
        </w:rPr>
      </w:pPr>
      <w:r>
        <w:rPr>
          <w:sz w:val="22"/>
          <w:szCs w:val="22"/>
        </w:rPr>
        <w:t>5.6.8</w:t>
      </w:r>
      <w:r w:rsidRPr="00AC3F45">
        <w:rPr>
          <w:sz w:val="22"/>
          <w:szCs w:val="22"/>
        </w:rPr>
        <w:t xml:space="preserve">.1. Закупочная </w:t>
      </w:r>
      <w:r>
        <w:rPr>
          <w:sz w:val="22"/>
          <w:szCs w:val="22"/>
        </w:rPr>
        <w:t>Комиссия</w:t>
      </w:r>
      <w:r w:rsidRPr="00AC3F45">
        <w:rPr>
          <w:sz w:val="22"/>
          <w:szCs w:val="22"/>
        </w:rPr>
        <w:t xml:space="preserve"> рассматривает</w:t>
      </w:r>
      <w:r>
        <w:rPr>
          <w:sz w:val="22"/>
          <w:szCs w:val="22"/>
        </w:rPr>
        <w:t xml:space="preserve"> заявки на участие в запросе котировок</w:t>
      </w:r>
      <w:r w:rsidRPr="00AC3F45">
        <w:rPr>
          <w:sz w:val="22"/>
          <w:szCs w:val="22"/>
        </w:rPr>
        <w:t xml:space="preserve"> на соответствие требованиям, установленным </w:t>
      </w:r>
      <w:r>
        <w:rPr>
          <w:sz w:val="22"/>
          <w:szCs w:val="22"/>
        </w:rPr>
        <w:t>извещением</w:t>
      </w:r>
      <w:r w:rsidRPr="00AC3F45">
        <w:rPr>
          <w:sz w:val="22"/>
          <w:szCs w:val="22"/>
        </w:rPr>
        <w:t xml:space="preserve">, и соответствие участников закупки требованиям, установленным в п.1.4 настоящего Положения. </w:t>
      </w:r>
    </w:p>
    <w:p w14:paraId="4FF39F2A" w14:textId="4E1FC3C3" w:rsidR="00400ACD" w:rsidRPr="00AC3F45" w:rsidRDefault="00400ACD" w:rsidP="00DF1DE5">
      <w:pPr>
        <w:ind w:firstLine="284"/>
        <w:jc w:val="both"/>
        <w:rPr>
          <w:sz w:val="22"/>
          <w:szCs w:val="22"/>
        </w:rPr>
      </w:pPr>
      <w:r>
        <w:rPr>
          <w:sz w:val="22"/>
          <w:szCs w:val="22"/>
        </w:rPr>
        <w:t>5.6.8.</w:t>
      </w:r>
      <w:r w:rsidR="004F5E53">
        <w:rPr>
          <w:sz w:val="22"/>
          <w:szCs w:val="22"/>
        </w:rPr>
        <w:t>2</w:t>
      </w:r>
      <w:r w:rsidR="004F5E53" w:rsidRPr="00AC3F45">
        <w:rPr>
          <w:sz w:val="22"/>
          <w:szCs w:val="22"/>
        </w:rPr>
        <w:t>.</w:t>
      </w:r>
      <w:r w:rsidR="004F5E53">
        <w:rPr>
          <w:sz w:val="22"/>
          <w:szCs w:val="22"/>
        </w:rPr>
        <w:t xml:space="preserve"> Комиссия</w:t>
      </w:r>
      <w:r w:rsidRPr="00AC3F45">
        <w:rPr>
          <w:sz w:val="22"/>
          <w:szCs w:val="22"/>
        </w:rPr>
        <w:t xml:space="preserve"> отклоняет заявки на участие в за</w:t>
      </w:r>
      <w:r>
        <w:rPr>
          <w:sz w:val="22"/>
          <w:szCs w:val="22"/>
        </w:rPr>
        <w:t>просе котировок</w:t>
      </w:r>
      <w:r w:rsidRPr="00AC3F45">
        <w:rPr>
          <w:sz w:val="22"/>
          <w:szCs w:val="22"/>
        </w:rPr>
        <w:t xml:space="preserve"> в случае:</w:t>
      </w:r>
    </w:p>
    <w:p w14:paraId="502DE64C" w14:textId="77777777" w:rsidR="00400ACD" w:rsidRPr="00AC3F45" w:rsidRDefault="00400ACD" w:rsidP="00DF1DE5">
      <w:pPr>
        <w:ind w:firstLine="284"/>
        <w:jc w:val="both"/>
        <w:rPr>
          <w:sz w:val="22"/>
          <w:szCs w:val="22"/>
        </w:rPr>
      </w:pPr>
      <w:r w:rsidRPr="00AC3F45">
        <w:rPr>
          <w:sz w:val="22"/>
          <w:szCs w:val="22"/>
        </w:rPr>
        <w:t>1) несоответствия</w:t>
      </w:r>
      <w:r>
        <w:rPr>
          <w:sz w:val="22"/>
          <w:szCs w:val="22"/>
        </w:rPr>
        <w:t xml:space="preserve"> заявки на участие в запросе котировок</w:t>
      </w:r>
      <w:r w:rsidRPr="00AC3F45">
        <w:rPr>
          <w:sz w:val="22"/>
          <w:szCs w:val="22"/>
        </w:rPr>
        <w:t xml:space="preserve"> требованиям, указанным в </w:t>
      </w:r>
      <w:r>
        <w:rPr>
          <w:sz w:val="22"/>
          <w:szCs w:val="22"/>
        </w:rPr>
        <w:t>извещении о проведении запроса котировок</w:t>
      </w:r>
      <w:r w:rsidRPr="00AC3F45">
        <w:rPr>
          <w:sz w:val="22"/>
          <w:szCs w:val="22"/>
        </w:rPr>
        <w:t>;</w:t>
      </w:r>
    </w:p>
    <w:p w14:paraId="0BE8DBDC" w14:textId="77777777" w:rsidR="00400ACD" w:rsidRPr="00AC3F45" w:rsidRDefault="00400ACD"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Pr>
          <w:sz w:val="22"/>
          <w:szCs w:val="22"/>
        </w:rPr>
        <w:t>ной в извещении о запросе котировок</w:t>
      </w:r>
      <w:r w:rsidRPr="00AC3F45">
        <w:rPr>
          <w:sz w:val="22"/>
          <w:szCs w:val="22"/>
        </w:rPr>
        <w:t>;</w:t>
      </w:r>
    </w:p>
    <w:p w14:paraId="7F475020" w14:textId="77777777" w:rsidR="00400ACD" w:rsidRPr="00AC3F45" w:rsidRDefault="00400ACD" w:rsidP="00DF1DE5">
      <w:pPr>
        <w:ind w:firstLine="284"/>
        <w:jc w:val="both"/>
        <w:rPr>
          <w:sz w:val="22"/>
          <w:szCs w:val="22"/>
        </w:rPr>
      </w:pPr>
      <w:r w:rsidRPr="00AC3F45">
        <w:rPr>
          <w:sz w:val="22"/>
          <w:szCs w:val="22"/>
        </w:rPr>
        <w:t xml:space="preserve">3) </w:t>
      </w:r>
      <w:r>
        <w:rPr>
          <w:sz w:val="22"/>
          <w:szCs w:val="22"/>
        </w:rPr>
        <w:t>отказа от проведения запроса котировок</w:t>
      </w:r>
      <w:r w:rsidRPr="00AC3F45">
        <w:rPr>
          <w:sz w:val="22"/>
          <w:szCs w:val="22"/>
        </w:rPr>
        <w:t>.</w:t>
      </w:r>
    </w:p>
    <w:p w14:paraId="6DD9C738" w14:textId="77777777" w:rsidR="00400ACD" w:rsidRPr="00AC3F45" w:rsidRDefault="00400ACD" w:rsidP="00DF1DE5">
      <w:pPr>
        <w:ind w:firstLine="284"/>
        <w:jc w:val="both"/>
        <w:rPr>
          <w:sz w:val="22"/>
          <w:szCs w:val="22"/>
        </w:rPr>
      </w:pPr>
      <w:r>
        <w:rPr>
          <w:sz w:val="22"/>
          <w:szCs w:val="22"/>
        </w:rPr>
        <w:t>5.6.8.3.</w:t>
      </w:r>
      <w:r w:rsidRPr="00AC3F45">
        <w:rPr>
          <w:sz w:val="22"/>
          <w:szCs w:val="22"/>
        </w:rPr>
        <w:t xml:space="preserve"> Отклонение заявок по иным основаниям не допускается.</w:t>
      </w:r>
    </w:p>
    <w:p w14:paraId="56BCA940" w14:textId="77777777" w:rsidR="00400ACD" w:rsidRPr="00AC3F45" w:rsidRDefault="00400ACD" w:rsidP="00DF1DE5">
      <w:pPr>
        <w:ind w:firstLine="284"/>
        <w:jc w:val="both"/>
        <w:rPr>
          <w:sz w:val="22"/>
          <w:szCs w:val="22"/>
        </w:rPr>
      </w:pPr>
      <w:r>
        <w:rPr>
          <w:sz w:val="22"/>
          <w:szCs w:val="22"/>
        </w:rPr>
        <w:t>5.6.9</w:t>
      </w:r>
      <w:r w:rsidRPr="00AC3F45">
        <w:rPr>
          <w:sz w:val="22"/>
          <w:szCs w:val="22"/>
        </w:rPr>
        <w:t>. Лучшей признается</w:t>
      </w:r>
      <w:r>
        <w:rPr>
          <w:sz w:val="22"/>
          <w:szCs w:val="22"/>
        </w:rPr>
        <w:t xml:space="preserve"> заявка на участие в запросе котировок</w:t>
      </w:r>
      <w:r w:rsidRPr="00AC3F45">
        <w:rPr>
          <w:sz w:val="22"/>
          <w:szCs w:val="22"/>
        </w:rPr>
        <w:t>, которая отвечает всем требованиям, установлен</w:t>
      </w:r>
      <w:r>
        <w:rPr>
          <w:sz w:val="22"/>
          <w:szCs w:val="22"/>
        </w:rPr>
        <w:t>ным в извещении о проведении запроса котировок</w:t>
      </w:r>
      <w:r w:rsidRPr="00AC3F45">
        <w:rPr>
          <w:sz w:val="22"/>
          <w:szCs w:val="22"/>
        </w:rPr>
        <w:t xml:space="preserve">, и содержит наиболее </w:t>
      </w:r>
      <w:r w:rsidRPr="00AC3F45">
        <w:rPr>
          <w:sz w:val="22"/>
          <w:szCs w:val="22"/>
        </w:rPr>
        <w:lastRenderedPageBreak/>
        <w:t>низкую цену товаров, работ, услуг. При наличии нескольких равнозначных</w:t>
      </w:r>
      <w:r>
        <w:rPr>
          <w:sz w:val="22"/>
          <w:szCs w:val="22"/>
        </w:rPr>
        <w:t xml:space="preserve"> заявок на участие в запросе котировок</w:t>
      </w:r>
      <w:r w:rsidRPr="00AC3F45">
        <w:rPr>
          <w:sz w:val="22"/>
          <w:szCs w:val="22"/>
        </w:rPr>
        <w:t xml:space="preserve"> лучшей признается та, которая поступила ранее других заявок.</w:t>
      </w:r>
    </w:p>
    <w:p w14:paraId="1EB5EA79" w14:textId="77777777" w:rsidR="00400ACD" w:rsidRDefault="00400ACD" w:rsidP="00DF1DE5">
      <w:pPr>
        <w:ind w:firstLine="284"/>
        <w:jc w:val="both"/>
        <w:rPr>
          <w:sz w:val="22"/>
          <w:szCs w:val="22"/>
        </w:rPr>
      </w:pPr>
      <w:r>
        <w:rPr>
          <w:sz w:val="22"/>
          <w:szCs w:val="22"/>
        </w:rPr>
        <w:t>5.6.10.</w:t>
      </w:r>
      <w:r w:rsidRPr="00AC3F45">
        <w:rPr>
          <w:sz w:val="22"/>
          <w:szCs w:val="22"/>
        </w:rPr>
        <w:t xml:space="preserve"> Р</w:t>
      </w:r>
      <w:r>
        <w:rPr>
          <w:sz w:val="22"/>
          <w:szCs w:val="22"/>
        </w:rPr>
        <w:t>езультаты проведения запроса котировок</w:t>
      </w:r>
      <w:r w:rsidRPr="00AC3F45">
        <w:rPr>
          <w:sz w:val="22"/>
          <w:szCs w:val="22"/>
        </w:rPr>
        <w:t xml:space="preserve"> 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 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котировок</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14:paraId="43F0DEDA" w14:textId="77777777" w:rsidR="00400ACD" w:rsidRDefault="00400ACD" w:rsidP="00DF1DE5">
      <w:pPr>
        <w:ind w:firstLine="284"/>
        <w:jc w:val="both"/>
        <w:rPr>
          <w:sz w:val="22"/>
          <w:szCs w:val="22"/>
        </w:rPr>
      </w:pPr>
      <w:r>
        <w:rPr>
          <w:sz w:val="22"/>
          <w:szCs w:val="22"/>
        </w:rPr>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14:paraId="0AA22232" w14:textId="77777777" w:rsidR="00400ACD" w:rsidRPr="000C3F9B" w:rsidRDefault="00400ACD" w:rsidP="00DF1DE5">
      <w:pPr>
        <w:ind w:firstLine="284"/>
        <w:jc w:val="both"/>
        <w:rPr>
          <w:sz w:val="22"/>
          <w:szCs w:val="22"/>
        </w:rPr>
      </w:pPr>
      <w:r w:rsidRPr="000C3F9B">
        <w:rPr>
          <w:sz w:val="22"/>
          <w:szCs w:val="22"/>
        </w:rPr>
        <w:t>5.6.12. В случае, если запрос котировок признан несостоявшимся, Заказчик вправе:</w:t>
      </w:r>
    </w:p>
    <w:p w14:paraId="09069935" w14:textId="77777777" w:rsidR="00400ACD" w:rsidRPr="00AC3F45" w:rsidRDefault="00400ACD" w:rsidP="00185899">
      <w:pPr>
        <w:ind w:firstLine="284"/>
        <w:jc w:val="both"/>
        <w:rPr>
          <w:sz w:val="22"/>
          <w:szCs w:val="22"/>
        </w:rPr>
      </w:pPr>
      <w:r w:rsidRPr="000C3F9B">
        <w:rPr>
          <w:sz w:val="22"/>
          <w:szCs w:val="22"/>
        </w:rPr>
        <w:t xml:space="preserve">1) заключить договор с единственным участником запроса котировок, </w:t>
      </w:r>
      <w:r w:rsidRPr="000C3F9B">
        <w:rPr>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14:paraId="5D302CD7" w14:textId="77777777" w:rsidR="00400ACD" w:rsidRPr="00AC3F45" w:rsidRDefault="00400ACD"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14:paraId="1C3522DA" w14:textId="77777777" w:rsidR="00400ACD" w:rsidRPr="00AC3F45" w:rsidRDefault="00400ACD"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Pr>
          <w:sz w:val="22"/>
          <w:szCs w:val="22"/>
        </w:rPr>
        <w:t>.</w:t>
      </w:r>
    </w:p>
    <w:p w14:paraId="3D86CA81" w14:textId="77777777" w:rsidR="00400ACD" w:rsidRPr="00AC3F45" w:rsidRDefault="00400ACD" w:rsidP="00DF1DE5">
      <w:pPr>
        <w:ind w:firstLine="284"/>
        <w:jc w:val="both"/>
        <w:rPr>
          <w:sz w:val="22"/>
          <w:szCs w:val="22"/>
        </w:rPr>
      </w:pPr>
      <w:r>
        <w:rPr>
          <w:sz w:val="22"/>
          <w:szCs w:val="22"/>
        </w:rPr>
        <w:t>5.6.13.</w:t>
      </w:r>
      <w:r w:rsidRPr="00AC3F45">
        <w:rPr>
          <w:sz w:val="22"/>
          <w:szCs w:val="22"/>
        </w:rPr>
        <w:t xml:space="preserve"> Если претендент, чья</w:t>
      </w:r>
      <w:r>
        <w:rPr>
          <w:sz w:val="22"/>
          <w:szCs w:val="22"/>
        </w:rPr>
        <w:t xml:space="preserve"> заявка на участие в запросе котировок</w:t>
      </w:r>
      <w:r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14:paraId="77139160" w14:textId="77777777" w:rsidR="00400ACD" w:rsidRDefault="00400ACD" w:rsidP="00DF1DE5">
      <w:pPr>
        <w:ind w:firstLine="284"/>
        <w:jc w:val="both"/>
        <w:rPr>
          <w:sz w:val="22"/>
          <w:szCs w:val="22"/>
        </w:rPr>
      </w:pPr>
      <w:r>
        <w:rPr>
          <w:sz w:val="22"/>
          <w:szCs w:val="22"/>
        </w:rPr>
        <w:t>5.6.14.</w:t>
      </w:r>
      <w:r w:rsidRPr="00AC3F45">
        <w:rPr>
          <w:sz w:val="22"/>
          <w:szCs w:val="22"/>
        </w:rPr>
        <w:t xml:space="preserve"> Договор заключается в </w:t>
      </w:r>
      <w:r w:rsidRPr="000C3F9B">
        <w:rPr>
          <w:sz w:val="22"/>
          <w:szCs w:val="22"/>
        </w:rPr>
        <w:t xml:space="preserve">соответствии с требованиями </w:t>
      </w:r>
      <w:r>
        <w:rPr>
          <w:sz w:val="22"/>
          <w:szCs w:val="22"/>
        </w:rPr>
        <w:t>раздела 10</w:t>
      </w:r>
      <w:r w:rsidRPr="000C3F9B">
        <w:rPr>
          <w:sz w:val="22"/>
          <w:szCs w:val="22"/>
        </w:rPr>
        <w:t xml:space="preserve"> настоящего Положения.</w:t>
      </w:r>
    </w:p>
    <w:p w14:paraId="44BCF9E6" w14:textId="77777777" w:rsidR="00400ACD" w:rsidRDefault="00400ACD" w:rsidP="00DF1DE5">
      <w:pPr>
        <w:ind w:firstLine="284"/>
        <w:jc w:val="both"/>
        <w:rPr>
          <w:sz w:val="22"/>
          <w:szCs w:val="22"/>
        </w:rPr>
      </w:pPr>
    </w:p>
    <w:p w14:paraId="20CBC74C" w14:textId="77777777" w:rsidR="00400ACD" w:rsidRPr="00AC3F45" w:rsidRDefault="00400ACD" w:rsidP="00991FB3">
      <w:pPr>
        <w:pStyle w:val="a7"/>
        <w:tabs>
          <w:tab w:val="left" w:pos="567"/>
        </w:tabs>
        <w:autoSpaceDE w:val="0"/>
        <w:ind w:left="0" w:firstLine="284"/>
        <w:jc w:val="both"/>
        <w:rPr>
          <w:b/>
          <w:sz w:val="22"/>
          <w:szCs w:val="22"/>
          <w:lang w:eastAsia="en-US"/>
        </w:rPr>
      </w:pPr>
      <w:r>
        <w:rPr>
          <w:b/>
          <w:sz w:val="22"/>
          <w:szCs w:val="22"/>
          <w:lang w:eastAsia="en-US"/>
        </w:rPr>
        <w:t>5.7</w:t>
      </w:r>
      <w:r w:rsidRPr="00AC3F45">
        <w:rPr>
          <w:b/>
          <w:sz w:val="22"/>
          <w:szCs w:val="22"/>
          <w:lang w:eastAsia="en-US"/>
        </w:rPr>
        <w:t>. Порядок проведения совместных торгов</w:t>
      </w:r>
    </w:p>
    <w:p w14:paraId="44A960D0"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.1. Настоящий Раздел определяет порядок вз</w:t>
      </w:r>
      <w:r>
        <w:rPr>
          <w:sz w:val="22"/>
          <w:szCs w:val="22"/>
          <w:lang w:eastAsia="en-US"/>
        </w:rPr>
        <w:t>аимодействия Заказчиков при раз</w:t>
      </w:r>
      <w:r w:rsidRPr="00AC3F45">
        <w:rPr>
          <w:sz w:val="22"/>
          <w:szCs w:val="22"/>
          <w:lang w:eastAsia="en-US"/>
        </w:rPr>
        <w:t>мещении заказов на поставку одноименных товаров (работ, услуг) (далее – заказы) путем проведения совместных торгов.</w:t>
      </w:r>
    </w:p>
    <w:p w14:paraId="30F3D9DD"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.2. Совместные торги могут проводиться пр</w:t>
      </w:r>
      <w:r>
        <w:rPr>
          <w:sz w:val="22"/>
          <w:szCs w:val="22"/>
          <w:lang w:eastAsia="en-US"/>
        </w:rPr>
        <w:t>и наличии не менее чем у двух За</w:t>
      </w:r>
      <w:r w:rsidRPr="00AC3F45">
        <w:rPr>
          <w:sz w:val="22"/>
          <w:szCs w:val="22"/>
          <w:lang w:eastAsia="en-US"/>
        </w:rPr>
        <w:t>казчиков потребности в одноименных товарах, одноименных работах, одноименных услугах.</w:t>
      </w:r>
    </w:p>
    <w:p w14:paraId="15F9C602"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.3. Для проведения совместных торгов Зак</w:t>
      </w:r>
      <w:r>
        <w:rPr>
          <w:sz w:val="22"/>
          <w:szCs w:val="22"/>
          <w:lang w:eastAsia="en-US"/>
        </w:rPr>
        <w:t>азчики между собой заключают со</w:t>
      </w:r>
      <w:r w:rsidRPr="00AC3F45">
        <w:rPr>
          <w:sz w:val="22"/>
          <w:szCs w:val="22"/>
          <w:lang w:eastAsia="en-US"/>
        </w:rPr>
        <w:t>глашение о проведении совместных торгов (далее –</w:t>
      </w:r>
      <w:r>
        <w:rPr>
          <w:sz w:val="22"/>
          <w:szCs w:val="22"/>
          <w:lang w:eastAsia="en-US"/>
        </w:rPr>
        <w:t xml:space="preserve"> соглашение) до утверждения документации о торгах.</w:t>
      </w:r>
    </w:p>
    <w:p w14:paraId="2A2E0296" w14:textId="77777777" w:rsidR="00400ACD" w:rsidRPr="00AC3F45" w:rsidRDefault="00400ACD" w:rsidP="00991FB3">
      <w:pPr>
        <w:pStyle w:val="a7"/>
        <w:tabs>
          <w:tab w:val="left" w:pos="1701"/>
        </w:tabs>
        <w:autoSpaceDE w:val="0"/>
        <w:ind w:left="-142" w:firstLine="426"/>
        <w:jc w:val="both"/>
        <w:rPr>
          <w:sz w:val="22"/>
          <w:szCs w:val="22"/>
          <w:lang w:eastAsia="en-US"/>
        </w:rPr>
      </w:pPr>
      <w:r>
        <w:rPr>
          <w:sz w:val="22"/>
          <w:szCs w:val="22"/>
          <w:lang w:eastAsia="en-US"/>
        </w:rPr>
        <w:t>5.7</w:t>
      </w:r>
      <w:r w:rsidRPr="00AC3F45">
        <w:rPr>
          <w:sz w:val="22"/>
          <w:szCs w:val="22"/>
          <w:lang w:eastAsia="en-US"/>
        </w:rPr>
        <w:t>.4. В соглашении указываются:</w:t>
      </w:r>
    </w:p>
    <w:p w14:paraId="4225EF63"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а) сведения о Заказчиках, проводящих совместные торги (далее – стороны соглашения);</w:t>
      </w:r>
    </w:p>
    <w:p w14:paraId="445D79F6"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б) сведения о видах и предполагаемых объемах з</w:t>
      </w:r>
      <w:r>
        <w:rPr>
          <w:sz w:val="22"/>
          <w:szCs w:val="22"/>
          <w:lang w:eastAsia="en-US"/>
        </w:rPr>
        <w:t>аказов, в отношении которых про</w:t>
      </w:r>
      <w:r w:rsidRPr="00AC3F45">
        <w:rPr>
          <w:sz w:val="22"/>
          <w:szCs w:val="22"/>
          <w:lang w:eastAsia="en-US"/>
        </w:rPr>
        <w:t>водятся совместные торги;</w:t>
      </w:r>
    </w:p>
    <w:p w14:paraId="511CB9C4"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в) права, обязанности и ответственность сторон соглашения;</w:t>
      </w:r>
    </w:p>
    <w:p w14:paraId="560F8784"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г) сведения об организаторе совместных торгов,</w:t>
      </w:r>
      <w:r>
        <w:rPr>
          <w:sz w:val="22"/>
          <w:szCs w:val="22"/>
          <w:lang w:eastAsia="en-US"/>
        </w:rPr>
        <w:t xml:space="preserve"> включая перечень функций, пере</w:t>
      </w:r>
      <w:r w:rsidRPr="00AC3F45">
        <w:rPr>
          <w:sz w:val="22"/>
          <w:szCs w:val="22"/>
          <w:lang w:eastAsia="en-US"/>
        </w:rPr>
        <w:t>даваемых ему сторонами соглашения в целях проведения торгов;</w:t>
      </w:r>
    </w:p>
    <w:p w14:paraId="2CCEC1B3"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д) порядок и срок формирования Комиссии по размещению заказа (далее – комиссия);</w:t>
      </w:r>
    </w:p>
    <w:p w14:paraId="12E9B557" w14:textId="77777777" w:rsidR="00400ACD" w:rsidRPr="000C3F9B" w:rsidRDefault="00400ACD" w:rsidP="00991FB3">
      <w:pPr>
        <w:tabs>
          <w:tab w:val="left" w:pos="1701"/>
        </w:tabs>
        <w:autoSpaceDE w:val="0"/>
        <w:ind w:firstLine="284"/>
        <w:jc w:val="both"/>
        <w:rPr>
          <w:sz w:val="22"/>
          <w:szCs w:val="22"/>
          <w:lang w:eastAsia="en-US"/>
        </w:rPr>
      </w:pPr>
      <w:r w:rsidRPr="00831C01">
        <w:rPr>
          <w:sz w:val="22"/>
          <w:szCs w:val="22"/>
          <w:lang w:eastAsia="en-US"/>
        </w:rPr>
        <w:t xml:space="preserve">е) порядок и </w:t>
      </w:r>
      <w:r w:rsidRPr="000C3F9B">
        <w:rPr>
          <w:sz w:val="22"/>
          <w:szCs w:val="22"/>
          <w:lang w:eastAsia="en-US"/>
        </w:rPr>
        <w:t>сроки разработки и утверждения закупочной документации;</w:t>
      </w:r>
    </w:p>
    <w:p w14:paraId="2ADE7EC2" w14:textId="77777777" w:rsidR="00400ACD" w:rsidRPr="00831C01" w:rsidRDefault="00400ACD" w:rsidP="00991FB3">
      <w:pPr>
        <w:tabs>
          <w:tab w:val="left" w:pos="1701"/>
        </w:tabs>
        <w:autoSpaceDE w:val="0"/>
        <w:ind w:firstLine="284"/>
        <w:jc w:val="both"/>
        <w:rPr>
          <w:sz w:val="22"/>
          <w:szCs w:val="22"/>
          <w:lang w:eastAsia="en-US"/>
        </w:rPr>
      </w:pPr>
      <w:r w:rsidRPr="000C3F9B">
        <w:rPr>
          <w:sz w:val="22"/>
          <w:szCs w:val="22"/>
          <w:lang w:eastAsia="en-US"/>
        </w:rPr>
        <w:t>ж) ориентировочные сроки проведения совместных торгов;</w:t>
      </w:r>
    </w:p>
    <w:p w14:paraId="34B19C23"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з) порядок оплаты расходов, связанных с организацией и проведением совместных торгов;</w:t>
      </w:r>
    </w:p>
    <w:p w14:paraId="1CBFC561"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и) срок действия соглашения;</w:t>
      </w:r>
    </w:p>
    <w:p w14:paraId="0403EBD7"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к) порядок рассмотрения споров и обжалований;</w:t>
      </w:r>
    </w:p>
    <w:p w14:paraId="257B432A"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л) иная информация, определяющая взаимоотношения сторо</w:t>
      </w:r>
      <w:r>
        <w:rPr>
          <w:sz w:val="22"/>
          <w:szCs w:val="22"/>
          <w:lang w:eastAsia="en-US"/>
        </w:rPr>
        <w:t>н соглашения при про</w:t>
      </w:r>
      <w:r w:rsidRPr="00AC3F45">
        <w:rPr>
          <w:sz w:val="22"/>
          <w:szCs w:val="22"/>
          <w:lang w:eastAsia="en-US"/>
        </w:rPr>
        <w:t>ведении совместных торгов.</w:t>
      </w:r>
    </w:p>
    <w:p w14:paraId="04CC749C"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 xml:space="preserve">.5. Организатор совместных торгов утверждает состав </w:t>
      </w:r>
      <w:r>
        <w:rPr>
          <w:sz w:val="22"/>
          <w:szCs w:val="22"/>
          <w:lang w:eastAsia="en-US"/>
        </w:rPr>
        <w:t>Комиссии</w:t>
      </w:r>
      <w:r w:rsidRPr="00AC3F45">
        <w:rPr>
          <w:sz w:val="22"/>
          <w:szCs w:val="22"/>
          <w:lang w:eastAsia="en-US"/>
        </w:rPr>
        <w:t>, в который по согласованию включаются представители сторон согл</w:t>
      </w:r>
      <w:r>
        <w:rPr>
          <w:sz w:val="22"/>
          <w:szCs w:val="22"/>
          <w:lang w:eastAsia="en-US"/>
        </w:rPr>
        <w:t>ашения, количество которых опре</w:t>
      </w:r>
      <w:r w:rsidRPr="00AC3F45">
        <w:rPr>
          <w:sz w:val="22"/>
          <w:szCs w:val="22"/>
          <w:lang w:eastAsia="en-US"/>
        </w:rPr>
        <w:t>деляется пропорционально объему заказа соответственн</w:t>
      </w:r>
      <w:r>
        <w:rPr>
          <w:sz w:val="22"/>
          <w:szCs w:val="22"/>
          <w:lang w:eastAsia="en-US"/>
        </w:rPr>
        <w:t>о заказчика в общем объеме зака</w:t>
      </w:r>
      <w:r w:rsidRPr="00AC3F45">
        <w:rPr>
          <w:sz w:val="22"/>
          <w:szCs w:val="22"/>
          <w:lang w:eastAsia="en-US"/>
        </w:rPr>
        <w:t xml:space="preserve">зов, если иное не предусмотрено соглашением. Заседание </w:t>
      </w:r>
      <w:r>
        <w:rPr>
          <w:sz w:val="22"/>
          <w:szCs w:val="22"/>
          <w:lang w:eastAsia="en-US"/>
        </w:rPr>
        <w:t>Комиссии считается правомоч</w:t>
      </w:r>
      <w:r w:rsidRPr="00AC3F45">
        <w:rPr>
          <w:sz w:val="22"/>
          <w:szCs w:val="22"/>
          <w:lang w:eastAsia="en-US"/>
        </w:rPr>
        <w:t>ным, если на нем присутствуют не менее 50 процентов ее членов.</w:t>
      </w:r>
    </w:p>
    <w:p w14:paraId="32A229B0"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.6. Стороны соглашения несут расходы на п</w:t>
      </w:r>
      <w:r>
        <w:rPr>
          <w:sz w:val="22"/>
          <w:szCs w:val="22"/>
          <w:lang w:eastAsia="en-US"/>
        </w:rPr>
        <w:t>роведение совместных торгов про</w:t>
      </w:r>
      <w:r w:rsidRPr="00AC3F45">
        <w:rPr>
          <w:sz w:val="22"/>
          <w:szCs w:val="22"/>
          <w:lang w:eastAsia="en-US"/>
        </w:rPr>
        <w:t>порционал</w:t>
      </w:r>
      <w:r>
        <w:rPr>
          <w:sz w:val="22"/>
          <w:szCs w:val="22"/>
          <w:lang w:eastAsia="en-US"/>
        </w:rPr>
        <w:t>ь</w:t>
      </w:r>
      <w:r w:rsidRPr="00AC3F45">
        <w:rPr>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14:paraId="12261471"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lastRenderedPageBreak/>
        <w:t>5.7</w:t>
      </w:r>
      <w:r w:rsidRPr="00AC3F45">
        <w:rPr>
          <w:sz w:val="22"/>
          <w:szCs w:val="22"/>
          <w:lang w:eastAsia="en-US"/>
        </w:rPr>
        <w:t>.7. Совместные торги должны проводиться в</w:t>
      </w:r>
      <w:r>
        <w:rPr>
          <w:sz w:val="22"/>
          <w:szCs w:val="22"/>
          <w:lang w:eastAsia="en-US"/>
        </w:rPr>
        <w:t xml:space="preserve"> соответствии с порядком, утвер</w:t>
      </w:r>
      <w:r w:rsidRPr="00AC3F45">
        <w:rPr>
          <w:sz w:val="22"/>
          <w:szCs w:val="22"/>
          <w:lang w:eastAsia="en-US"/>
        </w:rPr>
        <w:t xml:space="preserve">жденным настоящим Положением. </w:t>
      </w:r>
    </w:p>
    <w:p w14:paraId="59EADBCF"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.8. Организатор совместных торгов осуществл</w:t>
      </w:r>
      <w:r>
        <w:rPr>
          <w:sz w:val="22"/>
          <w:szCs w:val="22"/>
          <w:lang w:eastAsia="en-US"/>
        </w:rPr>
        <w:t>яет разработку и утверждение до</w:t>
      </w:r>
      <w:r w:rsidRPr="00AC3F45">
        <w:rPr>
          <w:sz w:val="22"/>
          <w:szCs w:val="22"/>
          <w:lang w:eastAsia="en-US"/>
        </w:rPr>
        <w:t>кументации для проведения совместных торгов в соответствии с порядком и условиями, установленными соглашением.</w:t>
      </w:r>
    </w:p>
    <w:p w14:paraId="21FF8D36"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В документации о проведении торгов, указыва</w:t>
      </w:r>
      <w:r>
        <w:rPr>
          <w:sz w:val="22"/>
          <w:szCs w:val="22"/>
          <w:lang w:eastAsia="en-US"/>
        </w:rPr>
        <w:t>ются для каждой стороны соглаше</w:t>
      </w:r>
      <w:r w:rsidRPr="00AC3F45">
        <w:rPr>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sz w:val="22"/>
          <w:szCs w:val="22"/>
          <w:lang w:eastAsia="en-US"/>
        </w:rPr>
        <w:t>лнения одноименных работ, оказа</w:t>
      </w:r>
      <w:r w:rsidRPr="00AC3F45">
        <w:rPr>
          <w:sz w:val="22"/>
          <w:szCs w:val="22"/>
          <w:lang w:eastAsia="en-US"/>
        </w:rPr>
        <w:t>ния одноименных услуг.</w:t>
      </w:r>
    </w:p>
    <w:p w14:paraId="63D91181"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 xml:space="preserve">5.7.9. Документация </w:t>
      </w:r>
      <w:r w:rsidRPr="00AC3F45">
        <w:rPr>
          <w:sz w:val="22"/>
          <w:szCs w:val="22"/>
          <w:lang w:eastAsia="en-US"/>
        </w:rPr>
        <w:t>о проведении торгов утвер</w:t>
      </w:r>
      <w:r>
        <w:rPr>
          <w:sz w:val="22"/>
          <w:szCs w:val="22"/>
          <w:lang w:eastAsia="en-US"/>
        </w:rPr>
        <w:t>ждается до даты публикации изве</w:t>
      </w:r>
      <w:r w:rsidRPr="00AC3F45">
        <w:rPr>
          <w:sz w:val="22"/>
          <w:szCs w:val="22"/>
          <w:lang w:eastAsia="en-US"/>
        </w:rPr>
        <w:t>щения о проведении совместных торгов в единой информационной системе</w:t>
      </w:r>
      <w:r>
        <w:rPr>
          <w:sz w:val="22"/>
          <w:szCs w:val="22"/>
          <w:lang w:eastAsia="en-US"/>
        </w:rPr>
        <w:t>.</w:t>
      </w:r>
    </w:p>
    <w:p w14:paraId="1981673E"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 xml:space="preserve">5.7.10. Разъяснение положений документации при проведении совместных торгов осуществляется организатором совместных торгов. </w:t>
      </w:r>
      <w:r w:rsidRPr="000C3F9B">
        <w:rPr>
          <w:sz w:val="22"/>
          <w:szCs w:val="22"/>
        </w:rPr>
        <w:t>При необходимости привлекаются другие стороны соглашения.</w:t>
      </w:r>
    </w:p>
    <w:p w14:paraId="14628626"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5.7.11. Изменения, которые вносятся в документацию, утверждаются организатором совместных торгов по согласованию со всеми сторонами соглашения.</w:t>
      </w:r>
    </w:p>
    <w:p w14:paraId="22C1245E"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5.7.12.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14:paraId="669CE557" w14:textId="77777777" w:rsidR="00400ACD" w:rsidRPr="000C3F9B" w:rsidRDefault="00400ACD" w:rsidP="00991FB3">
      <w:pPr>
        <w:pStyle w:val="a7"/>
        <w:tabs>
          <w:tab w:val="left" w:pos="1701"/>
        </w:tabs>
        <w:autoSpaceDE w:val="0"/>
        <w:ind w:left="0" w:firstLine="284"/>
        <w:jc w:val="both"/>
        <w:rPr>
          <w:sz w:val="22"/>
          <w:szCs w:val="22"/>
          <w:lang w:eastAsia="en-US"/>
        </w:rPr>
      </w:pPr>
      <w:r w:rsidRPr="0044215D">
        <w:rPr>
          <w:sz w:val="22"/>
          <w:szCs w:val="22"/>
          <w:lang w:eastAsia="en-US"/>
        </w:rPr>
        <w:t>5.7.13. Проекты договоров, составленные по результатам торгов, направляются поставщиком (исполнителем, подрядчиком) для подписания в адрес каждой стороны соглашения.</w:t>
      </w:r>
    </w:p>
    <w:p w14:paraId="2C17277A"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5.7.14.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14:paraId="0F524A3E" w14:textId="77777777" w:rsidR="00400ACD" w:rsidRPr="00AC3F45"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 xml:space="preserve">5.7.15. </w:t>
      </w:r>
      <w:r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соглашения, предусмотренного п. 5.7.4 настоящего положения о закупке.</w:t>
      </w:r>
    </w:p>
    <w:p w14:paraId="62F6D49C" w14:textId="77777777" w:rsidR="00400ACD" w:rsidRDefault="00400ACD" w:rsidP="00DF1DE5">
      <w:pPr>
        <w:ind w:firstLine="284"/>
        <w:jc w:val="both"/>
        <w:rPr>
          <w:sz w:val="22"/>
          <w:szCs w:val="22"/>
        </w:rPr>
      </w:pPr>
    </w:p>
    <w:p w14:paraId="32474555" w14:textId="77777777" w:rsidR="00400ACD" w:rsidRDefault="00400ACD"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Pr>
          <w:rFonts w:ascii="Times New Roman" w:hAnsi="Times New Roman" w:cs="Times New Roman"/>
          <w:sz w:val="22"/>
          <w:szCs w:val="22"/>
        </w:rPr>
        <w:t>Неконкурентные способы закупок</w:t>
      </w:r>
    </w:p>
    <w:p w14:paraId="733B8D7D" w14:textId="77777777" w:rsidR="00400ACD" w:rsidRPr="00AC3F45" w:rsidRDefault="00400ACD"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Pr="00737964">
        <w:rPr>
          <w:rFonts w:ascii="Times New Roman" w:hAnsi="Times New Roman" w:cs="Times New Roman"/>
          <w:sz w:val="22"/>
          <w:szCs w:val="22"/>
        </w:rPr>
        <w:t>Закупки путем</w:t>
      </w:r>
      <w:r>
        <w:rPr>
          <w:rFonts w:ascii="Times New Roman" w:hAnsi="Times New Roman" w:cs="Times New Roman"/>
          <w:sz w:val="22"/>
          <w:szCs w:val="22"/>
        </w:rPr>
        <w:t xml:space="preserve"> проведения тендера</w:t>
      </w:r>
      <w:r w:rsidRPr="00AC3F45">
        <w:rPr>
          <w:rFonts w:ascii="Times New Roman" w:hAnsi="Times New Roman" w:cs="Times New Roman"/>
          <w:sz w:val="22"/>
          <w:szCs w:val="22"/>
        </w:rPr>
        <w:t>.</w:t>
      </w:r>
    </w:p>
    <w:p w14:paraId="4EAFFCC7" w14:textId="77777777" w:rsidR="00400ACD" w:rsidRPr="00990A08" w:rsidRDefault="00400ACD" w:rsidP="00990A08">
      <w:pPr>
        <w:pStyle w:val="Default"/>
        <w:ind w:firstLine="284"/>
        <w:jc w:val="both"/>
        <w:rPr>
          <w:color w:val="auto"/>
          <w:sz w:val="22"/>
          <w:szCs w:val="22"/>
          <w:lang w:eastAsia="en-US"/>
        </w:rPr>
      </w:pPr>
      <w:r>
        <w:rPr>
          <w:sz w:val="22"/>
          <w:szCs w:val="22"/>
        </w:rPr>
        <w:t>6.1.1.</w:t>
      </w:r>
      <w:r w:rsidRPr="00AC3F45">
        <w:rPr>
          <w:sz w:val="22"/>
          <w:szCs w:val="22"/>
        </w:rPr>
        <w:t xml:space="preserve"> Документация подготавливается Организатором закупки в соответствии с требованиями </w:t>
      </w:r>
      <w:r w:rsidRPr="00BE3C27">
        <w:rPr>
          <w:sz w:val="22"/>
          <w:szCs w:val="22"/>
        </w:rPr>
        <w:t xml:space="preserve">настоящего Положения, Гражданского кодекса Российской Федерации и Закона № 223-ФЗ, и утверждается представителем Заказчика. При этом </w:t>
      </w:r>
      <w:r w:rsidRPr="00BE3C27">
        <w:rPr>
          <w:color w:val="auto"/>
          <w:sz w:val="22"/>
          <w:szCs w:val="22"/>
        </w:rPr>
        <w:t>о</w:t>
      </w:r>
      <w:r w:rsidRPr="00BE3C27">
        <w:rPr>
          <w:color w:val="auto"/>
          <w:sz w:val="22"/>
          <w:szCs w:val="22"/>
          <w:shd w:val="clear" w:color="auto" w:fill="FFFFFF"/>
        </w:rPr>
        <w:t>писание предмета закупки осуществляется без соблюдения требований ч. 6.1 ст. 3</w:t>
      </w:r>
      <w:r w:rsidRPr="00BE3C27">
        <w:rPr>
          <w:color w:val="auto"/>
          <w:sz w:val="22"/>
          <w:szCs w:val="22"/>
          <w:lang w:eastAsia="en-US"/>
        </w:rPr>
        <w:t>Закона № 223-ФЗ, поскольку тендер не является конкурентной закупкой.</w:t>
      </w:r>
    </w:p>
    <w:p w14:paraId="50814E9C" w14:textId="77777777" w:rsidR="00400ACD" w:rsidRPr="00BE3C27" w:rsidRDefault="00400ACD" w:rsidP="00E32193">
      <w:pPr>
        <w:ind w:firstLine="284"/>
        <w:jc w:val="both"/>
        <w:rPr>
          <w:sz w:val="22"/>
          <w:szCs w:val="22"/>
        </w:rPr>
      </w:pPr>
      <w:r w:rsidRPr="00BE3C27">
        <w:rPr>
          <w:sz w:val="22"/>
          <w:szCs w:val="22"/>
        </w:rPr>
        <w:t>6.1.2. Извещение о проведении тендера должно содержать следующие сведения:</w:t>
      </w:r>
    </w:p>
    <w:p w14:paraId="0BB19B3B" w14:textId="77777777" w:rsidR="00400ACD" w:rsidRPr="00BE3C27" w:rsidRDefault="00400ACD" w:rsidP="00E32193">
      <w:pPr>
        <w:pStyle w:val="a7"/>
        <w:tabs>
          <w:tab w:val="left" w:pos="993"/>
        </w:tabs>
        <w:ind w:left="0" w:firstLine="284"/>
        <w:jc w:val="both"/>
        <w:rPr>
          <w:sz w:val="22"/>
          <w:szCs w:val="22"/>
        </w:rPr>
      </w:pPr>
      <w:r w:rsidRPr="00BE3C27">
        <w:rPr>
          <w:sz w:val="22"/>
          <w:szCs w:val="22"/>
        </w:rPr>
        <w:t>1) Способ закупки,</w:t>
      </w:r>
    </w:p>
    <w:p w14:paraId="379CD0C5" w14:textId="77777777" w:rsidR="00400ACD" w:rsidRPr="00BE3C27" w:rsidRDefault="00400ACD"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14:paraId="1601E119" w14:textId="77777777" w:rsidR="00400ACD" w:rsidRPr="00BE3C27" w:rsidRDefault="00400ACD"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14:paraId="61253327" w14:textId="77777777" w:rsidR="00400ACD" w:rsidRPr="00BE3C27" w:rsidRDefault="00400ACD"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14:paraId="6B284C69" w14:textId="77777777" w:rsidR="00400ACD" w:rsidRPr="00BE3C27" w:rsidRDefault="00400ACD" w:rsidP="007F4029">
      <w:pPr>
        <w:shd w:val="clear" w:color="auto" w:fill="FFFFFF"/>
        <w:ind w:firstLine="284"/>
        <w:jc w:val="both"/>
        <w:rPr>
          <w:sz w:val="22"/>
          <w:szCs w:val="22"/>
          <w:lang w:eastAsia="ru-RU"/>
        </w:rPr>
      </w:pPr>
      <w:r w:rsidRPr="00BE3C27">
        <w:rPr>
          <w:sz w:val="22"/>
          <w:szCs w:val="22"/>
        </w:rPr>
        <w:t xml:space="preserve">5) </w:t>
      </w:r>
      <w:r w:rsidRPr="00BE3C27">
        <w:rPr>
          <w:sz w:val="22"/>
          <w:szCs w:val="22"/>
          <w:lang w:eastAsia="ru-RU"/>
        </w:rPr>
        <w:t>Сведения о начальн</w:t>
      </w:r>
      <w:r>
        <w:rPr>
          <w:sz w:val="22"/>
          <w:szCs w:val="22"/>
          <w:lang w:eastAsia="ru-RU"/>
        </w:rPr>
        <w:t>ой (максимальной) цене договора</w:t>
      </w:r>
      <w:r w:rsidRPr="00BE3C27">
        <w:rPr>
          <w:sz w:val="22"/>
          <w:szCs w:val="22"/>
          <w:lang w:eastAsia="ru-RU"/>
        </w:rPr>
        <w:t>, либо формула цены</w:t>
      </w:r>
      <w:r>
        <w:rPr>
          <w:sz w:val="22"/>
          <w:szCs w:val="22"/>
          <w:lang w:eastAsia="ru-RU"/>
        </w:rPr>
        <w:t xml:space="preserve"> и макс</w:t>
      </w:r>
      <w:r w:rsidRPr="00BE3C27">
        <w:rPr>
          <w:sz w:val="22"/>
          <w:szCs w:val="22"/>
          <w:lang w:eastAsia="ru-RU"/>
        </w:rPr>
        <w:t>имальное значение цены договора, либо цена единицы товара, работы, услуги и мак</w:t>
      </w:r>
      <w:r>
        <w:rPr>
          <w:sz w:val="22"/>
          <w:szCs w:val="22"/>
          <w:lang w:eastAsia="ru-RU"/>
        </w:rPr>
        <w:t>симальное значение цены</w:t>
      </w:r>
      <w:r w:rsidRPr="00BE3C27">
        <w:rPr>
          <w:sz w:val="22"/>
          <w:szCs w:val="22"/>
          <w:lang w:eastAsia="ru-RU"/>
        </w:rPr>
        <w:t>;</w:t>
      </w:r>
    </w:p>
    <w:p w14:paraId="040851E8" w14:textId="77777777" w:rsidR="00400ACD" w:rsidRPr="00BE3C27" w:rsidRDefault="00400ACD"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4E3AEB33" w14:textId="77777777" w:rsidR="00400ACD" w:rsidRPr="00BE3C27" w:rsidRDefault="00400ACD" w:rsidP="00E32193">
      <w:pPr>
        <w:pStyle w:val="a7"/>
        <w:tabs>
          <w:tab w:val="left" w:pos="993"/>
        </w:tabs>
        <w:ind w:left="0" w:firstLine="284"/>
        <w:jc w:val="both"/>
        <w:rPr>
          <w:sz w:val="22"/>
          <w:szCs w:val="22"/>
        </w:rPr>
      </w:pPr>
      <w:r w:rsidRPr="00BE3C27">
        <w:rPr>
          <w:sz w:val="22"/>
          <w:szCs w:val="22"/>
        </w:rPr>
        <w:t>7) Место, дата и время начала и окончания подачи заявок на участие в тендере или открытия доступа к поданным в форме электронных документов заявкам,</w:t>
      </w:r>
    </w:p>
    <w:p w14:paraId="455DED07" w14:textId="77777777" w:rsidR="00400ACD" w:rsidRPr="00BE3C27" w:rsidRDefault="00400ACD"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14:paraId="3F5AF5CB" w14:textId="77777777" w:rsidR="00400ACD" w:rsidRPr="00BE3C27" w:rsidRDefault="00400ACD" w:rsidP="00E32193">
      <w:pPr>
        <w:pStyle w:val="a7"/>
        <w:tabs>
          <w:tab w:val="left" w:pos="993"/>
        </w:tabs>
        <w:ind w:left="0" w:firstLine="284"/>
        <w:jc w:val="both"/>
        <w:rPr>
          <w:sz w:val="22"/>
          <w:szCs w:val="22"/>
        </w:rPr>
      </w:pPr>
      <w:r w:rsidRPr="00BE3C27">
        <w:rPr>
          <w:sz w:val="22"/>
          <w:szCs w:val="22"/>
        </w:rPr>
        <w:t>9) Сведения о праве Заказчика вносить изменения в извещение о проведении тендера и тендерную документацию в любое время до истечения срока подачи заявок на участие в тендере, а также отказаться от проведения тендера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тендера.</w:t>
      </w:r>
    </w:p>
    <w:p w14:paraId="1F9434D4" w14:textId="77777777" w:rsidR="00400ACD" w:rsidRPr="00BE3C27" w:rsidRDefault="00400ACD" w:rsidP="00E32193">
      <w:pPr>
        <w:pStyle w:val="a7"/>
        <w:tabs>
          <w:tab w:val="left" w:pos="550"/>
          <w:tab w:val="left" w:pos="1701"/>
        </w:tabs>
        <w:ind w:left="0" w:firstLine="284"/>
        <w:jc w:val="both"/>
        <w:rPr>
          <w:sz w:val="22"/>
          <w:szCs w:val="22"/>
        </w:rPr>
      </w:pPr>
      <w:r w:rsidRPr="00BE3C27">
        <w:rPr>
          <w:sz w:val="22"/>
          <w:szCs w:val="22"/>
        </w:rPr>
        <w:lastRenderedPageBreak/>
        <w:t>Перечень сведений, содержащийся в извещении о проведении тендера, может быть расширен по усмотрению Заказчика.</w:t>
      </w:r>
    </w:p>
    <w:p w14:paraId="13BB78D1" w14:textId="77777777" w:rsidR="00400ACD" w:rsidRPr="00BE3C27" w:rsidRDefault="00400ACD" w:rsidP="00D045BF">
      <w:pPr>
        <w:ind w:firstLine="284"/>
        <w:jc w:val="both"/>
        <w:rPr>
          <w:sz w:val="22"/>
          <w:szCs w:val="22"/>
        </w:rPr>
      </w:pPr>
      <w:r w:rsidRPr="00BE3C27">
        <w:rPr>
          <w:sz w:val="22"/>
          <w:szCs w:val="22"/>
        </w:rPr>
        <w:t>6.1.3. В документации должны быть указаны следующие сведения:</w:t>
      </w:r>
    </w:p>
    <w:p w14:paraId="1A16AE90" w14:textId="77777777" w:rsidR="00400ACD" w:rsidRPr="00F564F3" w:rsidRDefault="00400ACD"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73338C79"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14:paraId="1BA0E6B6"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14:paraId="06BF8533"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14:paraId="7C65A807" w14:textId="7E5331C5" w:rsidR="00400ACD" w:rsidRPr="00F564F3" w:rsidRDefault="00400ACD"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w:t>
      </w:r>
      <w:r>
        <w:rPr>
          <w:sz w:val="22"/>
          <w:szCs w:val="22"/>
          <w:lang w:eastAsia="ru-RU"/>
        </w:rPr>
        <w:t>,</w:t>
      </w:r>
      <w:r w:rsidRPr="00F564F3">
        <w:rPr>
          <w:sz w:val="22"/>
          <w:szCs w:val="22"/>
          <w:lang w:eastAsia="ru-RU"/>
        </w:rPr>
        <w:t xml:space="preserve"> либо формула цены и максимальное значение цены договора, либо цена единицы товара, работы, услуги и мак</w:t>
      </w:r>
      <w:r>
        <w:rPr>
          <w:sz w:val="22"/>
          <w:szCs w:val="22"/>
          <w:lang w:eastAsia="ru-RU"/>
        </w:rPr>
        <w:t xml:space="preserve">симальное значение </w:t>
      </w:r>
      <w:r w:rsidR="004F5E53">
        <w:rPr>
          <w:sz w:val="22"/>
          <w:szCs w:val="22"/>
          <w:lang w:eastAsia="ru-RU"/>
        </w:rPr>
        <w:t>цены;</w:t>
      </w:r>
    </w:p>
    <w:p w14:paraId="62EBFEB7"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14:paraId="12979B29" w14:textId="70359FA1" w:rsidR="00400ACD" w:rsidRPr="00F564F3" w:rsidRDefault="00400ACD" w:rsidP="00E32193">
      <w:pPr>
        <w:shd w:val="clear" w:color="auto" w:fill="FFFFFF"/>
        <w:ind w:firstLine="540"/>
        <w:jc w:val="both"/>
        <w:rPr>
          <w:sz w:val="22"/>
          <w:szCs w:val="22"/>
          <w:lang w:eastAsia="ru-RU"/>
        </w:rPr>
      </w:pPr>
      <w:r>
        <w:rPr>
          <w:sz w:val="22"/>
          <w:szCs w:val="22"/>
          <w:lang w:eastAsia="ru-RU"/>
        </w:rPr>
        <w:t>7) Обоснование начальной (максимальной)</w:t>
      </w:r>
      <w:r w:rsidRPr="00F564F3">
        <w:rPr>
          <w:sz w:val="22"/>
          <w:szCs w:val="22"/>
          <w:lang w:eastAsia="ru-RU"/>
        </w:rPr>
        <w:t xml:space="preserve"> цены договора </w:t>
      </w:r>
      <w:r>
        <w:rPr>
          <w:sz w:val="22"/>
          <w:szCs w:val="22"/>
          <w:lang w:eastAsia="ru-RU"/>
        </w:rPr>
        <w:t xml:space="preserve">либо цены единицы товара, работы, </w:t>
      </w:r>
      <w:r w:rsidR="004F5E53">
        <w:rPr>
          <w:sz w:val="22"/>
          <w:szCs w:val="22"/>
          <w:lang w:eastAsia="ru-RU"/>
        </w:rPr>
        <w:t>услуги,</w:t>
      </w:r>
      <w:r>
        <w:rPr>
          <w:sz w:val="22"/>
          <w:szCs w:val="22"/>
          <w:lang w:eastAsia="ru-RU"/>
        </w:rPr>
        <w:t xml:space="preserve"> включая информацию о расходах на п</w:t>
      </w:r>
      <w:r w:rsidRPr="00F564F3">
        <w:rPr>
          <w:sz w:val="22"/>
          <w:szCs w:val="22"/>
          <w:lang w:eastAsia="ru-RU"/>
        </w:rPr>
        <w:t>еревозку, страхование, уплату таможенных пошлин, налогов и других обязательных платежей;</w:t>
      </w:r>
    </w:p>
    <w:p w14:paraId="5D281DDA"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Pr>
          <w:sz w:val="22"/>
          <w:szCs w:val="22"/>
          <w:lang w:eastAsia="ru-RU"/>
        </w:rPr>
        <w:t>ке</w:t>
      </w:r>
      <w:r w:rsidRPr="00F564F3">
        <w:rPr>
          <w:sz w:val="22"/>
          <w:szCs w:val="22"/>
          <w:lang w:eastAsia="ru-RU"/>
        </w:rPr>
        <w:t xml:space="preserve"> и порядок подведения итогов тако</w:t>
      </w:r>
      <w:r>
        <w:rPr>
          <w:sz w:val="22"/>
          <w:szCs w:val="22"/>
          <w:lang w:eastAsia="ru-RU"/>
        </w:rPr>
        <w:t xml:space="preserve">й закупки.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14:paraId="670E299B"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14:paraId="255F115A" w14:textId="77777777" w:rsidR="00400ACD" w:rsidRDefault="00400ACD" w:rsidP="00E32193">
      <w:pPr>
        <w:shd w:val="clear" w:color="auto" w:fill="FFFFFF"/>
        <w:ind w:firstLine="540"/>
        <w:jc w:val="both"/>
        <w:rPr>
          <w:sz w:val="22"/>
          <w:szCs w:val="22"/>
          <w:lang w:eastAsia="ru-RU"/>
        </w:rPr>
      </w:pPr>
      <w:r>
        <w:rPr>
          <w:sz w:val="22"/>
          <w:szCs w:val="22"/>
          <w:lang w:eastAsia="ru-RU"/>
        </w:rPr>
        <w:t>10) Ф</w:t>
      </w:r>
      <w:r w:rsidRPr="00F564F3">
        <w:rPr>
          <w:sz w:val="22"/>
          <w:szCs w:val="22"/>
          <w:lang w:eastAsia="ru-RU"/>
        </w:rPr>
        <w:t>ормы, порядок, дата</w:t>
      </w:r>
      <w:r>
        <w:rPr>
          <w:sz w:val="22"/>
          <w:szCs w:val="22"/>
          <w:lang w:eastAsia="ru-RU"/>
        </w:rPr>
        <w:t xml:space="preserve"> начала, дата</w:t>
      </w:r>
      <w:r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14:paraId="4B296EB4" w14:textId="77777777" w:rsidR="00400ACD" w:rsidRPr="00F564F3" w:rsidRDefault="00400ACD" w:rsidP="00E32193">
      <w:pPr>
        <w:ind w:firstLine="567"/>
        <w:jc w:val="both"/>
        <w:rPr>
          <w:sz w:val="22"/>
          <w:szCs w:val="22"/>
        </w:rPr>
      </w:pPr>
      <w:r>
        <w:rPr>
          <w:sz w:val="22"/>
          <w:szCs w:val="22"/>
          <w:lang w:eastAsia="ru-RU"/>
        </w:rPr>
        <w:t xml:space="preserve">11) </w:t>
      </w:r>
      <w:r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14:paraId="0F88D466"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12) Д</w:t>
      </w:r>
      <w:r w:rsidRPr="00F564F3">
        <w:rPr>
          <w:sz w:val="22"/>
          <w:szCs w:val="22"/>
          <w:lang w:eastAsia="ru-RU"/>
        </w:rPr>
        <w:t>ата рассмотрения предложений участников такой закупки и подведения итогов такой закупки;</w:t>
      </w:r>
    </w:p>
    <w:p w14:paraId="0F48FAD7"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13) К</w:t>
      </w:r>
      <w:r w:rsidRPr="00F564F3">
        <w:rPr>
          <w:sz w:val="22"/>
          <w:szCs w:val="22"/>
          <w:lang w:eastAsia="ru-RU"/>
        </w:rPr>
        <w:t>ритерии оценки и сопоставления заявок на участие в такой закупке;</w:t>
      </w:r>
    </w:p>
    <w:p w14:paraId="7DCBBCE7"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14) П</w:t>
      </w:r>
      <w:r w:rsidRPr="00F564F3">
        <w:rPr>
          <w:sz w:val="22"/>
          <w:szCs w:val="22"/>
          <w:lang w:eastAsia="ru-RU"/>
        </w:rPr>
        <w:t>орядок оценки и сопоставления заявок на участие в такой закупке;</w:t>
      </w:r>
    </w:p>
    <w:p w14:paraId="0C1AEFF8" w14:textId="77777777" w:rsidR="00400ACD" w:rsidRPr="00AC3F45" w:rsidRDefault="00400ACD" w:rsidP="00E32193">
      <w:pPr>
        <w:ind w:firstLine="567"/>
        <w:jc w:val="both"/>
        <w:rPr>
          <w:sz w:val="22"/>
          <w:szCs w:val="22"/>
        </w:rPr>
      </w:pPr>
      <w:r>
        <w:rPr>
          <w:sz w:val="22"/>
          <w:szCs w:val="22"/>
        </w:rPr>
        <w:t>15</w:t>
      </w:r>
      <w:r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Pr="00AC3F45">
        <w:rPr>
          <w:sz w:val="22"/>
          <w:szCs w:val="22"/>
        </w:rPr>
        <w:t xml:space="preserve"> в форме денежных средств;</w:t>
      </w:r>
    </w:p>
    <w:p w14:paraId="0074AEED" w14:textId="477721F3" w:rsidR="00400ACD" w:rsidRPr="00AC3F45" w:rsidRDefault="00400ACD" w:rsidP="00E32193">
      <w:pPr>
        <w:ind w:firstLine="567"/>
        <w:jc w:val="both"/>
        <w:rPr>
          <w:sz w:val="22"/>
          <w:szCs w:val="22"/>
        </w:rPr>
      </w:pPr>
      <w:r>
        <w:rPr>
          <w:sz w:val="22"/>
          <w:szCs w:val="22"/>
        </w:rPr>
        <w:t>16</w:t>
      </w:r>
      <w:r w:rsidRPr="00AC3F45">
        <w:rPr>
          <w:sz w:val="22"/>
          <w:szCs w:val="22"/>
        </w:rPr>
        <w:t xml:space="preserve">) Размер, форму и срок действия, срок и порядок предоставления обеспечения исполнения </w:t>
      </w:r>
      <w:r w:rsidR="004F5E53" w:rsidRPr="00AC3F45">
        <w:rPr>
          <w:sz w:val="22"/>
          <w:szCs w:val="22"/>
        </w:rPr>
        <w:t>договора в случае, если</w:t>
      </w:r>
      <w:r w:rsidRPr="00AC3F45">
        <w:rPr>
          <w:sz w:val="22"/>
          <w:szCs w:val="22"/>
        </w:rPr>
        <w:t xml:space="preserve"> Заказчиком (Организатором) установлено требование обеспечения испол</w:t>
      </w:r>
      <w:r>
        <w:rPr>
          <w:sz w:val="22"/>
          <w:szCs w:val="22"/>
        </w:rPr>
        <w:t xml:space="preserve">нения </w:t>
      </w:r>
      <w:r w:rsidRPr="00AC3F45">
        <w:rPr>
          <w:sz w:val="22"/>
          <w:szCs w:val="22"/>
        </w:rPr>
        <w:t xml:space="preserve">договора. Размер обеспечения исполнения договора не может превышать пятьдесят </w:t>
      </w:r>
      <w:r w:rsidRPr="00AC3F45">
        <w:rPr>
          <w:sz w:val="22"/>
          <w:szCs w:val="22"/>
        </w:rPr>
        <w:lastRenderedPageBreak/>
        <w:t xml:space="preserve">процентов начальной (максимальной) цены договора (цены лота), указанной в извещении о проведении </w:t>
      </w:r>
      <w:r>
        <w:rPr>
          <w:sz w:val="22"/>
          <w:szCs w:val="22"/>
        </w:rPr>
        <w:t>тендера</w:t>
      </w:r>
      <w:r w:rsidRPr="00AC3F45">
        <w:rPr>
          <w:sz w:val="22"/>
          <w:szCs w:val="22"/>
        </w:rPr>
        <w:t>;</w:t>
      </w:r>
    </w:p>
    <w:p w14:paraId="1767658F" w14:textId="77777777" w:rsidR="00400ACD" w:rsidRPr="00AC3F45" w:rsidRDefault="00400ACD" w:rsidP="00E32193">
      <w:pPr>
        <w:ind w:firstLine="567"/>
        <w:jc w:val="both"/>
        <w:rPr>
          <w:sz w:val="22"/>
          <w:szCs w:val="22"/>
        </w:rPr>
      </w:pPr>
      <w:r>
        <w:rPr>
          <w:sz w:val="22"/>
          <w:szCs w:val="22"/>
        </w:rPr>
        <w:t>17</w:t>
      </w:r>
      <w:r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Pr="00AC3F45">
        <w:rPr>
          <w:sz w:val="22"/>
          <w:szCs w:val="22"/>
        </w:rPr>
        <w:t xml:space="preserve">, в течение которого победитель </w:t>
      </w:r>
      <w:r>
        <w:rPr>
          <w:sz w:val="22"/>
          <w:szCs w:val="22"/>
        </w:rPr>
        <w:t>тендера</w:t>
      </w:r>
      <w:r w:rsidRPr="00AC3F45">
        <w:rPr>
          <w:sz w:val="22"/>
          <w:szCs w:val="22"/>
        </w:rPr>
        <w:t xml:space="preserve"> должен подписать договор;</w:t>
      </w:r>
    </w:p>
    <w:p w14:paraId="74AFDFE9" w14:textId="77777777" w:rsidR="00400ACD" w:rsidRPr="00990A08" w:rsidRDefault="00400ACD"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14:paraId="1A2DE57F" w14:textId="77777777" w:rsidR="00400ACD" w:rsidRPr="00AC3F45" w:rsidRDefault="00400ACD" w:rsidP="00E32193">
      <w:pPr>
        <w:pStyle w:val="a7"/>
        <w:tabs>
          <w:tab w:val="left" w:pos="1701"/>
        </w:tabs>
        <w:ind w:left="0" w:firstLine="284"/>
        <w:jc w:val="both"/>
        <w:rPr>
          <w:sz w:val="22"/>
          <w:szCs w:val="22"/>
        </w:rPr>
      </w:pPr>
      <w:r>
        <w:rPr>
          <w:sz w:val="22"/>
          <w:szCs w:val="22"/>
        </w:rPr>
        <w:t>6.1.4.</w:t>
      </w:r>
      <w:r w:rsidRPr="00AC3F45">
        <w:rPr>
          <w:sz w:val="22"/>
          <w:szCs w:val="22"/>
        </w:rPr>
        <w:t xml:space="preserve"> К документации о закупке должен быть приложен проект договора (в случае проведения </w:t>
      </w:r>
      <w:r>
        <w:rPr>
          <w:sz w:val="22"/>
          <w:szCs w:val="22"/>
        </w:rPr>
        <w:t>тендера</w:t>
      </w:r>
      <w:r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14:paraId="6DC9EDF5" w14:textId="77777777" w:rsidR="00400ACD" w:rsidRPr="00BE3C27" w:rsidRDefault="00400ACD" w:rsidP="00E32193">
      <w:pPr>
        <w:ind w:firstLine="284"/>
        <w:jc w:val="both"/>
        <w:rPr>
          <w:sz w:val="22"/>
          <w:szCs w:val="22"/>
        </w:rPr>
      </w:pPr>
      <w:r>
        <w:rPr>
          <w:sz w:val="22"/>
          <w:szCs w:val="22"/>
        </w:rPr>
        <w:t>6.1.5.</w:t>
      </w:r>
      <w:r w:rsidRPr="00AC3F45">
        <w:rPr>
          <w:sz w:val="22"/>
          <w:szCs w:val="22"/>
        </w:rPr>
        <w:t xml:space="preserve"> Сведения, содержащиеся в документации, должны соответствовать сведениям, указанным </w:t>
      </w:r>
      <w:r w:rsidRPr="00BE3C27">
        <w:rPr>
          <w:sz w:val="22"/>
          <w:szCs w:val="22"/>
        </w:rPr>
        <w:t>в извещении о проведении тендера.</w:t>
      </w:r>
    </w:p>
    <w:p w14:paraId="76BAD260" w14:textId="77777777" w:rsidR="00400ACD" w:rsidRPr="00BE3C27" w:rsidRDefault="00400ACD" w:rsidP="00E32193">
      <w:pPr>
        <w:ind w:firstLine="284"/>
        <w:jc w:val="both"/>
        <w:rPr>
          <w:sz w:val="22"/>
          <w:szCs w:val="22"/>
        </w:rPr>
      </w:pPr>
      <w:r w:rsidRPr="00BE3C27">
        <w:rPr>
          <w:sz w:val="22"/>
          <w:szCs w:val="22"/>
        </w:rPr>
        <w:t xml:space="preserve">6.1.6.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тендере (процедура подведения итогов тендера).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14:paraId="7825AF2C" w14:textId="77777777" w:rsidR="00400ACD" w:rsidRPr="00BE3C27" w:rsidRDefault="00400ACD" w:rsidP="00E32193">
      <w:pPr>
        <w:ind w:firstLine="284"/>
        <w:jc w:val="both"/>
        <w:rPr>
          <w:sz w:val="22"/>
          <w:szCs w:val="22"/>
        </w:rPr>
      </w:pPr>
      <w:r w:rsidRPr="00BE3C27">
        <w:rPr>
          <w:sz w:val="22"/>
          <w:szCs w:val="22"/>
        </w:rPr>
        <w:t>6.1.7. Порядок вскрытия конвертов с заявками на участие в тендере:</w:t>
      </w:r>
    </w:p>
    <w:p w14:paraId="58BE2664" w14:textId="7879AA26" w:rsidR="00400ACD" w:rsidRPr="00AC3F45" w:rsidRDefault="00400ACD" w:rsidP="00E32193">
      <w:pPr>
        <w:ind w:firstLine="284"/>
        <w:jc w:val="both"/>
        <w:rPr>
          <w:sz w:val="22"/>
          <w:szCs w:val="22"/>
        </w:rPr>
      </w:pPr>
      <w:r w:rsidRPr="00BE3C27">
        <w:rPr>
          <w:sz w:val="22"/>
          <w:szCs w:val="22"/>
        </w:rPr>
        <w:t xml:space="preserve">6.1.7.1 В день, </w:t>
      </w:r>
      <w:r w:rsidR="004F5E53" w:rsidRPr="00BE3C27">
        <w:rPr>
          <w:sz w:val="22"/>
          <w:szCs w:val="22"/>
        </w:rPr>
        <w:t>вовремя</w:t>
      </w:r>
      <w:r w:rsidRPr="00BE3C27">
        <w:rPr>
          <w:sz w:val="22"/>
          <w:szCs w:val="22"/>
        </w:rPr>
        <w:t xml:space="preserve"> и в месте, указанные в извещении о проведении тендера, закупочной Комиссией вскрываются конверты с заявками на участие</w:t>
      </w:r>
      <w:r w:rsidRPr="00AC3F45">
        <w:rPr>
          <w:sz w:val="22"/>
          <w:szCs w:val="22"/>
        </w:rPr>
        <w:t xml:space="preserve"> в закупке.</w:t>
      </w:r>
    </w:p>
    <w:p w14:paraId="11D3AA77" w14:textId="77777777" w:rsidR="00400ACD" w:rsidRPr="00AC3F45" w:rsidRDefault="00400ACD"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14:paraId="003F4C6F" w14:textId="376BCE9E" w:rsidR="00400ACD" w:rsidRPr="00AC3F45" w:rsidRDefault="00400ACD" w:rsidP="00E32193">
      <w:pPr>
        <w:ind w:firstLine="284"/>
        <w:jc w:val="both"/>
        <w:rPr>
          <w:sz w:val="22"/>
          <w:szCs w:val="22"/>
        </w:rPr>
      </w:pPr>
      <w:r w:rsidRPr="00AC3F45">
        <w:rPr>
          <w:sz w:val="22"/>
          <w:szCs w:val="22"/>
        </w:rPr>
        <w:t>В</w:t>
      </w:r>
      <w:r w:rsidR="00E439CD">
        <w:rPr>
          <w:sz w:val="22"/>
          <w:szCs w:val="22"/>
        </w:rPr>
        <w:t xml:space="preserve"> </w:t>
      </w:r>
      <w:r w:rsidRPr="00AC3F45">
        <w:rPr>
          <w:sz w:val="22"/>
          <w:szCs w:val="22"/>
        </w:rPr>
        <w:t xml:space="preserve">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1763F074" w14:textId="77777777" w:rsidR="00400ACD" w:rsidRPr="00AC3F45" w:rsidRDefault="00400ACD" w:rsidP="00E32193">
      <w:pPr>
        <w:ind w:firstLine="284"/>
        <w:jc w:val="both"/>
        <w:rPr>
          <w:sz w:val="22"/>
          <w:szCs w:val="22"/>
        </w:rPr>
      </w:pPr>
      <w:r w:rsidRPr="00AC3F45">
        <w:rPr>
          <w:sz w:val="22"/>
          <w:szCs w:val="22"/>
        </w:rPr>
        <w:t xml:space="preserve">Участникам закупки, подавшими заявки на участие в </w:t>
      </w:r>
      <w:r>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14:paraId="700C5979" w14:textId="77777777" w:rsidR="00400ACD" w:rsidRPr="00AC3F45" w:rsidRDefault="00400ACD" w:rsidP="00E32193">
      <w:pPr>
        <w:ind w:firstLine="284"/>
        <w:jc w:val="both"/>
        <w:rPr>
          <w:sz w:val="22"/>
          <w:szCs w:val="22"/>
        </w:rPr>
      </w:pPr>
      <w:r>
        <w:rPr>
          <w:sz w:val="22"/>
          <w:szCs w:val="22"/>
        </w:rPr>
        <w:t>6.1.7.2</w:t>
      </w:r>
      <w:r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Pr="00AC3F45">
        <w:rPr>
          <w:sz w:val="22"/>
          <w:szCs w:val="22"/>
        </w:rPr>
        <w:t xml:space="preserve">, объявляются при вскрытии конвертов с заявками на участие в </w:t>
      </w:r>
      <w:r>
        <w:rPr>
          <w:sz w:val="22"/>
          <w:szCs w:val="22"/>
        </w:rPr>
        <w:t>тендере</w:t>
      </w:r>
      <w:r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14:paraId="24D15C2B" w14:textId="77777777" w:rsidR="00400ACD" w:rsidRPr="0042225E" w:rsidRDefault="00400ACD" w:rsidP="00E32193">
      <w:pPr>
        <w:ind w:firstLine="284"/>
        <w:jc w:val="both"/>
        <w:rPr>
          <w:sz w:val="22"/>
          <w:szCs w:val="22"/>
        </w:rPr>
      </w:pPr>
      <w:r>
        <w:rPr>
          <w:sz w:val="22"/>
          <w:szCs w:val="22"/>
        </w:rPr>
        <w:t>6.1.7</w:t>
      </w:r>
      <w:r w:rsidRPr="00AC3F45">
        <w:rPr>
          <w:sz w:val="22"/>
          <w:szCs w:val="22"/>
        </w:rPr>
        <w:t xml:space="preserve">.3 В случае, если по окончании срока подачи заявок на участие в </w:t>
      </w:r>
      <w:r>
        <w:rPr>
          <w:sz w:val="22"/>
          <w:szCs w:val="22"/>
        </w:rPr>
        <w:t>тендере</w:t>
      </w:r>
      <w:r w:rsidRPr="00AC3F45">
        <w:rPr>
          <w:sz w:val="22"/>
          <w:szCs w:val="22"/>
        </w:rPr>
        <w:t xml:space="preserve"> подана только одна заявка на участие в </w:t>
      </w:r>
      <w:r>
        <w:rPr>
          <w:sz w:val="22"/>
          <w:szCs w:val="22"/>
        </w:rPr>
        <w:t>тендере</w:t>
      </w:r>
      <w:r w:rsidRPr="00AC3F45">
        <w:rPr>
          <w:sz w:val="22"/>
          <w:szCs w:val="22"/>
        </w:rPr>
        <w:t xml:space="preserve"> или не подано ни од</w:t>
      </w:r>
      <w:r>
        <w:rPr>
          <w:sz w:val="22"/>
          <w:szCs w:val="22"/>
        </w:rPr>
        <w:t>ной заявки на участие в тендере</w:t>
      </w:r>
      <w:r w:rsidRPr="00AC3F45">
        <w:rPr>
          <w:sz w:val="22"/>
          <w:szCs w:val="22"/>
        </w:rPr>
        <w:t xml:space="preserve"> признается </w:t>
      </w:r>
      <w:r w:rsidRPr="0042225E">
        <w:rPr>
          <w:sz w:val="22"/>
          <w:szCs w:val="22"/>
        </w:rPr>
        <w:t>несостоявшимся.</w:t>
      </w:r>
    </w:p>
    <w:p w14:paraId="0EC9A82E" w14:textId="77777777" w:rsidR="00400ACD" w:rsidRPr="00AC3F45" w:rsidRDefault="00400ACD" w:rsidP="00E32193">
      <w:pPr>
        <w:ind w:firstLine="284"/>
        <w:jc w:val="both"/>
        <w:rPr>
          <w:sz w:val="22"/>
          <w:szCs w:val="22"/>
        </w:rPr>
      </w:pPr>
      <w:r w:rsidRPr="0042225E">
        <w:rPr>
          <w:sz w:val="22"/>
          <w:szCs w:val="22"/>
        </w:rPr>
        <w:t>При этом в случае, если на участие в тендере не было подано ни одной заявки, закупочная Комиссия</w:t>
      </w:r>
      <w:r>
        <w:rPr>
          <w:sz w:val="22"/>
          <w:szCs w:val="22"/>
        </w:rPr>
        <w:t xml:space="preserve"> составляет</w:t>
      </w:r>
      <w:r w:rsidRPr="0042225E">
        <w:rPr>
          <w:sz w:val="22"/>
          <w:szCs w:val="22"/>
        </w:rPr>
        <w:t xml:space="preserve"> протокол</w:t>
      </w:r>
      <w:r>
        <w:rPr>
          <w:sz w:val="22"/>
          <w:szCs w:val="22"/>
        </w:rPr>
        <w:t xml:space="preserve"> подведения итогов тендера</w:t>
      </w:r>
      <w:r w:rsidRPr="0042225E">
        <w:rPr>
          <w:sz w:val="22"/>
          <w:szCs w:val="22"/>
        </w:rPr>
        <w:t>, который должен содержать сведения,</w:t>
      </w:r>
      <w:r>
        <w:rPr>
          <w:sz w:val="22"/>
          <w:szCs w:val="22"/>
        </w:rPr>
        <w:t xml:space="preserve"> предусмотренные пунктом 6.1.8.4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14:paraId="694595EB" w14:textId="77777777" w:rsidR="00400ACD" w:rsidRPr="00AC3F45" w:rsidRDefault="00400ACD" w:rsidP="00E32193">
      <w:pPr>
        <w:ind w:firstLine="284"/>
        <w:jc w:val="both"/>
        <w:rPr>
          <w:sz w:val="22"/>
          <w:szCs w:val="22"/>
        </w:rPr>
      </w:pPr>
      <w:r w:rsidRPr="00AC3F45">
        <w:rPr>
          <w:sz w:val="22"/>
          <w:szCs w:val="22"/>
        </w:rPr>
        <w:t xml:space="preserve">В случае если на участие в </w:t>
      </w:r>
      <w:r>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порядке, предусмотренном п. 6.1.8</w:t>
      </w:r>
      <w:r w:rsidRPr="00AC3F45">
        <w:rPr>
          <w:sz w:val="22"/>
          <w:szCs w:val="22"/>
        </w:rPr>
        <w:t xml:space="preserve"> настоящего Положения.</w:t>
      </w:r>
    </w:p>
    <w:p w14:paraId="2D9554D4" w14:textId="77777777" w:rsidR="00400ACD" w:rsidRPr="00AC3F45" w:rsidRDefault="00400ACD" w:rsidP="00E32193">
      <w:pPr>
        <w:ind w:firstLine="284"/>
        <w:jc w:val="both"/>
        <w:rPr>
          <w:sz w:val="22"/>
          <w:szCs w:val="22"/>
        </w:rPr>
      </w:pPr>
      <w:r>
        <w:rPr>
          <w:sz w:val="22"/>
          <w:szCs w:val="22"/>
        </w:rPr>
        <w:t>6.1.8</w:t>
      </w:r>
      <w:r w:rsidRPr="00AC3F45">
        <w:rPr>
          <w:sz w:val="22"/>
          <w:szCs w:val="22"/>
        </w:rPr>
        <w:t xml:space="preserve"> Порядок рассмотрения заявок на участие в </w:t>
      </w:r>
      <w:r>
        <w:rPr>
          <w:sz w:val="22"/>
          <w:szCs w:val="22"/>
        </w:rPr>
        <w:t>тендере</w:t>
      </w:r>
      <w:r w:rsidRPr="00AC3F45">
        <w:rPr>
          <w:sz w:val="22"/>
          <w:szCs w:val="22"/>
        </w:rPr>
        <w:t>.</w:t>
      </w:r>
    </w:p>
    <w:p w14:paraId="54E4178A" w14:textId="77777777" w:rsidR="00400ACD" w:rsidRPr="00AC3F45" w:rsidRDefault="00400ACD" w:rsidP="00E32193">
      <w:pPr>
        <w:ind w:firstLine="284"/>
        <w:jc w:val="both"/>
        <w:rPr>
          <w:sz w:val="22"/>
          <w:szCs w:val="22"/>
        </w:rPr>
      </w:pPr>
      <w:r>
        <w:rPr>
          <w:sz w:val="22"/>
          <w:szCs w:val="22"/>
        </w:rPr>
        <w:t>6.1.8.</w:t>
      </w:r>
      <w:r w:rsidRPr="00AC3F45">
        <w:rPr>
          <w:sz w:val="22"/>
          <w:szCs w:val="22"/>
        </w:rPr>
        <w:t xml:space="preserve">1 Закупочная </w:t>
      </w:r>
      <w:r>
        <w:rPr>
          <w:sz w:val="22"/>
          <w:szCs w:val="22"/>
        </w:rPr>
        <w:t>Комиссия</w:t>
      </w:r>
      <w:r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14:paraId="4D67F0C2" w14:textId="77777777" w:rsidR="00400ACD" w:rsidRPr="00AC3F45" w:rsidRDefault="00400ACD" w:rsidP="00E32193">
      <w:pPr>
        <w:ind w:firstLine="284"/>
        <w:jc w:val="both"/>
        <w:rPr>
          <w:sz w:val="22"/>
          <w:szCs w:val="22"/>
        </w:rPr>
      </w:pPr>
      <w:r>
        <w:rPr>
          <w:sz w:val="22"/>
          <w:szCs w:val="22"/>
        </w:rPr>
        <w:lastRenderedPageBreak/>
        <w:t>6.1.8</w:t>
      </w:r>
      <w:r w:rsidRPr="00AC3F45">
        <w:rPr>
          <w:sz w:val="22"/>
          <w:szCs w:val="22"/>
        </w:rPr>
        <w:t xml:space="preserve">.2 Закупочная </w:t>
      </w:r>
      <w:r>
        <w:rPr>
          <w:sz w:val="22"/>
          <w:szCs w:val="22"/>
        </w:rPr>
        <w:t>Комиссия</w:t>
      </w:r>
      <w:r w:rsidRPr="00AC3F45">
        <w:rPr>
          <w:sz w:val="22"/>
          <w:szCs w:val="22"/>
        </w:rPr>
        <w:t xml:space="preserve"> вправе отклонить заявку на участие в закупке в следующих случаях: </w:t>
      </w:r>
    </w:p>
    <w:p w14:paraId="278C2456"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14:paraId="465AB342"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14:paraId="209BD7C6"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14:paraId="15B196E2"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Pr>
          <w:sz w:val="22"/>
          <w:szCs w:val="22"/>
        </w:rPr>
        <w:t>тендера</w:t>
      </w:r>
      <w:r w:rsidRPr="00AC3F45">
        <w:rPr>
          <w:sz w:val="22"/>
          <w:szCs w:val="22"/>
        </w:rPr>
        <w:t xml:space="preserve"> в реестре недобросовестных поставщиков, предусмотренном статьей 5 </w:t>
      </w:r>
      <w:r>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14:paraId="58F6084F"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Pr>
          <w:sz w:val="22"/>
          <w:szCs w:val="22"/>
        </w:rPr>
        <w:t>тендера</w:t>
      </w:r>
      <w:r w:rsidRPr="00AC3F45">
        <w:rPr>
          <w:sz w:val="22"/>
          <w:szCs w:val="22"/>
        </w:rPr>
        <w:t>, требованиям документации о закупке и настоящего Положения;</w:t>
      </w:r>
    </w:p>
    <w:p w14:paraId="71A99EFB" w14:textId="40E3E0DA" w:rsidR="00400ACD" w:rsidRPr="00AC3F45" w:rsidRDefault="00400ACD" w:rsidP="00E32193">
      <w:pPr>
        <w:pStyle w:val="a7"/>
        <w:tabs>
          <w:tab w:val="left" w:pos="1134"/>
        </w:tabs>
        <w:ind w:left="0" w:firstLine="284"/>
        <w:jc w:val="both"/>
        <w:rPr>
          <w:sz w:val="22"/>
          <w:szCs w:val="22"/>
        </w:rPr>
      </w:pPr>
      <w:r w:rsidRPr="00AC3F45">
        <w:rPr>
          <w:sz w:val="22"/>
          <w:szCs w:val="22"/>
        </w:rPr>
        <w:t xml:space="preserve">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w:t>
      </w:r>
      <w:r w:rsidR="00E439CD" w:rsidRPr="00AC3F45">
        <w:rPr>
          <w:sz w:val="22"/>
          <w:szCs w:val="22"/>
        </w:rPr>
        <w:t>в отношении данного лота,</w:t>
      </w:r>
      <w:r w:rsidRPr="00AC3F45">
        <w:rPr>
          <w:sz w:val="22"/>
          <w:szCs w:val="22"/>
        </w:rPr>
        <w:t xml:space="preserve"> не рассматриваются.</w:t>
      </w:r>
    </w:p>
    <w:p w14:paraId="1344ECB0" w14:textId="77777777" w:rsidR="00400ACD" w:rsidRPr="00AC3F45" w:rsidRDefault="00400ACD" w:rsidP="00E32193">
      <w:pPr>
        <w:ind w:firstLine="284"/>
        <w:jc w:val="both"/>
        <w:rPr>
          <w:sz w:val="22"/>
          <w:szCs w:val="22"/>
        </w:rPr>
      </w:pPr>
      <w:r>
        <w:rPr>
          <w:sz w:val="22"/>
          <w:szCs w:val="22"/>
        </w:rPr>
        <w:t>6.1.8</w:t>
      </w:r>
      <w:r w:rsidRPr="00AC3F45">
        <w:rPr>
          <w:sz w:val="22"/>
          <w:szCs w:val="22"/>
        </w:rPr>
        <w:t xml:space="preserve">.3 Отклонение заявок на участие в </w:t>
      </w:r>
      <w:r>
        <w:rPr>
          <w:sz w:val="22"/>
          <w:szCs w:val="22"/>
        </w:rPr>
        <w:t>тендере</w:t>
      </w:r>
      <w:r w:rsidRPr="00AC3F45">
        <w:rPr>
          <w:sz w:val="22"/>
          <w:szCs w:val="22"/>
        </w:rPr>
        <w:t xml:space="preserve"> по иным основаниям не допускается. </w:t>
      </w:r>
    </w:p>
    <w:p w14:paraId="5638C5D2" w14:textId="17368F8B" w:rsidR="00400ACD" w:rsidRPr="00AC3F45" w:rsidRDefault="00400ACD" w:rsidP="00E32193">
      <w:pPr>
        <w:ind w:firstLine="284"/>
        <w:jc w:val="both"/>
        <w:rPr>
          <w:sz w:val="22"/>
          <w:szCs w:val="22"/>
        </w:rPr>
      </w:pPr>
      <w:r>
        <w:rPr>
          <w:sz w:val="22"/>
          <w:szCs w:val="22"/>
        </w:rPr>
        <w:t>6.1.8</w:t>
      </w:r>
      <w:r w:rsidRPr="00AC3F45">
        <w:rPr>
          <w:sz w:val="22"/>
          <w:szCs w:val="22"/>
        </w:rPr>
        <w:t xml:space="preserve">.4 На основании результатов рассмотрения заявок на участие в закупке закупочной </w:t>
      </w:r>
      <w:r>
        <w:rPr>
          <w:sz w:val="22"/>
          <w:szCs w:val="22"/>
        </w:rPr>
        <w:t>Комиссией</w:t>
      </w:r>
      <w:r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Pr>
          <w:sz w:val="22"/>
          <w:szCs w:val="22"/>
        </w:rPr>
        <w:t>тендере</w:t>
      </w:r>
      <w:r w:rsidRPr="00AC3F45">
        <w:rPr>
          <w:sz w:val="22"/>
          <w:szCs w:val="22"/>
        </w:rPr>
        <w:t xml:space="preserve">, участником </w:t>
      </w:r>
      <w:r>
        <w:rPr>
          <w:sz w:val="22"/>
          <w:szCs w:val="22"/>
        </w:rPr>
        <w:t>тендера</w:t>
      </w:r>
      <w:r w:rsidRPr="00AC3F45">
        <w:rPr>
          <w:sz w:val="22"/>
          <w:szCs w:val="22"/>
        </w:rPr>
        <w:t xml:space="preserve"> или об отказе в допуске такого участника закупки к участию в </w:t>
      </w:r>
      <w:r>
        <w:rPr>
          <w:sz w:val="22"/>
          <w:szCs w:val="22"/>
        </w:rPr>
        <w:t>тендере</w:t>
      </w:r>
      <w:r w:rsidRPr="00AC3F45">
        <w:rPr>
          <w:sz w:val="22"/>
          <w:szCs w:val="22"/>
        </w:rPr>
        <w:t xml:space="preserve">. Результаты рассмотрения заявок на участие в </w:t>
      </w:r>
      <w:r w:rsidR="00E439CD">
        <w:rPr>
          <w:sz w:val="22"/>
          <w:szCs w:val="22"/>
        </w:rPr>
        <w:t>тендере</w:t>
      </w:r>
      <w:r w:rsidR="00E439CD" w:rsidRPr="000D1320">
        <w:rPr>
          <w:sz w:val="22"/>
          <w:szCs w:val="22"/>
        </w:rPr>
        <w:t xml:space="preserve"> отражаются</w:t>
      </w:r>
      <w:r w:rsidRPr="000D1320">
        <w:rPr>
          <w:sz w:val="22"/>
          <w:szCs w:val="22"/>
        </w:rPr>
        <w:t xml:space="preserve"> в протоколе подведения итогов тендера.</w:t>
      </w:r>
    </w:p>
    <w:p w14:paraId="5B09F7BB" w14:textId="77777777" w:rsidR="00400ACD" w:rsidRDefault="00400ACD"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Pr>
          <w:sz w:val="22"/>
          <w:szCs w:val="22"/>
        </w:rPr>
        <w:t>ет протокол подведения итогов тендера</w:t>
      </w:r>
      <w:r w:rsidRPr="00AC3F45">
        <w:rPr>
          <w:sz w:val="22"/>
          <w:szCs w:val="22"/>
        </w:rPr>
        <w:t xml:space="preserve">, </w:t>
      </w:r>
      <w:r>
        <w:rPr>
          <w:sz w:val="22"/>
          <w:szCs w:val="22"/>
        </w:rPr>
        <w:t>который должен содержать следующие</w:t>
      </w:r>
      <w:r w:rsidRPr="00AC3F45">
        <w:rPr>
          <w:sz w:val="22"/>
          <w:szCs w:val="22"/>
        </w:rPr>
        <w:t xml:space="preserve"> сведени</w:t>
      </w:r>
      <w:r>
        <w:rPr>
          <w:sz w:val="22"/>
          <w:szCs w:val="22"/>
        </w:rPr>
        <w:t>я:</w:t>
      </w:r>
    </w:p>
    <w:p w14:paraId="2871B719" w14:textId="77777777" w:rsidR="00400ACD" w:rsidRPr="00AC3F45" w:rsidRDefault="00400ACD"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14:paraId="2D89FEB8" w14:textId="77777777" w:rsidR="00400ACD" w:rsidRPr="00AC3F45" w:rsidRDefault="00400ACD" w:rsidP="0088727E">
      <w:pPr>
        <w:ind w:firstLine="284"/>
        <w:jc w:val="both"/>
        <w:rPr>
          <w:sz w:val="22"/>
          <w:szCs w:val="22"/>
        </w:rPr>
      </w:pPr>
      <w:r w:rsidRPr="00AC3F45">
        <w:rPr>
          <w:sz w:val="22"/>
          <w:szCs w:val="22"/>
        </w:rPr>
        <w:t>2) Сведения о месте, дате и времени подведения итогов;</w:t>
      </w:r>
    </w:p>
    <w:p w14:paraId="21FD9B02" w14:textId="77777777" w:rsidR="00400ACD" w:rsidRPr="00AC3F45" w:rsidRDefault="00400ACD"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14:paraId="19305E1E" w14:textId="77777777" w:rsidR="00400ACD" w:rsidRPr="00AC3F45" w:rsidRDefault="00400ACD"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14:paraId="6F9755D3" w14:textId="77777777" w:rsidR="00400ACD" w:rsidRPr="00AC3F45" w:rsidRDefault="00400ACD"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14:paraId="1BC470F2" w14:textId="77777777" w:rsidR="00400ACD" w:rsidRDefault="00400ACD" w:rsidP="00E32193">
      <w:pPr>
        <w:ind w:firstLine="284"/>
        <w:jc w:val="both"/>
        <w:rPr>
          <w:sz w:val="22"/>
          <w:szCs w:val="22"/>
        </w:rPr>
      </w:pPr>
      <w:r>
        <w:rPr>
          <w:sz w:val="22"/>
          <w:szCs w:val="22"/>
        </w:rPr>
        <w:t>Данный протокол</w:t>
      </w:r>
      <w:r w:rsidRPr="00AC3F45">
        <w:rPr>
          <w:sz w:val="22"/>
          <w:szCs w:val="22"/>
        </w:rPr>
        <w:t xml:space="preserve"> под</w:t>
      </w:r>
      <w:r>
        <w:rPr>
          <w:sz w:val="22"/>
          <w:szCs w:val="22"/>
        </w:rPr>
        <w:t xml:space="preserve">лежит размещению Организатором </w:t>
      </w:r>
      <w:r w:rsidRPr="00AC3F45">
        <w:rPr>
          <w:sz w:val="22"/>
          <w:szCs w:val="22"/>
        </w:rPr>
        <w:t>в течение 3-х дней со дня его подписания в единой информационной системе.</w:t>
      </w:r>
    </w:p>
    <w:p w14:paraId="5A2DBFF7" w14:textId="77777777" w:rsidR="00400ACD" w:rsidRPr="00AC3F45" w:rsidRDefault="00400ACD" w:rsidP="00E32193">
      <w:pPr>
        <w:ind w:firstLine="284"/>
        <w:jc w:val="both"/>
        <w:rPr>
          <w:sz w:val="22"/>
          <w:szCs w:val="22"/>
        </w:rPr>
      </w:pPr>
      <w:r w:rsidRPr="00BE3C27">
        <w:rPr>
          <w:sz w:val="22"/>
          <w:szCs w:val="22"/>
        </w:rPr>
        <w:t>6.1.8.5 В случае, если по результатам проведения процедуры рассмотрения заявок на участие в тендере закупочной Комиссией принято решение о допуске к участию в тендере и о признании участником закупки только одного участника закупки или об отклонении всех заявок, поданных на участие в тендере, тендер признается несостоявшимся.</w:t>
      </w:r>
    </w:p>
    <w:p w14:paraId="282A4E95"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 Оценка и сопоставление заявок на участие в </w:t>
      </w:r>
      <w:r>
        <w:rPr>
          <w:sz w:val="22"/>
          <w:szCs w:val="22"/>
        </w:rPr>
        <w:t>тендере</w:t>
      </w:r>
      <w:r w:rsidRPr="00AC3F45">
        <w:rPr>
          <w:sz w:val="22"/>
          <w:szCs w:val="22"/>
        </w:rPr>
        <w:t xml:space="preserve"> (порядок подведения итогов </w:t>
      </w:r>
      <w:r>
        <w:rPr>
          <w:sz w:val="22"/>
          <w:szCs w:val="22"/>
        </w:rPr>
        <w:t>тендера</w:t>
      </w:r>
      <w:r w:rsidRPr="00AC3F45">
        <w:rPr>
          <w:sz w:val="22"/>
          <w:szCs w:val="22"/>
        </w:rPr>
        <w:t>).</w:t>
      </w:r>
    </w:p>
    <w:p w14:paraId="7A157A86"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.1 Закупочная </w:t>
      </w:r>
      <w:r>
        <w:rPr>
          <w:sz w:val="22"/>
          <w:szCs w:val="22"/>
        </w:rPr>
        <w:t>Комиссия</w:t>
      </w:r>
      <w:r w:rsidRPr="00AC3F45">
        <w:rPr>
          <w:sz w:val="22"/>
          <w:szCs w:val="22"/>
        </w:rPr>
        <w:t xml:space="preserve"> осуществляет оценку и сопоставление заявок на участие в </w:t>
      </w:r>
      <w:r>
        <w:rPr>
          <w:sz w:val="22"/>
          <w:szCs w:val="22"/>
        </w:rPr>
        <w:t>тендере</w:t>
      </w:r>
      <w:r w:rsidRPr="00AC3F45">
        <w:rPr>
          <w:sz w:val="22"/>
          <w:szCs w:val="22"/>
        </w:rPr>
        <w:t xml:space="preserve">, поданных участниками закупки, признанными участниками </w:t>
      </w:r>
      <w:r>
        <w:rPr>
          <w:sz w:val="22"/>
          <w:szCs w:val="22"/>
        </w:rPr>
        <w:t>тендера</w:t>
      </w:r>
      <w:r w:rsidRPr="00AC3F45">
        <w:rPr>
          <w:sz w:val="22"/>
          <w:szCs w:val="22"/>
        </w:rPr>
        <w:t xml:space="preserve">. </w:t>
      </w:r>
    </w:p>
    <w:p w14:paraId="250A6310"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.2 Оценка и сопоставление заявок (подведение итогов </w:t>
      </w:r>
      <w:r>
        <w:rPr>
          <w:sz w:val="22"/>
          <w:szCs w:val="22"/>
        </w:rPr>
        <w:t>тендера</w:t>
      </w:r>
      <w:r w:rsidRPr="00AC3F45">
        <w:rPr>
          <w:sz w:val="22"/>
          <w:szCs w:val="22"/>
        </w:rPr>
        <w:t>) на участие в з</w:t>
      </w:r>
      <w:r>
        <w:rPr>
          <w:sz w:val="22"/>
          <w:szCs w:val="22"/>
        </w:rPr>
        <w:t>акупке</w:t>
      </w:r>
      <w:r w:rsidRPr="00AC3F45">
        <w:rPr>
          <w:sz w:val="22"/>
          <w:szCs w:val="22"/>
        </w:rPr>
        <w:t xml:space="preserve">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14:paraId="1A87245F" w14:textId="50393A68" w:rsidR="00400ACD" w:rsidRPr="00AC3F45" w:rsidRDefault="00400ACD" w:rsidP="00E32193">
      <w:pPr>
        <w:tabs>
          <w:tab w:val="left" w:pos="540"/>
          <w:tab w:val="left" w:pos="900"/>
        </w:tabs>
        <w:ind w:firstLine="284"/>
        <w:jc w:val="both"/>
        <w:rPr>
          <w:sz w:val="22"/>
          <w:szCs w:val="22"/>
        </w:rPr>
      </w:pPr>
      <w:r>
        <w:rPr>
          <w:sz w:val="22"/>
          <w:szCs w:val="22"/>
        </w:rPr>
        <w:t>6.1.9</w:t>
      </w:r>
      <w:r w:rsidRPr="00AC3F45">
        <w:rPr>
          <w:sz w:val="22"/>
          <w:szCs w:val="22"/>
        </w:rPr>
        <w:t xml:space="preserve">.3 Для определения лучших условий исполнения договора, предложенных в заявках на участие </w:t>
      </w:r>
      <w:r w:rsidR="00E439CD" w:rsidRPr="00AC3F45">
        <w:rPr>
          <w:sz w:val="22"/>
          <w:szCs w:val="22"/>
        </w:rPr>
        <w:t>в закупке,</w:t>
      </w:r>
      <w:r w:rsidRPr="00AC3F45">
        <w:rPr>
          <w:sz w:val="22"/>
          <w:szCs w:val="22"/>
        </w:rPr>
        <w:t xml:space="preserve"> </w:t>
      </w:r>
      <w:r>
        <w:rPr>
          <w:sz w:val="22"/>
          <w:szCs w:val="22"/>
        </w:rPr>
        <w:t>Комиссия</w:t>
      </w:r>
      <w:r w:rsidRPr="00AC3F45">
        <w:rPr>
          <w:sz w:val="22"/>
          <w:szCs w:val="22"/>
        </w:rPr>
        <w:t xml:space="preserve"> должна оценивать и сопоставлять такие заявки в соответствии</w:t>
      </w:r>
      <w:r>
        <w:rPr>
          <w:sz w:val="22"/>
          <w:szCs w:val="22"/>
        </w:rPr>
        <w:t xml:space="preserve"> с</w:t>
      </w:r>
      <w:r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14:paraId="4D8B15E5" w14:textId="77777777" w:rsidR="00400ACD" w:rsidRPr="00AC3F45" w:rsidRDefault="00400ACD" w:rsidP="00E32193">
      <w:pPr>
        <w:ind w:firstLine="284"/>
        <w:jc w:val="both"/>
        <w:rPr>
          <w:sz w:val="22"/>
          <w:szCs w:val="22"/>
        </w:rPr>
      </w:pPr>
      <w:r>
        <w:rPr>
          <w:sz w:val="22"/>
          <w:szCs w:val="22"/>
        </w:rPr>
        <w:lastRenderedPageBreak/>
        <w:t>6.1.9</w:t>
      </w:r>
      <w:r w:rsidRPr="00AC3F45">
        <w:rPr>
          <w:sz w:val="22"/>
          <w:szCs w:val="22"/>
        </w:rPr>
        <w:t xml:space="preserve">.4 Оценка заявок на участие в закупке (подведение итогов </w:t>
      </w:r>
      <w:r>
        <w:rPr>
          <w:sz w:val="22"/>
          <w:szCs w:val="22"/>
        </w:rPr>
        <w:t>тендера</w:t>
      </w:r>
      <w:r w:rsidRPr="00AC3F45">
        <w:rPr>
          <w:sz w:val="22"/>
          <w:szCs w:val="22"/>
        </w:rPr>
        <w:t xml:space="preserve">) производится с использованием </w:t>
      </w:r>
      <w:r>
        <w:rPr>
          <w:sz w:val="22"/>
          <w:szCs w:val="22"/>
        </w:rPr>
        <w:t>стоимостных и (или) не стоимостных</w:t>
      </w:r>
      <w:r w:rsidRPr="00AC3F45">
        <w:rPr>
          <w:sz w:val="22"/>
          <w:szCs w:val="22"/>
        </w:rPr>
        <w:t xml:space="preserve"> критериев оценки заявок. </w:t>
      </w:r>
      <w:r>
        <w:rPr>
          <w:sz w:val="22"/>
          <w:szCs w:val="22"/>
        </w:rPr>
        <w:t>Виды, з</w:t>
      </w:r>
      <w:r w:rsidRPr="00AC3F45">
        <w:rPr>
          <w:sz w:val="22"/>
          <w:szCs w:val="22"/>
        </w:rPr>
        <w:t>начимость и содержание критериев оценки заявок должны быть указаны в документации.</w:t>
      </w:r>
    </w:p>
    <w:p w14:paraId="6BD3D3AC"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.5 На основании результатов оценки и сопоставления заявок на участие в закупке (подведения итогов </w:t>
      </w:r>
      <w:r>
        <w:rPr>
          <w:sz w:val="22"/>
          <w:szCs w:val="22"/>
        </w:rPr>
        <w:t>тендера</w:t>
      </w:r>
      <w:r w:rsidRPr="00AC3F45">
        <w:rPr>
          <w:sz w:val="22"/>
          <w:szCs w:val="22"/>
        </w:rPr>
        <w:t xml:space="preserve">) </w:t>
      </w:r>
      <w:r>
        <w:rPr>
          <w:sz w:val="22"/>
          <w:szCs w:val="22"/>
        </w:rPr>
        <w:t>Комиссией</w:t>
      </w:r>
      <w:r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тендере</w:t>
      </w:r>
      <w:r w:rsidRPr="00AC3F45">
        <w:rPr>
          <w:sz w:val="22"/>
          <w:szCs w:val="22"/>
        </w:rPr>
        <w:t xml:space="preserve"> содержатся одинаковые условия исполнения договора, меньший порядковый номер присваивается</w:t>
      </w:r>
      <w:r>
        <w:rPr>
          <w:sz w:val="22"/>
          <w:szCs w:val="22"/>
        </w:rPr>
        <w:t xml:space="preserve"> </w:t>
      </w:r>
      <w:r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14:paraId="386C5363" w14:textId="1ABFD7D9" w:rsidR="00400ACD" w:rsidRPr="000D1320" w:rsidRDefault="00400ACD" w:rsidP="00E32193">
      <w:pPr>
        <w:ind w:firstLine="284"/>
        <w:jc w:val="both"/>
        <w:rPr>
          <w:sz w:val="22"/>
          <w:szCs w:val="22"/>
        </w:rPr>
      </w:pPr>
      <w:r>
        <w:rPr>
          <w:sz w:val="22"/>
          <w:szCs w:val="22"/>
        </w:rPr>
        <w:t>6.1.9</w:t>
      </w:r>
      <w:r w:rsidRPr="00AC3F45">
        <w:rPr>
          <w:sz w:val="22"/>
          <w:szCs w:val="22"/>
        </w:rPr>
        <w:t>.6 Победителем</w:t>
      </w:r>
      <w:r>
        <w:rPr>
          <w:sz w:val="22"/>
          <w:szCs w:val="22"/>
        </w:rPr>
        <w:t xml:space="preserve"> тендера признается участник закупки</w:t>
      </w:r>
      <w:r w:rsidRPr="00AC3F45">
        <w:rPr>
          <w:sz w:val="22"/>
          <w:szCs w:val="22"/>
        </w:rPr>
        <w:t xml:space="preserve">, который предложил лучшие условия исполнения договора и заявке </w:t>
      </w:r>
      <w:r w:rsidR="00E439CD" w:rsidRPr="00AC3F45">
        <w:rPr>
          <w:sz w:val="22"/>
          <w:szCs w:val="22"/>
        </w:rPr>
        <w:t>на участие,</w:t>
      </w:r>
      <w:r w:rsidRPr="00AC3F45">
        <w:rPr>
          <w:sz w:val="22"/>
          <w:szCs w:val="22"/>
        </w:rPr>
        <w:t xml:space="preserve"> в закупке которого присвоен первый номер. Результаты оценки и сопоставления заявок на участие </w:t>
      </w:r>
      <w:r w:rsidRPr="000D1320">
        <w:rPr>
          <w:sz w:val="22"/>
          <w:szCs w:val="22"/>
        </w:rPr>
        <w:t>в тендере отражаются в протоколе подведения итогов тендера.</w:t>
      </w:r>
    </w:p>
    <w:p w14:paraId="2EC7D801" w14:textId="77777777" w:rsidR="00400ACD" w:rsidRPr="00AC3F45" w:rsidRDefault="00400ACD" w:rsidP="00E32193">
      <w:pPr>
        <w:ind w:firstLine="284"/>
        <w:jc w:val="both"/>
        <w:rPr>
          <w:sz w:val="22"/>
          <w:szCs w:val="22"/>
        </w:rPr>
      </w:pPr>
      <w:r w:rsidRPr="000D1320">
        <w:rPr>
          <w:sz w:val="22"/>
          <w:szCs w:val="22"/>
        </w:rPr>
        <w:t>6.1.10Протоколподведения итогов тендера</w:t>
      </w:r>
      <w:r>
        <w:rPr>
          <w:sz w:val="22"/>
          <w:szCs w:val="22"/>
        </w:rPr>
        <w:t xml:space="preserve"> оформляется в течении 1</w:t>
      </w:r>
      <w:r w:rsidRPr="00AC3F45">
        <w:rPr>
          <w:sz w:val="22"/>
          <w:szCs w:val="22"/>
        </w:rPr>
        <w:t>0</w:t>
      </w:r>
      <w:r>
        <w:rPr>
          <w:sz w:val="22"/>
          <w:szCs w:val="22"/>
        </w:rPr>
        <w:t xml:space="preserve"> календарных</w:t>
      </w:r>
      <w:r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14:paraId="43B66C70" w14:textId="77777777" w:rsidR="00400ACD" w:rsidRPr="00BE3C27" w:rsidRDefault="00400ACD" w:rsidP="00E32193">
      <w:pPr>
        <w:ind w:firstLine="284"/>
        <w:jc w:val="both"/>
        <w:rPr>
          <w:sz w:val="22"/>
          <w:szCs w:val="22"/>
        </w:rPr>
      </w:pPr>
      <w:r w:rsidRPr="00BE3C27">
        <w:rPr>
          <w:sz w:val="22"/>
          <w:szCs w:val="22"/>
        </w:rPr>
        <w:t xml:space="preserve">6.1.11 В течение пяти календарных дней со дня размещения протокола подведения итогов тендера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тендера в заявке на участие в закупке, в проект договора, прилагаемый к документации, а также документов, подтверждающих предоставление обеспечения </w:t>
      </w:r>
      <w:r>
        <w:rPr>
          <w:sz w:val="22"/>
          <w:szCs w:val="22"/>
        </w:rPr>
        <w:t xml:space="preserve">исполнения </w:t>
      </w:r>
      <w:r w:rsidRPr="00BE3C27">
        <w:rPr>
          <w:sz w:val="22"/>
          <w:szCs w:val="22"/>
        </w:rPr>
        <w:t>договора, если в документации было установлено данное требование.</w:t>
      </w:r>
    </w:p>
    <w:p w14:paraId="486AE8DE" w14:textId="77777777" w:rsidR="00400ACD" w:rsidRPr="00BE3C27" w:rsidRDefault="00400ACD" w:rsidP="00E32193">
      <w:pPr>
        <w:tabs>
          <w:tab w:val="left" w:pos="1560"/>
        </w:tabs>
        <w:ind w:firstLine="284"/>
        <w:jc w:val="both"/>
        <w:rPr>
          <w:sz w:val="22"/>
          <w:szCs w:val="22"/>
        </w:rPr>
      </w:pPr>
      <w:r w:rsidRPr="00BE3C27">
        <w:rPr>
          <w:sz w:val="22"/>
          <w:szCs w:val="22"/>
        </w:rPr>
        <w:t>6.1.12 В случае признания тендера несостоявшимся, Заказчик вправе:</w:t>
      </w:r>
    </w:p>
    <w:p w14:paraId="487460DE" w14:textId="77777777" w:rsidR="00400ACD" w:rsidRPr="00BE3C27" w:rsidRDefault="00400ACD"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тендера, </w:t>
      </w:r>
      <w:r w:rsidRPr="00BE3C27">
        <w:rPr>
          <w:sz w:val="22"/>
          <w:szCs w:val="22"/>
          <w:lang w:eastAsia="en-US"/>
        </w:rPr>
        <w:t>подавшим заявку на участие в тендере и признанным участником тендера,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Pr>
          <w:sz w:val="22"/>
          <w:szCs w:val="22"/>
        </w:rPr>
        <w:t xml:space="preserve"> подведения итогов тендера</w:t>
      </w:r>
      <w:r w:rsidRPr="00BE3C27">
        <w:rPr>
          <w:sz w:val="22"/>
          <w:szCs w:val="22"/>
        </w:rPr>
        <w:t xml:space="preserve"> в единой информационной системе;</w:t>
      </w:r>
    </w:p>
    <w:p w14:paraId="33B504C8" w14:textId="77777777" w:rsidR="00400ACD" w:rsidRPr="00BE3C27" w:rsidRDefault="00400ACD"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14:paraId="42854838" w14:textId="77777777" w:rsidR="00400ACD" w:rsidRPr="00AC3F45" w:rsidRDefault="00400ACD"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14:paraId="0E3064D6" w14:textId="77777777" w:rsidR="00400ACD" w:rsidRPr="00AC3F45" w:rsidRDefault="00400ACD"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14:paraId="71992D12" w14:textId="77777777" w:rsidR="00400ACD" w:rsidRPr="001338DE" w:rsidRDefault="00400ACD" w:rsidP="001338DE">
      <w:pPr>
        <w:ind w:firstLine="284"/>
        <w:jc w:val="both"/>
        <w:rPr>
          <w:sz w:val="22"/>
          <w:szCs w:val="22"/>
        </w:rPr>
      </w:pPr>
      <w:r w:rsidRPr="001338DE">
        <w:rPr>
          <w:sz w:val="22"/>
          <w:szCs w:val="22"/>
        </w:rPr>
        <w:t>6.1.13 При непредставлении Заказчику таким участником тендера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тендера признается уклонившимся от заключения договора. В случае уклонения такого участника тендера от заключения договора денежные средства, внесенные им в качестве обеспечения заявки на участие в закупке, не возвращаются.</w:t>
      </w:r>
    </w:p>
    <w:p w14:paraId="1C6308BF" w14:textId="77777777" w:rsidR="00400ACD" w:rsidRPr="00CF4BB8" w:rsidRDefault="00400ACD"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14:paraId="1E534EF2" w14:textId="77777777" w:rsidR="00400ACD" w:rsidRPr="00CF4BB8" w:rsidRDefault="00400ACD" w:rsidP="00CF4BB8">
      <w:pPr>
        <w:tabs>
          <w:tab w:val="left" w:pos="284"/>
        </w:tabs>
        <w:jc w:val="both"/>
        <w:rPr>
          <w:sz w:val="22"/>
          <w:szCs w:val="22"/>
        </w:rPr>
      </w:pPr>
    </w:p>
    <w:p w14:paraId="7D085F4B" w14:textId="77777777" w:rsidR="00400ACD" w:rsidRPr="00CF4BB8" w:rsidRDefault="00400ACD" w:rsidP="00CF4BB8">
      <w:pPr>
        <w:tabs>
          <w:tab w:val="left" w:pos="284"/>
        </w:tabs>
        <w:ind w:firstLine="284"/>
        <w:jc w:val="both"/>
        <w:rPr>
          <w:b/>
          <w:sz w:val="22"/>
          <w:szCs w:val="22"/>
        </w:rPr>
      </w:pPr>
      <w:r w:rsidRPr="00CF4BB8">
        <w:rPr>
          <w:b/>
          <w:sz w:val="22"/>
          <w:szCs w:val="22"/>
        </w:rPr>
        <w:t>6.2. Закупка с использованием электронного ма</w:t>
      </w:r>
      <w:r>
        <w:rPr>
          <w:b/>
          <w:sz w:val="22"/>
          <w:szCs w:val="22"/>
        </w:rPr>
        <w:t>газина</w:t>
      </w:r>
    </w:p>
    <w:p w14:paraId="453CC817" w14:textId="77777777" w:rsidR="00400ACD" w:rsidRDefault="00400ACD"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Pr>
          <w:snapToGrid w:val="0"/>
          <w:sz w:val="22"/>
          <w:szCs w:val="22"/>
        </w:rPr>
        <w:t xml:space="preserve"> </w:t>
      </w:r>
      <w:r w:rsidRPr="00CF4BB8">
        <w:rPr>
          <w:snapToGrid w:val="0"/>
          <w:sz w:val="22"/>
          <w:szCs w:val="22"/>
        </w:rPr>
        <w:t>электронного магазина размещается заказчиком на электронной площадке или в едином агрегаторе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14:paraId="47D50055" w14:textId="77777777" w:rsidR="00400ACD" w:rsidRPr="00CF4BB8" w:rsidRDefault="00400ACD" w:rsidP="00C40E8F">
      <w:pPr>
        <w:tabs>
          <w:tab w:val="left" w:pos="284"/>
        </w:tabs>
        <w:ind w:firstLine="284"/>
        <w:jc w:val="both"/>
        <w:rPr>
          <w:snapToGrid w:val="0"/>
          <w:sz w:val="22"/>
          <w:szCs w:val="22"/>
        </w:rPr>
      </w:pPr>
      <w:r>
        <w:rPr>
          <w:snapToGrid w:val="0"/>
          <w:sz w:val="22"/>
          <w:szCs w:val="22"/>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14:paraId="517A9EE2" w14:textId="77777777" w:rsidR="00400ACD" w:rsidRPr="00CF4BB8" w:rsidRDefault="00400ACD" w:rsidP="00CF4BB8">
      <w:pPr>
        <w:tabs>
          <w:tab w:val="left" w:pos="284"/>
        </w:tabs>
        <w:ind w:firstLine="284"/>
        <w:jc w:val="both"/>
        <w:rPr>
          <w:snapToGrid w:val="0"/>
          <w:sz w:val="22"/>
          <w:szCs w:val="22"/>
        </w:rPr>
      </w:pPr>
      <w:r w:rsidRPr="00CF4BB8">
        <w:rPr>
          <w:snapToGrid w:val="0"/>
          <w:sz w:val="22"/>
          <w:szCs w:val="22"/>
        </w:rPr>
        <w:lastRenderedPageBreak/>
        <w:t>6.2.2 В уведомлении о проведении закупки с использованием</w:t>
      </w:r>
      <w:r>
        <w:rPr>
          <w:snapToGrid w:val="0"/>
          <w:sz w:val="22"/>
          <w:szCs w:val="22"/>
        </w:rPr>
        <w:t xml:space="preserve"> </w:t>
      </w:r>
      <w:r w:rsidRPr="00CF4BB8">
        <w:rPr>
          <w:snapToGrid w:val="0"/>
          <w:sz w:val="22"/>
          <w:szCs w:val="22"/>
        </w:rPr>
        <w:t>электронного магазина заказчик указывает следующую информацию:</w:t>
      </w:r>
    </w:p>
    <w:p w14:paraId="682E346B"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14:paraId="4F9DD16D"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14:paraId="7478134B"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14:paraId="3D891623"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14:paraId="4F231A26" w14:textId="3CAC69D0" w:rsidR="00400ACD" w:rsidRPr="00CF4BB8" w:rsidRDefault="00400ACD"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Pr>
          <w:sz w:val="22"/>
          <w:szCs w:val="22"/>
          <w:lang w:eastAsia="ru-RU"/>
        </w:rPr>
        <w:t>с</w:t>
      </w:r>
      <w:r w:rsidRPr="00CF4BB8">
        <w:rPr>
          <w:sz w:val="22"/>
          <w:szCs w:val="22"/>
          <w:lang w:eastAsia="ru-RU"/>
        </w:rPr>
        <w:t xml:space="preserve">ведения о начальной (максимальной) цене </w:t>
      </w:r>
      <w:r w:rsidR="00E439CD" w:rsidRPr="00CF4BB8">
        <w:rPr>
          <w:sz w:val="22"/>
          <w:szCs w:val="22"/>
          <w:lang w:eastAsia="ru-RU"/>
        </w:rPr>
        <w:t>договора,</w:t>
      </w:r>
      <w:r w:rsidRPr="00CF4BB8">
        <w:rPr>
          <w:sz w:val="22"/>
          <w:szCs w:val="22"/>
          <w:lang w:eastAsia="ru-RU"/>
        </w:rPr>
        <w:t xml:space="preserve"> либо формула цены и максимальное значение цены договора, либо цена единицы товара, работы, услуги и мак</w:t>
      </w:r>
      <w:r>
        <w:rPr>
          <w:sz w:val="22"/>
          <w:szCs w:val="22"/>
          <w:lang w:eastAsia="ru-RU"/>
        </w:rPr>
        <w:t>симальное значение цены</w:t>
      </w:r>
      <w:r w:rsidRPr="00CF4BB8">
        <w:rPr>
          <w:sz w:val="22"/>
          <w:szCs w:val="22"/>
          <w:lang w:eastAsia="ru-RU"/>
        </w:rPr>
        <w:t>.</w:t>
      </w:r>
    </w:p>
    <w:p w14:paraId="10AF110E" w14:textId="77777777" w:rsidR="00400ACD" w:rsidRPr="00BE3C27" w:rsidRDefault="00400ACD" w:rsidP="00390884">
      <w:pPr>
        <w:pStyle w:val="Default"/>
        <w:ind w:firstLine="284"/>
        <w:jc w:val="both"/>
        <w:rPr>
          <w:color w:val="auto"/>
          <w:sz w:val="22"/>
          <w:szCs w:val="22"/>
          <w:lang w:eastAsia="en-US"/>
        </w:rPr>
      </w:pPr>
      <w:r w:rsidRPr="00CF4BB8">
        <w:rPr>
          <w:sz w:val="22"/>
          <w:szCs w:val="22"/>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sidRPr="00CF4BB8">
        <w:rPr>
          <w:sz w:val="22"/>
          <w:szCs w:val="22"/>
        </w:rPr>
        <w:t xml:space="preserve">функциональные </w:t>
      </w:r>
      <w:r w:rsidRPr="00BE3C27">
        <w:rPr>
          <w:sz w:val="22"/>
          <w:szCs w:val="22"/>
        </w:rPr>
        <w:t xml:space="preserve">характеристики (потребительские свойства), количественные и качественные характеристики закупаемых товаров, работ услуг. При этом </w:t>
      </w:r>
      <w:r w:rsidRPr="00BE3C27">
        <w:rPr>
          <w:color w:val="auto"/>
          <w:sz w:val="22"/>
          <w:szCs w:val="22"/>
        </w:rPr>
        <w:t>о</w:t>
      </w:r>
      <w:r w:rsidRPr="00BE3C27">
        <w:rPr>
          <w:color w:val="auto"/>
          <w:sz w:val="22"/>
          <w:szCs w:val="22"/>
          <w:shd w:val="clear" w:color="auto" w:fill="FFFFFF"/>
        </w:rPr>
        <w:t>писание предмета закупки осуществляется без соблюдения требований ч. 6.1 ст. 3</w:t>
      </w:r>
      <w:r w:rsidRPr="00BE3C27">
        <w:rPr>
          <w:color w:val="auto"/>
          <w:sz w:val="22"/>
          <w:szCs w:val="22"/>
          <w:lang w:eastAsia="en-US"/>
        </w:rPr>
        <w:t>Закона № 223-ФЗ, поскольку закупка с использованием электронного магазина не является конкурентной закупкой.</w:t>
      </w:r>
    </w:p>
    <w:p w14:paraId="272DF31F" w14:textId="77777777" w:rsidR="00400ACD" w:rsidRPr="00CF4BB8" w:rsidRDefault="00400ACD"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p>
    <w:p w14:paraId="28D4A61C" w14:textId="77777777" w:rsidR="00400ACD" w:rsidRPr="00CF4BB8" w:rsidRDefault="00400ACD" w:rsidP="00CF4BB8">
      <w:pPr>
        <w:shd w:val="clear" w:color="auto" w:fill="FFFFFF"/>
        <w:tabs>
          <w:tab w:val="left" w:pos="284"/>
        </w:tabs>
        <w:ind w:firstLine="284"/>
        <w:jc w:val="both"/>
        <w:rPr>
          <w:sz w:val="22"/>
          <w:szCs w:val="22"/>
          <w:lang w:eastAsia="ru-RU"/>
        </w:rPr>
      </w:pPr>
      <w:r w:rsidRPr="00CF4BB8">
        <w:rPr>
          <w:sz w:val="22"/>
          <w:szCs w:val="22"/>
        </w:rPr>
        <w:t>6.2.4 Уведомление (информационное сообщение) о закупке с использованием электронного магазина одновременно с размещением на сайте электр</w:t>
      </w:r>
      <w:r>
        <w:rPr>
          <w:sz w:val="22"/>
          <w:szCs w:val="22"/>
        </w:rPr>
        <w:t>онной площадки или в едином агре</w:t>
      </w:r>
      <w:r w:rsidRPr="00CF4BB8">
        <w:rPr>
          <w:sz w:val="22"/>
          <w:szCs w:val="22"/>
        </w:rPr>
        <w:t>гаторе торговли размещается заказчиком в единой информационной системе, за исключением случаев</w:t>
      </w:r>
      <w:r>
        <w:rPr>
          <w:sz w:val="22"/>
          <w:szCs w:val="22"/>
        </w:rPr>
        <w:t>,</w:t>
      </w:r>
      <w:r w:rsidRPr="00CF4BB8">
        <w:rPr>
          <w:sz w:val="22"/>
          <w:szCs w:val="22"/>
        </w:rPr>
        <w:t xml:space="preserve"> предусмотренных частями 15 и 16 статьи 4 Закона № 223-ФЗ.</w:t>
      </w:r>
    </w:p>
    <w:bookmarkEnd w:id="106"/>
    <w:p w14:paraId="00F53C58" w14:textId="77777777" w:rsidR="00400ACD" w:rsidRPr="00CF4BB8" w:rsidRDefault="00400ACD" w:rsidP="00CF4BB8">
      <w:pPr>
        <w:tabs>
          <w:tab w:val="left" w:pos="284"/>
        </w:tabs>
        <w:ind w:firstLine="284"/>
        <w:jc w:val="both"/>
        <w:outlineLvl w:val="1"/>
        <w:rPr>
          <w:snapToGrid w:val="0"/>
          <w:sz w:val="22"/>
          <w:szCs w:val="22"/>
        </w:rPr>
      </w:pPr>
      <w:r w:rsidRPr="00CF4BB8">
        <w:rPr>
          <w:sz w:val="22"/>
          <w:szCs w:val="22"/>
        </w:rPr>
        <w:t>6.2.5</w:t>
      </w:r>
      <w:r w:rsidRPr="00CF4BB8">
        <w:rPr>
          <w:snapToGrid w:val="0"/>
          <w:sz w:val="22"/>
          <w:szCs w:val="22"/>
        </w:rPr>
        <w:t>.</w:t>
      </w:r>
      <w:r w:rsidRPr="00CF4BB8">
        <w:rPr>
          <w:snapToGrid w:val="0"/>
          <w:sz w:val="22"/>
          <w:szCs w:val="22"/>
        </w:rPr>
        <w:tab/>
        <w:t xml:space="preserve">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w:t>
      </w:r>
      <w:r>
        <w:rPr>
          <w:snapToGrid w:val="0"/>
          <w:sz w:val="22"/>
          <w:szCs w:val="22"/>
        </w:rPr>
        <w:t xml:space="preserve"> </w:t>
      </w:r>
      <w:r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14:paraId="5B18A9F9" w14:textId="77777777" w:rsidR="00400ACD" w:rsidRPr="00CF4BB8" w:rsidRDefault="00400ACD"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14:paraId="5C3DA387" w14:textId="77777777" w:rsidR="00400ACD" w:rsidRPr="00CF4BB8" w:rsidRDefault="00400ACD"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14:paraId="43B750D4" w14:textId="77777777" w:rsidR="00400ACD" w:rsidRDefault="00400ACD" w:rsidP="00CF4BB8">
      <w:pPr>
        <w:ind w:firstLine="284"/>
        <w:jc w:val="both"/>
        <w:rPr>
          <w:sz w:val="22"/>
          <w:szCs w:val="22"/>
        </w:rPr>
      </w:pPr>
      <w:r>
        <w:rPr>
          <w:sz w:val="22"/>
          <w:szCs w:val="22"/>
        </w:rPr>
        <w:t>6.2.6.1 Для участия в закупке участники закупки направляют письмо (сообщение) в произвольной форме в адрес заказчика с указанием следующих сведений:</w:t>
      </w:r>
    </w:p>
    <w:p w14:paraId="6AA4A63C" w14:textId="77777777" w:rsidR="00400ACD" w:rsidRDefault="00400ACD" w:rsidP="00CF4BB8">
      <w:pPr>
        <w:ind w:firstLine="284"/>
        <w:jc w:val="both"/>
        <w:rPr>
          <w:sz w:val="22"/>
          <w:szCs w:val="22"/>
        </w:rPr>
      </w:pPr>
      <w:r>
        <w:rPr>
          <w:sz w:val="22"/>
          <w:szCs w:val="22"/>
        </w:rPr>
        <w:t>1)уведомление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14:paraId="498A481A" w14:textId="77777777" w:rsidR="00400ACD" w:rsidRDefault="00400ACD" w:rsidP="00CF4BB8">
      <w:pPr>
        <w:ind w:firstLine="284"/>
        <w:jc w:val="both"/>
        <w:rPr>
          <w:sz w:val="22"/>
          <w:szCs w:val="22"/>
        </w:rPr>
      </w:pPr>
      <w:r>
        <w:rPr>
          <w:sz w:val="22"/>
          <w:szCs w:val="22"/>
        </w:rPr>
        <w:t>2)предлагаемая участником цена (в том числе цена за единицу товара, работы, услуги);</w:t>
      </w:r>
    </w:p>
    <w:p w14:paraId="58FCF465" w14:textId="77777777" w:rsidR="00400ACD" w:rsidRDefault="00400ACD" w:rsidP="00CF4BB8">
      <w:pPr>
        <w:ind w:firstLine="284"/>
        <w:jc w:val="both"/>
        <w:rPr>
          <w:sz w:val="22"/>
          <w:szCs w:val="22"/>
        </w:rPr>
      </w:pPr>
      <w:r>
        <w:rPr>
          <w:sz w:val="22"/>
          <w:szCs w:val="22"/>
        </w:rPr>
        <w:t>3) информация об участнике (</w:t>
      </w:r>
      <w:r w:rsidRPr="00CF4BB8">
        <w:rPr>
          <w:sz w:val="22"/>
          <w:szCs w:val="22"/>
        </w:rPr>
        <w:t>наименование, место нахождения, почтовый адрес, адрес электронной почты, номер контактного телефона</w:t>
      </w:r>
      <w:r>
        <w:rPr>
          <w:sz w:val="22"/>
          <w:szCs w:val="22"/>
        </w:rPr>
        <w:t>, банковские реквизиты);</w:t>
      </w:r>
    </w:p>
    <w:p w14:paraId="7B38B68E" w14:textId="77777777" w:rsidR="00400ACD" w:rsidRDefault="00400ACD" w:rsidP="00CF4BB8">
      <w:pPr>
        <w:ind w:firstLine="284"/>
        <w:jc w:val="both"/>
        <w:rPr>
          <w:sz w:val="22"/>
          <w:szCs w:val="22"/>
        </w:rPr>
      </w:pPr>
      <w:r>
        <w:rPr>
          <w:sz w:val="22"/>
          <w:szCs w:val="22"/>
        </w:rPr>
        <w:t>4) иная информация и документы (по усмотрению участника).</w:t>
      </w:r>
    </w:p>
    <w:p w14:paraId="49C06D0E" w14:textId="77777777" w:rsidR="00400ACD" w:rsidRDefault="00400ACD" w:rsidP="00CF4BB8">
      <w:pPr>
        <w:ind w:firstLine="284"/>
        <w:jc w:val="both"/>
        <w:rPr>
          <w:sz w:val="22"/>
          <w:szCs w:val="22"/>
        </w:rPr>
      </w:pPr>
      <w:r>
        <w:rPr>
          <w:sz w:val="22"/>
          <w:szCs w:val="22"/>
        </w:rPr>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агрегатора торговли. Письмо (сообщение) должно быть подписано квалифицированной электронной подписью участника. </w:t>
      </w:r>
    </w:p>
    <w:p w14:paraId="76249B82" w14:textId="77777777" w:rsidR="00400ACD" w:rsidRDefault="00400ACD"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Pr>
          <w:sz w:val="22"/>
          <w:szCs w:val="22"/>
        </w:rPr>
        <w:t xml:space="preserve">, предоставившим информацию, предусмотренную п. 6.2.6.1 настоящего Положения, и </w:t>
      </w:r>
      <w:r w:rsidRPr="004A0698">
        <w:rPr>
          <w:snapToGrid w:val="0"/>
          <w:sz w:val="22"/>
          <w:szCs w:val="22"/>
        </w:rPr>
        <w:t>предложившим</w:t>
      </w:r>
      <w:r>
        <w:rPr>
          <w:snapToGrid w:val="0"/>
          <w:sz w:val="22"/>
          <w:szCs w:val="22"/>
        </w:rPr>
        <w:t xml:space="preserve"> наиболее низкую цену</w:t>
      </w:r>
      <w:r w:rsidRPr="004A0698">
        <w:rPr>
          <w:snapToGrid w:val="0"/>
          <w:sz w:val="22"/>
          <w:szCs w:val="22"/>
        </w:rPr>
        <w:t>.</w:t>
      </w:r>
      <w:r>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p>
    <w:p w14:paraId="756EB9DE" w14:textId="77777777" w:rsidR="00400ACD" w:rsidRDefault="00400ACD" w:rsidP="00CF4BB8">
      <w:pPr>
        <w:ind w:firstLine="284"/>
        <w:jc w:val="both"/>
        <w:rPr>
          <w:snapToGrid w:val="0"/>
          <w:sz w:val="22"/>
          <w:szCs w:val="22"/>
        </w:rPr>
      </w:pPr>
      <w:r>
        <w:rPr>
          <w:snapToGrid w:val="0"/>
          <w:sz w:val="22"/>
          <w:szCs w:val="22"/>
        </w:rPr>
        <w:t>6.2.6.3 При проведении закупки с использованием электронного магазина протоколы закупки не составляются.</w:t>
      </w:r>
    </w:p>
    <w:p w14:paraId="33DD6C5D" w14:textId="77777777" w:rsidR="00400ACD" w:rsidRPr="001F51C4" w:rsidRDefault="00400ACD" w:rsidP="00CF4BB8">
      <w:pPr>
        <w:ind w:firstLine="284"/>
        <w:jc w:val="both"/>
        <w:rPr>
          <w:snapToGrid w:val="0"/>
          <w:sz w:val="22"/>
          <w:szCs w:val="22"/>
        </w:rPr>
      </w:pPr>
      <w:r w:rsidRPr="001F51C4">
        <w:rPr>
          <w:snapToGrid w:val="0"/>
          <w:sz w:val="22"/>
          <w:szCs w:val="22"/>
        </w:rPr>
        <w:t>6.2.6.4 Результатом закупки является информация о</w:t>
      </w:r>
      <w:r>
        <w:rPr>
          <w:snapToGrid w:val="0"/>
          <w:sz w:val="22"/>
          <w:szCs w:val="22"/>
        </w:rPr>
        <w:t xml:space="preserve"> </w:t>
      </w:r>
      <w:r w:rsidRPr="001F51C4">
        <w:rPr>
          <w:snapToGrid w:val="0"/>
          <w:sz w:val="22"/>
          <w:szCs w:val="22"/>
        </w:rPr>
        <w:t>заключенном договоре, размещаемая заказчиком в ЕИС в Реестре договоров, заключенных заказчиками.</w:t>
      </w:r>
    </w:p>
    <w:p w14:paraId="50930938" w14:textId="77777777" w:rsidR="00400ACD" w:rsidRDefault="00400ACD"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Возможность направления участниками запросов о разъяснении уведомления о закупке с использованием</w:t>
      </w:r>
      <w:r>
        <w:rPr>
          <w:snapToGrid w:val="0"/>
          <w:sz w:val="22"/>
          <w:szCs w:val="22"/>
        </w:rPr>
        <w:t xml:space="preserve"> </w:t>
      </w:r>
      <w:r w:rsidRPr="001F51C4">
        <w:rPr>
          <w:snapToGrid w:val="0"/>
          <w:sz w:val="22"/>
          <w:szCs w:val="22"/>
        </w:rPr>
        <w:t>электронного магазина не предусмотрена поскольку данная закупка</w:t>
      </w:r>
      <w:r>
        <w:rPr>
          <w:snapToGrid w:val="0"/>
          <w:sz w:val="22"/>
          <w:szCs w:val="22"/>
        </w:rPr>
        <w:t xml:space="preserve"> не является </w:t>
      </w:r>
      <w:r w:rsidRPr="001F51C4">
        <w:rPr>
          <w:snapToGrid w:val="0"/>
          <w:sz w:val="22"/>
          <w:szCs w:val="22"/>
        </w:rPr>
        <w:t>конкурентной.</w:t>
      </w:r>
    </w:p>
    <w:p w14:paraId="33D59697" w14:textId="77777777" w:rsidR="00400ACD" w:rsidRPr="00CF4BB8" w:rsidRDefault="00400ACD" w:rsidP="000C4E66">
      <w:pPr>
        <w:tabs>
          <w:tab w:val="left" w:pos="0"/>
          <w:tab w:val="left" w:pos="284"/>
        </w:tabs>
        <w:ind w:firstLine="284"/>
        <w:jc w:val="both"/>
        <w:rPr>
          <w:sz w:val="22"/>
          <w:szCs w:val="22"/>
        </w:rPr>
      </w:pPr>
      <w:r>
        <w:rPr>
          <w:snapToGrid w:val="0"/>
          <w:sz w:val="22"/>
          <w:szCs w:val="22"/>
        </w:rPr>
        <w:lastRenderedPageBreak/>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14:paraId="23FEF241" w14:textId="77777777" w:rsidR="00400ACD" w:rsidRPr="001F51C4" w:rsidRDefault="00400ACD" w:rsidP="000C4E66">
      <w:pPr>
        <w:jc w:val="both"/>
        <w:rPr>
          <w:sz w:val="22"/>
          <w:szCs w:val="22"/>
        </w:rPr>
      </w:pPr>
    </w:p>
    <w:p w14:paraId="06A06176" w14:textId="77777777" w:rsidR="00400ACD" w:rsidRPr="00F47331" w:rsidRDefault="00400ACD" w:rsidP="00DF1DE5">
      <w:pPr>
        <w:ind w:firstLine="284"/>
        <w:jc w:val="both"/>
        <w:rPr>
          <w:b/>
          <w:sz w:val="22"/>
          <w:szCs w:val="22"/>
        </w:rPr>
      </w:pPr>
      <w:r w:rsidRPr="00F47331">
        <w:rPr>
          <w:b/>
          <w:sz w:val="22"/>
          <w:szCs w:val="22"/>
        </w:rPr>
        <w:t>6.3 Закупка у единственного поста</w:t>
      </w:r>
      <w:r>
        <w:rPr>
          <w:b/>
          <w:sz w:val="22"/>
          <w:szCs w:val="22"/>
        </w:rPr>
        <w:t>вщика (исполнителя, подрядчика)</w:t>
      </w:r>
    </w:p>
    <w:p w14:paraId="51C7A809" w14:textId="77777777" w:rsidR="00400ACD" w:rsidRDefault="00400ACD"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14:paraId="738635A3" w14:textId="77777777" w:rsidR="00400ACD" w:rsidRPr="003146B8" w:rsidRDefault="00400ACD"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14:paraId="7EC49C48" w14:textId="0B5E626E" w:rsidR="00400ACD" w:rsidRPr="00881AF4" w:rsidRDefault="00400ACD" w:rsidP="00C44FCD">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w:t>
      </w:r>
      <w:r w:rsidR="00E439CD" w:rsidRPr="00881AF4">
        <w:rPr>
          <w:color w:val="000000"/>
          <w:sz w:val="22"/>
          <w:szCs w:val="22"/>
        </w:rPr>
        <w:t>подрядчика)</w:t>
      </w:r>
      <w:r w:rsidRPr="00881AF4">
        <w:rPr>
          <w:color w:val="000000"/>
          <w:sz w:val="22"/>
          <w:szCs w:val="22"/>
        </w:rPr>
        <w:t xml:space="preserve"> понимается неконкурентный способ закупок, при котором Заказчик предлагает заключить договор только одному поставщику (исполнителю, подрядчику).</w:t>
      </w:r>
    </w:p>
    <w:p w14:paraId="57AC6FEA" w14:textId="77777777" w:rsidR="00400ACD" w:rsidRPr="00881AF4" w:rsidRDefault="00400ACD" w:rsidP="00C44FCD">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14:paraId="0D4E444B" w14:textId="77777777" w:rsidR="00400ACD" w:rsidRPr="00881AF4" w:rsidRDefault="00400ACD" w:rsidP="00C44FCD">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14:paraId="0E9EB46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14:paraId="797AE3D9"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14:paraId="7A83EA46"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14:paraId="31BF75BE" w14:textId="77777777" w:rsidR="00400ACD" w:rsidRPr="00881AF4" w:rsidRDefault="00400ACD" w:rsidP="00C44FCD">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14:paraId="1914CCAC" w14:textId="77777777" w:rsidR="00400ACD" w:rsidRPr="00881AF4" w:rsidRDefault="00400ACD" w:rsidP="00C44FCD">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14:paraId="4DFCA35F"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14:paraId="701458E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14:paraId="57A2F37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14:paraId="21626DB4" w14:textId="77777777" w:rsidR="00400ACD" w:rsidRPr="00881AF4" w:rsidRDefault="00400ACD" w:rsidP="00C44FCD">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14:paraId="58174D95"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14:paraId="11083A01"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14:paraId="03A5E8EC"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14:paraId="0EE54DD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14:paraId="0DE751F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14:paraId="7E3F96E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14:paraId="688C8AD5" w14:textId="77777777" w:rsidR="00400ACD"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Pr>
          <w:color w:val="000000"/>
          <w:sz w:val="22"/>
          <w:szCs w:val="22"/>
        </w:rPr>
        <w:t xml:space="preserve"> </w:t>
      </w:r>
      <w:r w:rsidRPr="00881AF4">
        <w:rPr>
          <w:color w:val="000000"/>
          <w:sz w:val="22"/>
          <w:szCs w:val="22"/>
        </w:rPr>
        <w:t xml:space="preserve">отношении закупок у единственного поставщика (исполнителя, подрядчика), стоимость </w:t>
      </w:r>
      <w:r w:rsidRPr="00455C0C">
        <w:rPr>
          <w:color w:val="000000"/>
          <w:sz w:val="22"/>
          <w:szCs w:val="22"/>
        </w:rPr>
        <w:t xml:space="preserve">которых не </w:t>
      </w:r>
      <w:r>
        <w:rPr>
          <w:color w:val="000000"/>
          <w:sz w:val="22"/>
          <w:szCs w:val="22"/>
        </w:rPr>
        <w:t xml:space="preserve"> </w:t>
      </w:r>
    </w:p>
    <w:p w14:paraId="72B6FDB2" w14:textId="77777777" w:rsidR="00400ACD" w:rsidRDefault="00400ACD" w:rsidP="00C44FCD">
      <w:pPr>
        <w:autoSpaceDE w:val="0"/>
        <w:autoSpaceDN w:val="0"/>
        <w:adjustRightInd w:val="0"/>
        <w:spacing w:after="60"/>
        <w:ind w:left="-1134" w:firstLine="567"/>
        <w:jc w:val="both"/>
      </w:pPr>
      <w:r>
        <w:rPr>
          <w:color w:val="000000"/>
          <w:sz w:val="22"/>
          <w:szCs w:val="22"/>
        </w:rPr>
        <w:t xml:space="preserve">       </w:t>
      </w:r>
      <w:r w:rsidRPr="00455C0C">
        <w:rPr>
          <w:color w:val="000000"/>
          <w:sz w:val="22"/>
          <w:szCs w:val="22"/>
        </w:rPr>
        <w:t>превышает 100000 (Сто тысяч) рублей.</w:t>
      </w:r>
      <w:r>
        <w:rPr>
          <w:color w:val="000000"/>
          <w:sz w:val="22"/>
          <w:szCs w:val="22"/>
        </w:rPr>
        <w:t xml:space="preserve"> </w:t>
      </w:r>
      <w:r w:rsidRPr="00D92660">
        <w:t xml:space="preserve">Закупки, проводимые на сумму до 100000 рублей </w:t>
      </w:r>
      <w:r>
        <w:t xml:space="preserve">  </w:t>
      </w:r>
    </w:p>
    <w:p w14:paraId="712F7A37" w14:textId="7D284E63" w:rsidR="00400ACD" w:rsidRPr="00D92660" w:rsidRDefault="00400ACD" w:rsidP="00C44FCD">
      <w:pPr>
        <w:autoSpaceDE w:val="0"/>
        <w:autoSpaceDN w:val="0"/>
        <w:adjustRightInd w:val="0"/>
        <w:spacing w:after="60"/>
        <w:ind w:left="-1134" w:firstLine="567"/>
        <w:jc w:val="both"/>
      </w:pPr>
      <w:r>
        <w:t xml:space="preserve">        </w:t>
      </w:r>
      <w:r w:rsidRPr="00D92660">
        <w:t xml:space="preserve">осуществляются </w:t>
      </w:r>
      <w:r w:rsidR="00E439CD" w:rsidRPr="00D92660">
        <w:t xml:space="preserve">без </w:t>
      </w:r>
      <w:r w:rsidR="00E439CD">
        <w:t>обоснования</w:t>
      </w:r>
      <w:r w:rsidRPr="00D92660">
        <w:t xml:space="preserve"> начальной максимальной цены </w:t>
      </w:r>
      <w:r w:rsidR="00E439CD" w:rsidRPr="00D92660">
        <w:t>контракта (НМЦК</w:t>
      </w:r>
      <w:r w:rsidRPr="00D92660">
        <w:t>).</w:t>
      </w:r>
    </w:p>
    <w:p w14:paraId="08FF3C58" w14:textId="77777777" w:rsidR="00400ACD" w:rsidRPr="00881AF4" w:rsidRDefault="00400ACD" w:rsidP="00C44FCD">
      <w:pPr>
        <w:autoSpaceDE w:val="0"/>
        <w:autoSpaceDN w:val="0"/>
        <w:adjustRightInd w:val="0"/>
        <w:spacing w:after="60"/>
        <w:jc w:val="both"/>
        <w:rPr>
          <w:color w:val="000000"/>
          <w:sz w:val="22"/>
          <w:szCs w:val="22"/>
        </w:rPr>
      </w:pPr>
    </w:p>
    <w:p w14:paraId="42BAB1C4" w14:textId="77777777" w:rsidR="00400ACD" w:rsidRDefault="00400ACD" w:rsidP="00C44FCD">
      <w:pPr>
        <w:pStyle w:val="2"/>
        <w:spacing w:before="0"/>
        <w:ind w:firstLine="142"/>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14:paraId="0F429615" w14:textId="77777777" w:rsidR="00400ACD" w:rsidRPr="00881AF4" w:rsidRDefault="00400ACD" w:rsidP="00C44FCD">
      <w:pPr>
        <w:autoSpaceDE w:val="0"/>
        <w:autoSpaceDN w:val="0"/>
        <w:adjustRightInd w:val="0"/>
        <w:spacing w:after="60"/>
        <w:ind w:left="-1134" w:firstLine="567"/>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14:paraId="088449FF" w14:textId="77777777" w:rsidR="00400ACD" w:rsidRPr="00881AF4" w:rsidRDefault="00400ACD" w:rsidP="00C44FCD">
      <w:pPr>
        <w:autoSpaceDE w:val="0"/>
        <w:autoSpaceDN w:val="0"/>
        <w:adjustRightInd w:val="0"/>
        <w:spacing w:after="60"/>
        <w:ind w:left="-1134" w:firstLine="567"/>
        <w:rPr>
          <w:color w:val="000000"/>
          <w:sz w:val="22"/>
          <w:szCs w:val="22"/>
        </w:rPr>
      </w:pPr>
      <w:r w:rsidRPr="00881AF4">
        <w:rPr>
          <w:color w:val="000000"/>
          <w:sz w:val="22"/>
          <w:szCs w:val="22"/>
        </w:rPr>
        <w:t xml:space="preserve">       исполнителем) принимается Заказчиком в следующих случаях:</w:t>
      </w:r>
    </w:p>
    <w:p w14:paraId="56176F1D" w14:textId="77777777" w:rsidR="00400ACD" w:rsidRPr="00881AF4" w:rsidRDefault="00400ACD" w:rsidP="00D4225E">
      <w:pPr>
        <w:pStyle w:val="a7"/>
        <w:numPr>
          <w:ilvl w:val="0"/>
          <w:numId w:val="47"/>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14:paraId="5C0E7D35" w14:textId="77777777" w:rsidR="00400ACD" w:rsidRPr="00881AF4" w:rsidRDefault="00400ACD"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14:paraId="32E633A5" w14:textId="77777777" w:rsidR="00400ACD" w:rsidRPr="00881AF4" w:rsidRDefault="00400ACD" w:rsidP="00D4225E">
      <w:pPr>
        <w:pStyle w:val="a7"/>
        <w:numPr>
          <w:ilvl w:val="0"/>
          <w:numId w:val="47"/>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14:paraId="44580F2B" w14:textId="77777777" w:rsidR="00400ACD" w:rsidRPr="00881AF4" w:rsidRDefault="00400ACD"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14:paraId="014AB061" w14:textId="77777777" w:rsidR="00400ACD" w:rsidRPr="00881AF4" w:rsidRDefault="00400ACD" w:rsidP="00D4225E">
      <w:pPr>
        <w:autoSpaceDE w:val="0"/>
        <w:autoSpaceDN w:val="0"/>
        <w:adjustRightInd w:val="0"/>
        <w:spacing w:after="60"/>
        <w:ind w:left="-1134" w:firstLine="567"/>
        <w:jc w:val="both"/>
        <w:rPr>
          <w:color w:val="000000"/>
          <w:sz w:val="22"/>
          <w:szCs w:val="22"/>
        </w:rPr>
      </w:pPr>
      <w:r w:rsidRPr="00881AF4">
        <w:rPr>
          <w:color w:val="000000"/>
          <w:sz w:val="22"/>
          <w:szCs w:val="22"/>
        </w:rPr>
        <w:lastRenderedPageBreak/>
        <w:t xml:space="preserve">         3) выполнение работы по мобилизационной подготовке в Российской Федерации;</w:t>
      </w:r>
    </w:p>
    <w:p w14:paraId="295D1EDB" w14:textId="77777777" w:rsidR="00400ACD" w:rsidRPr="00881AF4" w:rsidRDefault="00400ACD"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4) заключение договора энергоснабжения или купли-продажи электрической энергии с    </w:t>
      </w:r>
    </w:p>
    <w:p w14:paraId="74757213" w14:textId="77777777" w:rsidR="00400ACD" w:rsidRPr="00881AF4" w:rsidRDefault="00400ACD"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гарантирующим поставщиком электрической энергии;</w:t>
      </w:r>
    </w:p>
    <w:p w14:paraId="58A64949"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5) осуществление закупки услуг связи, включая междугороднюю, международную и </w:t>
      </w:r>
    </w:p>
    <w:p w14:paraId="7E5659D8"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мобильную связь и услуги по предоставлению доступа к информационно-</w:t>
      </w:r>
    </w:p>
    <w:p w14:paraId="51C1BBFD"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коммуникационной сети Интернет;</w:t>
      </w:r>
    </w:p>
    <w:p w14:paraId="1055B0F4"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6) закупка работы или услуги, выполнение или оказание которых может осуществляться </w:t>
      </w:r>
    </w:p>
    <w:p w14:paraId="42724487"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исключительно органом исполнительной власти в соответствии с его полномочиями или </w:t>
      </w:r>
    </w:p>
    <w:p w14:paraId="34BBB840"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подведомственными ему государственным учреждением, государственным унитарным </w:t>
      </w:r>
    </w:p>
    <w:p w14:paraId="2098347C"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предприятием, соответствующие полномочия которых устанавливаются нормативными </w:t>
      </w:r>
    </w:p>
    <w:p w14:paraId="0A224C98"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правовыми актами Российской Федерации, нормативными правовыми актами субъекта </w:t>
      </w:r>
    </w:p>
    <w:p w14:paraId="60E12B00"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Российской Федерации;</w:t>
      </w:r>
    </w:p>
    <w:p w14:paraId="393B794A" w14:textId="77777777" w:rsidR="00400ACD" w:rsidRPr="00D4225E" w:rsidRDefault="00400ACD" w:rsidP="00D4225E">
      <w:pPr>
        <w:pStyle w:val="ConsPlusNormal"/>
        <w:spacing w:after="60"/>
        <w:ind w:left="-1134" w:firstLine="567"/>
        <w:jc w:val="both"/>
        <w:rPr>
          <w:rFonts w:ascii="Times New Roman" w:hAnsi="Times New Roman" w:cs="Times New Roman"/>
          <w:color w:val="000000"/>
        </w:rPr>
      </w:pPr>
      <w:r w:rsidRPr="00D4225E">
        <w:rPr>
          <w:rFonts w:ascii="Times New Roman" w:hAnsi="Times New Roman" w:cs="Times New Roman"/>
          <w:color w:val="000000"/>
        </w:rPr>
        <w:t xml:space="preserve">        7) закупка определенных товаров, работ, услуг вследствие аварии, иных чрезвычайных </w:t>
      </w:r>
    </w:p>
    <w:p w14:paraId="39A8E101" w14:textId="77777777" w:rsidR="00400ACD" w:rsidRPr="00D4225E" w:rsidRDefault="00400ACD" w:rsidP="00D4225E">
      <w:pPr>
        <w:pStyle w:val="ConsPlusNormal"/>
        <w:spacing w:after="60"/>
        <w:ind w:left="-1134" w:firstLine="567"/>
        <w:jc w:val="both"/>
        <w:rPr>
          <w:rFonts w:ascii="Times New Roman" w:hAnsi="Times New Roman" w:cs="Times New Roman"/>
          <w:color w:val="000000"/>
        </w:rPr>
      </w:pPr>
      <w:r w:rsidRPr="00D4225E">
        <w:rPr>
          <w:rFonts w:ascii="Times New Roman" w:hAnsi="Times New Roman" w:cs="Times New Roman"/>
          <w:color w:val="000000"/>
        </w:rPr>
        <w:t xml:space="preserve">        ситуаций природного или техногенного характера, непреодолимой силы, в случае   </w:t>
      </w:r>
    </w:p>
    <w:p w14:paraId="1ECCA407"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возникновения необходимости в оказании медицинской помощи в экстренной форме либо </w:t>
      </w:r>
    </w:p>
    <w:p w14:paraId="2BBD7104"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в оказании медицинской помощи в неотложной форме. Заказчик вправе заключить в  </w:t>
      </w:r>
    </w:p>
    <w:p w14:paraId="1DA58371"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соответствии с настоящим пунктом контракт на поставку товара, выполнение работы или </w:t>
      </w:r>
    </w:p>
    <w:p w14:paraId="71B0497C"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оказание услуги соответственно в количестве, объеме, которые необходимы для    </w:t>
      </w:r>
    </w:p>
    <w:p w14:paraId="1300062C"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ликвидации последствий, возникших вследствие аварии, иных чрезвычайных ситуаций    </w:t>
      </w:r>
    </w:p>
    <w:p w14:paraId="02F97DA9"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природного или техногенного характера, непреодолимой силы, либо для оказания</w:t>
      </w:r>
    </w:p>
    <w:p w14:paraId="38566E4C"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медицинской помощи в экстренной форме или неотложной форме;</w:t>
      </w:r>
    </w:p>
    <w:p w14:paraId="66D23266" w14:textId="77777777" w:rsidR="00400ACD"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    8) заключение контракта на оказание услуг, связанных с направлением работника в </w:t>
      </w:r>
    </w:p>
    <w:p w14:paraId="28E46D44" w14:textId="77777777" w:rsidR="00400ACD"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служебную командировку, а также с участием в семинарах, конференциях, форумах,  </w:t>
      </w:r>
    </w:p>
    <w:p w14:paraId="5E4086FE"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представлениях и подобных мероприятиях на основании приглашения на указанные    </w:t>
      </w:r>
    </w:p>
    <w:p w14:paraId="6C87AE70"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мероприятия; при этом к услугам, предусмотренным настоящим пунктом, относятся </w:t>
      </w:r>
    </w:p>
    <w:p w14:paraId="2C3BFBAB"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обеспечение проезда к месту служебной командировки, месту проведения указанных </w:t>
      </w:r>
    </w:p>
    <w:p w14:paraId="1432A810"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мероприятий и обратно, наем жилого помещения, транспортное обслуживание, обеспечение </w:t>
      </w:r>
    </w:p>
    <w:p w14:paraId="76663897" w14:textId="77777777" w:rsidR="00400ACD" w:rsidRPr="00D4225E" w:rsidRDefault="00400ACD"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14:paraId="4A95DD56" w14:textId="77777777" w:rsidR="00400ACD" w:rsidRPr="00D4225E" w:rsidRDefault="00400ACD"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9) осуществление закупки услуг, связанных с проведением учебных семинаров, учебных</w:t>
      </w:r>
    </w:p>
    <w:p w14:paraId="7258F60B"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курсов, в том числе проведение повышения квалификации, профессиональной переподготовки </w:t>
      </w:r>
    </w:p>
    <w:p w14:paraId="59E400FA"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и стажировки сотрудников Заказчика;</w:t>
      </w:r>
    </w:p>
    <w:p w14:paraId="1B064FC3"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10) осуществление закупок учебной литературы, учебных и методических пособий, наглядных </w:t>
      </w:r>
    </w:p>
    <w:p w14:paraId="5C2EB69E" w14:textId="13498D68" w:rsidR="00400ACD" w:rsidRPr="00D4225E" w:rsidRDefault="00400ACD" w:rsidP="00B76705">
      <w:pPr>
        <w:autoSpaceDE w:val="0"/>
        <w:autoSpaceDN w:val="0"/>
        <w:adjustRightInd w:val="0"/>
        <w:spacing w:after="60"/>
        <w:ind w:left="-1134" w:firstLine="567"/>
        <w:jc w:val="both"/>
        <w:rPr>
          <w:sz w:val="22"/>
          <w:szCs w:val="22"/>
        </w:rPr>
      </w:pPr>
      <w:r w:rsidRPr="00D4225E">
        <w:rPr>
          <w:color w:val="000000"/>
          <w:sz w:val="22"/>
          <w:szCs w:val="22"/>
        </w:rPr>
        <w:t xml:space="preserve">            Учебных </w:t>
      </w:r>
      <w:r w:rsidR="00E439CD" w:rsidRPr="00D4225E">
        <w:rPr>
          <w:color w:val="000000"/>
          <w:sz w:val="22"/>
          <w:szCs w:val="22"/>
        </w:rPr>
        <w:t>пособий;</w:t>
      </w:r>
      <w:r w:rsidR="00E439CD" w:rsidRPr="00D4225E">
        <w:rPr>
          <w:sz w:val="22"/>
          <w:szCs w:val="22"/>
        </w:rPr>
        <w:t xml:space="preserve"> приобретение</w:t>
      </w:r>
      <w:r w:rsidRPr="00D4225E">
        <w:rPr>
          <w:sz w:val="22"/>
          <w:szCs w:val="22"/>
        </w:rPr>
        <w:t xml:space="preserve"> произведений литературы и искусства определенных авторов, </w:t>
      </w:r>
    </w:p>
    <w:p w14:paraId="0720AFE2" w14:textId="77777777" w:rsidR="00400ACD" w:rsidRPr="00D4225E" w:rsidRDefault="00400ACD" w:rsidP="00B76705">
      <w:pPr>
        <w:autoSpaceDE w:val="0"/>
        <w:autoSpaceDN w:val="0"/>
        <w:adjustRightInd w:val="0"/>
        <w:spacing w:after="60"/>
        <w:ind w:left="-1134" w:firstLine="567"/>
        <w:jc w:val="both"/>
        <w:rPr>
          <w:sz w:val="22"/>
          <w:szCs w:val="22"/>
        </w:rPr>
      </w:pPr>
      <w:r w:rsidRPr="00D4225E">
        <w:rPr>
          <w:sz w:val="22"/>
          <w:szCs w:val="22"/>
        </w:rPr>
        <w:t xml:space="preserve">           исполнений конкретных исполнителей, фонограмм конкретных изготовителей для нужд </w:t>
      </w:r>
    </w:p>
    <w:p w14:paraId="0C081479" w14:textId="77777777" w:rsidR="00400ACD" w:rsidRPr="00D4225E" w:rsidRDefault="00400ACD" w:rsidP="00B76705">
      <w:pPr>
        <w:autoSpaceDE w:val="0"/>
        <w:autoSpaceDN w:val="0"/>
        <w:adjustRightInd w:val="0"/>
        <w:spacing w:after="60"/>
        <w:ind w:left="-1134" w:firstLine="567"/>
        <w:jc w:val="both"/>
        <w:rPr>
          <w:sz w:val="22"/>
          <w:szCs w:val="22"/>
        </w:rPr>
      </w:pPr>
      <w:r w:rsidRPr="00D4225E">
        <w:rPr>
          <w:sz w:val="22"/>
          <w:szCs w:val="22"/>
        </w:rPr>
        <w:t xml:space="preserve">           Заказчика в случае, если единственному лицу принадлежат исключительные права на такие </w:t>
      </w:r>
    </w:p>
    <w:p w14:paraId="2D060F3E" w14:textId="77777777" w:rsidR="00400ACD" w:rsidRPr="00D4225E" w:rsidRDefault="00400ACD" w:rsidP="00B76705">
      <w:pPr>
        <w:autoSpaceDE w:val="0"/>
        <w:autoSpaceDN w:val="0"/>
        <w:adjustRightInd w:val="0"/>
        <w:spacing w:after="60"/>
        <w:ind w:left="-1134" w:firstLine="567"/>
        <w:jc w:val="both"/>
        <w:rPr>
          <w:sz w:val="22"/>
          <w:szCs w:val="22"/>
        </w:rPr>
      </w:pPr>
      <w:r w:rsidRPr="00D4225E">
        <w:rPr>
          <w:sz w:val="22"/>
          <w:szCs w:val="22"/>
        </w:rPr>
        <w:t xml:space="preserve">           произведения, исполнения, фонограммы;</w:t>
      </w:r>
    </w:p>
    <w:p w14:paraId="5C839A95"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14:paraId="3FCE36E5"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14:paraId="651CD731"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14:paraId="1E785123"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14:paraId="08CD797E"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14:paraId="4DBA9F14"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14:paraId="0B75A6F9"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аудиовизуальных произведений);</w:t>
      </w:r>
    </w:p>
    <w:p w14:paraId="3B9356BB"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14:paraId="1E730739"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(иных аудиовизуальных произведений).               </w:t>
      </w:r>
    </w:p>
    <w:p w14:paraId="3DE8CD87"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14:paraId="27219A3F"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lastRenderedPageBreak/>
        <w:t xml:space="preserve">                  </w:t>
      </w:r>
      <w:r>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14:paraId="4F27336F"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14:paraId="2DED0D48"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субъектами естественных монополий;</w:t>
      </w:r>
    </w:p>
    <w:p w14:paraId="7A234278"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14:paraId="35B9E217"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для обслуживания, ремонта и (или) обеспечения бесперебойной работы ранее </w:t>
      </w:r>
    </w:p>
    <w:p w14:paraId="372366CB"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14:paraId="642B5CCD"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sz w:val="22"/>
          <w:szCs w:val="22"/>
        </w:rPr>
        <w:t xml:space="preserve">                  </w:t>
      </w:r>
      <w:r>
        <w:rPr>
          <w:sz w:val="22"/>
          <w:szCs w:val="22"/>
        </w:rPr>
        <w:t xml:space="preserve">  </w:t>
      </w:r>
      <w:r w:rsidRPr="00D4225E">
        <w:rPr>
          <w:sz w:val="22"/>
          <w:szCs w:val="22"/>
        </w:rPr>
        <w:t>обслуживанием и сопровождением;</w:t>
      </w:r>
    </w:p>
    <w:p w14:paraId="6E940341"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14:paraId="3F4DCC33"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14:paraId="269F9679"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14:paraId="535C608B"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14:paraId="19F0A45E"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14:paraId="3FDE64E4"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14:paraId="51D16840" w14:textId="77777777" w:rsidR="00400ACD"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14:paraId="69994EE4" w14:textId="77777777" w:rsidR="00400ACD" w:rsidRPr="009B4A48" w:rsidRDefault="00400ACD" w:rsidP="00DE7C75">
      <w:pPr>
        <w:jc w:val="both"/>
      </w:pPr>
      <w:r>
        <w:rPr>
          <w:color w:val="000000"/>
          <w:sz w:val="22"/>
          <w:szCs w:val="22"/>
        </w:rPr>
        <w:t xml:space="preserve">  </w:t>
      </w:r>
      <w:r w:rsidRPr="00D92660">
        <w:t xml:space="preserve">6.3.2.2.  </w:t>
      </w:r>
      <w:r>
        <w:t xml:space="preserve"> Заказчик вправе осуществлять закупки по пункту 6.3.2.1. используя сервисы «Электронный магазин Брянской области» и «Электронный магазин Брянской области- Закупки 32»</w:t>
      </w:r>
    </w:p>
    <w:p w14:paraId="39747365" w14:textId="77777777" w:rsidR="00400ACD" w:rsidRPr="00D4225E" w:rsidRDefault="00400ACD" w:rsidP="00B76705">
      <w:pPr>
        <w:autoSpaceDE w:val="0"/>
        <w:autoSpaceDN w:val="0"/>
        <w:adjustRightInd w:val="0"/>
        <w:spacing w:after="60"/>
        <w:ind w:left="-1134" w:firstLine="567"/>
        <w:jc w:val="both"/>
        <w:rPr>
          <w:color w:val="000000"/>
          <w:sz w:val="22"/>
          <w:szCs w:val="22"/>
        </w:rPr>
      </w:pPr>
    </w:p>
    <w:p w14:paraId="437BB91E" w14:textId="77777777" w:rsidR="00400ACD" w:rsidRPr="00CB7FC8" w:rsidRDefault="00400ACD"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14:paraId="7C797C0D" w14:textId="77777777" w:rsidR="00400ACD" w:rsidRDefault="00400ACD"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14:paraId="5B98FBDA" w14:textId="77777777" w:rsidR="00400ACD" w:rsidRDefault="00400AC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Pr>
          <w:sz w:val="22"/>
          <w:szCs w:val="22"/>
        </w:rPr>
        <w:t>:</w:t>
      </w:r>
    </w:p>
    <w:p w14:paraId="1702C139" w14:textId="77777777" w:rsidR="00400ACD" w:rsidRPr="003042DF" w:rsidRDefault="00400ACD" w:rsidP="0058764D">
      <w:pPr>
        <w:ind w:firstLine="284"/>
        <w:jc w:val="both"/>
        <w:rPr>
          <w:sz w:val="22"/>
          <w:szCs w:val="22"/>
        </w:rPr>
      </w:pPr>
      <w:r>
        <w:rPr>
          <w:sz w:val="22"/>
          <w:szCs w:val="22"/>
        </w:rPr>
        <w:t xml:space="preserve">1) </w:t>
      </w:r>
      <w:r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Pr="003042DF">
        <w:rPr>
          <w:sz w:val="22"/>
          <w:szCs w:val="22"/>
        </w:rPr>
        <w:t>осуществляется в электронной форме»;</w:t>
      </w:r>
    </w:p>
    <w:p w14:paraId="5FBB782E" w14:textId="77777777" w:rsidR="00400ACD" w:rsidRDefault="00400ACD" w:rsidP="0058764D">
      <w:pPr>
        <w:ind w:firstLine="284"/>
        <w:jc w:val="both"/>
        <w:rPr>
          <w:sz w:val="22"/>
          <w:szCs w:val="22"/>
        </w:rPr>
      </w:pPr>
      <w:r w:rsidRPr="003042DF">
        <w:rPr>
          <w:sz w:val="22"/>
          <w:szCs w:val="22"/>
        </w:rPr>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Pr>
          <w:sz w:val="22"/>
          <w:szCs w:val="22"/>
        </w:rPr>
        <w:t>ства;</w:t>
      </w:r>
    </w:p>
    <w:p w14:paraId="35FE59B3" w14:textId="77777777" w:rsidR="00400ACD" w:rsidRPr="00BE3C27" w:rsidRDefault="00400ACD"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14:paraId="79C3EB76" w14:textId="77777777" w:rsidR="00400ACD" w:rsidRPr="00BE3C27" w:rsidRDefault="00400ACD" w:rsidP="00164B78">
      <w:pPr>
        <w:ind w:firstLine="284"/>
        <w:jc w:val="both"/>
        <w:rPr>
          <w:sz w:val="22"/>
          <w:szCs w:val="22"/>
        </w:rPr>
      </w:pPr>
      <w:r w:rsidRPr="00BE3C27">
        <w:rPr>
          <w:sz w:val="22"/>
          <w:szCs w:val="22"/>
        </w:rPr>
        <w:t>7.1.2. В иных случаях, не предусмотренных п. 7.1.1 настоящего Положения, заказчик вправе проводить</w:t>
      </w:r>
      <w:r>
        <w:rPr>
          <w:sz w:val="22"/>
          <w:szCs w:val="22"/>
        </w:rPr>
        <w:t xml:space="preserve"> </w:t>
      </w:r>
      <w:r w:rsidRPr="00BE3C27">
        <w:rPr>
          <w:sz w:val="22"/>
          <w:szCs w:val="22"/>
        </w:rPr>
        <w:t>закупки как в электронной форме,</w:t>
      </w:r>
      <w:r>
        <w:rPr>
          <w:sz w:val="22"/>
          <w:szCs w:val="22"/>
        </w:rPr>
        <w:t xml:space="preserve"> </w:t>
      </w:r>
      <w:r w:rsidRPr="00BE3C27">
        <w:rPr>
          <w:sz w:val="22"/>
          <w:szCs w:val="22"/>
        </w:rPr>
        <w:t>так и не в электронной форме, в соответствии с положениями ч. 2 ст. 3 Закона № 223-ФЗ.</w:t>
      </w:r>
    </w:p>
    <w:p w14:paraId="6C2CF9FD" w14:textId="77777777" w:rsidR="00400ACD" w:rsidRPr="00CD62AC" w:rsidRDefault="00400ACD" w:rsidP="00CD62AC">
      <w:pPr>
        <w:ind w:firstLine="284"/>
        <w:jc w:val="both"/>
        <w:rPr>
          <w:sz w:val="22"/>
          <w:szCs w:val="22"/>
        </w:rPr>
      </w:pPr>
      <w:r w:rsidRPr="00BE3C27">
        <w:rPr>
          <w:sz w:val="22"/>
          <w:szCs w:val="22"/>
        </w:rPr>
        <w:t>7.1.3. Информация о проведении закупки в электронной форме указывается в документации о закупке.</w:t>
      </w:r>
    </w:p>
    <w:p w14:paraId="147F3CF3" w14:textId="77777777" w:rsidR="00400ACD" w:rsidRPr="00CD62AC" w:rsidRDefault="00400ACD" w:rsidP="00CD62AC">
      <w:pPr>
        <w:ind w:firstLine="284"/>
        <w:jc w:val="both"/>
        <w:rPr>
          <w:sz w:val="22"/>
          <w:szCs w:val="22"/>
        </w:rPr>
      </w:pPr>
      <w:r w:rsidRPr="00CD62AC">
        <w:rPr>
          <w:sz w:val="22"/>
          <w:szCs w:val="22"/>
        </w:rPr>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14:paraId="7051E840" w14:textId="77777777" w:rsidR="00400ACD" w:rsidRPr="00F80011" w:rsidRDefault="00400ACD" w:rsidP="00CD62AC">
      <w:pPr>
        <w:ind w:firstLine="284"/>
        <w:jc w:val="both"/>
        <w:rPr>
          <w:sz w:val="22"/>
          <w:szCs w:val="22"/>
        </w:rPr>
      </w:pPr>
      <w:r w:rsidRPr="00CD62AC">
        <w:rPr>
          <w:sz w:val="22"/>
          <w:szCs w:val="22"/>
        </w:rPr>
        <w:t xml:space="preserve">7.1.5 Процедуры закупок в электронной форме осуществляются на электронной площадке </w:t>
      </w:r>
      <w:r w:rsidRPr="00CD62AC">
        <w:rPr>
          <w:sz w:val="22"/>
          <w:szCs w:val="22"/>
          <w:lang w:eastAsia="en-US"/>
        </w:rPr>
        <w:t xml:space="preserve">(сайте Торговой системы), с учетом особенностей, установленных ст. 3.3, 3.4 </w:t>
      </w:r>
      <w:r>
        <w:rPr>
          <w:sz w:val="22"/>
          <w:szCs w:val="22"/>
          <w:lang w:eastAsia="en-US"/>
        </w:rPr>
        <w:t xml:space="preserve">Закона № </w:t>
      </w:r>
      <w:r w:rsidRPr="00CD62AC">
        <w:rPr>
          <w:sz w:val="22"/>
          <w:szCs w:val="22"/>
          <w:lang w:eastAsia="en-US"/>
        </w:rPr>
        <w:t xml:space="preserve">223-ФЗ и </w:t>
      </w:r>
      <w:r w:rsidRPr="00CD62AC">
        <w:rPr>
          <w:sz w:val="22"/>
          <w:szCs w:val="22"/>
        </w:rPr>
        <w:t>правилами</w:t>
      </w:r>
      <w:r w:rsidRPr="00F80011">
        <w:rPr>
          <w:sz w:val="22"/>
          <w:szCs w:val="22"/>
        </w:rPr>
        <w:t>(регламентом), действующими на электронной площадке.</w:t>
      </w:r>
    </w:p>
    <w:p w14:paraId="1147E560" w14:textId="77777777" w:rsidR="00400ACD" w:rsidRPr="00F80011" w:rsidRDefault="00400ACD" w:rsidP="00F80011">
      <w:pPr>
        <w:ind w:firstLine="284"/>
        <w:jc w:val="both"/>
        <w:rPr>
          <w:sz w:val="22"/>
          <w:szCs w:val="22"/>
          <w:lang w:eastAsia="en-US"/>
        </w:rPr>
      </w:pPr>
      <w:r w:rsidRPr="00F80011">
        <w:rPr>
          <w:sz w:val="22"/>
          <w:szCs w:val="22"/>
        </w:rPr>
        <w:t xml:space="preserve">7.1.6 </w:t>
      </w:r>
      <w:r w:rsidRPr="00F80011">
        <w:rPr>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Pr>
          <w:bCs/>
          <w:sz w:val="22"/>
          <w:szCs w:val="22"/>
          <w:lang w:eastAsia="en-US"/>
        </w:rPr>
        <w:t xml:space="preserve">Закона № </w:t>
      </w:r>
      <w:r w:rsidRPr="00F80011">
        <w:rPr>
          <w:bCs/>
          <w:sz w:val="22"/>
          <w:szCs w:val="22"/>
          <w:lang w:eastAsia="en-US"/>
        </w:rPr>
        <w:t>223-ФЗ.</w:t>
      </w:r>
    </w:p>
    <w:p w14:paraId="0E374CC0" w14:textId="77777777" w:rsidR="00400ACD" w:rsidRDefault="00400ACD" w:rsidP="00F80011">
      <w:pPr>
        <w:ind w:firstLine="284"/>
        <w:jc w:val="both"/>
        <w:rPr>
          <w:bCs/>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14:paraId="7A88100D" w14:textId="13E41140" w:rsidR="00400ACD" w:rsidRPr="00F80011" w:rsidRDefault="00400ACD" w:rsidP="00DE7C75">
      <w:pPr>
        <w:jc w:val="both"/>
        <w:rPr>
          <w:sz w:val="22"/>
          <w:szCs w:val="22"/>
        </w:rPr>
      </w:pPr>
      <w:r>
        <w:rPr>
          <w:b/>
        </w:rPr>
        <w:t>7</w:t>
      </w:r>
      <w:r w:rsidRPr="00E05AA8">
        <w:rPr>
          <w:b/>
        </w:rPr>
        <w:t xml:space="preserve">.2 Закупки </w:t>
      </w:r>
      <w:r w:rsidR="00E439CD" w:rsidRPr="00E05AA8">
        <w:rPr>
          <w:b/>
        </w:rPr>
        <w:t xml:space="preserve">у </w:t>
      </w:r>
      <w:r w:rsidR="00E439CD">
        <w:rPr>
          <w:b/>
        </w:rPr>
        <w:t>субъектов</w:t>
      </w:r>
      <w:r w:rsidRPr="00E05AA8">
        <w:rPr>
          <w:b/>
        </w:rPr>
        <w:t xml:space="preserve"> малого и среднего предпринимательства</w:t>
      </w:r>
    </w:p>
    <w:p w14:paraId="50DCCCAA" w14:textId="77777777" w:rsidR="00400ACD" w:rsidRPr="00D66598" w:rsidRDefault="00400ACD" w:rsidP="00DE7C75">
      <w:pPr>
        <w:pStyle w:val="a7"/>
        <w:ind w:left="0"/>
        <w:jc w:val="both"/>
      </w:pPr>
      <w:r>
        <w:t xml:space="preserve">7.2.1 </w:t>
      </w:r>
      <w:r w:rsidRPr="00D66598">
        <w:t xml:space="preserve">В случае, если в соответствии с Федеральным законом №223-ФЗ Заказчик обязан осуществлять закупки у субъектов малого и среднего предпринимательства, такой Заказчик при осуществлении закупки, определении годового объема закупки, который Заказчик обязан осуществить у таких субъектов, расчете указанного объема, а также </w:t>
      </w:r>
      <w:r w:rsidRPr="00D66598">
        <w:lastRenderedPageBreak/>
        <w:t xml:space="preserve">подготовке формы годового отчета о закупке у субъектов малого и среднего предпринимательства руководствуется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учетом положений Постановления Правительства Российской Федерации от 07.07.2021 № 1128 “О внесении изменений в некоторые акты Правительства Российской Федерации по вопросам участия субъектов малого и среднего предпринимательства в закупках товаров, работ, услуг отдельными видами юридических лиц и признании утратившими силу отдельных положений некоторых актов Правительства Российской Федерации”. </w:t>
      </w:r>
    </w:p>
    <w:p w14:paraId="41A47F08" w14:textId="77777777" w:rsidR="00400ACD" w:rsidRPr="00D66598" w:rsidRDefault="00400ACD" w:rsidP="00DE7C75">
      <w:pPr>
        <w:pStyle w:val="a7"/>
        <w:ind w:left="0"/>
        <w:jc w:val="both"/>
      </w:pPr>
      <w:r w:rsidRPr="00D66598">
        <w:t>Конкурентная закупка в электронной форме, участниками которой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осуществляется в соответствии со статьями 3.2 - 3.4 Федерального закона №223-ФЗ.</w:t>
      </w:r>
    </w:p>
    <w:p w14:paraId="5EAA379C" w14:textId="77777777" w:rsidR="00400ACD" w:rsidRPr="008465E4" w:rsidRDefault="00400ACD" w:rsidP="00DE7C75">
      <w:pPr>
        <w:jc w:val="both"/>
      </w:pPr>
      <w:r w:rsidRPr="008465E4">
        <w:t>7.2.2 Юридические лица, указанные в части 2 статьи 1 Федерального закона «О закупках товаров, работ, услуг отдельными видами юридических лиц» и являющиеся субъектами малого и среднего предпринимательства, вправе не применять Постановление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75D5BB9" w14:textId="4D07D44C" w:rsidR="009C1E6D" w:rsidRDefault="00400ACD" w:rsidP="00DE7C75">
      <w:pPr>
        <w:pStyle w:val="a7"/>
        <w:ind w:left="0"/>
        <w:jc w:val="both"/>
      </w:pPr>
      <w:r>
        <w:t>7.2</w:t>
      </w:r>
      <w:r w:rsidRPr="00D66598">
        <w:t>.</w:t>
      </w:r>
      <w:r>
        <w:t>3.</w:t>
      </w:r>
      <w:r w:rsidRPr="00D66598">
        <w:t xml:space="preserve"> Закупки, участниками которых могут являться только СМСП, проводятся, только если их предмет включен в утвержденный и размещенный в единой информационной </w:t>
      </w:r>
      <w:r w:rsidR="00E439CD" w:rsidRPr="00D66598">
        <w:t>системе перечень</w:t>
      </w:r>
      <w:r w:rsidRPr="00D66598">
        <w:t xml:space="preserve"> товаров, работ, услуг, закупки которых осуществляются у СМСП (далее - перечень).</w:t>
      </w:r>
    </w:p>
    <w:p w14:paraId="30C891A6" w14:textId="5EB08C76" w:rsidR="009C1E6D" w:rsidRPr="0067737F" w:rsidRDefault="009C1E6D" w:rsidP="009C1E6D">
      <w:pPr>
        <w:pStyle w:val="ConsPlusNormal"/>
        <w:ind w:firstLine="0"/>
        <w:jc w:val="both"/>
        <w:rPr>
          <w:rFonts w:ascii="Times New Roman" w:hAnsi="Times New Roman" w:cs="Times New Roman"/>
          <w:color w:val="000000"/>
          <w:sz w:val="20"/>
        </w:rPr>
      </w:pPr>
      <w:r w:rsidRPr="009C1E6D">
        <w:rPr>
          <w:rFonts w:ascii="Times New Roman" w:hAnsi="Times New Roman" w:cs="Times New Roman"/>
        </w:rPr>
        <w:t xml:space="preserve"> </w:t>
      </w:r>
      <w:bookmarkStart w:id="107" w:name="P1112"/>
      <w:bookmarkEnd w:id="107"/>
      <w:r w:rsidRPr="009C1E6D">
        <w:rPr>
          <w:rFonts w:ascii="Times New Roman" w:hAnsi="Times New Roman" w:cs="Times New Roman"/>
        </w:rPr>
        <w:t xml:space="preserve">7.2.4. При осуществлении закупки у субъекта малого или среднего предпринимательства срок оплаты поставленных товаров ( выполненных работ, оказанных услуг) по договорам (отдельному этапу договора), заключенному по результатам закупки у СМСП, должен составлять не более 7 рабочих дней со дня подписания заказчиком документов о приемке поставленного товара( выполненной работы, оказанной услуги) по договору (отдельному этапу договора).Иной срок оплаты , а именно 14 рабочих дней, устанавливается для агентского договора на </w:t>
      </w:r>
      <w:r w:rsidRPr="009C1E6D">
        <w:rPr>
          <w:rFonts w:ascii="Times New Roman CYR" w:hAnsi="Times New Roman CYR" w:cs="Times New Roman CYR"/>
          <w:color w:val="000000"/>
        </w:rPr>
        <w:t xml:space="preserve">совершение комплекса юридических и иных действий, направленных на установление отношений сотрудничества и партнерства в целях формирования оптимального в коммерческом плане репертуара и повышения эффективности работы </w:t>
      </w:r>
      <w:r>
        <w:rPr>
          <w:rFonts w:ascii="Times New Roman CYR" w:hAnsi="Times New Roman CYR" w:cs="Times New Roman CYR"/>
          <w:color w:val="000000"/>
        </w:rPr>
        <w:t>МБУК «Трубчевский музей и планетарий»</w:t>
      </w:r>
      <w:r w:rsidRPr="0067737F">
        <w:rPr>
          <w:rFonts w:ascii="Times New Roman" w:hAnsi="Times New Roman" w:cs="Times New Roman"/>
          <w:color w:val="000000"/>
          <w:sz w:val="20"/>
        </w:rPr>
        <w:t xml:space="preserve">      </w:t>
      </w:r>
    </w:p>
    <w:p w14:paraId="19884FEB" w14:textId="6173CE8E" w:rsidR="009C1E6D" w:rsidRPr="009C1E6D" w:rsidRDefault="009C1E6D" w:rsidP="009C1E6D">
      <w:pPr>
        <w:spacing w:after="180"/>
        <w:jc w:val="both"/>
        <w:rPr>
          <w:color w:val="000000"/>
          <w:spacing w:val="-2"/>
          <w:sz w:val="22"/>
          <w:szCs w:val="22"/>
          <w:lang w:eastAsia="ru-RU"/>
        </w:rPr>
      </w:pPr>
      <w:r w:rsidRPr="009C1E6D">
        <w:rPr>
          <w:color w:val="000000"/>
          <w:spacing w:val="-2"/>
          <w:sz w:val="22"/>
          <w:szCs w:val="22"/>
          <w:lang w:eastAsia="ru-RU"/>
        </w:rPr>
        <w:t>7.2.5. Независимая гарантия составляется по типовой форме из ПП № 1397 от 09.08.2022. Также в документ разрешено включать другие условия, если они не противоречат извещению о закупке, тендерной документации, положению о </w:t>
      </w:r>
      <w:r w:rsidR="00C44FCD" w:rsidRPr="009C1E6D">
        <w:rPr>
          <w:color w:val="000000"/>
          <w:spacing w:val="-2"/>
          <w:sz w:val="22"/>
          <w:szCs w:val="22"/>
          <w:lang w:eastAsia="ru-RU"/>
        </w:rPr>
        <w:t>закупке и</w:t>
      </w:r>
      <w:r w:rsidRPr="009C1E6D">
        <w:rPr>
          <w:color w:val="000000"/>
          <w:spacing w:val="-2"/>
          <w:sz w:val="22"/>
          <w:szCs w:val="22"/>
          <w:lang w:eastAsia="ru-RU"/>
        </w:rPr>
        <w:t> ПП №1397 от 09.08.2022. Не допускается гаранту запрашивать у заказчика документы не из перечня ПП № 1397 от 09.08.2022, требовать у заказчика деньги за подачу запроса выплат в электронном виде или за использование информационных систем. Запрещено отказывать в переводе денег из-за отсутствия уведомления о нарушении или расторжении договора.</w:t>
      </w:r>
    </w:p>
    <w:p w14:paraId="1D6EB035"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документ готовят в бумажном или электронном виде;</w:t>
      </w:r>
    </w:p>
    <w:p w14:paraId="3A6A9FD2"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бумажный документ прошивают и нумеруют;</w:t>
      </w:r>
    </w:p>
    <w:p w14:paraId="27820878"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электронную НГ подписывают усиленной электронной подписью (УКЭП), а бумажную подписывает сам руководитель или другой сотрудник по доверенности;</w:t>
      </w:r>
    </w:p>
    <w:p w14:paraId="428B9A84"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в текст гарантии включают порядок подачи требования об уплате обеспечения, сроке перевода денег и указание на конкретный арбитражный суд, в котором будут рассматривать споры;</w:t>
      </w:r>
    </w:p>
    <w:p w14:paraId="00B39944"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обязательства по НГ считают исполненными после фактического перевода денег;</w:t>
      </w:r>
    </w:p>
    <w:p w14:paraId="050B7AFB"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все расходы, связанные с переводом, берет на себя гарант;</w:t>
      </w:r>
    </w:p>
    <w:p w14:paraId="2479A848" w14:textId="77777777" w:rsidR="009C1E6D" w:rsidRPr="009C1E6D" w:rsidRDefault="009C1E6D" w:rsidP="009C1E6D">
      <w:pPr>
        <w:numPr>
          <w:ilvl w:val="0"/>
          <w:numId w:val="48"/>
        </w:numPr>
        <w:spacing w:before="100" w:beforeAutospacing="1"/>
        <w:ind w:left="0" w:firstLine="0"/>
        <w:jc w:val="both"/>
        <w:rPr>
          <w:color w:val="000000"/>
          <w:spacing w:val="-2"/>
          <w:sz w:val="22"/>
          <w:szCs w:val="22"/>
          <w:lang w:eastAsia="ru-RU"/>
        </w:rPr>
      </w:pPr>
      <w:r w:rsidRPr="009C1E6D">
        <w:rPr>
          <w:color w:val="000000"/>
          <w:spacing w:val="-2"/>
          <w:sz w:val="22"/>
          <w:szCs w:val="22"/>
          <w:lang w:eastAsia="ru-RU"/>
        </w:rPr>
        <w:t>исключение банка из перечня Минфина не ведет к аннулированию гарантии.</w:t>
      </w:r>
    </w:p>
    <w:p w14:paraId="6A39A0DD" w14:textId="77777777" w:rsidR="009C1E6D" w:rsidRPr="009C1E6D" w:rsidRDefault="009C1E6D" w:rsidP="009C1E6D">
      <w:pPr>
        <w:jc w:val="both"/>
        <w:rPr>
          <w:color w:val="000000"/>
          <w:spacing w:val="-2"/>
          <w:sz w:val="22"/>
          <w:szCs w:val="22"/>
          <w:lang w:eastAsia="ru-RU"/>
        </w:rPr>
      </w:pPr>
    </w:p>
    <w:p w14:paraId="3FDD1C82"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t>ТРЕБОВАНИЕ ОБ УПЛАТЕ ПО ГАРАНТИИ</w:t>
      </w:r>
    </w:p>
    <w:p w14:paraId="209B7DB2"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t>Положение о независимых гарантиях предусматривает две формы требования: уплата по гарантии обеспечения заявки и выплата по гарантии обеспечения исполнения договора.</w:t>
      </w:r>
    </w:p>
    <w:p w14:paraId="0831E0AC"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lastRenderedPageBreak/>
        <w:t>В требование об уплате по гарантии включают:</w:t>
      </w:r>
    </w:p>
    <w:p w14:paraId="7C84D323"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сведения о гаранте, заказчике и поставщике, в том числе идентификационный код гаранта;</w:t>
      </w:r>
    </w:p>
    <w:p w14:paraId="0EA4EFD0"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сведения о закупке, в том числе номер извещения;</w:t>
      </w:r>
    </w:p>
    <w:p w14:paraId="6890A90B"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номер из реестра независимых гарантий (когда НГ начнут включать в спецреестр);</w:t>
      </w:r>
    </w:p>
    <w:p w14:paraId="10B20AD4"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причину направления требования;</w:t>
      </w:r>
    </w:p>
    <w:p w14:paraId="195615D9"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срок рассмотрения обращения и перевода денег;</w:t>
      </w:r>
    </w:p>
    <w:p w14:paraId="1690ED77"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реквизиты счета для перевода денег;</w:t>
      </w:r>
    </w:p>
    <w:p w14:paraId="50F2BA95"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список приложений;</w:t>
      </w:r>
    </w:p>
    <w:p w14:paraId="0AECC37E"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иные нюансы.</w:t>
      </w:r>
    </w:p>
    <w:p w14:paraId="381478B0"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t>Если заказчик обращается за деньгами по гарантии обеспечения исполнения договора, к требованию прикладывают:</w:t>
      </w:r>
    </w:p>
    <w:p w14:paraId="0466CF75" w14:textId="77777777" w:rsidR="009C1E6D" w:rsidRPr="009C1E6D" w:rsidRDefault="009C1E6D" w:rsidP="009C1E6D">
      <w:pPr>
        <w:numPr>
          <w:ilvl w:val="0"/>
          <w:numId w:val="50"/>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расчет суммы выплат;</w:t>
      </w:r>
    </w:p>
    <w:p w14:paraId="773174F9" w14:textId="77777777" w:rsidR="009C1E6D" w:rsidRPr="009C1E6D" w:rsidRDefault="009C1E6D" w:rsidP="009C1E6D">
      <w:pPr>
        <w:numPr>
          <w:ilvl w:val="0"/>
          <w:numId w:val="50"/>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документ, фиксирующий нарушение обязательств (претензия, расчет неустойки и т.п.);</w:t>
      </w:r>
    </w:p>
    <w:p w14:paraId="3F615A82" w14:textId="49181EA4" w:rsidR="009C1E6D" w:rsidRPr="009C1E6D" w:rsidRDefault="009C1E6D" w:rsidP="009C1E6D">
      <w:pPr>
        <w:numPr>
          <w:ilvl w:val="0"/>
          <w:numId w:val="50"/>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документ, подтверждающий полномочия, подписавшего требование.</w:t>
      </w:r>
    </w:p>
    <w:p w14:paraId="2EFAB21E" w14:textId="19946612" w:rsidR="00400ACD" w:rsidRPr="00AC3F45" w:rsidRDefault="009C1E6D" w:rsidP="009C1E6D">
      <w:pPr>
        <w:spacing w:after="180"/>
        <w:jc w:val="both"/>
        <w:rPr>
          <w:sz w:val="22"/>
          <w:szCs w:val="22"/>
        </w:rPr>
      </w:pPr>
      <w:r w:rsidRPr="009C1E6D">
        <w:rPr>
          <w:color w:val="000000"/>
          <w:spacing w:val="-2"/>
          <w:sz w:val="22"/>
          <w:szCs w:val="22"/>
          <w:lang w:eastAsia="ru-RU"/>
        </w:rPr>
        <w:t>При подготовке требования в бумажном виде, к нему прилагают оригиналы документов или заверенные заказчиком копии. Если требование направляют в электронном виде, документы подписывают УКЭП (усиленной квалифицированной электронной подписью). Способ отправки запроса определяется заказчиком.</w:t>
      </w:r>
      <w:r w:rsidR="00400ACD">
        <w:rPr>
          <w:sz w:val="22"/>
          <w:szCs w:val="22"/>
        </w:rPr>
        <w:tab/>
      </w:r>
    </w:p>
    <w:p w14:paraId="628FF5FF" w14:textId="77777777" w:rsidR="00400ACD" w:rsidRPr="00AC3F45" w:rsidRDefault="00400ACD" w:rsidP="00A5411B">
      <w:pPr>
        <w:pStyle w:val="1"/>
        <w:spacing w:before="0" w:after="0"/>
        <w:ind w:firstLine="284"/>
        <w:jc w:val="center"/>
        <w:rPr>
          <w:rFonts w:ascii="Times New Roman" w:hAnsi="Times New Roman" w:cs="Times New Roman"/>
          <w:sz w:val="22"/>
          <w:szCs w:val="22"/>
        </w:rPr>
      </w:pPr>
      <w:bookmarkStart w:id="108" w:name="__RefHeading__205_2018128844"/>
      <w:bookmarkEnd w:id="101"/>
      <w:bookmarkEnd w:id="108"/>
      <w:r w:rsidRPr="00AC3F45">
        <w:rPr>
          <w:rFonts w:ascii="Times New Roman" w:hAnsi="Times New Roman" w:cs="Times New Roman"/>
          <w:sz w:val="22"/>
          <w:szCs w:val="22"/>
        </w:rPr>
        <w:t>8. Общие требования к заявке на учас</w:t>
      </w:r>
      <w:r>
        <w:rPr>
          <w:rFonts w:ascii="Times New Roman" w:hAnsi="Times New Roman" w:cs="Times New Roman"/>
          <w:sz w:val="22"/>
          <w:szCs w:val="22"/>
        </w:rPr>
        <w:t>тие в закупке</w:t>
      </w:r>
    </w:p>
    <w:p w14:paraId="47DD3451" w14:textId="77777777" w:rsidR="00400ACD" w:rsidRPr="00AC3F45" w:rsidRDefault="00400ACD"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14:paraId="0C2CEADC" w14:textId="77777777" w:rsidR="00400ACD" w:rsidRPr="00AC3F45" w:rsidRDefault="00400ACD"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14:paraId="323AAED3" w14:textId="77777777" w:rsidR="00400ACD" w:rsidRPr="00AC3F45" w:rsidRDefault="00400ACD"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14:paraId="10519146" w14:textId="77777777" w:rsidR="00400ACD" w:rsidRPr="00AC3F45" w:rsidRDefault="00400ACD"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14:paraId="243EDBE2" w14:textId="77777777" w:rsidR="00400ACD" w:rsidRPr="00AC3F45" w:rsidRDefault="00400ACD"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A864273" w14:textId="77777777" w:rsidR="00400ACD" w:rsidRPr="00AC3F45" w:rsidRDefault="00400ACD"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14:paraId="2BAFE4FC" w14:textId="77777777" w:rsidR="00400ACD" w:rsidRPr="00AC3F45" w:rsidRDefault="00400ACD"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sidRPr="00AC3F45">
        <w:rPr>
          <w:sz w:val="22"/>
          <w:szCs w:val="22"/>
        </w:rPr>
        <w:lastRenderedPageBreak/>
        <w:t>руководителем участника закупки, заявка на участие в закупке должна содержать также документ, подтверждающий полномочия такого лица;</w:t>
      </w:r>
    </w:p>
    <w:p w14:paraId="15F05BA9" w14:textId="77777777" w:rsidR="00400ACD" w:rsidRPr="00AC3F45" w:rsidRDefault="00400ACD"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14:paraId="40F91A24" w14:textId="77777777" w:rsidR="00400ACD" w:rsidRPr="00AC3F45" w:rsidRDefault="00400ACD"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14:paraId="2F6CB650" w14:textId="77777777" w:rsidR="00400ACD" w:rsidRPr="00AC3F45" w:rsidRDefault="00400ACD"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14:paraId="789AEFBA" w14:textId="77777777" w:rsidR="00400ACD" w:rsidRPr="00AC3F45" w:rsidRDefault="00400ACD"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14:paraId="6AEBBC83" w14:textId="77777777" w:rsidR="00400ACD" w:rsidRPr="00AC3F45" w:rsidRDefault="00400ACD"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14:paraId="70ABD6DD" w14:textId="77777777" w:rsidR="00400ACD" w:rsidRPr="00AC3F45" w:rsidRDefault="00400ACD"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14:paraId="0B5EBE12" w14:textId="77777777" w:rsidR="00400ACD" w:rsidRPr="00AC3F45" w:rsidRDefault="00400ACD" w:rsidP="00D706A9">
      <w:pPr>
        <w:pStyle w:val="a7"/>
        <w:tabs>
          <w:tab w:val="left" w:pos="1560"/>
        </w:tabs>
        <w:ind w:left="0" w:firstLine="284"/>
        <w:jc w:val="both"/>
        <w:rPr>
          <w:sz w:val="22"/>
          <w:szCs w:val="22"/>
        </w:rPr>
      </w:pPr>
      <w:bookmarkStart w:id="109"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9"/>
    <w:p w14:paraId="4CAE6DAA" w14:textId="77777777" w:rsidR="00400ACD" w:rsidRPr="00AC3F45" w:rsidRDefault="00400ACD"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14:paraId="5AB1E447" w14:textId="77777777" w:rsidR="00400ACD" w:rsidRPr="00AC3F45" w:rsidRDefault="00400ACD"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14:paraId="758F699B" w14:textId="77777777" w:rsidR="00400ACD" w:rsidRPr="00AC3F45" w:rsidRDefault="00400ACD" w:rsidP="00D706A9">
      <w:pPr>
        <w:pStyle w:val="a7"/>
        <w:tabs>
          <w:tab w:val="left" w:pos="1560"/>
        </w:tabs>
        <w:ind w:left="0" w:firstLine="284"/>
        <w:jc w:val="both"/>
        <w:rPr>
          <w:sz w:val="22"/>
          <w:szCs w:val="22"/>
        </w:rPr>
      </w:pPr>
      <w:bookmarkStart w:id="110"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10"/>
    <w:p w14:paraId="19D35C24" w14:textId="77777777" w:rsidR="00400ACD" w:rsidRPr="00AC3F45" w:rsidRDefault="00400ACD" w:rsidP="00D706A9">
      <w:pPr>
        <w:ind w:firstLine="284"/>
        <w:jc w:val="both"/>
        <w:rPr>
          <w:rStyle w:val="af0"/>
          <w:sz w:val="22"/>
          <w:szCs w:val="22"/>
        </w:rPr>
      </w:pPr>
      <w:r w:rsidRPr="00AC3F45">
        <w:rPr>
          <w:sz w:val="22"/>
          <w:szCs w:val="22"/>
        </w:rPr>
        <w:t>8.4 Оформление заявки на участие в закупке.</w:t>
      </w:r>
    </w:p>
    <w:p w14:paraId="5C829C3B" w14:textId="77777777" w:rsidR="00400ACD" w:rsidRPr="00AC3F45" w:rsidRDefault="00400ACD"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19B06465" w14:textId="77777777" w:rsidR="00400ACD" w:rsidRPr="00AC3F45" w:rsidRDefault="00400ACD"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14:paraId="1F082BD1" w14:textId="77777777" w:rsidR="00400ACD" w:rsidRPr="00AC3F45" w:rsidRDefault="00400ACD"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14:paraId="1785C273" w14:textId="77777777" w:rsidR="00400ACD" w:rsidRPr="00AC3F45" w:rsidRDefault="00400ACD"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14:paraId="0181813C" w14:textId="77777777" w:rsidR="00400ACD" w:rsidRPr="00AC3F45" w:rsidRDefault="00400ACD" w:rsidP="00D706A9">
      <w:pPr>
        <w:ind w:firstLine="284"/>
        <w:jc w:val="both"/>
        <w:rPr>
          <w:sz w:val="22"/>
          <w:szCs w:val="22"/>
          <w:lang w:eastAsia="en-US"/>
        </w:rPr>
      </w:pPr>
      <w:r w:rsidRPr="00AC3F45">
        <w:rPr>
          <w:sz w:val="22"/>
          <w:szCs w:val="22"/>
        </w:rPr>
        <w:lastRenderedPageBreak/>
        <w:t>8.4.5 Заявка на участие в закупке направляется по адресу и в сроки, указанные в документации о проведении закупки.</w:t>
      </w:r>
    </w:p>
    <w:p w14:paraId="60478AE6" w14:textId="77777777" w:rsidR="00400ACD" w:rsidRPr="00AC3F45" w:rsidRDefault="00400ACD" w:rsidP="00D706A9">
      <w:pPr>
        <w:ind w:firstLine="284"/>
        <w:jc w:val="both"/>
        <w:rPr>
          <w:sz w:val="22"/>
          <w:szCs w:val="22"/>
          <w:lang w:eastAsia="en-US"/>
        </w:rPr>
      </w:pPr>
      <w:r w:rsidRPr="00AC3F45">
        <w:rPr>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14:paraId="33A88AEC" w14:textId="77777777" w:rsidR="00400ACD" w:rsidRDefault="00400ACD" w:rsidP="00C9288A">
      <w:pPr>
        <w:ind w:firstLine="284"/>
        <w:jc w:val="both"/>
        <w:rPr>
          <w:sz w:val="22"/>
          <w:szCs w:val="22"/>
          <w:lang w:eastAsia="en-US"/>
        </w:rPr>
      </w:pPr>
      <w:r w:rsidRPr="00AC3F45">
        <w:rPr>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sz w:val="22"/>
          <w:szCs w:val="22"/>
          <w:lang w:eastAsia="en-US"/>
        </w:rPr>
        <w:t>стемы.</w:t>
      </w:r>
      <w:bookmarkStart w:id="111" w:name="sub_800"/>
      <w:bookmarkStart w:id="112" w:name="sub_1010"/>
    </w:p>
    <w:p w14:paraId="63E65E38" w14:textId="77777777" w:rsidR="00400ACD" w:rsidRPr="00AC3F45" w:rsidRDefault="00400ACD" w:rsidP="00C9288A">
      <w:pPr>
        <w:ind w:firstLine="284"/>
        <w:jc w:val="both"/>
        <w:rPr>
          <w:sz w:val="22"/>
          <w:szCs w:val="22"/>
        </w:rPr>
      </w:pPr>
    </w:p>
    <w:p w14:paraId="17B9660F" w14:textId="77777777" w:rsidR="00400ACD" w:rsidRPr="00CB7FC8" w:rsidRDefault="00400ACD" w:rsidP="00A5411B">
      <w:pPr>
        <w:pStyle w:val="1"/>
        <w:spacing w:before="0" w:after="0"/>
        <w:ind w:firstLine="284"/>
        <w:jc w:val="center"/>
        <w:rPr>
          <w:rFonts w:ascii="Times New Roman" w:hAnsi="Times New Roman" w:cs="Times New Roman"/>
          <w:b w:val="0"/>
          <w:sz w:val="22"/>
          <w:szCs w:val="22"/>
        </w:rPr>
      </w:pPr>
      <w:bookmarkStart w:id="113" w:name="sub_76"/>
      <w:bookmarkStart w:id="114" w:name="__RefHeading__203_2018128844"/>
      <w:bookmarkStart w:id="115" w:name="__RefHeading__207_2018128844"/>
      <w:bookmarkEnd w:id="111"/>
      <w:r w:rsidRPr="00A5411B">
        <w:rPr>
          <w:rFonts w:ascii="Times New Roman" w:hAnsi="Times New Roman" w:cs="Times New Roman"/>
          <w:bCs w:val="0"/>
          <w:kern w:val="0"/>
          <w:sz w:val="22"/>
          <w:szCs w:val="22"/>
        </w:rPr>
        <w:t>9</w:t>
      </w:r>
      <w:r w:rsidRPr="00CB7FC8">
        <w:rPr>
          <w:rStyle w:val="af7"/>
          <w:rFonts w:ascii="Times New Roman" w:hAnsi="Times New Roman" w:cs="Times New Roman"/>
          <w:b/>
          <w:color w:val="auto"/>
          <w:sz w:val="22"/>
          <w:szCs w:val="22"/>
        </w:rPr>
        <w:t>. Обеспечение заявок на участие в закупке</w:t>
      </w:r>
    </w:p>
    <w:bookmarkEnd w:id="113"/>
    <w:p w14:paraId="3E8D0D83" w14:textId="77777777" w:rsidR="00400ACD" w:rsidRPr="00BE3C27" w:rsidRDefault="00400ACD" w:rsidP="00D706A9">
      <w:pPr>
        <w:pStyle w:val="a7"/>
        <w:ind w:left="34" w:firstLine="250"/>
        <w:jc w:val="both"/>
        <w:rPr>
          <w:sz w:val="22"/>
          <w:szCs w:val="22"/>
        </w:rPr>
      </w:pPr>
      <w:r w:rsidRPr="00BE3C27">
        <w:rPr>
          <w:sz w:val="22"/>
          <w:szCs w:val="22"/>
        </w:rPr>
        <w:t>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w:t>
      </w:r>
      <w:r>
        <w:rPr>
          <w:sz w:val="22"/>
          <w:szCs w:val="22"/>
        </w:rPr>
        <w:t xml:space="preserve"> </w:t>
      </w:r>
      <w:r w:rsidRPr="00BE3C27">
        <w:rPr>
          <w:sz w:val="22"/>
          <w:szCs w:val="22"/>
        </w:rPr>
        <w:t xml:space="preserve">путем внесения денежных средств, предоставления банковской гарантии </w:t>
      </w:r>
      <w:r w:rsidRPr="00BE3C27">
        <w:rPr>
          <w:sz w:val="22"/>
          <w:szCs w:val="22"/>
          <w:shd w:val="clear" w:color="auto" w:fill="FFFFFF"/>
        </w:rPr>
        <w:t>или иным способом, предусмотренным Гражданским </w:t>
      </w:r>
      <w:hyperlink r:id="rId9" w:anchor="dst0" w:history="1">
        <w:r w:rsidRPr="00BE3C27">
          <w:rPr>
            <w:rStyle w:val="ae"/>
            <w:color w:val="auto"/>
            <w:sz w:val="22"/>
            <w:szCs w:val="22"/>
            <w:u w:val="none"/>
            <w:shd w:val="clear" w:color="auto" w:fill="FFFFFF"/>
          </w:rPr>
          <w:t>кодексом</w:t>
        </w:r>
      </w:hyperlink>
      <w:r w:rsidRPr="00BE3C27">
        <w:rPr>
          <w:sz w:val="22"/>
          <w:szCs w:val="22"/>
          <w:shd w:val="clear" w:color="auto" w:fill="FFFFFF"/>
        </w:rPr>
        <w:t> Российской Федерации, за исключением проведения закупки в соответствии со статьей 3.4 Закона № 223-ФЗ</w:t>
      </w:r>
      <w:r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14:paraId="444C400B" w14:textId="77777777" w:rsidR="00400ACD" w:rsidRPr="00BE3C27" w:rsidRDefault="00400ACD"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 Закона № 223-ФЗ.</w:t>
      </w:r>
    </w:p>
    <w:p w14:paraId="3C41BD96" w14:textId="77777777" w:rsidR="00400ACD" w:rsidRPr="00BE3C27" w:rsidRDefault="00400ACD"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14:paraId="41130A4B" w14:textId="77777777" w:rsidR="00400ACD" w:rsidRPr="00AC3F45" w:rsidRDefault="00400ACD" w:rsidP="00D706A9">
      <w:pPr>
        <w:ind w:firstLine="250"/>
        <w:jc w:val="both"/>
        <w:rPr>
          <w:sz w:val="22"/>
          <w:szCs w:val="22"/>
        </w:rPr>
      </w:pPr>
      <w:r w:rsidRPr="00BE3C27">
        <w:rPr>
          <w:sz w:val="22"/>
          <w:szCs w:val="22"/>
        </w:rPr>
        <w:t>9.2 Обязательства участника закупки, связанные с участием в закупке и подачей заявки на участие в закупке, включают:</w:t>
      </w:r>
    </w:p>
    <w:p w14:paraId="127EC12E" w14:textId="77777777" w:rsidR="00400ACD" w:rsidRPr="00AC3F45" w:rsidRDefault="00400ACD" w:rsidP="00D706A9">
      <w:pPr>
        <w:ind w:firstLine="284"/>
        <w:jc w:val="both"/>
        <w:rPr>
          <w:sz w:val="22"/>
          <w:szCs w:val="22"/>
        </w:rPr>
      </w:pPr>
      <w:r>
        <w:rPr>
          <w:sz w:val="22"/>
          <w:szCs w:val="22"/>
        </w:rPr>
        <w:t>9</w:t>
      </w:r>
      <w:r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14:paraId="23C5C4B3" w14:textId="77777777" w:rsidR="00400ACD" w:rsidRPr="00AC3F45" w:rsidRDefault="00400ACD" w:rsidP="00D706A9">
      <w:pPr>
        <w:ind w:firstLine="284"/>
        <w:jc w:val="both"/>
        <w:rPr>
          <w:sz w:val="22"/>
          <w:szCs w:val="22"/>
        </w:rPr>
      </w:pPr>
      <w:r>
        <w:rPr>
          <w:sz w:val="22"/>
          <w:szCs w:val="22"/>
        </w:rPr>
        <w:t>9</w:t>
      </w:r>
      <w:r w:rsidRPr="00AC3F45">
        <w:rPr>
          <w:sz w:val="22"/>
          <w:szCs w:val="22"/>
        </w:rPr>
        <w:t>.2.2 обязательство не изменять и (или) не отзывать заявку на участие в закупке после окончания срока подачи заявок;</w:t>
      </w:r>
    </w:p>
    <w:p w14:paraId="7517C956" w14:textId="77777777" w:rsidR="00400ACD" w:rsidRPr="00AC3F45" w:rsidRDefault="00400ACD" w:rsidP="00D706A9">
      <w:pPr>
        <w:ind w:firstLine="284"/>
        <w:jc w:val="both"/>
        <w:rPr>
          <w:sz w:val="22"/>
          <w:szCs w:val="22"/>
        </w:rPr>
      </w:pPr>
      <w:r>
        <w:rPr>
          <w:sz w:val="22"/>
          <w:szCs w:val="22"/>
        </w:rPr>
        <w:t>9</w:t>
      </w:r>
      <w:r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14:paraId="2C93DEEE" w14:textId="77777777" w:rsidR="00400ACD" w:rsidRPr="00BE3C27" w:rsidRDefault="00400ACD" w:rsidP="00D706A9">
      <w:pPr>
        <w:ind w:firstLine="284"/>
        <w:jc w:val="both"/>
        <w:rPr>
          <w:sz w:val="22"/>
          <w:szCs w:val="22"/>
        </w:rPr>
      </w:pPr>
      <w:r w:rsidRPr="00BE3C27">
        <w:rPr>
          <w:sz w:val="22"/>
          <w:szCs w:val="22"/>
        </w:rPr>
        <w:t>9.3 Заказчик удерживает сумму обеспечения заявки на участие в закупке в случаях невыполнения участником закупки обязательств, предусмотренных п. 9.2 настоящего Положения.</w:t>
      </w:r>
    </w:p>
    <w:p w14:paraId="3FDC1F83" w14:textId="77777777" w:rsidR="00400ACD" w:rsidRPr="002F4077" w:rsidRDefault="00400ACD" w:rsidP="00CC13D6">
      <w:pPr>
        <w:pStyle w:val="a7"/>
        <w:ind w:left="34" w:firstLine="250"/>
        <w:jc w:val="both"/>
        <w:rPr>
          <w:sz w:val="22"/>
          <w:szCs w:val="22"/>
        </w:rPr>
      </w:pPr>
      <w:r w:rsidRPr="00BE3C27">
        <w:rPr>
          <w:sz w:val="22"/>
          <w:szCs w:val="22"/>
        </w:rPr>
        <w:t>9.4 Обеспечение заявки возвращается участникам закупки во всех случаях, за исключением случаев, указанных в ч. 26 ст. 3.2 Закона № 223-ФЗ.</w:t>
      </w:r>
    </w:p>
    <w:bookmarkEnd w:id="112"/>
    <w:p w14:paraId="7AB1B044" w14:textId="77777777" w:rsidR="00400ACD" w:rsidRPr="00AC3F45" w:rsidRDefault="00400ACD" w:rsidP="00015A80">
      <w:pPr>
        <w:tabs>
          <w:tab w:val="left" w:pos="1560"/>
        </w:tabs>
        <w:jc w:val="both"/>
        <w:rPr>
          <w:sz w:val="22"/>
          <w:szCs w:val="22"/>
        </w:rPr>
      </w:pPr>
    </w:p>
    <w:p w14:paraId="0DC40C14" w14:textId="77777777" w:rsidR="00400ACD" w:rsidRPr="00AC3F45" w:rsidRDefault="00400ACD" w:rsidP="00815E2E">
      <w:pPr>
        <w:pStyle w:val="1"/>
        <w:spacing w:before="0" w:after="0"/>
        <w:ind w:firstLine="284"/>
        <w:jc w:val="center"/>
        <w:rPr>
          <w:rFonts w:ascii="Times New Roman" w:hAnsi="Times New Roman" w:cs="Times New Roman"/>
          <w:sz w:val="22"/>
          <w:szCs w:val="22"/>
        </w:rPr>
      </w:pPr>
      <w:bookmarkStart w:id="116" w:name="__RefHeading__209_2018128844"/>
      <w:bookmarkEnd w:id="116"/>
      <w:r>
        <w:rPr>
          <w:rFonts w:ascii="Times New Roman" w:hAnsi="Times New Roman" w:cs="Times New Roman"/>
          <w:sz w:val="22"/>
          <w:szCs w:val="22"/>
        </w:rPr>
        <w:t>10</w:t>
      </w:r>
      <w:r w:rsidRPr="00AC3F45">
        <w:rPr>
          <w:rFonts w:ascii="Times New Roman" w:hAnsi="Times New Roman" w:cs="Times New Roman"/>
          <w:sz w:val="22"/>
          <w:szCs w:val="22"/>
        </w:rPr>
        <w:t xml:space="preserve">. Заключение </w:t>
      </w:r>
      <w:r>
        <w:rPr>
          <w:rFonts w:ascii="Times New Roman" w:hAnsi="Times New Roman" w:cs="Times New Roman"/>
          <w:sz w:val="22"/>
          <w:szCs w:val="22"/>
        </w:rPr>
        <w:t>договора по результатам закупки</w:t>
      </w:r>
    </w:p>
    <w:p w14:paraId="351019FB" w14:textId="77777777" w:rsidR="00400ACD" w:rsidRPr="00BE3C27" w:rsidRDefault="00400ACD" w:rsidP="001716A6">
      <w:pPr>
        <w:pStyle w:val="a7"/>
        <w:tabs>
          <w:tab w:val="left" w:pos="765"/>
        </w:tabs>
        <w:ind w:left="0" w:firstLine="284"/>
        <w:jc w:val="both"/>
        <w:rPr>
          <w:sz w:val="22"/>
          <w:szCs w:val="22"/>
        </w:rPr>
      </w:pPr>
      <w:r>
        <w:rPr>
          <w:sz w:val="22"/>
          <w:szCs w:val="22"/>
        </w:rPr>
        <w:t>10</w:t>
      </w:r>
      <w:r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45C18D4C" w14:textId="77777777" w:rsidR="00400ACD" w:rsidRPr="00BE3C27" w:rsidRDefault="00400ACD"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14:paraId="2D5671A8" w14:textId="77777777" w:rsidR="00400ACD" w:rsidRPr="00BE3C27" w:rsidRDefault="00400ACD" w:rsidP="00606147">
      <w:pPr>
        <w:pStyle w:val="a7"/>
        <w:ind w:left="34" w:firstLine="250"/>
        <w:jc w:val="both"/>
        <w:rPr>
          <w:sz w:val="22"/>
          <w:szCs w:val="22"/>
        </w:rPr>
      </w:pPr>
      <w:r>
        <w:rPr>
          <w:sz w:val="22"/>
          <w:szCs w:val="22"/>
        </w:rPr>
        <w:lastRenderedPageBreak/>
        <w:t>10</w:t>
      </w:r>
      <w:r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Pr="00BE3C27">
        <w:rPr>
          <w:rStyle w:val="ad"/>
          <w:sz w:val="22"/>
          <w:szCs w:val="22"/>
        </w:rPr>
        <w:footnoteReference w:id="1"/>
      </w:r>
    </w:p>
    <w:p w14:paraId="6852F3B9" w14:textId="77777777" w:rsidR="00400ACD" w:rsidRPr="00BE3C27" w:rsidRDefault="00400ACD" w:rsidP="00606147">
      <w:pPr>
        <w:pStyle w:val="a7"/>
        <w:ind w:left="34" w:firstLine="250"/>
        <w:jc w:val="both"/>
        <w:rPr>
          <w:sz w:val="22"/>
          <w:szCs w:val="22"/>
        </w:rPr>
      </w:pPr>
      <w:r w:rsidRPr="00BE3C27">
        <w:rPr>
          <w:sz w:val="22"/>
          <w:szCs w:val="22"/>
        </w:rPr>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14:paraId="515CFB2A" w14:textId="77777777" w:rsidR="00400ACD" w:rsidRPr="00AC3F45" w:rsidRDefault="00400ACD" w:rsidP="00D706A9">
      <w:pPr>
        <w:pStyle w:val="a7"/>
        <w:tabs>
          <w:tab w:val="left" w:pos="735"/>
          <w:tab w:val="left" w:pos="780"/>
          <w:tab w:val="left" w:pos="1134"/>
        </w:tabs>
        <w:ind w:left="30" w:firstLine="284"/>
        <w:jc w:val="both"/>
        <w:rPr>
          <w:sz w:val="22"/>
          <w:szCs w:val="22"/>
        </w:rPr>
      </w:pPr>
      <w:r>
        <w:rPr>
          <w:sz w:val="22"/>
          <w:szCs w:val="22"/>
        </w:rPr>
        <w:t>10</w:t>
      </w:r>
      <w:r w:rsidRPr="00BE3C27">
        <w:rPr>
          <w:sz w:val="22"/>
          <w:szCs w:val="22"/>
        </w:rPr>
        <w:t>.3.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14:paraId="771C56DE" w14:textId="77777777" w:rsidR="00400ACD" w:rsidRPr="00AC3F45" w:rsidRDefault="00400ACD" w:rsidP="00D706A9">
      <w:pPr>
        <w:pStyle w:val="a7"/>
        <w:tabs>
          <w:tab w:val="left" w:pos="735"/>
        </w:tabs>
        <w:ind w:left="45" w:firstLine="284"/>
        <w:jc w:val="both"/>
        <w:rPr>
          <w:sz w:val="22"/>
          <w:szCs w:val="22"/>
        </w:rPr>
      </w:pPr>
      <w:r>
        <w:rPr>
          <w:sz w:val="22"/>
          <w:szCs w:val="22"/>
        </w:rPr>
        <w:t>10.4</w:t>
      </w:r>
      <w:r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14:paraId="153D6FF9" w14:textId="77777777" w:rsidR="00400ACD" w:rsidRPr="00AC3F45" w:rsidRDefault="00400ACD" w:rsidP="00D706A9">
      <w:pPr>
        <w:pStyle w:val="a7"/>
        <w:tabs>
          <w:tab w:val="left" w:pos="720"/>
          <w:tab w:val="left" w:pos="780"/>
          <w:tab w:val="left" w:pos="1134"/>
        </w:tabs>
        <w:ind w:left="45" w:firstLine="284"/>
        <w:jc w:val="both"/>
        <w:rPr>
          <w:sz w:val="22"/>
          <w:szCs w:val="22"/>
        </w:rPr>
      </w:pPr>
      <w:r>
        <w:rPr>
          <w:sz w:val="22"/>
          <w:szCs w:val="22"/>
        </w:rPr>
        <w:t>10</w:t>
      </w:r>
      <w:r w:rsidRPr="002E6F75">
        <w:rPr>
          <w:sz w:val="22"/>
          <w:szCs w:val="22"/>
        </w:rPr>
        <w:t>.5.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14:paraId="70FD5788" w14:textId="77777777" w:rsidR="00400ACD" w:rsidRPr="00AC3F45" w:rsidRDefault="00400ACD" w:rsidP="00D706A9">
      <w:pPr>
        <w:pStyle w:val="a7"/>
        <w:tabs>
          <w:tab w:val="left" w:pos="750"/>
        </w:tabs>
        <w:ind w:left="30" w:firstLine="284"/>
        <w:jc w:val="both"/>
        <w:rPr>
          <w:sz w:val="22"/>
          <w:szCs w:val="22"/>
        </w:rPr>
      </w:pPr>
      <w:r>
        <w:rPr>
          <w:sz w:val="22"/>
          <w:szCs w:val="22"/>
        </w:rPr>
        <w:t>10.6</w:t>
      </w:r>
      <w:r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Pr="0044215D">
        <w:rPr>
          <w:sz w:val="22"/>
          <w:szCs w:val="22"/>
        </w:rPr>
        <w:t>извещением и (или) документацией о закупке, не представил Заказчику подписанный договор, а также обеспечение исполнения договора, если в 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14:paraId="4213DF76" w14:textId="77777777" w:rsidR="00400ACD" w:rsidRPr="00AC3F45" w:rsidRDefault="00400ACD" w:rsidP="00D706A9">
      <w:pPr>
        <w:pStyle w:val="a7"/>
        <w:tabs>
          <w:tab w:val="left" w:pos="705"/>
          <w:tab w:val="left" w:pos="870"/>
        </w:tabs>
        <w:ind w:left="30" w:firstLine="284"/>
        <w:jc w:val="both"/>
        <w:rPr>
          <w:sz w:val="22"/>
          <w:szCs w:val="22"/>
        </w:rPr>
      </w:pPr>
      <w:r>
        <w:rPr>
          <w:sz w:val="22"/>
          <w:szCs w:val="22"/>
        </w:rPr>
        <w:t>10.7</w:t>
      </w:r>
      <w:r w:rsidRPr="00AC3F45">
        <w:rPr>
          <w:sz w:val="22"/>
          <w:szCs w:val="22"/>
        </w:rPr>
        <w:t xml:space="preserve">. В случае, если участник, представивший заявку на участие в </w:t>
      </w:r>
      <w:r>
        <w:rPr>
          <w:sz w:val="22"/>
          <w:szCs w:val="22"/>
        </w:rPr>
        <w:t xml:space="preserve">конкурентной </w:t>
      </w:r>
      <w:r w:rsidRPr="00AC3F45">
        <w:rPr>
          <w:sz w:val="22"/>
          <w:szCs w:val="22"/>
        </w:rPr>
        <w:t>закупке, признанну</w:t>
      </w:r>
      <w:r>
        <w:rPr>
          <w:sz w:val="22"/>
          <w:szCs w:val="22"/>
        </w:rPr>
        <w:t xml:space="preserve">ю наилучшей, признан Заказчиком, </w:t>
      </w:r>
      <w:r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Pr>
          <w:sz w:val="22"/>
          <w:szCs w:val="22"/>
        </w:rPr>
        <w:t xml:space="preserve">конкурентной </w:t>
      </w:r>
      <w:r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Pr>
          <w:sz w:val="22"/>
          <w:szCs w:val="22"/>
        </w:rPr>
        <w:t xml:space="preserve">конкурентной </w:t>
      </w:r>
      <w:r w:rsidRPr="00AC3F45">
        <w:rPr>
          <w:sz w:val="22"/>
          <w:szCs w:val="22"/>
        </w:rPr>
        <w:t xml:space="preserve">закупке, не возвращается участнику, уклонившемуся от заключения договора. </w:t>
      </w:r>
    </w:p>
    <w:p w14:paraId="0F7090CE" w14:textId="77777777" w:rsidR="00400ACD" w:rsidRPr="00AC3F45" w:rsidRDefault="00400ACD" w:rsidP="00D706A9">
      <w:pPr>
        <w:pStyle w:val="a7"/>
        <w:tabs>
          <w:tab w:val="left" w:pos="735"/>
          <w:tab w:val="left" w:pos="825"/>
        </w:tabs>
        <w:ind w:left="30" w:firstLine="284"/>
        <w:jc w:val="both"/>
        <w:rPr>
          <w:sz w:val="22"/>
          <w:szCs w:val="22"/>
        </w:rPr>
      </w:pPr>
      <w:r>
        <w:rPr>
          <w:sz w:val="22"/>
          <w:szCs w:val="22"/>
        </w:rPr>
        <w:t>10.8</w:t>
      </w:r>
      <w:r w:rsidRPr="00AC3F45">
        <w:rPr>
          <w:sz w:val="22"/>
          <w:szCs w:val="22"/>
        </w:rPr>
        <w:t xml:space="preserve">. В случае, если победитель </w:t>
      </w:r>
      <w:r>
        <w:rPr>
          <w:sz w:val="22"/>
          <w:szCs w:val="22"/>
        </w:rPr>
        <w:t xml:space="preserve">конкурентной </w:t>
      </w:r>
      <w:r w:rsidRPr="00AC3F45">
        <w:rPr>
          <w:sz w:val="22"/>
          <w:szCs w:val="22"/>
        </w:rPr>
        <w:t xml:space="preserve">закупки уклонился от заключения договора, и (или) не предоставил обеспечение исполнения договора закупочная </w:t>
      </w:r>
      <w:r>
        <w:rPr>
          <w:sz w:val="22"/>
          <w:szCs w:val="22"/>
        </w:rPr>
        <w:t>Комиссия</w:t>
      </w:r>
      <w:r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14:paraId="6C6FE7A1" w14:textId="77777777" w:rsidR="00400ACD" w:rsidRPr="00AC3F45" w:rsidRDefault="00400ACD" w:rsidP="00D706A9">
      <w:pPr>
        <w:pStyle w:val="a7"/>
        <w:tabs>
          <w:tab w:val="left" w:pos="765"/>
        </w:tabs>
        <w:ind w:left="0" w:firstLine="284"/>
        <w:jc w:val="both"/>
        <w:rPr>
          <w:sz w:val="22"/>
          <w:szCs w:val="22"/>
        </w:rPr>
      </w:pPr>
      <w:r>
        <w:rPr>
          <w:sz w:val="22"/>
          <w:szCs w:val="22"/>
        </w:rPr>
        <w:t>10.9</w:t>
      </w:r>
      <w:r w:rsidRPr="00AC3F45">
        <w:rPr>
          <w:sz w:val="22"/>
          <w:szCs w:val="22"/>
        </w:rPr>
        <w:t>. Заказчик обязан отказаться от заключения договора с участником закупки, обязанным заключить договор, в случаях:</w:t>
      </w:r>
    </w:p>
    <w:p w14:paraId="1C15FF8E" w14:textId="77777777" w:rsidR="00400ACD" w:rsidRPr="00AC3F45" w:rsidRDefault="00400ACD"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14:paraId="12F9AC00" w14:textId="77777777" w:rsidR="00400ACD" w:rsidRPr="00BE3C27" w:rsidRDefault="00400ACD"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14:paraId="0F48456F" w14:textId="463DB6AF" w:rsidR="00400ACD" w:rsidRPr="00BE3C27" w:rsidRDefault="00400ACD"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w:t>
      </w:r>
      <w:r w:rsidR="00E439CD" w:rsidRPr="00BE3C27">
        <w:rPr>
          <w:sz w:val="22"/>
          <w:szCs w:val="22"/>
        </w:rPr>
        <w:t>победителем процедуры</w:t>
      </w:r>
      <w:r w:rsidRPr="00BE3C27">
        <w:rPr>
          <w:sz w:val="22"/>
          <w:szCs w:val="22"/>
        </w:rPr>
        <w:t xml:space="preserve"> закупки письменного обоснования предлагаемой цены договора в случае, порядке </w:t>
      </w:r>
      <w:r>
        <w:rPr>
          <w:sz w:val="22"/>
          <w:szCs w:val="22"/>
        </w:rPr>
        <w:t>и в сроки, указанные в пункте 10</w:t>
      </w:r>
      <w:r w:rsidRPr="00BE3C27">
        <w:rPr>
          <w:sz w:val="22"/>
          <w:szCs w:val="22"/>
        </w:rPr>
        <w:t>.10 настоящего Положения;</w:t>
      </w:r>
    </w:p>
    <w:p w14:paraId="629C6719" w14:textId="77777777" w:rsidR="00400ACD" w:rsidRPr="00BE3C27" w:rsidRDefault="00400ACD"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14:paraId="252C17A1" w14:textId="77777777" w:rsidR="00400ACD" w:rsidRPr="00BE3C27" w:rsidRDefault="00400ACD"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14:paraId="27934465" w14:textId="77777777" w:rsidR="00400ACD" w:rsidRPr="00BE3C27" w:rsidRDefault="00400ACD" w:rsidP="009D2042">
      <w:pPr>
        <w:pStyle w:val="a7"/>
        <w:ind w:left="34" w:firstLine="250"/>
        <w:jc w:val="both"/>
        <w:rPr>
          <w:sz w:val="22"/>
          <w:szCs w:val="22"/>
        </w:rPr>
      </w:pPr>
      <w:r w:rsidRPr="00BE3C27">
        <w:rPr>
          <w:sz w:val="22"/>
          <w:szCs w:val="22"/>
        </w:rPr>
        <w:t>е) в иных случаях, установленных положением о закупке.</w:t>
      </w:r>
    </w:p>
    <w:p w14:paraId="57B3A66A" w14:textId="77777777" w:rsidR="00400ACD" w:rsidRPr="0044215D" w:rsidRDefault="00400ACD" w:rsidP="00D706A9">
      <w:pPr>
        <w:ind w:firstLine="284"/>
        <w:jc w:val="both"/>
        <w:rPr>
          <w:sz w:val="22"/>
          <w:szCs w:val="22"/>
        </w:rPr>
      </w:pPr>
      <w:r w:rsidRPr="0044215D">
        <w:rPr>
          <w:sz w:val="22"/>
          <w:szCs w:val="22"/>
        </w:rPr>
        <w:lastRenderedPageBreak/>
        <w:t>10.10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14:paraId="2204148A" w14:textId="77777777" w:rsidR="00400ACD" w:rsidRPr="0044215D" w:rsidRDefault="00400ACD" w:rsidP="00D706A9">
      <w:pPr>
        <w:pStyle w:val="a7"/>
        <w:tabs>
          <w:tab w:val="left" w:pos="720"/>
          <w:tab w:val="left" w:pos="1134"/>
        </w:tabs>
        <w:ind w:left="0" w:firstLine="284"/>
        <w:jc w:val="both"/>
        <w:rPr>
          <w:sz w:val="22"/>
          <w:szCs w:val="22"/>
        </w:rPr>
      </w:pPr>
      <w:r w:rsidRPr="0044215D">
        <w:rPr>
          <w:sz w:val="22"/>
          <w:szCs w:val="22"/>
        </w:rPr>
        <w:t xml:space="preserve">10.11. Закупка считается проведённой со дня заключения договора. </w:t>
      </w:r>
    </w:p>
    <w:p w14:paraId="1194B86B" w14:textId="77777777" w:rsidR="00400ACD" w:rsidRPr="00AC3F45" w:rsidRDefault="00400ACD" w:rsidP="00D706A9">
      <w:pPr>
        <w:ind w:firstLine="284"/>
        <w:jc w:val="both"/>
        <w:outlineLvl w:val="2"/>
        <w:rPr>
          <w:bCs/>
          <w:color w:val="FF0000"/>
          <w:sz w:val="22"/>
          <w:szCs w:val="22"/>
          <w:highlight w:val="yellow"/>
          <w:lang w:eastAsia="ru-RU"/>
        </w:rPr>
      </w:pPr>
      <w:r w:rsidRPr="0044215D">
        <w:rPr>
          <w:sz w:val="22"/>
          <w:szCs w:val="22"/>
        </w:rPr>
        <w:t>10.12. В течение 3-х рабочих дней со дня заключения договора Заказчик вносит информацию</w:t>
      </w:r>
      <w:r w:rsidRPr="00AC3F45">
        <w:rPr>
          <w:sz w:val="22"/>
          <w:szCs w:val="22"/>
        </w:rPr>
        <w:t xml:space="preserve"> и документы, установленные Правительством Российской Федерации в соответствии с частью 1 статьи 4.1</w:t>
      </w:r>
      <w:r>
        <w:rPr>
          <w:sz w:val="22"/>
          <w:szCs w:val="22"/>
        </w:rPr>
        <w:t xml:space="preserve"> Закона № 223-ФЗ</w:t>
      </w:r>
      <w:r w:rsidRPr="00AC3F45">
        <w:rPr>
          <w:sz w:val="22"/>
          <w:szCs w:val="22"/>
        </w:rPr>
        <w:t>, в Реестр договоров, заключённых заказчиками, ведущийся в</w:t>
      </w:r>
      <w:r>
        <w:rPr>
          <w:sz w:val="22"/>
          <w:szCs w:val="22"/>
        </w:rPr>
        <w:t xml:space="preserve"> единой информационной системе.</w:t>
      </w:r>
    </w:p>
    <w:p w14:paraId="1173A2E3" w14:textId="77777777" w:rsidR="00400ACD" w:rsidRPr="00AC3F45" w:rsidRDefault="00400ACD"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14:paraId="1C3C92EB" w14:textId="77777777" w:rsidR="00400ACD" w:rsidRPr="00BE3C27" w:rsidRDefault="00400ACD"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сведения и документы, которые в соответствии с Законом № 223-ФЗ не подлежат размещению в единой информационной системе».</w:t>
      </w:r>
    </w:p>
    <w:p w14:paraId="5ADCFA8A" w14:textId="77777777" w:rsidR="00400ACD" w:rsidRPr="0044215D" w:rsidRDefault="00400ACD" w:rsidP="00D706A9">
      <w:pPr>
        <w:pStyle w:val="a7"/>
        <w:ind w:left="34" w:firstLine="250"/>
        <w:jc w:val="both"/>
        <w:rPr>
          <w:sz w:val="22"/>
          <w:szCs w:val="22"/>
        </w:rPr>
      </w:pPr>
      <w:r w:rsidRPr="0044215D">
        <w:rPr>
          <w:sz w:val="22"/>
          <w:szCs w:val="22"/>
        </w:rPr>
        <w:t xml:space="preserve">10.13.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sidRPr="0044215D">
        <w:rPr>
          <w:sz w:val="22"/>
          <w:szCs w:val="22"/>
        </w:rPr>
        <w:tab/>
      </w:r>
    </w:p>
    <w:p w14:paraId="6A8470AC" w14:textId="77777777" w:rsidR="00400ACD" w:rsidRPr="00BE3C27" w:rsidRDefault="00400ACD" w:rsidP="00D706A9">
      <w:pPr>
        <w:pStyle w:val="a7"/>
        <w:ind w:left="34" w:firstLine="250"/>
        <w:jc w:val="both"/>
        <w:rPr>
          <w:sz w:val="22"/>
          <w:szCs w:val="22"/>
        </w:rPr>
      </w:pPr>
      <w:r w:rsidRPr="0044215D">
        <w:rPr>
          <w:sz w:val="22"/>
          <w:szCs w:val="22"/>
        </w:rPr>
        <w:t>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14:paraId="75E36FF1" w14:textId="77777777" w:rsidR="00400ACD" w:rsidRPr="00BE3C27" w:rsidRDefault="00400ACD"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Pr>
          <w:sz w:val="22"/>
          <w:szCs w:val="22"/>
        </w:rPr>
        <w:t>. 10</w:t>
      </w:r>
      <w:r w:rsidRPr="00BE3C27">
        <w:rPr>
          <w:sz w:val="22"/>
          <w:szCs w:val="22"/>
        </w:rPr>
        <w:t xml:space="preserve"> настоящего положения о закупке.</w:t>
      </w:r>
    </w:p>
    <w:p w14:paraId="314A5B40" w14:textId="77777777" w:rsidR="00400ACD" w:rsidRPr="00BE3C27" w:rsidRDefault="00400ACD" w:rsidP="00D706A9">
      <w:pPr>
        <w:pStyle w:val="a7"/>
        <w:ind w:left="34" w:firstLine="250"/>
        <w:jc w:val="both"/>
        <w:rPr>
          <w:sz w:val="22"/>
          <w:szCs w:val="22"/>
        </w:rPr>
      </w:pPr>
      <w:r>
        <w:rPr>
          <w:sz w:val="22"/>
          <w:szCs w:val="22"/>
        </w:rPr>
        <w:t>10</w:t>
      </w:r>
      <w:r w:rsidRPr="00BE3C27">
        <w:rPr>
          <w:sz w:val="22"/>
          <w:szCs w:val="22"/>
        </w:rPr>
        <w:t>.14.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Pr="00BE3C27">
        <w:rPr>
          <w:sz w:val="22"/>
          <w:szCs w:val="22"/>
          <w:u w:val="single"/>
        </w:rPr>
        <w:t>для неконкурентных закупок</w:t>
      </w:r>
      <w:r w:rsidRPr="00BE3C27">
        <w:rPr>
          <w:sz w:val="22"/>
          <w:szCs w:val="22"/>
        </w:rPr>
        <w:t>):</w:t>
      </w:r>
    </w:p>
    <w:p w14:paraId="0C9B72E8" w14:textId="77777777" w:rsidR="00400ACD" w:rsidRPr="00BE3C27" w:rsidRDefault="00400ACD" w:rsidP="00D706A9">
      <w:pPr>
        <w:pStyle w:val="a7"/>
        <w:ind w:left="34" w:firstLine="250"/>
        <w:jc w:val="both"/>
        <w:rPr>
          <w:sz w:val="22"/>
          <w:szCs w:val="22"/>
        </w:rPr>
      </w:pPr>
      <w:r w:rsidRPr="00BE3C27">
        <w:rPr>
          <w:sz w:val="22"/>
          <w:szCs w:val="22"/>
        </w:rPr>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14:paraId="4293DACA" w14:textId="77777777" w:rsidR="00400ACD" w:rsidRPr="00BE3C27" w:rsidRDefault="00400ACD" w:rsidP="00D706A9">
      <w:pPr>
        <w:pStyle w:val="a7"/>
        <w:ind w:left="34" w:firstLine="250"/>
        <w:jc w:val="both"/>
        <w:rPr>
          <w:sz w:val="22"/>
          <w:szCs w:val="22"/>
        </w:rPr>
      </w:pPr>
      <w:r w:rsidRPr="00BE3C27">
        <w:rPr>
          <w:sz w:val="22"/>
          <w:szCs w:val="22"/>
        </w:rPr>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14:paraId="3D3D4D2D" w14:textId="77777777" w:rsidR="00400ACD" w:rsidRPr="00BE3C27" w:rsidRDefault="00400ACD" w:rsidP="00D706A9">
      <w:pPr>
        <w:pStyle w:val="a7"/>
        <w:ind w:left="34" w:firstLine="250"/>
        <w:jc w:val="both"/>
        <w:rPr>
          <w:sz w:val="22"/>
          <w:szCs w:val="22"/>
        </w:rPr>
      </w:pPr>
      <w:r w:rsidRPr="00BE3C27">
        <w:rPr>
          <w:sz w:val="22"/>
          <w:szCs w:val="22"/>
        </w:rPr>
        <w:t>3) изменение потребностей в закупаемых товарах, работах, услугах,</w:t>
      </w:r>
    </w:p>
    <w:p w14:paraId="73C6905C" w14:textId="77777777" w:rsidR="00400ACD" w:rsidRPr="00BE3C27" w:rsidRDefault="00400ACD" w:rsidP="00D706A9">
      <w:pPr>
        <w:pStyle w:val="a7"/>
        <w:ind w:left="34" w:firstLine="250"/>
        <w:jc w:val="both"/>
        <w:rPr>
          <w:sz w:val="22"/>
          <w:szCs w:val="22"/>
        </w:rPr>
      </w:pPr>
      <w:r w:rsidRPr="00BE3C27">
        <w:rPr>
          <w:sz w:val="22"/>
          <w:szCs w:val="22"/>
        </w:rPr>
        <w:t>4) изменение условий договора с заказчиком, во исполнение которого проводилась закупка.</w:t>
      </w:r>
    </w:p>
    <w:p w14:paraId="239D1189" w14:textId="77777777" w:rsidR="00400ACD" w:rsidRPr="00BE3C27" w:rsidRDefault="00400ACD" w:rsidP="00D01325">
      <w:pPr>
        <w:pStyle w:val="a7"/>
        <w:ind w:left="34" w:firstLine="250"/>
        <w:jc w:val="both"/>
        <w:rPr>
          <w:sz w:val="22"/>
          <w:szCs w:val="22"/>
        </w:rPr>
      </w:pPr>
      <w:r>
        <w:rPr>
          <w:sz w:val="22"/>
          <w:szCs w:val="22"/>
        </w:rPr>
        <w:t>10</w:t>
      </w:r>
      <w:r w:rsidRPr="00BE3C27">
        <w:rPr>
          <w:sz w:val="22"/>
          <w:szCs w:val="22"/>
        </w:rPr>
        <w:t>.15.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14:paraId="5BB66ED6" w14:textId="77777777" w:rsidR="00400ACD" w:rsidRPr="00BE3C27" w:rsidRDefault="00400ACD" w:rsidP="00D706A9">
      <w:pPr>
        <w:rPr>
          <w:sz w:val="22"/>
          <w:szCs w:val="22"/>
        </w:rPr>
      </w:pPr>
    </w:p>
    <w:p w14:paraId="00C6FF2F" w14:textId="77777777" w:rsidR="00400ACD" w:rsidRPr="00BE3C27" w:rsidRDefault="00400ACD"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Pr="00BE3C27">
        <w:rPr>
          <w:rFonts w:ascii="Times New Roman" w:hAnsi="Times New Roman" w:cs="Times New Roman"/>
          <w:sz w:val="22"/>
          <w:szCs w:val="22"/>
        </w:rPr>
        <w:t>. Исполнение договора, зак</w:t>
      </w:r>
      <w:r>
        <w:rPr>
          <w:rFonts w:ascii="Times New Roman" w:hAnsi="Times New Roman" w:cs="Times New Roman"/>
          <w:sz w:val="22"/>
          <w:szCs w:val="22"/>
        </w:rPr>
        <w:t>люченного по результатам закупки</w:t>
      </w:r>
    </w:p>
    <w:p w14:paraId="6D384FB7" w14:textId="22A3F015" w:rsidR="00400ACD" w:rsidRPr="00AC3F45" w:rsidRDefault="00400ACD" w:rsidP="00D706A9">
      <w:pPr>
        <w:pStyle w:val="a7"/>
        <w:tabs>
          <w:tab w:val="left" w:pos="567"/>
        </w:tabs>
        <w:ind w:left="0" w:firstLine="284"/>
        <w:jc w:val="both"/>
        <w:rPr>
          <w:sz w:val="22"/>
          <w:szCs w:val="22"/>
        </w:rPr>
      </w:pPr>
      <w:r>
        <w:rPr>
          <w:sz w:val="22"/>
          <w:szCs w:val="22"/>
        </w:rPr>
        <w:t>11</w:t>
      </w:r>
      <w:r w:rsidRPr="00BE3C27">
        <w:rPr>
          <w:sz w:val="22"/>
          <w:szCs w:val="22"/>
        </w:rPr>
        <w:t>.</w:t>
      </w:r>
      <w:r w:rsidR="00E439CD" w:rsidRPr="00BE3C27">
        <w:rPr>
          <w:sz w:val="22"/>
          <w:szCs w:val="22"/>
        </w:rPr>
        <w:t>1. Порядок</w:t>
      </w:r>
      <w:r w:rsidRPr="00BE3C27">
        <w:rPr>
          <w:sz w:val="22"/>
          <w:szCs w:val="22"/>
        </w:rPr>
        <w:t xml:space="preserve">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Pr="00AC3F45">
        <w:rPr>
          <w:sz w:val="22"/>
          <w:szCs w:val="22"/>
        </w:rPr>
        <w:t xml:space="preserve"> документами учреждения. </w:t>
      </w:r>
    </w:p>
    <w:p w14:paraId="24570EAD" w14:textId="77777777" w:rsidR="00400ACD" w:rsidRPr="00AC3F45" w:rsidRDefault="00400ACD" w:rsidP="00D706A9">
      <w:pPr>
        <w:pStyle w:val="a7"/>
        <w:tabs>
          <w:tab w:val="left" w:pos="567"/>
        </w:tabs>
        <w:ind w:left="0" w:firstLine="284"/>
        <w:jc w:val="both"/>
        <w:rPr>
          <w:sz w:val="22"/>
          <w:szCs w:val="22"/>
        </w:rPr>
      </w:pPr>
      <w:r>
        <w:rPr>
          <w:sz w:val="22"/>
          <w:szCs w:val="22"/>
        </w:rPr>
        <w:t>11</w:t>
      </w:r>
      <w:r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Pr>
          <w:sz w:val="22"/>
          <w:szCs w:val="22"/>
        </w:rPr>
        <w:t xml:space="preserve"> </w:t>
      </w:r>
      <w:r w:rsidRPr="0044215D">
        <w:rPr>
          <w:sz w:val="22"/>
          <w:szCs w:val="22"/>
        </w:rPr>
        <w:t>извещении и (или) документации о закупке</w:t>
      </w:r>
      <w:r w:rsidRPr="00AC3F45">
        <w:rPr>
          <w:sz w:val="22"/>
          <w:szCs w:val="22"/>
        </w:rPr>
        <w:t xml:space="preserve"> и в протоколе, составленном по результатам закупки. При изменении догово</w:t>
      </w:r>
      <w:r>
        <w:rPr>
          <w:sz w:val="22"/>
          <w:szCs w:val="22"/>
        </w:rPr>
        <w:t>ра, заключенного по результатам</w:t>
      </w:r>
      <w:r w:rsidRPr="00AC3F45">
        <w:rPr>
          <w:sz w:val="22"/>
          <w:szCs w:val="22"/>
        </w:rPr>
        <w:t xml:space="preserve"> проведенных торгов, иных способов закупки, не может нарушаться антимонопольное законодательство. </w:t>
      </w:r>
    </w:p>
    <w:p w14:paraId="3ADAD725" w14:textId="77777777" w:rsidR="00400ACD" w:rsidRPr="00AC3F45" w:rsidRDefault="00400ACD" w:rsidP="00D706A9">
      <w:pPr>
        <w:pStyle w:val="a7"/>
        <w:tabs>
          <w:tab w:val="left" w:pos="567"/>
          <w:tab w:val="left" w:pos="1134"/>
        </w:tabs>
        <w:ind w:left="0" w:firstLine="284"/>
        <w:jc w:val="both"/>
        <w:rPr>
          <w:sz w:val="22"/>
          <w:szCs w:val="22"/>
        </w:rPr>
      </w:pPr>
      <w:r>
        <w:rPr>
          <w:sz w:val="22"/>
          <w:szCs w:val="22"/>
        </w:rPr>
        <w:lastRenderedPageBreak/>
        <w:t>11</w:t>
      </w:r>
      <w:r w:rsidRPr="00AC3F45">
        <w:rPr>
          <w:sz w:val="22"/>
          <w:szCs w:val="22"/>
        </w:rPr>
        <w:t xml:space="preserve">.3. В случае, если при заключении и исполнении </w:t>
      </w:r>
      <w:r w:rsidRPr="00AC3F45">
        <w:rPr>
          <w:rStyle w:val="f"/>
          <w:sz w:val="22"/>
          <w:szCs w:val="22"/>
        </w:rPr>
        <w:t>договора</w:t>
      </w:r>
      <w:r>
        <w:rPr>
          <w:rStyle w:val="f"/>
          <w:sz w:val="22"/>
          <w:szCs w:val="22"/>
        </w:rPr>
        <w:t xml:space="preserve"> </w:t>
      </w:r>
      <w:r w:rsidRPr="00AC3F45">
        <w:rPr>
          <w:rStyle w:val="f"/>
          <w:sz w:val="22"/>
          <w:szCs w:val="22"/>
        </w:rPr>
        <w:t>изменяются</w:t>
      </w:r>
      <w:r w:rsidRPr="00AC3F45">
        <w:rPr>
          <w:sz w:val="22"/>
          <w:szCs w:val="22"/>
        </w:rPr>
        <w:t xml:space="preserve"> объем, цена закупаемых товаров, работ, услуг или сроки исполнения </w:t>
      </w:r>
      <w:r w:rsidRPr="00AC3F45">
        <w:rPr>
          <w:rStyle w:val="f"/>
          <w:sz w:val="22"/>
          <w:szCs w:val="22"/>
        </w:rPr>
        <w:t>договора</w:t>
      </w:r>
      <w:r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Pr="00AC3F45">
        <w:rPr>
          <w:rStyle w:val="f"/>
          <w:sz w:val="22"/>
          <w:szCs w:val="22"/>
        </w:rPr>
        <w:t>изменений</w:t>
      </w:r>
      <w:r w:rsidRPr="00AC3F45">
        <w:rPr>
          <w:sz w:val="22"/>
          <w:szCs w:val="22"/>
        </w:rPr>
        <w:t xml:space="preserve"> в </w:t>
      </w:r>
      <w:r w:rsidRPr="00AC3F45">
        <w:rPr>
          <w:rStyle w:val="f"/>
          <w:sz w:val="22"/>
          <w:szCs w:val="22"/>
        </w:rPr>
        <w:t>договор</w:t>
      </w:r>
      <w:r w:rsidRPr="00AC3F45">
        <w:rPr>
          <w:sz w:val="22"/>
          <w:szCs w:val="22"/>
        </w:rPr>
        <w:t xml:space="preserve"> в единой информационной системе размещается информация об </w:t>
      </w:r>
      <w:r w:rsidRPr="00AC3F45">
        <w:rPr>
          <w:rStyle w:val="f"/>
          <w:sz w:val="22"/>
          <w:szCs w:val="22"/>
        </w:rPr>
        <w:t>изменении</w:t>
      </w:r>
      <w:r>
        <w:rPr>
          <w:rStyle w:val="f"/>
          <w:sz w:val="22"/>
          <w:szCs w:val="22"/>
        </w:rPr>
        <w:t xml:space="preserve"> </w:t>
      </w:r>
      <w:r w:rsidRPr="00AC3F45">
        <w:rPr>
          <w:rStyle w:val="f"/>
          <w:sz w:val="22"/>
          <w:szCs w:val="22"/>
        </w:rPr>
        <w:t>договора</w:t>
      </w:r>
      <w:r w:rsidRPr="00AC3F45">
        <w:rPr>
          <w:sz w:val="22"/>
          <w:szCs w:val="22"/>
        </w:rPr>
        <w:t xml:space="preserve"> с указанием </w:t>
      </w:r>
      <w:r w:rsidRPr="00AC3F45">
        <w:rPr>
          <w:rStyle w:val="f"/>
          <w:sz w:val="22"/>
          <w:szCs w:val="22"/>
        </w:rPr>
        <w:t>измененных</w:t>
      </w:r>
      <w:r w:rsidRPr="00AC3F45">
        <w:rPr>
          <w:sz w:val="22"/>
          <w:szCs w:val="22"/>
        </w:rPr>
        <w:t xml:space="preserve"> условий.</w:t>
      </w:r>
    </w:p>
    <w:p w14:paraId="787C672D" w14:textId="77777777" w:rsidR="00400ACD" w:rsidRDefault="00400ACD" w:rsidP="00D706A9">
      <w:pPr>
        <w:pStyle w:val="a7"/>
        <w:tabs>
          <w:tab w:val="left" w:pos="567"/>
          <w:tab w:val="left" w:pos="1134"/>
        </w:tabs>
        <w:ind w:left="0" w:firstLine="284"/>
        <w:jc w:val="both"/>
        <w:rPr>
          <w:sz w:val="22"/>
          <w:szCs w:val="22"/>
        </w:rPr>
      </w:pPr>
      <w:r>
        <w:rPr>
          <w:sz w:val="22"/>
          <w:szCs w:val="22"/>
        </w:rPr>
        <w:t>11</w:t>
      </w:r>
      <w:r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Pr>
          <w:sz w:val="22"/>
          <w:szCs w:val="22"/>
        </w:rPr>
        <w:t xml:space="preserve"> Закона № 223-ФЗ</w:t>
      </w:r>
      <w:r w:rsidRPr="00AC3F45">
        <w:rPr>
          <w:sz w:val="22"/>
          <w:szCs w:val="22"/>
        </w:rPr>
        <w:t xml:space="preserve"> в течение десяти календарных дней со дня исполнения, изменения или расторжения договора. </w:t>
      </w:r>
    </w:p>
    <w:p w14:paraId="578F2727" w14:textId="77777777" w:rsidR="00400ACD" w:rsidRPr="00BE3C27" w:rsidRDefault="00400ACD"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14:paraId="29DDDC1C" w14:textId="77777777" w:rsidR="00400ACD" w:rsidRPr="00BE3C27" w:rsidRDefault="00400ACD"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14:paraId="3F51E8F3" w14:textId="77777777" w:rsidR="00400ACD" w:rsidRPr="00BE3C27" w:rsidRDefault="00400ACD"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14:paraId="446296C2" w14:textId="77777777" w:rsidR="00400ACD" w:rsidRPr="00AC3F45" w:rsidRDefault="00400ACD" w:rsidP="00D706A9">
      <w:pPr>
        <w:pStyle w:val="a7"/>
        <w:tabs>
          <w:tab w:val="left" w:pos="567"/>
          <w:tab w:val="left" w:pos="1125"/>
        </w:tabs>
        <w:ind w:left="0" w:firstLine="284"/>
        <w:jc w:val="both"/>
        <w:rPr>
          <w:sz w:val="22"/>
          <w:szCs w:val="22"/>
        </w:rPr>
      </w:pPr>
      <w:r>
        <w:rPr>
          <w:sz w:val="22"/>
          <w:szCs w:val="22"/>
        </w:rPr>
        <w:t>11</w:t>
      </w:r>
      <w:r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Pr="00AC3F45">
        <w:rPr>
          <w:sz w:val="22"/>
          <w:szCs w:val="22"/>
        </w:rPr>
        <w:t xml:space="preserve"> с Наблюдательным советом учреждения.</w:t>
      </w:r>
    </w:p>
    <w:p w14:paraId="153E5A35" w14:textId="77777777" w:rsidR="00400ACD" w:rsidRPr="00AC3F45" w:rsidRDefault="00400ACD"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14:paraId="141772E8" w14:textId="77777777" w:rsidR="00400ACD" w:rsidRPr="00AC3F45" w:rsidRDefault="00400ACD" w:rsidP="00D706A9">
      <w:pPr>
        <w:pStyle w:val="a7"/>
        <w:tabs>
          <w:tab w:val="left" w:pos="567"/>
        </w:tabs>
        <w:ind w:left="0" w:firstLine="284"/>
        <w:jc w:val="both"/>
        <w:rPr>
          <w:sz w:val="22"/>
          <w:szCs w:val="22"/>
        </w:rPr>
      </w:pPr>
      <w:r>
        <w:rPr>
          <w:sz w:val="22"/>
          <w:szCs w:val="22"/>
        </w:rPr>
        <w:t>11</w:t>
      </w:r>
      <w:r w:rsidRPr="00AC3F45">
        <w:rPr>
          <w:sz w:val="22"/>
          <w:szCs w:val="22"/>
        </w:rPr>
        <w:t>.6. Наблюдательный совет учреждения обязан рассмотреть предложение Заказчика о со</w:t>
      </w:r>
      <w:r>
        <w:rPr>
          <w:sz w:val="22"/>
          <w:szCs w:val="22"/>
        </w:rPr>
        <w:t xml:space="preserve">вершении крупной сделки </w:t>
      </w:r>
      <w:r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Pr>
          <w:sz w:val="22"/>
          <w:szCs w:val="22"/>
        </w:rPr>
        <w:t>смотрен более короткий срок).</w:t>
      </w:r>
    </w:p>
    <w:p w14:paraId="629FE4FA" w14:textId="77777777" w:rsidR="00400ACD" w:rsidRPr="00AC3F45" w:rsidRDefault="00400ACD" w:rsidP="00D706A9">
      <w:pPr>
        <w:pStyle w:val="a7"/>
        <w:tabs>
          <w:tab w:val="left" w:pos="770"/>
          <w:tab w:val="left" w:pos="1134"/>
        </w:tabs>
        <w:ind w:left="0"/>
        <w:jc w:val="both"/>
        <w:rPr>
          <w:sz w:val="22"/>
          <w:szCs w:val="22"/>
        </w:rPr>
      </w:pPr>
    </w:p>
    <w:p w14:paraId="2B203B97" w14:textId="77777777" w:rsidR="00400ACD" w:rsidRDefault="00400ACD" w:rsidP="00815E2E">
      <w:pPr>
        <w:ind w:firstLine="284"/>
        <w:jc w:val="center"/>
        <w:rPr>
          <w:b/>
          <w:sz w:val="22"/>
          <w:szCs w:val="22"/>
        </w:rPr>
      </w:pPr>
      <w:r>
        <w:rPr>
          <w:b/>
          <w:sz w:val="22"/>
          <w:szCs w:val="22"/>
        </w:rPr>
        <w:t>12</w:t>
      </w:r>
      <w:r w:rsidRPr="009F20B3">
        <w:rPr>
          <w:b/>
          <w:sz w:val="22"/>
          <w:szCs w:val="22"/>
        </w:rPr>
        <w:t>. Отчётность по результатам закупки</w:t>
      </w:r>
    </w:p>
    <w:tbl>
      <w:tblPr>
        <w:tblW w:w="20100" w:type="dxa"/>
        <w:tblCellMar>
          <w:left w:w="0" w:type="dxa"/>
          <w:right w:w="0" w:type="dxa"/>
        </w:tblCellMar>
        <w:tblLook w:val="00A0" w:firstRow="1" w:lastRow="0" w:firstColumn="1" w:lastColumn="0" w:noHBand="0" w:noVBand="0"/>
      </w:tblPr>
      <w:tblGrid>
        <w:gridCol w:w="19396"/>
        <w:gridCol w:w="704"/>
      </w:tblGrid>
      <w:tr w:rsidR="00400ACD" w:rsidRPr="00360E2B" w14:paraId="7E5A02E7" w14:textId="77777777" w:rsidTr="00455C0C">
        <w:trPr>
          <w:trHeight w:val="2491"/>
        </w:trPr>
        <w:tc>
          <w:tcPr>
            <w:tcW w:w="0" w:type="auto"/>
            <w:tcBorders>
              <w:top w:val="single" w:sz="36" w:space="0" w:color="FFFFFF"/>
              <w:left w:val="single" w:sz="36" w:space="0" w:color="FFFFFF"/>
              <w:bottom w:val="single" w:sz="36" w:space="0" w:color="FFFFFF"/>
              <w:right w:val="single" w:sz="36" w:space="0" w:color="FFFFFF"/>
            </w:tcBorders>
            <w:shd w:val="clear" w:color="auto" w:fill="FFFFFF"/>
            <w:tcMar>
              <w:top w:w="180" w:type="dxa"/>
              <w:left w:w="180" w:type="dxa"/>
              <w:bottom w:w="180" w:type="dxa"/>
              <w:right w:w="180" w:type="dxa"/>
            </w:tcMar>
          </w:tcPr>
          <w:p w14:paraId="0E9AD17F" w14:textId="77777777" w:rsidR="00400ACD" w:rsidRDefault="00400ACD" w:rsidP="00455C0C">
            <w:pPr>
              <w:spacing w:line="300" w:lineRule="atLeast"/>
              <w:jc w:val="both"/>
            </w:pPr>
            <w:r w:rsidRPr="00360E2B">
              <w:t>12.1. Заказчик не позднее 10-го числа месяца, следующего за отчетным месяцем, размещает в</w:t>
            </w:r>
          </w:p>
          <w:p w14:paraId="6463AD1B" w14:textId="77777777" w:rsidR="00400ACD" w:rsidRDefault="00400ACD" w:rsidP="00455C0C">
            <w:pPr>
              <w:spacing w:line="300" w:lineRule="atLeast"/>
              <w:jc w:val="both"/>
            </w:pPr>
            <w:r w:rsidRPr="00360E2B">
              <w:t xml:space="preserve"> единой информационной системе документ, сформированный с помощью функционала </w:t>
            </w:r>
          </w:p>
          <w:p w14:paraId="5EF4D8F2" w14:textId="77777777" w:rsidR="00400ACD" w:rsidRDefault="00400ACD" w:rsidP="00455C0C">
            <w:pPr>
              <w:spacing w:line="300" w:lineRule="atLeast"/>
              <w:jc w:val="both"/>
              <w:rPr>
                <w:lang w:eastAsia="ru-RU"/>
              </w:rPr>
            </w:pPr>
            <w:r w:rsidRPr="00360E2B">
              <w:t xml:space="preserve">единой </w:t>
            </w:r>
            <w:r>
              <w:t>информацион</w:t>
            </w:r>
            <w:r w:rsidRPr="00360E2B">
              <w:t xml:space="preserve">ной системы. </w:t>
            </w:r>
            <w:r w:rsidRPr="00360E2B">
              <w:rPr>
                <w:lang w:eastAsia="ru-RU"/>
              </w:rPr>
              <w:t xml:space="preserve">Отчет включает сведения обо всех договорах, включенных </w:t>
            </w:r>
          </w:p>
          <w:p w14:paraId="7233AA95" w14:textId="77777777" w:rsidR="00400ACD" w:rsidRDefault="00400ACD" w:rsidP="00455C0C">
            <w:pPr>
              <w:spacing w:line="300" w:lineRule="atLeast"/>
              <w:jc w:val="both"/>
              <w:rPr>
                <w:lang w:eastAsia="ru-RU"/>
              </w:rPr>
            </w:pPr>
            <w:r>
              <w:rPr>
                <w:lang w:eastAsia="ru-RU"/>
              </w:rPr>
              <w:t>в реестр договоров, с при</w:t>
            </w:r>
            <w:r w:rsidRPr="00360E2B">
              <w:rPr>
                <w:lang w:eastAsia="ru-RU"/>
              </w:rPr>
              <w:t>своением кодов основания заключения договора.</w:t>
            </w:r>
          </w:p>
          <w:p w14:paraId="4323FAD5" w14:textId="37576866" w:rsidR="00400ACD" w:rsidRDefault="00400ACD" w:rsidP="00455C0C">
            <w:pPr>
              <w:spacing w:line="300" w:lineRule="atLeast"/>
              <w:jc w:val="both"/>
              <w:rPr>
                <w:lang w:eastAsia="ru-RU"/>
              </w:rPr>
            </w:pPr>
            <w:r w:rsidRPr="00360E2B">
              <w:rPr>
                <w:lang w:eastAsia="ru-RU"/>
              </w:rPr>
              <w:t xml:space="preserve"> В составе отчета за декабрь </w:t>
            </w:r>
            <w:r w:rsidR="00E439CD" w:rsidRPr="00360E2B">
              <w:rPr>
                <w:lang w:eastAsia="ru-RU"/>
              </w:rPr>
              <w:t>месяц отражается</w:t>
            </w:r>
            <w:r w:rsidRPr="00360E2B">
              <w:rPr>
                <w:lang w:eastAsia="ru-RU"/>
              </w:rPr>
              <w:t xml:space="preserve"> информация по договорам за </w:t>
            </w:r>
            <w:r w:rsidR="00155B37" w:rsidRPr="00360E2B">
              <w:rPr>
                <w:lang w:eastAsia="ru-RU"/>
              </w:rPr>
              <w:t>год, накопленным</w:t>
            </w:r>
            <w:r w:rsidRPr="00360E2B">
              <w:rPr>
                <w:lang w:eastAsia="ru-RU"/>
              </w:rPr>
              <w:t xml:space="preserve"> </w:t>
            </w:r>
          </w:p>
          <w:p w14:paraId="565A9C03" w14:textId="77777777" w:rsidR="00400ACD" w:rsidRDefault="00400ACD" w:rsidP="00455C0C">
            <w:pPr>
              <w:spacing w:line="300" w:lineRule="atLeast"/>
              <w:jc w:val="both"/>
              <w:rPr>
                <w:lang w:eastAsia="ru-RU"/>
              </w:rPr>
            </w:pPr>
            <w:r w:rsidRPr="00360E2B">
              <w:rPr>
                <w:lang w:eastAsia="ru-RU"/>
              </w:rPr>
              <w:t>итогом и информация о достижении минимальной доли закупки российских товаров.</w:t>
            </w:r>
          </w:p>
          <w:p w14:paraId="6D2008BC" w14:textId="77777777" w:rsidR="00400ACD" w:rsidRDefault="00400ACD" w:rsidP="00455C0C">
            <w:pPr>
              <w:spacing w:line="300" w:lineRule="atLeast"/>
              <w:jc w:val="both"/>
              <w:rPr>
                <w:lang w:eastAsia="ru-RU"/>
              </w:rPr>
            </w:pPr>
            <w:r w:rsidRPr="00360E2B">
              <w:rPr>
                <w:lang w:eastAsia="ru-RU"/>
              </w:rPr>
              <w:t xml:space="preserve"> Отчет формируется автоматически в ЕИС и должен быть дополнен заказчиком сведениями,</w:t>
            </w:r>
          </w:p>
          <w:p w14:paraId="00FC18D9" w14:textId="77777777" w:rsidR="00400ACD" w:rsidRPr="00360E2B" w:rsidRDefault="00400ACD" w:rsidP="00455C0C">
            <w:pPr>
              <w:spacing w:line="300" w:lineRule="atLeast"/>
              <w:jc w:val="both"/>
              <w:rPr>
                <w:lang w:eastAsia="ru-RU"/>
              </w:rPr>
            </w:pPr>
            <w:r w:rsidRPr="00360E2B">
              <w:rPr>
                <w:lang w:eastAsia="ru-RU"/>
              </w:rPr>
              <w:t xml:space="preserve">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tcPr>
          <w:p w14:paraId="6251FCBE" w14:textId="77777777" w:rsidR="00400ACD" w:rsidRPr="00360E2B" w:rsidRDefault="00400ACD" w:rsidP="00455C0C">
            <w:pPr>
              <w:jc w:val="both"/>
              <w:rPr>
                <w:lang w:eastAsia="ru-RU"/>
              </w:rPr>
            </w:pPr>
          </w:p>
        </w:tc>
      </w:tr>
    </w:tbl>
    <w:p w14:paraId="5E2E4337" w14:textId="77777777" w:rsidR="00400ACD" w:rsidRPr="00360E2B" w:rsidRDefault="00400ACD" w:rsidP="00455C0C">
      <w:pPr>
        <w:tabs>
          <w:tab w:val="left" w:pos="1560"/>
        </w:tabs>
        <w:ind w:firstLine="284"/>
        <w:jc w:val="both"/>
      </w:pPr>
      <w:r w:rsidRPr="00360E2B">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14:paraId="2FD57304" w14:textId="77777777" w:rsidR="00400ACD" w:rsidRDefault="00400ACD" w:rsidP="00455C0C">
      <w:pPr>
        <w:tabs>
          <w:tab w:val="left" w:pos="1560"/>
        </w:tabs>
        <w:ind w:firstLine="284"/>
        <w:jc w:val="both"/>
      </w:pPr>
      <w:r w:rsidRPr="00360E2B">
        <w:lastRenderedPageBreak/>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14:paraId="2AAA38B8" w14:textId="77777777" w:rsidR="00400ACD" w:rsidRPr="009F20B3" w:rsidRDefault="00400ACD" w:rsidP="00815E2E">
      <w:pPr>
        <w:ind w:firstLine="284"/>
        <w:jc w:val="center"/>
        <w:rPr>
          <w:sz w:val="22"/>
          <w:szCs w:val="22"/>
        </w:rPr>
      </w:pPr>
    </w:p>
    <w:p w14:paraId="5F4EC3A2" w14:textId="77777777" w:rsidR="00400ACD" w:rsidRPr="00C64AE1" w:rsidRDefault="00400ACD" w:rsidP="00D706A9">
      <w:pPr>
        <w:pStyle w:val="a7"/>
        <w:ind w:left="0" w:firstLine="709"/>
        <w:jc w:val="both"/>
        <w:rPr>
          <w:b/>
          <w:sz w:val="22"/>
          <w:szCs w:val="22"/>
        </w:rPr>
      </w:pPr>
      <w:r>
        <w:rPr>
          <w:b/>
          <w:sz w:val="22"/>
          <w:szCs w:val="22"/>
        </w:rPr>
        <w:t>13</w:t>
      </w:r>
      <w:r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Pr>
          <w:b/>
          <w:sz w:val="22"/>
          <w:szCs w:val="22"/>
        </w:rPr>
        <w:t>.</w:t>
      </w:r>
    </w:p>
    <w:p w14:paraId="6BB4010E" w14:textId="77777777" w:rsidR="00400ACD" w:rsidRPr="00155B37" w:rsidRDefault="00400ACD" w:rsidP="00455C0C">
      <w:pPr>
        <w:jc w:val="both"/>
      </w:pPr>
      <w:r w:rsidRPr="00455C0C">
        <w:rPr>
          <w:sz w:val="22"/>
          <w:szCs w:val="22"/>
        </w:rPr>
        <w:t>13.1.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55B37">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14:paraId="739962CE" w14:textId="77777777" w:rsidR="00400ACD" w:rsidRPr="00155B37" w:rsidRDefault="00400ACD" w:rsidP="00D706A9">
      <w:pPr>
        <w:pStyle w:val="a7"/>
        <w:ind w:left="0" w:firstLine="709"/>
        <w:jc w:val="both"/>
      </w:pPr>
      <w:r>
        <w:rPr>
          <w:sz w:val="22"/>
          <w:szCs w:val="22"/>
        </w:rPr>
        <w:t>13</w:t>
      </w:r>
      <w:r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Pr="00155B37">
        <w:t>.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14:paraId="5E706841" w14:textId="77777777" w:rsidR="00400ACD" w:rsidRPr="00155B37" w:rsidRDefault="00400ACD" w:rsidP="00D706A9">
      <w:pPr>
        <w:pStyle w:val="a7"/>
        <w:ind w:left="0" w:firstLine="709"/>
        <w:jc w:val="both"/>
      </w:pPr>
      <w:r>
        <w:rPr>
          <w:sz w:val="22"/>
          <w:szCs w:val="22"/>
        </w:rPr>
        <w:t>13</w:t>
      </w:r>
      <w:r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Pr="00155B37">
        <w:t>.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14:paraId="195C635A" w14:textId="77777777" w:rsidR="00400ACD" w:rsidRPr="00137D27" w:rsidRDefault="00400ACD" w:rsidP="00D706A9">
      <w:pPr>
        <w:pStyle w:val="a7"/>
        <w:ind w:left="0" w:firstLine="709"/>
        <w:jc w:val="both"/>
        <w:rPr>
          <w:sz w:val="22"/>
          <w:szCs w:val="22"/>
        </w:rPr>
      </w:pPr>
      <w:r>
        <w:rPr>
          <w:sz w:val="22"/>
          <w:szCs w:val="22"/>
        </w:rPr>
        <w:t>13</w:t>
      </w:r>
      <w:r w:rsidRPr="00137D27">
        <w:rPr>
          <w:sz w:val="22"/>
          <w:szCs w:val="22"/>
        </w:rPr>
        <w:t>.4. Условием предоставления приоритета является включение в документацию о закупке следующих сведений:</w:t>
      </w:r>
    </w:p>
    <w:p w14:paraId="085C3017" w14:textId="77777777" w:rsidR="00400ACD" w:rsidRPr="00137D27" w:rsidRDefault="00400ACD"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14:paraId="53ADA544" w14:textId="77777777" w:rsidR="00400ACD" w:rsidRPr="00137D27" w:rsidRDefault="00400ACD" w:rsidP="00D706A9">
      <w:pPr>
        <w:pStyle w:val="a7"/>
        <w:ind w:left="0" w:firstLine="709"/>
        <w:jc w:val="both"/>
        <w:rPr>
          <w:sz w:val="22"/>
          <w:szCs w:val="22"/>
        </w:rPr>
      </w:pPr>
      <w:r w:rsidRPr="00137D27">
        <w:rPr>
          <w:sz w:val="22"/>
          <w:szCs w:val="22"/>
        </w:rPr>
        <w:lastRenderedPageBreak/>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14:paraId="47AA0369" w14:textId="77777777" w:rsidR="00400ACD" w:rsidRPr="00137D27" w:rsidRDefault="00400ACD"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14:paraId="6051A796" w14:textId="2B1E66A3" w:rsidR="00400ACD" w:rsidRPr="00137D27" w:rsidRDefault="00400ACD" w:rsidP="00D706A9">
      <w:pPr>
        <w:pStyle w:val="a7"/>
        <w:ind w:left="0" w:firstLine="709"/>
        <w:jc w:val="both"/>
        <w:rPr>
          <w:sz w:val="22"/>
          <w:szCs w:val="22"/>
        </w:rPr>
      </w:pPr>
      <w:r w:rsidRPr="00137D27">
        <w:rPr>
          <w:sz w:val="22"/>
          <w:szCs w:val="22"/>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439CD" w:rsidRPr="00137D27">
        <w:rPr>
          <w:sz w:val="22"/>
          <w:szCs w:val="22"/>
        </w:rPr>
        <w:t>в закупке,</w:t>
      </w:r>
      <w:r w:rsidRPr="00137D27">
        <w:rPr>
          <w:sz w:val="22"/>
          <w:szCs w:val="22"/>
        </w:rPr>
        <w:t xml:space="preserve"> и такая заявка рассматривается как содержащая предложение о поставке иностранных товаров;</w:t>
      </w:r>
    </w:p>
    <w:p w14:paraId="37971A88" w14:textId="77777777" w:rsidR="00400ACD" w:rsidRPr="00137D27" w:rsidRDefault="00400ACD"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E1A29B" w14:textId="77777777" w:rsidR="00400ACD" w:rsidRPr="00137D27" w:rsidRDefault="00400ACD"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14:paraId="7D27EDEB" w14:textId="77777777" w:rsidR="00400ACD" w:rsidRPr="00137D27" w:rsidRDefault="00400ACD"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7FDF59DC" w14:textId="77777777" w:rsidR="00400ACD" w:rsidRPr="00137D27" w:rsidRDefault="00400ACD"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687591D" w14:textId="77777777" w:rsidR="00400ACD" w:rsidRPr="00137D27" w:rsidRDefault="00400ACD"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7281AF" w14:textId="77777777" w:rsidR="00400ACD" w:rsidRPr="00137D27" w:rsidRDefault="00400ACD" w:rsidP="00D706A9">
      <w:pPr>
        <w:pStyle w:val="a7"/>
        <w:ind w:left="0" w:firstLine="709"/>
        <w:jc w:val="both"/>
        <w:rPr>
          <w:sz w:val="22"/>
          <w:szCs w:val="22"/>
        </w:rPr>
      </w:pPr>
      <w:r>
        <w:rPr>
          <w:sz w:val="22"/>
          <w:szCs w:val="22"/>
        </w:rPr>
        <w:t>13</w:t>
      </w:r>
      <w:r w:rsidRPr="00137D27">
        <w:rPr>
          <w:sz w:val="22"/>
          <w:szCs w:val="22"/>
        </w:rPr>
        <w:t>.5. Приоритет не предоставляется в случаях, если:</w:t>
      </w:r>
    </w:p>
    <w:p w14:paraId="20E5C961" w14:textId="77777777" w:rsidR="00400ACD" w:rsidRPr="00137D27" w:rsidRDefault="00400ACD"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14:paraId="2A6B4790" w14:textId="77777777" w:rsidR="00400ACD" w:rsidRPr="00137D27" w:rsidRDefault="00400ACD"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A51C90" w14:textId="77777777" w:rsidR="00400ACD" w:rsidRPr="00137D27" w:rsidRDefault="00400ACD"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45C02E" w14:textId="77777777" w:rsidR="00400ACD" w:rsidRPr="00137D27" w:rsidRDefault="00400ACD" w:rsidP="00D706A9">
      <w:pPr>
        <w:pStyle w:val="a7"/>
        <w:ind w:left="0" w:firstLine="709"/>
        <w:jc w:val="both"/>
        <w:rPr>
          <w:sz w:val="22"/>
          <w:szCs w:val="22"/>
        </w:rPr>
      </w:pPr>
      <w:r w:rsidRPr="00137D27">
        <w:rPr>
          <w:sz w:val="22"/>
          <w:szCs w:val="22"/>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3EA6A52" w14:textId="77777777" w:rsidR="00400ACD" w:rsidRPr="00137D27" w:rsidRDefault="00400ACD"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2FD9BD0" w14:textId="6538F84D" w:rsidR="00400ACD" w:rsidRPr="00137D27" w:rsidRDefault="00400ACD" w:rsidP="00D706A9">
      <w:pPr>
        <w:pStyle w:val="a7"/>
        <w:ind w:left="0" w:firstLine="709"/>
        <w:jc w:val="both"/>
        <w:rPr>
          <w:sz w:val="22"/>
          <w:szCs w:val="22"/>
        </w:rPr>
      </w:pPr>
      <w:r>
        <w:rPr>
          <w:sz w:val="22"/>
          <w:szCs w:val="22"/>
        </w:rPr>
        <w:t>13</w:t>
      </w:r>
      <w:r w:rsidRPr="00137D27">
        <w:rPr>
          <w:sz w:val="22"/>
          <w:szCs w:val="22"/>
        </w:rPr>
        <w:t xml:space="preserve">.6. Действие настоящего раздела Положения не распространяется на закупки, в случае </w:t>
      </w:r>
      <w:r w:rsidR="00E439CD" w:rsidRPr="00137D27">
        <w:rPr>
          <w:sz w:val="22"/>
          <w:szCs w:val="22"/>
        </w:rPr>
        <w:t>невключения</w:t>
      </w:r>
      <w:r w:rsidRPr="00137D27">
        <w:rPr>
          <w:sz w:val="22"/>
          <w:szCs w:val="22"/>
        </w:rPr>
        <w:t xml:space="preserve"> в документацию о заку</w:t>
      </w:r>
      <w:r>
        <w:rPr>
          <w:sz w:val="22"/>
          <w:szCs w:val="22"/>
        </w:rPr>
        <w:t>пке сведений, определенных п. 13</w:t>
      </w:r>
      <w:r w:rsidRPr="00137D27">
        <w:rPr>
          <w:sz w:val="22"/>
          <w:szCs w:val="22"/>
        </w:rPr>
        <w:t>.4 настоящего Положения.</w:t>
      </w:r>
    </w:p>
    <w:p w14:paraId="364F541A" w14:textId="77777777" w:rsidR="00400ACD" w:rsidRDefault="00400ACD" w:rsidP="00D706A9">
      <w:pPr>
        <w:pStyle w:val="Default"/>
        <w:ind w:firstLine="709"/>
        <w:jc w:val="both"/>
        <w:rPr>
          <w:color w:val="auto"/>
          <w:sz w:val="22"/>
          <w:szCs w:val="22"/>
        </w:rPr>
      </w:pPr>
      <w:r>
        <w:rPr>
          <w:color w:val="auto"/>
          <w:sz w:val="22"/>
          <w:szCs w:val="22"/>
        </w:rPr>
        <w:t>13</w:t>
      </w:r>
      <w:r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C5A459C" w14:textId="77777777" w:rsidR="00400ACD" w:rsidRPr="00155B37" w:rsidRDefault="00400ACD" w:rsidP="002D553E">
      <w:pPr>
        <w:pStyle w:val="Default"/>
        <w:ind w:firstLine="709"/>
        <w:jc w:val="both"/>
      </w:pPr>
      <w:r>
        <w:rPr>
          <w:color w:val="auto"/>
          <w:sz w:val="22"/>
          <w:szCs w:val="22"/>
        </w:rPr>
        <w:t xml:space="preserve">13.8 </w:t>
      </w:r>
      <w:r w:rsidRPr="00155B37">
        <w:t>Для выполнения минимально установленной доли закупок товаров российского производства необходимо пользоваться перечнем (он утвержден ПП от 3 декабря 2020 г. № 2013)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14:paraId="4E2D352F" w14:textId="77777777" w:rsidR="00400ACD" w:rsidRPr="00AC3F45" w:rsidRDefault="00400ACD" w:rsidP="007908CB">
      <w:pPr>
        <w:pStyle w:val="1"/>
        <w:spacing w:before="0" w:after="0"/>
        <w:ind w:firstLine="284"/>
        <w:jc w:val="center"/>
        <w:rPr>
          <w:rFonts w:ascii="Times New Roman" w:hAnsi="Times New Roman" w:cs="Times New Roman"/>
          <w:sz w:val="22"/>
          <w:szCs w:val="22"/>
        </w:rPr>
      </w:pPr>
      <w:bookmarkStart w:id="117" w:name="__RefHeading__213_2018128844"/>
      <w:bookmarkEnd w:id="117"/>
      <w:r>
        <w:rPr>
          <w:rFonts w:ascii="Times New Roman" w:hAnsi="Times New Roman" w:cs="Times New Roman"/>
          <w:sz w:val="22"/>
          <w:szCs w:val="22"/>
        </w:rPr>
        <w:t>14. Заключительные положения</w:t>
      </w:r>
    </w:p>
    <w:p w14:paraId="375E18CD" w14:textId="77777777" w:rsidR="00400ACD" w:rsidRPr="00AC3F45" w:rsidRDefault="00400ACD" w:rsidP="00D706A9">
      <w:pPr>
        <w:pStyle w:val="a7"/>
        <w:tabs>
          <w:tab w:val="left" w:pos="1276"/>
        </w:tabs>
        <w:ind w:left="0" w:firstLine="284"/>
        <w:jc w:val="both"/>
        <w:rPr>
          <w:sz w:val="22"/>
          <w:szCs w:val="22"/>
        </w:rPr>
      </w:pPr>
      <w:bookmarkStart w:id="118" w:name="sub_1101"/>
      <w:r w:rsidRPr="00AC3F45">
        <w:rPr>
          <w:sz w:val="22"/>
          <w:szCs w:val="22"/>
        </w:rPr>
        <w:t>1</w:t>
      </w:r>
      <w:r>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Pr>
          <w:b/>
          <w:sz w:val="22"/>
          <w:szCs w:val="22"/>
        </w:rPr>
        <w:t>01.07.</w:t>
      </w:r>
      <w:r w:rsidRPr="000E57E4">
        <w:rPr>
          <w:b/>
          <w:sz w:val="22"/>
          <w:szCs w:val="22"/>
        </w:rPr>
        <w:t>20</w:t>
      </w:r>
      <w:r>
        <w:rPr>
          <w:b/>
          <w:sz w:val="22"/>
          <w:szCs w:val="22"/>
        </w:rPr>
        <w:t>22</w:t>
      </w:r>
      <w:r w:rsidRPr="000E57E4">
        <w:rPr>
          <w:b/>
          <w:sz w:val="22"/>
          <w:szCs w:val="22"/>
        </w:rPr>
        <w:t xml:space="preserve"> года</w:t>
      </w:r>
      <w:r w:rsidRPr="000E57E4">
        <w:rPr>
          <w:sz w:val="22"/>
          <w:szCs w:val="22"/>
        </w:rPr>
        <w:t>.</w:t>
      </w:r>
    </w:p>
    <w:p w14:paraId="2FEA4A50" w14:textId="77777777" w:rsidR="00400ACD" w:rsidRPr="00AC3F45" w:rsidRDefault="00400ACD" w:rsidP="00D706A9">
      <w:pPr>
        <w:pStyle w:val="a7"/>
        <w:tabs>
          <w:tab w:val="left" w:pos="1276"/>
        </w:tabs>
        <w:ind w:left="0" w:firstLine="284"/>
        <w:jc w:val="both"/>
        <w:rPr>
          <w:sz w:val="22"/>
          <w:szCs w:val="22"/>
        </w:rPr>
      </w:pPr>
      <w:r w:rsidRPr="00AC3F45">
        <w:rPr>
          <w:sz w:val="22"/>
          <w:szCs w:val="22"/>
        </w:rPr>
        <w:t>1</w:t>
      </w:r>
      <w:r>
        <w:rPr>
          <w:sz w:val="22"/>
          <w:szCs w:val="22"/>
        </w:rPr>
        <w:t>4</w:t>
      </w:r>
      <w:r w:rsidRPr="00AC3F45">
        <w:rPr>
          <w:sz w:val="22"/>
          <w:szCs w:val="22"/>
        </w:rPr>
        <w:t xml:space="preserve">.2 Положение (новая редакция) подлежит утверждению </w:t>
      </w:r>
      <w:r>
        <w:rPr>
          <w:sz w:val="22"/>
          <w:szCs w:val="22"/>
        </w:rPr>
        <w:t>Постановлением администрации Трубчевского муниципального района</w:t>
      </w:r>
      <w:r w:rsidRPr="00AC3F45">
        <w:rPr>
          <w:sz w:val="22"/>
          <w:szCs w:val="22"/>
        </w:rPr>
        <w:t>.</w:t>
      </w:r>
    </w:p>
    <w:p w14:paraId="4A31B0BC" w14:textId="77777777" w:rsidR="00400ACD" w:rsidRPr="00AC3F45" w:rsidRDefault="00400ACD" w:rsidP="00D706A9">
      <w:pPr>
        <w:pStyle w:val="a7"/>
        <w:tabs>
          <w:tab w:val="left" w:pos="1276"/>
        </w:tabs>
        <w:ind w:left="0" w:firstLine="284"/>
        <w:jc w:val="both"/>
        <w:rPr>
          <w:sz w:val="22"/>
          <w:szCs w:val="22"/>
        </w:rPr>
      </w:pPr>
      <w:r w:rsidRPr="00AC3F45">
        <w:rPr>
          <w:sz w:val="22"/>
          <w:szCs w:val="22"/>
        </w:rPr>
        <w:t>1</w:t>
      </w:r>
      <w:r>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14:paraId="6F55F5AF" w14:textId="77777777" w:rsidR="00400ACD" w:rsidRPr="00BE3C27" w:rsidRDefault="00400ACD" w:rsidP="00D706A9">
      <w:pPr>
        <w:tabs>
          <w:tab w:val="left" w:pos="540"/>
          <w:tab w:val="left" w:pos="993"/>
          <w:tab w:val="left" w:pos="1134"/>
        </w:tabs>
        <w:ind w:firstLine="284"/>
        <w:jc w:val="both"/>
        <w:rPr>
          <w:sz w:val="22"/>
          <w:szCs w:val="22"/>
        </w:rPr>
      </w:pPr>
      <w:r w:rsidRPr="00AC3F45">
        <w:rPr>
          <w:sz w:val="22"/>
          <w:szCs w:val="22"/>
        </w:rPr>
        <w:t>1</w:t>
      </w:r>
      <w:r>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14:paraId="4FBF2F29" w14:textId="77777777" w:rsidR="00400ACD" w:rsidRPr="00BE3C27" w:rsidRDefault="00400ACD" w:rsidP="00E8084D">
      <w:pPr>
        <w:pStyle w:val="a7"/>
        <w:tabs>
          <w:tab w:val="left" w:pos="880"/>
        </w:tabs>
        <w:ind w:left="0" w:firstLine="284"/>
        <w:jc w:val="both"/>
        <w:rPr>
          <w:sz w:val="22"/>
          <w:szCs w:val="22"/>
        </w:rPr>
      </w:pPr>
      <w:bookmarkStart w:id="119" w:name="sub_110"/>
      <w:bookmarkEnd w:id="118"/>
      <w:r w:rsidRPr="00BE3C27">
        <w:rPr>
          <w:sz w:val="22"/>
          <w:szCs w:val="22"/>
        </w:rPr>
        <w:t>1</w:t>
      </w:r>
      <w:r>
        <w:rPr>
          <w:sz w:val="22"/>
          <w:szCs w:val="22"/>
        </w:rPr>
        <w:t>4</w:t>
      </w:r>
      <w:r w:rsidRPr="00BE3C27">
        <w:rPr>
          <w:sz w:val="22"/>
          <w:szCs w:val="22"/>
        </w:rPr>
        <w:t>.5. В случае, предусмотренном ч. 13 ст. 4 Закона № 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14:paraId="74812A02" w14:textId="77777777" w:rsidR="00400ACD" w:rsidRPr="00AC3F45" w:rsidRDefault="00400ACD" w:rsidP="00E8084D">
      <w:pPr>
        <w:pStyle w:val="a7"/>
        <w:tabs>
          <w:tab w:val="left" w:pos="880"/>
        </w:tabs>
        <w:ind w:left="0" w:firstLine="284"/>
        <w:jc w:val="both"/>
        <w:rPr>
          <w:sz w:val="22"/>
          <w:szCs w:val="22"/>
        </w:rPr>
      </w:pPr>
      <w:r>
        <w:rPr>
          <w:sz w:val="22"/>
          <w:szCs w:val="22"/>
        </w:rPr>
        <w:t>14</w:t>
      </w:r>
      <w:r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14:paraId="1A358112" w14:textId="77777777" w:rsidR="00400ACD" w:rsidRPr="00DF1492" w:rsidRDefault="00400ACD" w:rsidP="00D706A9">
      <w:pPr>
        <w:pStyle w:val="a7"/>
        <w:tabs>
          <w:tab w:val="left" w:pos="880"/>
        </w:tabs>
        <w:ind w:left="0" w:firstLine="284"/>
        <w:jc w:val="both"/>
        <w:rPr>
          <w:sz w:val="22"/>
          <w:szCs w:val="22"/>
        </w:rPr>
      </w:pPr>
    </w:p>
    <w:bookmarkEnd w:id="114"/>
    <w:bookmarkEnd w:id="115"/>
    <w:bookmarkEnd w:id="119"/>
    <w:p w14:paraId="11A54A36" w14:textId="77777777" w:rsidR="00400ACD" w:rsidRPr="00AC3F45" w:rsidRDefault="00400ACD" w:rsidP="00D706A9">
      <w:pPr>
        <w:pageBreakBefore/>
        <w:tabs>
          <w:tab w:val="left" w:pos="540"/>
          <w:tab w:val="left" w:pos="900"/>
        </w:tabs>
        <w:jc w:val="right"/>
        <w:rPr>
          <w:b/>
          <w:sz w:val="22"/>
          <w:szCs w:val="22"/>
        </w:rPr>
      </w:pPr>
      <w:r w:rsidRPr="00AC3F45">
        <w:rPr>
          <w:b/>
          <w:sz w:val="22"/>
          <w:szCs w:val="22"/>
        </w:rPr>
        <w:lastRenderedPageBreak/>
        <w:t>Приложение 1</w:t>
      </w:r>
    </w:p>
    <w:p w14:paraId="0D1CB5B7" w14:textId="77777777" w:rsidR="00400ACD" w:rsidRPr="00AC3F45" w:rsidRDefault="00400ACD" w:rsidP="00D706A9">
      <w:pPr>
        <w:tabs>
          <w:tab w:val="left" w:pos="540"/>
          <w:tab w:val="left" w:pos="900"/>
        </w:tabs>
        <w:jc w:val="right"/>
        <w:rPr>
          <w:b/>
          <w:sz w:val="22"/>
          <w:szCs w:val="22"/>
        </w:rPr>
      </w:pPr>
    </w:p>
    <w:p w14:paraId="2173D485" w14:textId="77777777" w:rsidR="00400ACD" w:rsidRPr="00AC3F45" w:rsidRDefault="00400ACD"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14:paraId="73ACBE24" w14:textId="77777777" w:rsidR="00400ACD" w:rsidRPr="00AC3F45" w:rsidRDefault="00400ACD" w:rsidP="00D706A9">
      <w:pPr>
        <w:tabs>
          <w:tab w:val="left" w:pos="284"/>
        </w:tabs>
        <w:rPr>
          <w:b/>
          <w:sz w:val="22"/>
          <w:szCs w:val="22"/>
        </w:rPr>
      </w:pPr>
    </w:p>
    <w:p w14:paraId="45076463" w14:textId="77777777" w:rsidR="00400ACD" w:rsidRPr="00BE3C27"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Pr>
          <w:sz w:val="22"/>
          <w:szCs w:val="22"/>
        </w:rPr>
        <w:t>,</w:t>
      </w:r>
      <w:r w:rsidRPr="00AC3F45">
        <w:rPr>
          <w:sz w:val="22"/>
          <w:szCs w:val="22"/>
        </w:rPr>
        <w:t xml:space="preserve"> запросе </w:t>
      </w:r>
      <w:r w:rsidRPr="00BE3C27">
        <w:rPr>
          <w:sz w:val="22"/>
          <w:szCs w:val="22"/>
        </w:rPr>
        <w:t>предложений, тендере.</w:t>
      </w:r>
    </w:p>
    <w:p w14:paraId="47A306CD" w14:textId="77777777" w:rsidR="00400ACD" w:rsidRPr="00BE3C27" w:rsidRDefault="00400ACD" w:rsidP="00D706A9">
      <w:pPr>
        <w:numPr>
          <w:ilvl w:val="0"/>
          <w:numId w:val="24"/>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 тендерную документацию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14:paraId="5448C255" w14:textId="77777777" w:rsidR="00400ACD" w:rsidRPr="00AC3F45"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14:paraId="06542B3F" w14:textId="77777777" w:rsidR="00400ACD" w:rsidRPr="00AC3F45"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14:paraId="660BC6BB" w14:textId="77777777" w:rsidR="00400ACD" w:rsidRPr="00B83E44"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дельными значимостями:</w:t>
      </w:r>
    </w:p>
    <w:tbl>
      <w:tblPr>
        <w:tblW w:w="9750" w:type="dxa"/>
        <w:tblInd w:w="-87" w:type="dxa"/>
        <w:tblLayout w:type="fixed"/>
        <w:tblLook w:val="0000" w:firstRow="0" w:lastRow="0" w:firstColumn="0" w:lastColumn="0" w:noHBand="0" w:noVBand="0"/>
      </w:tblPr>
      <w:tblGrid>
        <w:gridCol w:w="1046"/>
        <w:gridCol w:w="3634"/>
        <w:gridCol w:w="2880"/>
        <w:gridCol w:w="2190"/>
      </w:tblGrid>
      <w:tr w:rsidR="00400ACD" w:rsidRPr="00B83E44" w14:paraId="0940CF3F" w14:textId="77777777" w:rsidTr="00904B36">
        <w:trPr>
          <w:trHeight w:val="1934"/>
          <w:tblHeader/>
        </w:trPr>
        <w:tc>
          <w:tcPr>
            <w:tcW w:w="1046" w:type="dxa"/>
            <w:tcBorders>
              <w:top w:val="single" w:sz="4" w:space="0" w:color="000000"/>
              <w:left w:val="single" w:sz="4" w:space="0" w:color="000000"/>
              <w:bottom w:val="single" w:sz="4" w:space="0" w:color="000000"/>
            </w:tcBorders>
          </w:tcPr>
          <w:p w14:paraId="6CD3F2A3" w14:textId="77777777" w:rsidR="00400ACD" w:rsidRPr="007073EC" w:rsidRDefault="00400ACD"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tcPr>
          <w:p w14:paraId="1A1036FA"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tcPr>
          <w:p w14:paraId="7B19CDB0"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tcPr>
          <w:p w14:paraId="27F4D3F9"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З</w:t>
            </w:r>
            <w:r>
              <w:rPr>
                <w:b/>
                <w:sz w:val="21"/>
                <w:szCs w:val="21"/>
              </w:rPr>
              <w:t>начимость критериев в процентах*</w:t>
            </w:r>
          </w:p>
          <w:p w14:paraId="7674B4D2" w14:textId="77777777" w:rsidR="00400ACD" w:rsidRPr="007073EC" w:rsidRDefault="00400ACD" w:rsidP="00904B36">
            <w:pPr>
              <w:pStyle w:val="affa"/>
              <w:tabs>
                <w:tab w:val="clear" w:pos="1980"/>
              </w:tabs>
              <w:ind w:left="0" w:firstLine="0"/>
              <w:jc w:val="center"/>
              <w:rPr>
                <w:b/>
                <w:sz w:val="21"/>
                <w:szCs w:val="21"/>
              </w:rPr>
            </w:pPr>
          </w:p>
          <w:p w14:paraId="7649D36C"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400ACD" w:rsidRPr="00B83E44" w14:paraId="1C447B0C" w14:textId="77777777" w:rsidTr="00904B36">
        <w:trPr>
          <w:trHeight w:val="1202"/>
        </w:trPr>
        <w:tc>
          <w:tcPr>
            <w:tcW w:w="1046" w:type="dxa"/>
            <w:tcBorders>
              <w:top w:val="single" w:sz="4" w:space="0" w:color="000000"/>
              <w:left w:val="single" w:sz="4" w:space="0" w:color="000000"/>
              <w:bottom w:val="single" w:sz="4" w:space="0" w:color="000000"/>
            </w:tcBorders>
          </w:tcPr>
          <w:p w14:paraId="165B64DA"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tcPr>
          <w:p w14:paraId="4B38C52E" w14:textId="77777777" w:rsidR="00400ACD" w:rsidRPr="00B83E44" w:rsidRDefault="00400ACD" w:rsidP="00904B36">
            <w:pPr>
              <w:pStyle w:val="affa"/>
              <w:tabs>
                <w:tab w:val="clear" w:pos="1980"/>
              </w:tabs>
              <w:ind w:left="0" w:hanging="3"/>
              <w:rPr>
                <w:sz w:val="20"/>
                <w:szCs w:val="20"/>
              </w:rPr>
            </w:pPr>
            <w:r w:rsidRPr="00B83E44">
              <w:rPr>
                <w:sz w:val="20"/>
                <w:szCs w:val="20"/>
              </w:rPr>
              <w:t>Цена договора</w:t>
            </w:r>
            <w:r>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tcPr>
          <w:p w14:paraId="5BF14236" w14:textId="77777777" w:rsidR="00400ACD" w:rsidRPr="00B83E44" w:rsidRDefault="00400ACD"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tcPr>
          <w:p w14:paraId="5185FCEA"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менее 20 %</w:t>
            </w:r>
            <w:r>
              <w:rPr>
                <w:sz w:val="20"/>
                <w:szCs w:val="20"/>
              </w:rPr>
              <w:t>*</w:t>
            </w:r>
          </w:p>
        </w:tc>
      </w:tr>
      <w:tr w:rsidR="00400ACD" w:rsidRPr="00B83E44" w14:paraId="6623DF93" w14:textId="77777777" w:rsidTr="00904B36">
        <w:trPr>
          <w:trHeight w:val="1266"/>
        </w:trPr>
        <w:tc>
          <w:tcPr>
            <w:tcW w:w="1046" w:type="dxa"/>
            <w:tcBorders>
              <w:top w:val="single" w:sz="4" w:space="0" w:color="000000"/>
              <w:left w:val="single" w:sz="4" w:space="0" w:color="000000"/>
              <w:bottom w:val="single" w:sz="4" w:space="0" w:color="000000"/>
            </w:tcBorders>
          </w:tcPr>
          <w:p w14:paraId="0A312D44"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tcPr>
          <w:p w14:paraId="1BA23C22" w14:textId="77777777" w:rsidR="00400ACD" w:rsidRPr="00B83E44" w:rsidRDefault="00400ACD"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tcPr>
          <w:p w14:paraId="39E9A132" w14:textId="77777777" w:rsidR="00400ACD" w:rsidRPr="00B83E44" w:rsidRDefault="00400ACD" w:rsidP="00D706A9">
            <w:pPr>
              <w:pStyle w:val="affa"/>
              <w:numPr>
                <w:ilvl w:val="0"/>
                <w:numId w:val="33"/>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14:paraId="52D9C185" w14:textId="77777777" w:rsidR="00400ACD" w:rsidRPr="00B83E44" w:rsidRDefault="00400ACD" w:rsidP="00D706A9">
            <w:pPr>
              <w:pStyle w:val="affa"/>
              <w:numPr>
                <w:ilvl w:val="0"/>
                <w:numId w:val="33"/>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14:paraId="06E1FAAA" w14:textId="77777777" w:rsidR="00400ACD" w:rsidRPr="00B83E44" w:rsidRDefault="00400ACD" w:rsidP="00D706A9">
            <w:pPr>
              <w:pStyle w:val="affa"/>
              <w:numPr>
                <w:ilvl w:val="0"/>
                <w:numId w:val="33"/>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14:paraId="2659FC17" w14:textId="77777777" w:rsidR="00400ACD" w:rsidRPr="00B83E44" w:rsidRDefault="00400ACD"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tcPr>
          <w:p w14:paraId="6528B7E6"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70 %</w:t>
            </w:r>
            <w:r>
              <w:rPr>
                <w:sz w:val="20"/>
                <w:szCs w:val="20"/>
              </w:rPr>
              <w:t>*</w:t>
            </w:r>
          </w:p>
        </w:tc>
      </w:tr>
      <w:tr w:rsidR="00400ACD" w:rsidRPr="00B83E44" w14:paraId="2E83428F" w14:textId="77777777" w:rsidTr="00904B36">
        <w:trPr>
          <w:trHeight w:val="1411"/>
        </w:trPr>
        <w:tc>
          <w:tcPr>
            <w:tcW w:w="1046" w:type="dxa"/>
            <w:tcBorders>
              <w:top w:val="single" w:sz="4" w:space="0" w:color="000000"/>
              <w:left w:val="single" w:sz="4" w:space="0" w:color="000000"/>
              <w:bottom w:val="single" w:sz="4" w:space="0" w:color="000000"/>
            </w:tcBorders>
          </w:tcPr>
          <w:p w14:paraId="0944EF42"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tcPr>
          <w:p w14:paraId="349B7D2F" w14:textId="77777777" w:rsidR="00400ACD" w:rsidRPr="00B83E44" w:rsidRDefault="00400ACD"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tcPr>
          <w:p w14:paraId="4C1E557B" w14:textId="77777777" w:rsidR="00400ACD" w:rsidRPr="00B83E44" w:rsidRDefault="00400ACD"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tcPr>
          <w:p w14:paraId="42C22E9E"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70 %</w:t>
            </w:r>
            <w:r>
              <w:rPr>
                <w:sz w:val="20"/>
                <w:szCs w:val="20"/>
              </w:rPr>
              <w:t>*</w:t>
            </w:r>
          </w:p>
        </w:tc>
      </w:tr>
      <w:tr w:rsidR="00400ACD" w:rsidRPr="00B83E44" w14:paraId="7EA700D5" w14:textId="77777777" w:rsidTr="00904B36">
        <w:trPr>
          <w:trHeight w:val="77"/>
        </w:trPr>
        <w:tc>
          <w:tcPr>
            <w:tcW w:w="1046" w:type="dxa"/>
            <w:tcBorders>
              <w:top w:val="single" w:sz="4" w:space="0" w:color="000000"/>
              <w:left w:val="single" w:sz="4" w:space="0" w:color="000000"/>
              <w:bottom w:val="single" w:sz="4" w:space="0" w:color="000000"/>
            </w:tcBorders>
          </w:tcPr>
          <w:p w14:paraId="7C9D35A6"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tcPr>
          <w:p w14:paraId="36200902" w14:textId="77777777" w:rsidR="00400ACD" w:rsidRPr="00B83E44" w:rsidRDefault="00400ACD"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tcPr>
          <w:p w14:paraId="06065431" w14:textId="77777777" w:rsidR="00400ACD" w:rsidRPr="00B83E44" w:rsidRDefault="00400ACD"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tcPr>
          <w:p w14:paraId="3BD893B3"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70 %</w:t>
            </w:r>
            <w:r>
              <w:rPr>
                <w:sz w:val="20"/>
                <w:szCs w:val="20"/>
              </w:rPr>
              <w:t>*</w:t>
            </w:r>
          </w:p>
        </w:tc>
      </w:tr>
      <w:tr w:rsidR="00400ACD" w:rsidRPr="00B83E44" w14:paraId="5038BE26" w14:textId="77777777" w:rsidTr="00904B36">
        <w:trPr>
          <w:trHeight w:val="1509"/>
        </w:trPr>
        <w:tc>
          <w:tcPr>
            <w:tcW w:w="1046" w:type="dxa"/>
            <w:tcBorders>
              <w:top w:val="single" w:sz="4" w:space="0" w:color="000000"/>
              <w:left w:val="single" w:sz="4" w:space="0" w:color="000000"/>
              <w:bottom w:val="single" w:sz="4" w:space="0" w:color="000000"/>
            </w:tcBorders>
          </w:tcPr>
          <w:p w14:paraId="67D7DE2B"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tcPr>
          <w:p w14:paraId="5F72FBF3" w14:textId="77777777" w:rsidR="00400ACD" w:rsidRPr="00B83E44" w:rsidRDefault="00400ACD"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tcPr>
          <w:p w14:paraId="59387B6F" w14:textId="77777777" w:rsidR="00400ACD" w:rsidRPr="00B83E44" w:rsidRDefault="00400ACD"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14:paraId="66E42937" w14:textId="77777777" w:rsidR="00400ACD" w:rsidRDefault="00400ACD" w:rsidP="00904B36">
            <w:pPr>
              <w:pStyle w:val="affa"/>
              <w:ind w:left="0" w:firstLine="0"/>
              <w:rPr>
                <w:sz w:val="20"/>
                <w:szCs w:val="20"/>
              </w:rPr>
            </w:pPr>
          </w:p>
          <w:p w14:paraId="5A0DFF4A" w14:textId="77777777" w:rsidR="00400ACD" w:rsidRPr="00B83E44" w:rsidRDefault="00400ACD"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tcPr>
          <w:p w14:paraId="6607B1B1"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50 %</w:t>
            </w:r>
            <w:r>
              <w:rPr>
                <w:sz w:val="20"/>
                <w:szCs w:val="20"/>
              </w:rPr>
              <w:t>*</w:t>
            </w:r>
          </w:p>
        </w:tc>
      </w:tr>
      <w:tr w:rsidR="00400ACD" w:rsidRPr="00B83E44" w14:paraId="4620033F" w14:textId="77777777" w:rsidTr="00904B36">
        <w:trPr>
          <w:trHeight w:val="1113"/>
        </w:trPr>
        <w:tc>
          <w:tcPr>
            <w:tcW w:w="1046" w:type="dxa"/>
            <w:tcBorders>
              <w:top w:val="single" w:sz="4" w:space="0" w:color="000000"/>
              <w:left w:val="single" w:sz="4" w:space="0" w:color="000000"/>
              <w:bottom w:val="single" w:sz="4" w:space="0" w:color="000000"/>
            </w:tcBorders>
          </w:tcPr>
          <w:p w14:paraId="2BE39265" w14:textId="77777777" w:rsidR="00400ACD" w:rsidRPr="00B83E44" w:rsidRDefault="00400ACD" w:rsidP="00904B36">
            <w:pPr>
              <w:pStyle w:val="affa"/>
              <w:tabs>
                <w:tab w:val="clear" w:pos="1980"/>
              </w:tabs>
              <w:ind w:left="0" w:firstLine="0"/>
              <w:jc w:val="center"/>
              <w:rPr>
                <w:sz w:val="20"/>
                <w:szCs w:val="20"/>
              </w:rPr>
            </w:pPr>
            <w:r w:rsidRPr="00B83E44">
              <w:rPr>
                <w:sz w:val="20"/>
                <w:szCs w:val="20"/>
              </w:rPr>
              <w:lastRenderedPageBreak/>
              <w:t>6.</w:t>
            </w:r>
          </w:p>
        </w:tc>
        <w:tc>
          <w:tcPr>
            <w:tcW w:w="3634" w:type="dxa"/>
            <w:tcBorders>
              <w:top w:val="single" w:sz="4" w:space="0" w:color="000000"/>
              <w:left w:val="single" w:sz="4" w:space="0" w:color="000000"/>
              <w:bottom w:val="single" w:sz="4" w:space="0" w:color="000000"/>
            </w:tcBorders>
          </w:tcPr>
          <w:p w14:paraId="5473F752" w14:textId="77777777" w:rsidR="00400ACD" w:rsidRPr="00B83E44" w:rsidRDefault="00400ACD"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tcPr>
          <w:p w14:paraId="7FE3DB54" w14:textId="77777777" w:rsidR="00400ACD" w:rsidRPr="00B83E44" w:rsidRDefault="00400ACD"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tcPr>
          <w:p w14:paraId="63621DD9"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30%</w:t>
            </w:r>
            <w:r>
              <w:rPr>
                <w:sz w:val="20"/>
                <w:szCs w:val="20"/>
              </w:rPr>
              <w:t>*</w:t>
            </w:r>
          </w:p>
        </w:tc>
      </w:tr>
    </w:tbl>
    <w:p w14:paraId="55295390" w14:textId="77777777" w:rsidR="00400ACD" w:rsidRPr="002751CB" w:rsidRDefault="00400ACD" w:rsidP="002751CB">
      <w:pPr>
        <w:jc w:val="both"/>
        <w:rPr>
          <w:sz w:val="22"/>
          <w:szCs w:val="22"/>
          <w:lang w:eastAsia="ru-RU"/>
        </w:rPr>
      </w:pPr>
      <w:r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Pr="002751CB">
        <w:rPr>
          <w:sz w:val="22"/>
          <w:szCs w:val="22"/>
          <w:lang w:eastAsia="ru-RU"/>
        </w:rPr>
        <w:t xml:space="preserve">единицы товара, работы, услуги и максимальное значение цены договора, а вместо них предусмотрена </w:t>
      </w:r>
      <w:r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751CB">
        <w:rPr>
          <w:sz w:val="22"/>
          <w:szCs w:val="22"/>
          <w:lang w:eastAsia="ru-RU"/>
        </w:rPr>
        <w:t>.</w:t>
      </w:r>
    </w:p>
    <w:p w14:paraId="2D77A6B0" w14:textId="77777777" w:rsidR="00400ACD" w:rsidRPr="002751CB" w:rsidRDefault="00400ACD" w:rsidP="002751CB">
      <w:pPr>
        <w:numPr>
          <w:ilvl w:val="0"/>
          <w:numId w:val="24"/>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14:paraId="62426C93"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14:paraId="294C3DE9"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14:paraId="6CEFECCF"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14:paraId="4B5CA0E2"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Pr>
          <w:sz w:val="22"/>
          <w:szCs w:val="22"/>
        </w:rPr>
        <w:t xml:space="preserve"> или «Цена единицы товара (работы, услуги)»</w:t>
      </w:r>
      <w:r w:rsidRPr="00AC3F45">
        <w:rPr>
          <w:sz w:val="22"/>
          <w:szCs w:val="22"/>
        </w:rPr>
        <w:t>, определяется по формуле:</w:t>
      </w:r>
    </w:p>
    <w:p w14:paraId="3B94D64B" w14:textId="77777777" w:rsidR="00400ACD" w:rsidRPr="00AC3F45" w:rsidRDefault="00400ACD" w:rsidP="00D706A9">
      <w:pPr>
        <w:jc w:val="center"/>
        <w:rPr>
          <w:sz w:val="22"/>
          <w:szCs w:val="22"/>
        </w:rPr>
      </w:pPr>
      <w:r w:rsidRPr="00AC3F45">
        <w:rPr>
          <w:sz w:val="22"/>
          <w:szCs w:val="22"/>
        </w:rPr>
        <w:object w:dxaOrig="2047" w:dyaOrig="696" w14:anchorId="65DCC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4.5pt" o:ole="" filled="t">
            <v:fill color2="black"/>
            <v:imagedata r:id="rId10" o:title=""/>
          </v:shape>
          <o:OLEObject Type="Embed" ProgID="Equation.3" ShapeID="_x0000_i1025" DrawAspect="Content" ObjectID="_1733895256" r:id="rId11"/>
        </w:object>
      </w:r>
      <w:r w:rsidRPr="00AC3F45">
        <w:rPr>
          <w:sz w:val="22"/>
          <w:szCs w:val="22"/>
        </w:rPr>
        <w:t>,</w:t>
      </w:r>
    </w:p>
    <w:p w14:paraId="57EDCD11" w14:textId="77777777"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14:paraId="58E0EC80" w14:textId="77777777"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14:paraId="47DDD6D9" w14:textId="77777777" w:rsidR="00400ACD" w:rsidRPr="00AC3F45" w:rsidRDefault="00400ACD" w:rsidP="00D706A9">
      <w:pPr>
        <w:pStyle w:val="ConsPlusNonformat"/>
        <w:widowControl/>
        <w:ind w:left="1134"/>
        <w:rPr>
          <w:rFonts w:ascii="Times New Roman" w:hAnsi="Times New Roman" w:cs="Times New Roman"/>
          <w:sz w:val="22"/>
          <w:szCs w:val="22"/>
        </w:rPr>
      </w:pPr>
    </w:p>
    <w:p w14:paraId="24880F56" w14:textId="1134C657"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 xml:space="preserve">Amax </w:t>
      </w:r>
      <w:r w:rsidR="00E439CD" w:rsidRPr="00AC3F45">
        <w:rPr>
          <w:rFonts w:ascii="Times New Roman" w:hAnsi="Times New Roman" w:cs="Times New Roman"/>
          <w:sz w:val="22"/>
          <w:szCs w:val="22"/>
        </w:rPr>
        <w:t>- начальная</w:t>
      </w:r>
      <w:r w:rsidRPr="00AC3F45">
        <w:rPr>
          <w:rFonts w:ascii="Times New Roman" w:hAnsi="Times New Roman" w:cs="Times New Roman"/>
          <w:sz w:val="22"/>
          <w:szCs w:val="22"/>
        </w:rPr>
        <w:t xml:space="preserve"> цена договора</w:t>
      </w:r>
      <w:r>
        <w:rPr>
          <w:rFonts w:ascii="Times New Roman" w:hAnsi="Times New Roman" w:cs="Times New Roman"/>
          <w:sz w:val="22"/>
          <w:szCs w:val="22"/>
        </w:rPr>
        <w:t xml:space="preserve"> или начальн</w:t>
      </w:r>
      <w:r w:rsidRPr="00B15222">
        <w:rPr>
          <w:rFonts w:ascii="Times New Roman" w:hAnsi="Times New Roman" w:cs="Times New Roman"/>
          <w:sz w:val="22"/>
          <w:szCs w:val="22"/>
        </w:rPr>
        <w:t>ая цена единицы товара (работы, услуги</w:t>
      </w:r>
      <w:r>
        <w:rPr>
          <w:rFonts w:ascii="Times New Roman" w:hAnsi="Times New Roman" w:cs="Times New Roman"/>
          <w:sz w:val="22"/>
          <w:szCs w:val="22"/>
        </w:rPr>
        <w:t>)</w:t>
      </w:r>
      <w:r w:rsidRPr="00B15222">
        <w:rPr>
          <w:rFonts w:ascii="Times New Roman" w:hAnsi="Times New Roman" w:cs="Times New Roman"/>
          <w:sz w:val="22"/>
          <w:szCs w:val="22"/>
        </w:rPr>
        <w:t>;</w:t>
      </w:r>
    </w:p>
    <w:p w14:paraId="12C11B2E" w14:textId="7693E7A1"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w:t>
      </w:r>
      <w:r w:rsidR="00E439CD">
        <w:rPr>
          <w:rFonts w:ascii="Times New Roman" w:hAnsi="Times New Roman" w:cs="Times New Roman"/>
          <w:sz w:val="22"/>
          <w:szCs w:val="22"/>
        </w:rPr>
        <w:t>- цена</w:t>
      </w:r>
      <w:r>
        <w:rPr>
          <w:rFonts w:ascii="Times New Roman" w:hAnsi="Times New Roman" w:cs="Times New Roman"/>
          <w:sz w:val="22"/>
          <w:szCs w:val="22"/>
        </w:rPr>
        <w:t xml:space="preserve"> договора</w:t>
      </w:r>
      <w:r w:rsidR="00E439CD">
        <w:rPr>
          <w:rFonts w:ascii="Times New Roman" w:hAnsi="Times New Roman" w:cs="Times New Roman"/>
          <w:sz w:val="22"/>
          <w:szCs w:val="22"/>
        </w:rPr>
        <w:t xml:space="preserve"> </w:t>
      </w:r>
      <w:r w:rsidRPr="00B15222">
        <w:rPr>
          <w:rFonts w:ascii="Times New Roman" w:hAnsi="Times New Roman" w:cs="Times New Roman"/>
          <w:sz w:val="22"/>
          <w:szCs w:val="22"/>
        </w:rPr>
        <w:t>или цена единицы товара (работы, услуги,</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14:paraId="153C6B63" w14:textId="77777777" w:rsidR="00400ACD" w:rsidRPr="00AC3F45" w:rsidRDefault="00400ACD" w:rsidP="00D706A9">
      <w:pPr>
        <w:pStyle w:val="ConsPlusNonformat"/>
        <w:widowControl/>
        <w:ind w:left="1134"/>
        <w:rPr>
          <w:rFonts w:ascii="Times New Roman" w:hAnsi="Times New Roman" w:cs="Times New Roman"/>
          <w:sz w:val="22"/>
          <w:szCs w:val="22"/>
        </w:rPr>
      </w:pPr>
    </w:p>
    <w:p w14:paraId="49F066DE" w14:textId="77777777" w:rsidR="00400ACD" w:rsidRPr="00AC3F45" w:rsidRDefault="00400ACD" w:rsidP="00D706A9">
      <w:pPr>
        <w:numPr>
          <w:ilvl w:val="1"/>
          <w:numId w:val="24"/>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14:paraId="26A72B71" w14:textId="77777777" w:rsidR="00400ACD" w:rsidRPr="00AC3F45" w:rsidRDefault="00400ACD" w:rsidP="00D706A9">
      <w:pPr>
        <w:numPr>
          <w:ilvl w:val="1"/>
          <w:numId w:val="24"/>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14:paraId="763A4AE4" w14:textId="77777777" w:rsidR="00400ACD" w:rsidRPr="00AC3F45" w:rsidRDefault="00400ACD" w:rsidP="00D706A9">
      <w:pPr>
        <w:numPr>
          <w:ilvl w:val="1"/>
          <w:numId w:val="24"/>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14:paraId="3557F98D" w14:textId="77777777" w:rsidR="00400ACD" w:rsidRPr="00AC3F45" w:rsidRDefault="00626AF1" w:rsidP="00D706A9">
      <w:pPr>
        <w:autoSpaceDE w:val="0"/>
        <w:ind w:left="1080"/>
        <w:jc w:val="both"/>
        <w:rPr>
          <w:sz w:val="22"/>
          <w:szCs w:val="22"/>
          <w:lang w:val="en-US"/>
        </w:rPr>
      </w:pPr>
      <w:r>
        <w:rPr>
          <w:noProof/>
          <w:sz w:val="22"/>
          <w:szCs w:val="22"/>
          <w:lang w:eastAsia="ru-RU"/>
        </w:rPr>
      </w:r>
      <w:r>
        <w:rPr>
          <w:noProof/>
          <w:sz w:val="22"/>
          <w:szCs w:val="22"/>
          <w:lang w:eastAsia="ru-RU"/>
        </w:rPr>
        <w:pict w14:anchorId="6A9E90AC">
          <v:group id="Группа 17" o:spid="_x0000_s1026" style="width:174.6pt;height:99.6pt;mso-position-horizontal-relative:char;mso-position-vertical-relative:line" coordsize="3492,1992">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30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14:paraId="68606CFA" w14:textId="77777777" w:rsidR="00400ACD" w:rsidRDefault="00400ACD"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8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14:paraId="2E9B0017" w14:textId="77777777" w:rsidR="00400ACD" w:rsidRDefault="00400ACD"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14:paraId="5FA7E69B" w14:textId="77777777" w:rsidR="00400ACD" w:rsidRDefault="00400ACD" w:rsidP="00D706A9">
                    <w:pPr>
                      <w:rPr>
                        <w:b/>
                        <w:color w:val="000000"/>
                        <w:lang w:val="en-US"/>
                      </w:rPr>
                    </w:pPr>
                    <w:r>
                      <w:rPr>
                        <w:b/>
                        <w:color w:val="000000"/>
                        <w:lang w:val="en-US"/>
                      </w:rPr>
                      <w:t>=</w:t>
                    </w:r>
                  </w:p>
                </w:txbxContent>
              </v:textbox>
            </v:shape>
            <v:shape id="Text Box 8" o:spid="_x0000_s1032" type="#_x0000_t202" style="position:absolute;left:1368;top:629;width:32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14:paraId="7D11EE9A" w14:textId="77777777" w:rsidR="00400ACD" w:rsidRDefault="00400ACD"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14:paraId="51D61DA9" w14:textId="77777777" w:rsidR="00400ACD" w:rsidRDefault="00400ACD"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14:paraId="1A98086D" w14:textId="77777777" w:rsidR="00400ACD" w:rsidRDefault="00400ACD" w:rsidP="00D706A9">
                    <w:pPr>
                      <w:rPr>
                        <w:b/>
                        <w:color w:val="000000"/>
                        <w:lang w:val="en-US"/>
                      </w:rPr>
                    </w:pPr>
                    <w:r>
                      <w:rPr>
                        <w:b/>
                        <w:color w:val="000000"/>
                        <w:lang w:val="en-US"/>
                      </w:rPr>
                      <w:t>-</w:t>
                    </w:r>
                  </w:p>
                </w:txbxContent>
              </v:textbox>
            </v:shape>
            <v:shape id="Text Box 11" o:spid="_x0000_s1035" type="#_x0000_t202" style="position:absolute;left:2013;top:629;width:8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14:paraId="5FCFE2AE" w14:textId="77777777" w:rsidR="00400ACD" w:rsidRDefault="00400ACD"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14:paraId="11C0EBE8" w14:textId="77777777" w:rsidR="00400ACD" w:rsidRDefault="00400ACD" w:rsidP="00D706A9">
                    <w:pPr>
                      <w:rPr>
                        <w:b/>
                        <w:i/>
                        <w:iCs/>
                        <w:color w:val="000000"/>
                      </w:rPr>
                    </w:pPr>
                    <w:r>
                      <w:rPr>
                        <w:b/>
                        <w:i/>
                        <w:iCs/>
                        <w:color w:val="000000"/>
                      </w:rPr>
                      <w:t>В</w:t>
                    </w:r>
                  </w:p>
                </w:txbxContent>
              </v:textbox>
            </v:shape>
            <v:shape id="Text Box 13" o:spid="_x0000_s1037" type="#_x0000_t202" style="position:absolute;left:1263;top:1034;width:32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14:paraId="3A8AFC54" w14:textId="77777777" w:rsidR="00400ACD" w:rsidRDefault="00400ACD"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14:paraId="52071683" w14:textId="77777777" w:rsidR="00400ACD" w:rsidRDefault="00400ACD"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14:paraId="57DD0CDC" w14:textId="77777777" w:rsidR="00400ACD" w:rsidRDefault="00400ACD" w:rsidP="00D706A9">
                    <w:pPr>
                      <w:rPr>
                        <w:b/>
                        <w:color w:val="000000"/>
                        <w:lang w:val="en-US"/>
                      </w:rPr>
                    </w:pPr>
                    <w:r>
                      <w:rPr>
                        <w:b/>
                        <w:color w:val="000000"/>
                        <w:lang w:val="en-US"/>
                      </w:rPr>
                      <w:t>-</w:t>
                    </w:r>
                  </w:p>
                </w:txbxContent>
              </v:textbox>
            </v:shape>
            <v:shape id="Text Box 16" o:spid="_x0000_s1040" type="#_x0000_t202" style="position:absolute;left:1906;top:1034;width:296;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14:paraId="6B3C5821" w14:textId="77777777" w:rsidR="00400ACD" w:rsidRDefault="00400ACD"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14:paraId="7F320A53" w14:textId="77777777" w:rsidR="00400ACD" w:rsidRDefault="00400ACD"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14:paraId="7E1FF030" w14:textId="77777777" w:rsidR="00400ACD" w:rsidRDefault="00400ACD"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14:paraId="19166428" w14:textId="77777777" w:rsidR="00400ACD" w:rsidRDefault="00400ACD" w:rsidP="00D706A9">
                    <w:pPr>
                      <w:rPr>
                        <w:color w:val="000000"/>
                        <w:lang w:val="en-US"/>
                      </w:rPr>
                    </w:pPr>
                    <w:r>
                      <w:rPr>
                        <w:color w:val="000000"/>
                        <w:lang w:val="en-US"/>
                      </w:rPr>
                      <w:t>100</w:t>
                    </w:r>
                  </w:p>
                </w:txbxContent>
              </v:textbox>
            </v:shape>
            <w10:anchorlock/>
          </v:group>
        </w:pict>
      </w:r>
    </w:p>
    <w:p w14:paraId="0B0D5F48" w14:textId="77777777" w:rsidR="00400ACD" w:rsidRPr="00AC3F45" w:rsidRDefault="00400ACD" w:rsidP="00D706A9">
      <w:pPr>
        <w:ind w:firstLine="720"/>
        <w:jc w:val="both"/>
        <w:rPr>
          <w:sz w:val="22"/>
          <w:szCs w:val="22"/>
          <w:lang w:val="en-US"/>
        </w:rPr>
      </w:pPr>
    </w:p>
    <w:p w14:paraId="1B0D0475" w14:textId="77777777" w:rsidR="00400ACD" w:rsidRPr="00AC3F45" w:rsidRDefault="00400ACD" w:rsidP="00D706A9">
      <w:pPr>
        <w:ind w:firstLine="720"/>
        <w:jc w:val="both"/>
        <w:rPr>
          <w:sz w:val="22"/>
          <w:szCs w:val="22"/>
        </w:rPr>
      </w:pPr>
      <w:r w:rsidRPr="00AC3F45">
        <w:rPr>
          <w:sz w:val="22"/>
          <w:szCs w:val="22"/>
        </w:rPr>
        <w:t xml:space="preserve">где: </w:t>
      </w:r>
    </w:p>
    <w:p w14:paraId="5D70B1ED" w14:textId="77777777" w:rsidR="00400ACD" w:rsidRPr="00AC3F45" w:rsidRDefault="00400ACD" w:rsidP="00D706A9">
      <w:pPr>
        <w:ind w:left="720"/>
        <w:rPr>
          <w:sz w:val="22"/>
          <w:szCs w:val="22"/>
        </w:rPr>
      </w:pPr>
    </w:p>
    <w:p w14:paraId="4766BE7E" w14:textId="77777777" w:rsidR="00400ACD" w:rsidRPr="00AC3F45" w:rsidRDefault="00400ACD" w:rsidP="00D706A9">
      <w:pPr>
        <w:ind w:left="720"/>
        <w:rPr>
          <w:sz w:val="22"/>
          <w:szCs w:val="22"/>
        </w:rPr>
      </w:pPr>
      <w:r w:rsidRPr="00AC3F45">
        <w:rPr>
          <w:sz w:val="22"/>
          <w:szCs w:val="22"/>
        </w:rPr>
        <w:t>Rвi - рейтинг, присуждаемый i-й заявке по указанному критерию;</w:t>
      </w:r>
    </w:p>
    <w:p w14:paraId="4BA6C91B" w14:textId="77777777" w:rsidR="00400ACD" w:rsidRPr="00AC3F45" w:rsidRDefault="00400ACD"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14:paraId="587DE8C6" w14:textId="77777777" w:rsidR="00400ACD" w:rsidRPr="00AC3F45" w:rsidRDefault="00400ACD"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14:paraId="7157D735" w14:textId="77777777" w:rsidR="00400ACD" w:rsidRPr="00AC3F45" w:rsidRDefault="00400ACD"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14:paraId="51E7FFF1" w14:textId="77777777" w:rsidR="00400ACD" w:rsidRPr="00AC3F45" w:rsidRDefault="00400ACD" w:rsidP="00D706A9">
      <w:pPr>
        <w:autoSpaceDE w:val="0"/>
        <w:ind w:left="1080"/>
        <w:jc w:val="both"/>
        <w:rPr>
          <w:sz w:val="22"/>
          <w:szCs w:val="22"/>
        </w:rPr>
      </w:pPr>
    </w:p>
    <w:p w14:paraId="4C52ABC6" w14:textId="77777777" w:rsidR="00400ACD" w:rsidRPr="00AC3F45" w:rsidRDefault="00400ACD" w:rsidP="00D706A9">
      <w:pPr>
        <w:numPr>
          <w:ilvl w:val="1"/>
          <w:numId w:val="24"/>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14:paraId="1A94A200" w14:textId="77777777" w:rsidR="00400ACD" w:rsidRPr="00AC3F45" w:rsidRDefault="00626AF1" w:rsidP="00D706A9">
      <w:pPr>
        <w:autoSpaceDE w:val="0"/>
        <w:ind w:left="1080"/>
        <w:jc w:val="both"/>
        <w:rPr>
          <w:sz w:val="22"/>
          <w:szCs w:val="22"/>
        </w:rPr>
      </w:pPr>
      <w:r>
        <w:rPr>
          <w:noProof/>
          <w:sz w:val="22"/>
          <w:szCs w:val="22"/>
          <w:lang w:eastAsia="ru-RU"/>
        </w:rPr>
      </w:r>
      <w:r>
        <w:rPr>
          <w:noProof/>
          <w:sz w:val="22"/>
          <w:szCs w:val="22"/>
          <w:lang w:eastAsia="ru-RU"/>
        </w:rPr>
        <w:pict w14:anchorId="6FA6F8A9">
          <v:group id="Группа 2" o:spid="_x0000_s1045" style="width:156.6pt;height:81.6pt;mso-position-horizontal-relative:char;mso-position-vertical-relative:line" coordsize="3132,1632">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310;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14:paraId="0FE852AA" w14:textId="77777777" w:rsidR="00400ACD" w:rsidRDefault="00400ACD"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8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14:paraId="561841FD" w14:textId="77777777" w:rsidR="00400ACD" w:rsidRDefault="00400ACD"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14:paraId="07ADFF3E" w14:textId="77777777" w:rsidR="00400ACD" w:rsidRDefault="00400ACD" w:rsidP="00D706A9">
                    <w:pPr>
                      <w:rPr>
                        <w:color w:val="000000"/>
                        <w:lang w:val="en-US"/>
                      </w:rPr>
                    </w:pPr>
                    <w:r>
                      <w:rPr>
                        <w:color w:val="000000"/>
                        <w:lang w:val="en-US"/>
                      </w:rPr>
                      <w:t>=</w:t>
                    </w:r>
                  </w:p>
                </w:txbxContent>
              </v:textbox>
            </v:shape>
            <v:shape id="Text Box 27" o:spid="_x0000_s1051" type="#_x0000_t202" style="position:absolute;left:1105;top:539;width:283;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14:paraId="730E9523" w14:textId="77777777" w:rsidR="00400ACD" w:rsidRDefault="00400ACD"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14:paraId="67C9B689" w14:textId="77777777" w:rsidR="00400ACD" w:rsidRDefault="00400ACD"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7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14:paraId="1FBB5A93" w14:textId="77777777" w:rsidR="00400ACD" w:rsidRDefault="00400ACD"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7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14:paraId="044673A0" w14:textId="77777777" w:rsidR="00400ACD" w:rsidRDefault="00400ACD"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14:paraId="123FA1EF" w14:textId="77777777" w:rsidR="00400ACD" w:rsidRDefault="00400ACD"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14:paraId="1D30EC7E" w14:textId="77777777" w:rsidR="00400ACD" w:rsidRDefault="00400ACD" w:rsidP="00D706A9">
                    <w:pPr>
                      <w:rPr>
                        <w:color w:val="000000"/>
                        <w:lang w:val="en-US"/>
                      </w:rPr>
                    </w:pPr>
                    <w:r>
                      <w:rPr>
                        <w:color w:val="000000"/>
                        <w:lang w:val="en-US"/>
                      </w:rPr>
                      <w:t>100</w:t>
                    </w:r>
                  </w:p>
                </w:txbxContent>
              </v:textbox>
            </v:shape>
            <w10:anchorlock/>
          </v:group>
        </w:pict>
      </w:r>
    </w:p>
    <w:p w14:paraId="53179006" w14:textId="77777777" w:rsidR="00400ACD" w:rsidRPr="00AC3F45" w:rsidRDefault="00400ACD" w:rsidP="00D706A9">
      <w:pPr>
        <w:ind w:firstLine="720"/>
        <w:jc w:val="both"/>
        <w:rPr>
          <w:sz w:val="22"/>
          <w:szCs w:val="22"/>
        </w:rPr>
      </w:pPr>
      <w:r w:rsidRPr="00AC3F45">
        <w:rPr>
          <w:sz w:val="22"/>
          <w:szCs w:val="22"/>
        </w:rPr>
        <w:t xml:space="preserve">где: </w:t>
      </w:r>
    </w:p>
    <w:p w14:paraId="49FD0E98" w14:textId="77777777" w:rsidR="00400ACD" w:rsidRPr="00AC3F45" w:rsidRDefault="00626AF1" w:rsidP="00D706A9">
      <w:pPr>
        <w:ind w:firstLine="720"/>
        <w:jc w:val="both"/>
        <w:rPr>
          <w:sz w:val="22"/>
          <w:szCs w:val="22"/>
        </w:rPr>
      </w:pPr>
      <w:r>
        <w:rPr>
          <w:noProof/>
          <w:lang w:eastAsia="ru-RU"/>
        </w:rPr>
        <w:pict w14:anchorId="739E58B6">
          <v:shape id="Надпись 1" o:spid="_x0000_s1060" type="#_x0000_t202" style="position:absolute;left:0;text-align:left;margin-left:18pt;margin-top:3pt;width:15.7pt;height:13.65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14:paraId="42B1DD2A" w14:textId="77777777" w:rsidR="00400ACD" w:rsidRDefault="00400ACD" w:rsidP="00D706A9">
                  <w:r>
                    <w:rPr>
                      <w:i/>
                      <w:iCs/>
                      <w:color w:val="000000"/>
                      <w:lang w:val="en-US"/>
                    </w:rPr>
                    <w:t>R</w:t>
                  </w:r>
                  <w:r>
                    <w:rPr>
                      <w:i/>
                      <w:iCs/>
                      <w:color w:val="000000"/>
                    </w:rPr>
                    <w:t>с</w:t>
                  </w:r>
                  <w:r>
                    <w:rPr>
                      <w:i/>
                      <w:iCs/>
                      <w:color w:val="000000"/>
                      <w:vertAlign w:val="subscript"/>
                      <w:lang w:val="en-US"/>
                    </w:rPr>
                    <w:t>i</w:t>
                  </w:r>
                </w:p>
              </w:txbxContent>
            </v:textbox>
          </v:shape>
        </w:pict>
      </w:r>
      <w:r w:rsidR="00400ACD" w:rsidRPr="00AC3F45">
        <w:rPr>
          <w:sz w:val="22"/>
          <w:szCs w:val="22"/>
        </w:rPr>
        <w:t> - рейтинг, присуждаемый i-й заявке по указанному критерию;</w:t>
      </w:r>
    </w:p>
    <w:p w14:paraId="0C25C3F3" w14:textId="77777777" w:rsidR="00400ACD" w:rsidRPr="00AC3F45" w:rsidRDefault="00400ACD"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14:paraId="1FDAF5E1" w14:textId="77777777" w:rsidR="00400ACD" w:rsidRPr="00AC3F45" w:rsidRDefault="00400ACD"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14:paraId="2E177FD9" w14:textId="77777777" w:rsidR="00400ACD" w:rsidRPr="00AC3F45" w:rsidRDefault="00400ACD"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14:paraId="569069C5" w14:textId="77777777" w:rsidR="00400ACD" w:rsidRPr="00AC3F45" w:rsidRDefault="00400ACD"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14:paraId="7D367E68" w14:textId="77777777" w:rsidR="00400ACD" w:rsidRPr="00AC3F45" w:rsidRDefault="00400ACD" w:rsidP="00D706A9">
      <w:pPr>
        <w:numPr>
          <w:ilvl w:val="0"/>
          <w:numId w:val="24"/>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14:paraId="2E9C65CD" w14:textId="1B82FFEB" w:rsidR="00400ACD" w:rsidRPr="00AC3F45" w:rsidRDefault="00400ACD" w:rsidP="00D706A9">
      <w:pPr>
        <w:numPr>
          <w:ilvl w:val="0"/>
          <w:numId w:val="24"/>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w:t>
      </w:r>
      <w:r w:rsidR="00E439CD" w:rsidRPr="00AC3F45">
        <w:rPr>
          <w:sz w:val="22"/>
          <w:szCs w:val="22"/>
        </w:rPr>
        <w:t>победителя в случае, если</w:t>
      </w:r>
      <w:r w:rsidRPr="00AC3F45">
        <w:rPr>
          <w:sz w:val="22"/>
          <w:szCs w:val="22"/>
        </w:rPr>
        <w:t xml:space="preserve"> по результатам оценки заявок ни одна из заявок не получит в сумме более 25 баллов.</w:t>
      </w:r>
    </w:p>
    <w:p w14:paraId="40FA336D" w14:textId="77777777" w:rsidR="00400ACD" w:rsidRPr="00AC3F45" w:rsidRDefault="00400ACD"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14:paraId="5993C126" w14:textId="77777777" w:rsidR="00400ACD" w:rsidRPr="00C76E9A" w:rsidRDefault="00400ACD" w:rsidP="00D706A9">
      <w:pPr>
        <w:pStyle w:val="aff8"/>
        <w:jc w:val="right"/>
        <w:rPr>
          <w:b/>
          <w:sz w:val="22"/>
          <w:szCs w:val="22"/>
        </w:rPr>
      </w:pPr>
      <w:r w:rsidRPr="00AC3F45">
        <w:rPr>
          <w:b/>
          <w:sz w:val="22"/>
          <w:szCs w:val="22"/>
        </w:rPr>
        <w:br w:type="page"/>
      </w:r>
      <w:r w:rsidRPr="00C76E9A">
        <w:rPr>
          <w:b/>
          <w:sz w:val="22"/>
          <w:szCs w:val="22"/>
        </w:rPr>
        <w:lastRenderedPageBreak/>
        <w:t>Приложение 2</w:t>
      </w:r>
    </w:p>
    <w:p w14:paraId="1465C5DE" w14:textId="77777777" w:rsidR="00400ACD" w:rsidRPr="00C76E9A" w:rsidRDefault="00400ACD" w:rsidP="00D706A9">
      <w:pPr>
        <w:pStyle w:val="aff8"/>
        <w:jc w:val="center"/>
        <w:rPr>
          <w:b/>
          <w:sz w:val="22"/>
          <w:szCs w:val="22"/>
        </w:rPr>
      </w:pPr>
    </w:p>
    <w:p w14:paraId="1F64A12E" w14:textId="77777777" w:rsidR="00400ACD" w:rsidRPr="00C76E9A" w:rsidRDefault="00400ACD" w:rsidP="00D706A9">
      <w:pPr>
        <w:pStyle w:val="aff8"/>
        <w:jc w:val="center"/>
        <w:rPr>
          <w:b/>
          <w:sz w:val="22"/>
          <w:szCs w:val="22"/>
        </w:rPr>
      </w:pPr>
      <w:r>
        <w:rPr>
          <w:b/>
          <w:sz w:val="22"/>
          <w:szCs w:val="22"/>
        </w:rPr>
        <w:t>ПОРЯДОК ПРОВЕДЕНИЯ</w:t>
      </w:r>
      <w:r w:rsidRPr="00C76E9A">
        <w:rPr>
          <w:b/>
          <w:sz w:val="22"/>
          <w:szCs w:val="22"/>
        </w:rPr>
        <w:t xml:space="preserve"> ПЕРЕТОРЖКИ</w:t>
      </w:r>
    </w:p>
    <w:p w14:paraId="728818C8" w14:textId="77777777" w:rsidR="00400ACD" w:rsidRPr="00C76E9A" w:rsidRDefault="00400ACD" w:rsidP="00D706A9">
      <w:pPr>
        <w:pStyle w:val="aff8"/>
        <w:jc w:val="both"/>
        <w:rPr>
          <w:sz w:val="22"/>
          <w:szCs w:val="22"/>
        </w:rPr>
      </w:pPr>
    </w:p>
    <w:p w14:paraId="6A2B9DE6" w14:textId="77777777" w:rsidR="00400ACD" w:rsidRPr="00C76E9A" w:rsidRDefault="00400ACD" w:rsidP="00D706A9">
      <w:pPr>
        <w:pStyle w:val="aff8"/>
        <w:jc w:val="both"/>
        <w:rPr>
          <w:sz w:val="22"/>
          <w:szCs w:val="22"/>
        </w:rPr>
      </w:pPr>
      <w:r>
        <w:rPr>
          <w:sz w:val="22"/>
          <w:szCs w:val="22"/>
        </w:rPr>
        <w:t xml:space="preserve">1. При проведении </w:t>
      </w:r>
      <w:r w:rsidRPr="00C76E9A">
        <w:rPr>
          <w:sz w:val="22"/>
          <w:szCs w:val="22"/>
        </w:rPr>
        <w:t xml:space="preserve">конкурса, </w:t>
      </w:r>
      <w:r>
        <w:rPr>
          <w:sz w:val="22"/>
          <w:szCs w:val="22"/>
        </w:rPr>
        <w:t>запроса предложений, запроса котировок, тендера</w:t>
      </w:r>
      <w:r w:rsidRPr="00C76E9A">
        <w:rPr>
          <w:sz w:val="22"/>
          <w:szCs w:val="22"/>
        </w:rPr>
        <w:t xml:space="preserve"> заказчик вправе предусмотреть в извещении и документации о закупке</w:t>
      </w:r>
      <w:r>
        <w:rPr>
          <w:sz w:val="22"/>
          <w:szCs w:val="22"/>
        </w:rPr>
        <w:t xml:space="preserve"> переторжку, как этап проведения процедуры закупки. В рамках переторжки </w:t>
      </w:r>
      <w:r w:rsidRPr="00C76E9A">
        <w:rPr>
          <w:sz w:val="22"/>
          <w:szCs w:val="22"/>
        </w:rPr>
        <w:t xml:space="preserve">участникам закупки </w:t>
      </w:r>
      <w:r>
        <w:rPr>
          <w:sz w:val="22"/>
          <w:szCs w:val="22"/>
        </w:rPr>
        <w:t xml:space="preserve">предоставляется </w:t>
      </w:r>
      <w:r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14:paraId="26557A77" w14:textId="3B3CEE40" w:rsidR="00400ACD" w:rsidRPr="00C76E9A" w:rsidRDefault="00400ACD" w:rsidP="00D264EE">
      <w:pPr>
        <w:pStyle w:val="aff8"/>
        <w:jc w:val="both"/>
        <w:rPr>
          <w:sz w:val="22"/>
          <w:szCs w:val="22"/>
        </w:rPr>
      </w:pPr>
      <w:r w:rsidRPr="00C76E9A">
        <w:rPr>
          <w:sz w:val="22"/>
          <w:szCs w:val="22"/>
        </w:rPr>
        <w:t xml:space="preserve">2. </w:t>
      </w:r>
      <w:r>
        <w:rPr>
          <w:sz w:val="22"/>
          <w:szCs w:val="22"/>
        </w:rPr>
        <w:t xml:space="preserve">Информация о </w:t>
      </w:r>
      <w:r w:rsidRPr="00C76E9A">
        <w:rPr>
          <w:sz w:val="22"/>
          <w:szCs w:val="22"/>
        </w:rPr>
        <w:t>дате</w:t>
      </w:r>
      <w:r>
        <w:rPr>
          <w:sz w:val="22"/>
          <w:szCs w:val="22"/>
        </w:rPr>
        <w:t xml:space="preserve"> проведения</w:t>
      </w:r>
      <w:r w:rsidRPr="00C76E9A">
        <w:rPr>
          <w:sz w:val="22"/>
          <w:szCs w:val="22"/>
        </w:rPr>
        <w:t xml:space="preserve"> процедуры переторжки, форме её проведения </w:t>
      </w:r>
      <w:r>
        <w:rPr>
          <w:sz w:val="22"/>
          <w:szCs w:val="22"/>
        </w:rPr>
        <w:t xml:space="preserve">указывается </w:t>
      </w:r>
      <w:r w:rsidR="00E439CD">
        <w:rPr>
          <w:sz w:val="22"/>
          <w:szCs w:val="22"/>
        </w:rPr>
        <w:t>в извещении</w:t>
      </w:r>
      <w:r w:rsidRPr="0044215D">
        <w:rPr>
          <w:sz w:val="22"/>
          <w:szCs w:val="22"/>
        </w:rPr>
        <w:t xml:space="preserve"> и (или) документации о закупке.</w:t>
      </w:r>
    </w:p>
    <w:p w14:paraId="3847EF03" w14:textId="77777777" w:rsidR="00400ACD" w:rsidRPr="00C76E9A" w:rsidRDefault="00400ACD" w:rsidP="00D706A9">
      <w:pPr>
        <w:pStyle w:val="aff8"/>
        <w:jc w:val="both"/>
        <w:rPr>
          <w:sz w:val="22"/>
          <w:szCs w:val="22"/>
        </w:rPr>
      </w:pPr>
      <w:r>
        <w:rPr>
          <w:sz w:val="22"/>
          <w:szCs w:val="22"/>
        </w:rPr>
        <w:t>3</w:t>
      </w:r>
      <w:r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14:paraId="3AA92061" w14:textId="77777777" w:rsidR="00400ACD" w:rsidRPr="00C76E9A" w:rsidRDefault="00400ACD" w:rsidP="00D706A9">
      <w:pPr>
        <w:pStyle w:val="aff8"/>
        <w:jc w:val="both"/>
        <w:rPr>
          <w:sz w:val="22"/>
          <w:szCs w:val="22"/>
        </w:rPr>
      </w:pPr>
      <w:r>
        <w:rPr>
          <w:sz w:val="22"/>
          <w:szCs w:val="22"/>
        </w:rPr>
        <w:t>4</w:t>
      </w:r>
      <w:r w:rsidRPr="00C76E9A">
        <w:rPr>
          <w:sz w:val="22"/>
          <w:szCs w:val="22"/>
        </w:rPr>
        <w:t xml:space="preserve">. Переторжка может иметь очную, заочную либо очно-заочную, т.е. смешанную форму проведения. </w:t>
      </w:r>
    </w:p>
    <w:p w14:paraId="054BFE5C" w14:textId="77777777" w:rsidR="00400ACD" w:rsidRPr="00C76E9A" w:rsidRDefault="00400ACD" w:rsidP="00D706A9">
      <w:pPr>
        <w:pStyle w:val="aff8"/>
        <w:jc w:val="both"/>
        <w:rPr>
          <w:sz w:val="22"/>
          <w:szCs w:val="22"/>
        </w:rPr>
      </w:pPr>
      <w:r>
        <w:rPr>
          <w:sz w:val="22"/>
          <w:szCs w:val="22"/>
        </w:rPr>
        <w:t>5</w:t>
      </w:r>
      <w:r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4F69D016" w14:textId="77777777" w:rsidR="00400ACD" w:rsidRPr="00C76E9A" w:rsidRDefault="00400ACD" w:rsidP="00D706A9">
      <w:pPr>
        <w:pStyle w:val="aff8"/>
        <w:jc w:val="both"/>
        <w:rPr>
          <w:sz w:val="22"/>
          <w:szCs w:val="22"/>
        </w:rPr>
      </w:pPr>
      <w:r>
        <w:rPr>
          <w:sz w:val="22"/>
          <w:szCs w:val="22"/>
        </w:rPr>
        <w:t>6</w:t>
      </w:r>
      <w:r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14:paraId="2960AC78" w14:textId="77777777" w:rsidR="00400ACD" w:rsidRPr="00C76E9A" w:rsidRDefault="00400ACD" w:rsidP="00D706A9">
      <w:pPr>
        <w:pStyle w:val="aff8"/>
        <w:jc w:val="both"/>
        <w:rPr>
          <w:sz w:val="22"/>
          <w:szCs w:val="22"/>
        </w:rPr>
      </w:pPr>
      <w:r>
        <w:rPr>
          <w:sz w:val="22"/>
          <w:szCs w:val="22"/>
        </w:rPr>
        <w:t>7</w:t>
      </w:r>
      <w:r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14:paraId="7CC52E37" w14:textId="77777777" w:rsidR="00400ACD" w:rsidRPr="00C76E9A" w:rsidRDefault="00400ACD" w:rsidP="00D706A9">
      <w:pPr>
        <w:pStyle w:val="aff8"/>
        <w:jc w:val="both"/>
        <w:rPr>
          <w:sz w:val="22"/>
          <w:szCs w:val="22"/>
        </w:rPr>
      </w:pPr>
      <w:r>
        <w:rPr>
          <w:sz w:val="22"/>
          <w:szCs w:val="22"/>
        </w:rPr>
        <w:t>8</w:t>
      </w:r>
      <w:r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14:paraId="338ADDC8" w14:textId="712DDF56" w:rsidR="00400ACD" w:rsidRPr="00C76E9A" w:rsidRDefault="00400ACD" w:rsidP="00D706A9">
      <w:pPr>
        <w:pStyle w:val="aff8"/>
        <w:jc w:val="both"/>
        <w:rPr>
          <w:sz w:val="22"/>
          <w:szCs w:val="22"/>
        </w:rPr>
      </w:pPr>
      <w:r>
        <w:rPr>
          <w:sz w:val="22"/>
          <w:szCs w:val="22"/>
        </w:rPr>
        <w:t>9</w:t>
      </w:r>
      <w:r w:rsidRPr="00C76E9A">
        <w:rPr>
          <w:sz w:val="22"/>
          <w:szCs w:val="22"/>
        </w:rPr>
        <w:t xml:space="preserve">.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w:t>
      </w:r>
      <w:r w:rsidR="00E439CD" w:rsidRPr="00C76E9A">
        <w:rPr>
          <w:sz w:val="22"/>
          <w:szCs w:val="22"/>
        </w:rPr>
        <w:t>в ходе переторжки,</w:t>
      </w:r>
      <w:r w:rsidRPr="00C76E9A">
        <w:rPr>
          <w:sz w:val="22"/>
          <w:szCs w:val="22"/>
        </w:rPr>
        <w:t xml:space="preserve">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14:paraId="716B0769" w14:textId="77777777" w:rsidR="00400ACD" w:rsidRPr="00C76E9A" w:rsidRDefault="00400ACD" w:rsidP="00D706A9">
      <w:pPr>
        <w:pStyle w:val="aff8"/>
        <w:jc w:val="both"/>
        <w:rPr>
          <w:sz w:val="22"/>
          <w:szCs w:val="22"/>
        </w:rPr>
      </w:pPr>
      <w:r>
        <w:rPr>
          <w:sz w:val="22"/>
          <w:szCs w:val="22"/>
        </w:rPr>
        <w:t>10</w:t>
      </w:r>
      <w:r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14:paraId="32084B78" w14:textId="77777777" w:rsidR="00400ACD" w:rsidRPr="00C76E9A" w:rsidRDefault="00400ACD" w:rsidP="00D706A9">
      <w:pPr>
        <w:pStyle w:val="aff8"/>
        <w:jc w:val="both"/>
        <w:rPr>
          <w:sz w:val="22"/>
          <w:szCs w:val="22"/>
        </w:rPr>
      </w:pPr>
      <w:r>
        <w:rPr>
          <w:sz w:val="22"/>
          <w:szCs w:val="22"/>
        </w:rPr>
        <w:lastRenderedPageBreak/>
        <w:t>11</w:t>
      </w:r>
      <w:r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Pr="0044215D">
        <w:rPr>
          <w:sz w:val="22"/>
          <w:szCs w:val="22"/>
        </w:rPr>
        <w:t>в извещении и (или) документации</w:t>
      </w:r>
      <w:r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14:paraId="03440C0B" w14:textId="77777777" w:rsidR="00400ACD" w:rsidRPr="00C76E9A" w:rsidRDefault="00400ACD" w:rsidP="00D706A9">
      <w:pPr>
        <w:pStyle w:val="aff8"/>
        <w:jc w:val="both"/>
        <w:rPr>
          <w:sz w:val="22"/>
          <w:szCs w:val="22"/>
        </w:rPr>
      </w:pPr>
      <w:r>
        <w:rPr>
          <w:sz w:val="22"/>
          <w:szCs w:val="22"/>
        </w:rPr>
        <w:t>12</w:t>
      </w:r>
      <w:r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14:paraId="648EC67B" w14:textId="77777777" w:rsidR="00400ACD" w:rsidRPr="00C76E9A" w:rsidRDefault="00400ACD" w:rsidP="00D706A9">
      <w:pPr>
        <w:pStyle w:val="aff8"/>
        <w:jc w:val="both"/>
        <w:rPr>
          <w:sz w:val="22"/>
          <w:szCs w:val="22"/>
        </w:rPr>
      </w:pPr>
      <w:r>
        <w:rPr>
          <w:sz w:val="22"/>
          <w:szCs w:val="22"/>
        </w:rPr>
        <w:t>13</w:t>
      </w:r>
      <w:r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14:paraId="54613746" w14:textId="77777777" w:rsidR="00400ACD" w:rsidRPr="00C76E9A" w:rsidRDefault="00400ACD" w:rsidP="00D706A9">
      <w:pPr>
        <w:pStyle w:val="aff8"/>
        <w:jc w:val="both"/>
        <w:rPr>
          <w:sz w:val="22"/>
          <w:szCs w:val="22"/>
        </w:rPr>
      </w:pPr>
      <w:r>
        <w:rPr>
          <w:sz w:val="22"/>
          <w:szCs w:val="22"/>
        </w:rPr>
        <w:t>14</w:t>
      </w:r>
      <w:r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14:paraId="30925A10" w14:textId="77777777" w:rsidR="00400ACD" w:rsidRPr="00C76E9A" w:rsidRDefault="00400ACD" w:rsidP="00D706A9">
      <w:pPr>
        <w:pStyle w:val="aff8"/>
        <w:jc w:val="both"/>
        <w:rPr>
          <w:sz w:val="22"/>
          <w:szCs w:val="22"/>
        </w:rPr>
      </w:pPr>
      <w:r>
        <w:rPr>
          <w:sz w:val="22"/>
          <w:szCs w:val="22"/>
        </w:rPr>
        <w:t>15</w:t>
      </w:r>
      <w:r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14:paraId="7995E549" w14:textId="77777777" w:rsidR="00400ACD" w:rsidRPr="00C76E9A" w:rsidRDefault="00400ACD" w:rsidP="00D706A9">
      <w:pPr>
        <w:pStyle w:val="aff8"/>
        <w:jc w:val="both"/>
        <w:rPr>
          <w:sz w:val="22"/>
          <w:szCs w:val="22"/>
        </w:rPr>
      </w:pPr>
      <w:r>
        <w:rPr>
          <w:sz w:val="22"/>
          <w:szCs w:val="22"/>
        </w:rPr>
        <w:t>16</w:t>
      </w:r>
      <w:r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14:paraId="068A1AAF" w14:textId="77777777" w:rsidR="00400ACD" w:rsidRPr="00AC3F45" w:rsidRDefault="00400ACD" w:rsidP="00D706A9">
      <w:pPr>
        <w:pStyle w:val="aff8"/>
        <w:jc w:val="both"/>
        <w:rPr>
          <w:sz w:val="22"/>
          <w:szCs w:val="22"/>
        </w:rPr>
      </w:pPr>
      <w:r>
        <w:rPr>
          <w:sz w:val="22"/>
          <w:szCs w:val="22"/>
        </w:rPr>
        <w:t>17</w:t>
      </w:r>
      <w:r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14:paraId="7B2E541B" w14:textId="77777777" w:rsidR="00400ACD" w:rsidRDefault="00400ACD" w:rsidP="00D706A9">
      <w:pPr>
        <w:widowControl w:val="0"/>
        <w:autoSpaceDE w:val="0"/>
        <w:autoSpaceDN w:val="0"/>
        <w:adjustRightInd w:val="0"/>
        <w:jc w:val="both"/>
        <w:rPr>
          <w:b/>
          <w:sz w:val="22"/>
          <w:szCs w:val="22"/>
          <w:lang w:eastAsia="en-US"/>
        </w:rPr>
      </w:pPr>
    </w:p>
    <w:p w14:paraId="3B5D9A47" w14:textId="77777777" w:rsidR="00400ACD" w:rsidRPr="00AC3F45" w:rsidRDefault="00400ACD" w:rsidP="00D706A9">
      <w:pPr>
        <w:widowControl w:val="0"/>
        <w:tabs>
          <w:tab w:val="left" w:pos="2265"/>
          <w:tab w:val="right" w:pos="9354"/>
        </w:tabs>
        <w:autoSpaceDE w:val="0"/>
        <w:autoSpaceDN w:val="0"/>
        <w:adjustRightInd w:val="0"/>
        <w:jc w:val="right"/>
        <w:rPr>
          <w:b/>
          <w:sz w:val="22"/>
          <w:szCs w:val="22"/>
          <w:lang w:eastAsia="en-US"/>
        </w:rPr>
      </w:pPr>
      <w:r>
        <w:rPr>
          <w:b/>
          <w:sz w:val="22"/>
          <w:szCs w:val="22"/>
          <w:lang w:eastAsia="en-US"/>
        </w:rPr>
        <w:tab/>
      </w:r>
      <w:r>
        <w:rPr>
          <w:b/>
          <w:sz w:val="22"/>
          <w:szCs w:val="22"/>
          <w:lang w:eastAsia="en-US"/>
        </w:rPr>
        <w:br w:type="page"/>
      </w:r>
      <w:r>
        <w:rPr>
          <w:b/>
          <w:sz w:val="22"/>
          <w:szCs w:val="22"/>
          <w:lang w:eastAsia="en-US"/>
        </w:rPr>
        <w:lastRenderedPageBreak/>
        <w:tab/>
        <w:t>Приложение № 3</w:t>
      </w:r>
    </w:p>
    <w:p w14:paraId="10F4630C" w14:textId="77777777" w:rsidR="00400ACD" w:rsidRPr="00AC3F45" w:rsidRDefault="00400ACD" w:rsidP="00D706A9">
      <w:pPr>
        <w:widowControl w:val="0"/>
        <w:tabs>
          <w:tab w:val="left" w:pos="1995"/>
        </w:tabs>
        <w:autoSpaceDE w:val="0"/>
        <w:autoSpaceDN w:val="0"/>
        <w:adjustRightInd w:val="0"/>
        <w:rPr>
          <w:b/>
          <w:sz w:val="22"/>
          <w:szCs w:val="22"/>
          <w:lang w:eastAsia="en-US"/>
        </w:rPr>
      </w:pPr>
    </w:p>
    <w:p w14:paraId="0A888141" w14:textId="77777777" w:rsidR="00400ACD" w:rsidRPr="00AC3F45" w:rsidRDefault="00400ACD" w:rsidP="00D706A9">
      <w:pPr>
        <w:widowControl w:val="0"/>
        <w:autoSpaceDE w:val="0"/>
        <w:autoSpaceDN w:val="0"/>
        <w:adjustRightInd w:val="0"/>
        <w:jc w:val="center"/>
        <w:rPr>
          <w:b/>
          <w:sz w:val="22"/>
          <w:szCs w:val="22"/>
          <w:lang w:eastAsia="en-US"/>
        </w:rPr>
      </w:pPr>
      <w:r w:rsidRPr="00AC3F45">
        <w:rPr>
          <w:b/>
          <w:sz w:val="22"/>
          <w:szCs w:val="22"/>
          <w:lang w:eastAsia="en-US"/>
        </w:rPr>
        <w:t>ФОРМА ОТЧЕТА- ОБОСНОВАНИЯ ЗАКУПКИ</w:t>
      </w:r>
    </w:p>
    <w:p w14:paraId="31D34F70" w14:textId="77777777" w:rsidR="00400ACD" w:rsidRPr="00AC3F45" w:rsidRDefault="00400ACD" w:rsidP="00D706A9">
      <w:pPr>
        <w:widowControl w:val="0"/>
        <w:autoSpaceDE w:val="0"/>
        <w:autoSpaceDN w:val="0"/>
        <w:adjustRightInd w:val="0"/>
        <w:jc w:val="center"/>
        <w:rPr>
          <w:b/>
          <w:sz w:val="22"/>
          <w:szCs w:val="22"/>
          <w:lang w:eastAsia="en-US"/>
        </w:rPr>
      </w:pPr>
      <w:r w:rsidRPr="00AC3F45">
        <w:rPr>
          <w:b/>
          <w:sz w:val="22"/>
          <w:szCs w:val="22"/>
          <w:lang w:eastAsia="en-US"/>
        </w:rPr>
        <w:t>(ОБРАЗЕЦ)</w:t>
      </w:r>
    </w:p>
    <w:p w14:paraId="129B57B4" w14:textId="77777777" w:rsidR="00400ACD" w:rsidRPr="00AC3F45" w:rsidRDefault="00400ACD" w:rsidP="00D706A9">
      <w:pPr>
        <w:widowControl w:val="0"/>
        <w:autoSpaceDE w:val="0"/>
        <w:autoSpaceDN w:val="0"/>
        <w:adjustRightInd w:val="0"/>
        <w:jc w:val="center"/>
        <w:rPr>
          <w:b/>
          <w:sz w:val="22"/>
          <w:szCs w:val="22"/>
          <w:lang w:eastAsia="en-US"/>
        </w:rPr>
      </w:pPr>
    </w:p>
    <w:p w14:paraId="6C8049F6" w14:textId="77777777" w:rsidR="00400ACD" w:rsidRPr="00AC3F45" w:rsidRDefault="00400ACD" w:rsidP="00D706A9">
      <w:pPr>
        <w:widowControl w:val="0"/>
        <w:autoSpaceDE w:val="0"/>
        <w:autoSpaceDN w:val="0"/>
        <w:adjustRightInd w:val="0"/>
        <w:jc w:val="center"/>
        <w:rPr>
          <w:b/>
          <w:sz w:val="22"/>
          <w:szCs w:val="22"/>
          <w:lang w:eastAsia="en-US"/>
        </w:rPr>
      </w:pPr>
      <w:r w:rsidRPr="00AC3F45">
        <w:rPr>
          <w:b/>
          <w:sz w:val="22"/>
          <w:szCs w:val="22"/>
          <w:lang w:eastAsia="en-US"/>
        </w:rPr>
        <w:t>Отчет-обоснование закупки</w:t>
      </w:r>
    </w:p>
    <w:p w14:paraId="10A25DB4" w14:textId="77777777" w:rsidR="00400ACD" w:rsidRPr="00AC3F45" w:rsidRDefault="00400ACD" w:rsidP="00D706A9">
      <w:pPr>
        <w:widowControl w:val="0"/>
        <w:autoSpaceDE w:val="0"/>
        <w:autoSpaceDN w:val="0"/>
        <w:adjustRightInd w:val="0"/>
        <w:rPr>
          <w:sz w:val="22"/>
          <w:szCs w:val="22"/>
          <w:lang w:eastAsia="en-US"/>
        </w:rPr>
      </w:pPr>
    </w:p>
    <w:p w14:paraId="3FF17544" w14:textId="77777777" w:rsidR="00400ACD" w:rsidRPr="00AC3F45" w:rsidRDefault="00400ACD" w:rsidP="00D706A9">
      <w:pPr>
        <w:widowControl w:val="0"/>
        <w:autoSpaceDE w:val="0"/>
        <w:autoSpaceDN w:val="0"/>
        <w:adjustRightInd w:val="0"/>
        <w:rPr>
          <w:b/>
          <w:sz w:val="22"/>
          <w:szCs w:val="22"/>
          <w:u w:val="single"/>
          <w:lang w:eastAsia="en-US"/>
        </w:rPr>
      </w:pPr>
      <w:r w:rsidRPr="00AC3F45">
        <w:rPr>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3"/>
        <w:gridCol w:w="4785"/>
      </w:tblGrid>
      <w:tr w:rsidR="00400ACD" w:rsidRPr="00AC3F45" w14:paraId="2D917751" w14:textId="77777777" w:rsidTr="00904B36">
        <w:tc>
          <w:tcPr>
            <w:tcW w:w="5103" w:type="dxa"/>
          </w:tcPr>
          <w:p w14:paraId="2D2C985B"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Наименование учреждения</w:t>
            </w:r>
          </w:p>
        </w:tc>
        <w:tc>
          <w:tcPr>
            <w:tcW w:w="4785" w:type="dxa"/>
          </w:tcPr>
          <w:p w14:paraId="22DDAF0E" w14:textId="77777777" w:rsidR="00400ACD" w:rsidRPr="00AC3F45" w:rsidRDefault="00400ACD" w:rsidP="00904B36">
            <w:pPr>
              <w:autoSpaceDE w:val="0"/>
              <w:autoSpaceDN w:val="0"/>
              <w:adjustRightInd w:val="0"/>
              <w:jc w:val="both"/>
              <w:rPr>
                <w:bCs/>
                <w:i/>
                <w:lang w:eastAsia="en-US"/>
              </w:rPr>
            </w:pPr>
          </w:p>
        </w:tc>
      </w:tr>
      <w:tr w:rsidR="00400ACD" w:rsidRPr="00AC3F45" w14:paraId="65DBE9B0" w14:textId="77777777" w:rsidTr="00904B36">
        <w:tc>
          <w:tcPr>
            <w:tcW w:w="5103" w:type="dxa"/>
          </w:tcPr>
          <w:p w14:paraId="409B1FFD"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Место нахождения</w:t>
            </w:r>
          </w:p>
        </w:tc>
        <w:tc>
          <w:tcPr>
            <w:tcW w:w="4785" w:type="dxa"/>
          </w:tcPr>
          <w:p w14:paraId="1A270447" w14:textId="77777777" w:rsidR="00400ACD" w:rsidRPr="00AC3F45" w:rsidRDefault="00400ACD" w:rsidP="00904B36">
            <w:pPr>
              <w:autoSpaceDE w:val="0"/>
              <w:autoSpaceDN w:val="0"/>
              <w:adjustRightInd w:val="0"/>
              <w:jc w:val="both"/>
              <w:rPr>
                <w:bCs/>
                <w:i/>
                <w:lang w:eastAsia="en-US"/>
              </w:rPr>
            </w:pPr>
          </w:p>
        </w:tc>
      </w:tr>
      <w:tr w:rsidR="00400ACD" w:rsidRPr="00AC3F45" w14:paraId="0B2C4E46" w14:textId="77777777" w:rsidTr="00904B36">
        <w:tc>
          <w:tcPr>
            <w:tcW w:w="5103" w:type="dxa"/>
          </w:tcPr>
          <w:p w14:paraId="40A0F33B"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Почтовый адрес</w:t>
            </w:r>
          </w:p>
        </w:tc>
        <w:tc>
          <w:tcPr>
            <w:tcW w:w="4785" w:type="dxa"/>
          </w:tcPr>
          <w:p w14:paraId="79A006A8" w14:textId="77777777" w:rsidR="00400ACD" w:rsidRPr="00AC3F45" w:rsidRDefault="00400ACD" w:rsidP="00904B36">
            <w:pPr>
              <w:autoSpaceDE w:val="0"/>
              <w:autoSpaceDN w:val="0"/>
              <w:adjustRightInd w:val="0"/>
              <w:jc w:val="both"/>
              <w:rPr>
                <w:bCs/>
                <w:i/>
                <w:lang w:eastAsia="en-US"/>
              </w:rPr>
            </w:pPr>
          </w:p>
        </w:tc>
      </w:tr>
      <w:tr w:rsidR="00400ACD" w:rsidRPr="00AC3F45" w14:paraId="59C08479" w14:textId="77777777" w:rsidTr="00904B36">
        <w:tc>
          <w:tcPr>
            <w:tcW w:w="5103" w:type="dxa"/>
          </w:tcPr>
          <w:p w14:paraId="3DC394FE"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Адрес электронной почты</w:t>
            </w:r>
          </w:p>
        </w:tc>
        <w:tc>
          <w:tcPr>
            <w:tcW w:w="4785" w:type="dxa"/>
          </w:tcPr>
          <w:p w14:paraId="1337ABA5" w14:textId="77777777" w:rsidR="00400ACD" w:rsidRPr="00AC3F45" w:rsidRDefault="00400ACD" w:rsidP="00904B36">
            <w:pPr>
              <w:autoSpaceDE w:val="0"/>
              <w:autoSpaceDN w:val="0"/>
              <w:adjustRightInd w:val="0"/>
              <w:jc w:val="both"/>
              <w:rPr>
                <w:bCs/>
                <w:i/>
                <w:lang w:eastAsia="en-US"/>
              </w:rPr>
            </w:pPr>
          </w:p>
        </w:tc>
      </w:tr>
      <w:tr w:rsidR="00400ACD" w:rsidRPr="00AC3F45" w14:paraId="673B5C32" w14:textId="77777777" w:rsidTr="00904B36">
        <w:tc>
          <w:tcPr>
            <w:tcW w:w="5103" w:type="dxa"/>
          </w:tcPr>
          <w:p w14:paraId="49A70440"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Номер контактного телефона</w:t>
            </w:r>
          </w:p>
        </w:tc>
        <w:tc>
          <w:tcPr>
            <w:tcW w:w="4785" w:type="dxa"/>
          </w:tcPr>
          <w:p w14:paraId="275AF37A" w14:textId="77777777" w:rsidR="00400ACD" w:rsidRPr="00AC3F45" w:rsidRDefault="00400ACD" w:rsidP="00904B36">
            <w:pPr>
              <w:autoSpaceDE w:val="0"/>
              <w:autoSpaceDN w:val="0"/>
              <w:adjustRightInd w:val="0"/>
              <w:jc w:val="both"/>
              <w:rPr>
                <w:bCs/>
                <w:i/>
                <w:lang w:eastAsia="en-US"/>
              </w:rPr>
            </w:pPr>
          </w:p>
        </w:tc>
      </w:tr>
      <w:tr w:rsidR="00400ACD" w:rsidRPr="00AC3F45" w14:paraId="22B71E53" w14:textId="77777777" w:rsidTr="00904B36">
        <w:tc>
          <w:tcPr>
            <w:tcW w:w="5103" w:type="dxa"/>
          </w:tcPr>
          <w:p w14:paraId="6B4CD1F0"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Ответственное должностное лицо заказчика</w:t>
            </w:r>
          </w:p>
        </w:tc>
        <w:tc>
          <w:tcPr>
            <w:tcW w:w="4785" w:type="dxa"/>
          </w:tcPr>
          <w:p w14:paraId="7D1ED3FA" w14:textId="77777777" w:rsidR="00400ACD" w:rsidRPr="00AC3F45" w:rsidRDefault="00400ACD" w:rsidP="00904B36">
            <w:pPr>
              <w:autoSpaceDE w:val="0"/>
              <w:autoSpaceDN w:val="0"/>
              <w:adjustRightInd w:val="0"/>
              <w:jc w:val="both"/>
              <w:rPr>
                <w:bCs/>
                <w:i/>
                <w:lang w:eastAsia="en-US"/>
              </w:rPr>
            </w:pPr>
          </w:p>
        </w:tc>
      </w:tr>
    </w:tbl>
    <w:p w14:paraId="66131D68" w14:textId="77777777" w:rsidR="00400ACD" w:rsidRPr="00AC3F45" w:rsidRDefault="00400ACD" w:rsidP="00D706A9">
      <w:pPr>
        <w:widowControl w:val="0"/>
        <w:autoSpaceDE w:val="0"/>
        <w:autoSpaceDN w:val="0"/>
        <w:adjustRightInd w:val="0"/>
        <w:rPr>
          <w:b/>
          <w:sz w:val="22"/>
          <w:szCs w:val="22"/>
          <w:lang w:eastAsia="en-US"/>
        </w:rPr>
      </w:pPr>
    </w:p>
    <w:p w14:paraId="065C1506" w14:textId="77777777" w:rsidR="00400ACD" w:rsidRPr="00AC3F45" w:rsidRDefault="00400ACD" w:rsidP="00D706A9">
      <w:pPr>
        <w:autoSpaceDE w:val="0"/>
        <w:autoSpaceDN w:val="0"/>
        <w:adjustRightInd w:val="0"/>
        <w:jc w:val="both"/>
        <w:rPr>
          <w:b/>
          <w:bCs/>
          <w:sz w:val="22"/>
          <w:szCs w:val="22"/>
          <w:u w:val="single"/>
          <w:lang w:eastAsia="en-US"/>
        </w:rPr>
      </w:pPr>
      <w:r w:rsidRPr="00AC3F45">
        <w:rPr>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5918"/>
      </w:tblGrid>
      <w:tr w:rsidR="00400ACD" w:rsidRPr="00AC3F45" w14:paraId="113D0B8F" w14:textId="77777777" w:rsidTr="00904B36">
        <w:trPr>
          <w:trHeight w:val="521"/>
        </w:trPr>
        <w:tc>
          <w:tcPr>
            <w:tcW w:w="3970" w:type="dxa"/>
          </w:tcPr>
          <w:p w14:paraId="159F2C6C"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 xml:space="preserve">Предмет договора </w:t>
            </w:r>
          </w:p>
        </w:tc>
        <w:tc>
          <w:tcPr>
            <w:tcW w:w="5918" w:type="dxa"/>
          </w:tcPr>
          <w:p w14:paraId="1677E947" w14:textId="77777777" w:rsidR="00400ACD" w:rsidRPr="00AC3F45" w:rsidRDefault="00400ACD" w:rsidP="00904B36">
            <w:pPr>
              <w:autoSpaceDE w:val="0"/>
              <w:autoSpaceDN w:val="0"/>
              <w:adjustRightInd w:val="0"/>
              <w:jc w:val="both"/>
              <w:rPr>
                <w:lang w:eastAsia="en-US"/>
              </w:rPr>
            </w:pPr>
          </w:p>
        </w:tc>
      </w:tr>
      <w:tr w:rsidR="00400ACD" w:rsidRPr="00AC3F45" w14:paraId="1B22FA64" w14:textId="77777777" w:rsidTr="00904B36">
        <w:trPr>
          <w:trHeight w:val="843"/>
        </w:trPr>
        <w:tc>
          <w:tcPr>
            <w:tcW w:w="3970" w:type="dxa"/>
          </w:tcPr>
          <w:p w14:paraId="6DF11A5A"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Способ закупки:</w:t>
            </w:r>
          </w:p>
        </w:tc>
        <w:tc>
          <w:tcPr>
            <w:tcW w:w="5918" w:type="dxa"/>
          </w:tcPr>
          <w:p w14:paraId="558CF1BE" w14:textId="64A05B9D" w:rsidR="00400ACD" w:rsidRPr="00AC3F45" w:rsidRDefault="00400ACD" w:rsidP="00904B36">
            <w:pPr>
              <w:widowControl w:val="0"/>
              <w:autoSpaceDE w:val="0"/>
              <w:autoSpaceDN w:val="0"/>
              <w:adjustRightInd w:val="0"/>
              <w:spacing w:before="10"/>
              <w:ind w:right="1"/>
              <w:jc w:val="both"/>
              <w:rPr>
                <w:lang w:eastAsia="ru-RU"/>
              </w:rPr>
            </w:pPr>
            <w:r w:rsidRPr="00AC3F45">
              <w:rPr>
                <w:sz w:val="22"/>
                <w:szCs w:val="22"/>
                <w:lang w:eastAsia="ru-RU"/>
              </w:rPr>
              <w:t xml:space="preserve">Закупка у единственного </w:t>
            </w:r>
            <w:r w:rsidR="008E49E7">
              <w:rPr>
                <w:sz w:val="22"/>
                <w:szCs w:val="22"/>
                <w:lang w:eastAsia="ru-RU"/>
              </w:rPr>
              <w:t>поставщика (</w:t>
            </w:r>
            <w:r w:rsidRPr="00AC3F45">
              <w:rPr>
                <w:sz w:val="22"/>
                <w:szCs w:val="22"/>
                <w:lang w:eastAsia="ru-RU"/>
              </w:rPr>
              <w:t>исполнителя, подрядчика)</w:t>
            </w:r>
          </w:p>
        </w:tc>
      </w:tr>
      <w:tr w:rsidR="00400ACD" w:rsidRPr="00AC3F45" w14:paraId="0B6E2AB3" w14:textId="77777777" w:rsidTr="00904B36">
        <w:trPr>
          <w:trHeight w:val="923"/>
        </w:trPr>
        <w:tc>
          <w:tcPr>
            <w:tcW w:w="3970" w:type="dxa"/>
          </w:tcPr>
          <w:p w14:paraId="27EC852D"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Цена заключаемого договора (тыс. руб.)</w:t>
            </w:r>
          </w:p>
        </w:tc>
        <w:tc>
          <w:tcPr>
            <w:tcW w:w="5918" w:type="dxa"/>
          </w:tcPr>
          <w:p w14:paraId="37BDE7B0" w14:textId="77777777" w:rsidR="00400ACD" w:rsidRPr="00AC3F45" w:rsidRDefault="00400ACD" w:rsidP="00904B36">
            <w:pPr>
              <w:autoSpaceDE w:val="0"/>
              <w:autoSpaceDN w:val="0"/>
              <w:adjustRightInd w:val="0"/>
              <w:jc w:val="both"/>
              <w:rPr>
                <w:bCs/>
                <w:lang w:eastAsia="en-US"/>
              </w:rPr>
            </w:pPr>
          </w:p>
        </w:tc>
      </w:tr>
    </w:tbl>
    <w:p w14:paraId="1C68CDC0" w14:textId="77777777" w:rsidR="00400ACD" w:rsidRPr="00AC3F45" w:rsidRDefault="00400ACD" w:rsidP="00D706A9">
      <w:pPr>
        <w:spacing w:line="276" w:lineRule="auto"/>
        <w:rPr>
          <w:b/>
          <w:sz w:val="22"/>
          <w:szCs w:val="22"/>
          <w:u w:val="single"/>
          <w:lang w:eastAsia="en-US"/>
        </w:rPr>
      </w:pPr>
    </w:p>
    <w:p w14:paraId="7BAA057B" w14:textId="77777777" w:rsidR="00400ACD" w:rsidRPr="00AC3F45" w:rsidRDefault="00400ACD" w:rsidP="00D706A9">
      <w:pPr>
        <w:spacing w:line="276" w:lineRule="auto"/>
        <w:rPr>
          <w:b/>
          <w:sz w:val="22"/>
          <w:szCs w:val="22"/>
          <w:u w:val="single"/>
          <w:lang w:eastAsia="en-US"/>
        </w:rPr>
      </w:pPr>
      <w:r w:rsidRPr="00AC3F45">
        <w:rPr>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594"/>
        <w:gridCol w:w="3103"/>
        <w:gridCol w:w="3607"/>
      </w:tblGrid>
      <w:tr w:rsidR="00400ACD" w:rsidRPr="00AC3F45" w14:paraId="575F62C1" w14:textId="77777777" w:rsidTr="00904B36">
        <w:tc>
          <w:tcPr>
            <w:tcW w:w="236" w:type="dxa"/>
          </w:tcPr>
          <w:p w14:paraId="44A12B81" w14:textId="77777777" w:rsidR="00400ACD" w:rsidRPr="00AC3F45" w:rsidRDefault="00400ACD" w:rsidP="00904B36">
            <w:pPr>
              <w:spacing w:line="276" w:lineRule="auto"/>
              <w:jc w:val="center"/>
              <w:rPr>
                <w:i/>
                <w:lang w:eastAsia="en-US"/>
              </w:rPr>
            </w:pPr>
            <w:r w:rsidRPr="00AC3F45">
              <w:rPr>
                <w:i/>
                <w:sz w:val="22"/>
                <w:szCs w:val="22"/>
                <w:lang w:eastAsia="en-US"/>
              </w:rPr>
              <w:t>№ п/п</w:t>
            </w:r>
          </w:p>
        </w:tc>
        <w:tc>
          <w:tcPr>
            <w:tcW w:w="2650" w:type="dxa"/>
          </w:tcPr>
          <w:p w14:paraId="760EDC63" w14:textId="77777777" w:rsidR="00400ACD" w:rsidRPr="00AC3F45" w:rsidRDefault="00400ACD" w:rsidP="00904B36">
            <w:pPr>
              <w:spacing w:line="276" w:lineRule="auto"/>
              <w:jc w:val="center"/>
              <w:rPr>
                <w:i/>
                <w:lang w:eastAsia="en-US"/>
              </w:rPr>
            </w:pPr>
            <w:r w:rsidRPr="00AC3F45">
              <w:rPr>
                <w:i/>
                <w:sz w:val="22"/>
                <w:szCs w:val="22"/>
                <w:lang w:eastAsia="en-US"/>
              </w:rPr>
              <w:t>Дата и номер</w:t>
            </w:r>
          </w:p>
          <w:p w14:paraId="3329AAB7" w14:textId="77777777" w:rsidR="00400ACD" w:rsidRPr="00AC3F45" w:rsidRDefault="00400ACD" w:rsidP="00904B36">
            <w:pPr>
              <w:spacing w:line="276" w:lineRule="auto"/>
              <w:jc w:val="center"/>
              <w:rPr>
                <w:i/>
                <w:lang w:eastAsia="en-US"/>
              </w:rPr>
            </w:pPr>
            <w:r w:rsidRPr="00AC3F45">
              <w:rPr>
                <w:i/>
                <w:sz w:val="22"/>
                <w:szCs w:val="22"/>
                <w:lang w:eastAsia="en-US"/>
              </w:rPr>
              <w:t xml:space="preserve"> регистрации коммерческого предложения</w:t>
            </w:r>
          </w:p>
        </w:tc>
        <w:tc>
          <w:tcPr>
            <w:tcW w:w="3192" w:type="dxa"/>
          </w:tcPr>
          <w:p w14:paraId="608705EC" w14:textId="77777777" w:rsidR="00400ACD" w:rsidRPr="00AC3F45" w:rsidRDefault="00400ACD" w:rsidP="00904B36">
            <w:pPr>
              <w:spacing w:line="276" w:lineRule="auto"/>
              <w:jc w:val="center"/>
              <w:rPr>
                <w:i/>
                <w:lang w:eastAsia="en-US"/>
              </w:rPr>
            </w:pPr>
            <w:r w:rsidRPr="00AC3F45">
              <w:rPr>
                <w:i/>
                <w:sz w:val="22"/>
                <w:szCs w:val="22"/>
                <w:lang w:eastAsia="en-US"/>
              </w:rPr>
              <w:t>Наименование поставщика</w:t>
            </w:r>
          </w:p>
        </w:tc>
        <w:tc>
          <w:tcPr>
            <w:tcW w:w="3724" w:type="dxa"/>
          </w:tcPr>
          <w:p w14:paraId="36FB079A" w14:textId="77777777" w:rsidR="00400ACD" w:rsidRPr="00AC3F45" w:rsidRDefault="00400ACD" w:rsidP="00904B36">
            <w:pPr>
              <w:spacing w:line="276" w:lineRule="auto"/>
              <w:jc w:val="center"/>
              <w:rPr>
                <w:i/>
                <w:lang w:eastAsia="en-US"/>
              </w:rPr>
            </w:pPr>
            <w:r w:rsidRPr="00AC3F45">
              <w:rPr>
                <w:i/>
                <w:sz w:val="22"/>
                <w:szCs w:val="22"/>
                <w:lang w:eastAsia="en-US"/>
              </w:rPr>
              <w:t>Цена и иные существенные условия исполнения договора, предлагаемые поставщиком.</w:t>
            </w:r>
          </w:p>
        </w:tc>
      </w:tr>
      <w:tr w:rsidR="00400ACD" w:rsidRPr="00AC3F45" w14:paraId="5B5758CE" w14:textId="77777777" w:rsidTr="00904B36">
        <w:tc>
          <w:tcPr>
            <w:tcW w:w="236" w:type="dxa"/>
          </w:tcPr>
          <w:p w14:paraId="015C6EB8" w14:textId="77777777" w:rsidR="00400ACD" w:rsidRPr="00AC3F45" w:rsidRDefault="00400ACD" w:rsidP="00904B36">
            <w:pPr>
              <w:spacing w:after="200" w:line="276" w:lineRule="auto"/>
              <w:rPr>
                <w:b/>
                <w:lang w:eastAsia="en-US"/>
              </w:rPr>
            </w:pPr>
            <w:r w:rsidRPr="00AC3F45">
              <w:rPr>
                <w:b/>
                <w:sz w:val="22"/>
                <w:szCs w:val="22"/>
                <w:lang w:eastAsia="en-US"/>
              </w:rPr>
              <w:t>1.</w:t>
            </w:r>
          </w:p>
        </w:tc>
        <w:tc>
          <w:tcPr>
            <w:tcW w:w="2650" w:type="dxa"/>
          </w:tcPr>
          <w:p w14:paraId="52102BD6" w14:textId="77777777" w:rsidR="00400ACD" w:rsidRPr="00AC3F45" w:rsidRDefault="00400ACD" w:rsidP="00904B36">
            <w:pPr>
              <w:spacing w:after="200" w:line="276" w:lineRule="auto"/>
              <w:rPr>
                <w:b/>
                <w:u w:val="single"/>
                <w:lang w:eastAsia="en-US"/>
              </w:rPr>
            </w:pPr>
          </w:p>
        </w:tc>
        <w:tc>
          <w:tcPr>
            <w:tcW w:w="3192" w:type="dxa"/>
          </w:tcPr>
          <w:p w14:paraId="516E83EA" w14:textId="77777777" w:rsidR="00400ACD" w:rsidRPr="00AC3F45" w:rsidRDefault="00400ACD" w:rsidP="00904B36">
            <w:pPr>
              <w:spacing w:after="200" w:line="276" w:lineRule="auto"/>
              <w:rPr>
                <w:b/>
                <w:u w:val="single"/>
                <w:lang w:eastAsia="en-US"/>
              </w:rPr>
            </w:pPr>
          </w:p>
        </w:tc>
        <w:tc>
          <w:tcPr>
            <w:tcW w:w="3724" w:type="dxa"/>
          </w:tcPr>
          <w:p w14:paraId="17C77EC7" w14:textId="77777777" w:rsidR="00400ACD" w:rsidRPr="00AC3F45" w:rsidRDefault="00400ACD" w:rsidP="00904B36">
            <w:pPr>
              <w:spacing w:after="200" w:line="276" w:lineRule="auto"/>
              <w:rPr>
                <w:b/>
                <w:u w:val="single"/>
                <w:lang w:eastAsia="en-US"/>
              </w:rPr>
            </w:pPr>
          </w:p>
        </w:tc>
      </w:tr>
      <w:tr w:rsidR="00400ACD" w:rsidRPr="00AC3F45" w14:paraId="4339401B" w14:textId="77777777" w:rsidTr="00904B36">
        <w:tblPrEx>
          <w:tblLook w:val="0000" w:firstRow="0" w:lastRow="0" w:firstColumn="0" w:lastColumn="0" w:noHBand="0" w:noVBand="0"/>
        </w:tblPrEx>
        <w:trPr>
          <w:trHeight w:val="465"/>
        </w:trPr>
        <w:tc>
          <w:tcPr>
            <w:tcW w:w="236" w:type="dxa"/>
          </w:tcPr>
          <w:p w14:paraId="40F6BFBC" w14:textId="77777777" w:rsidR="00400ACD" w:rsidRPr="00AC3F45" w:rsidRDefault="00400ACD" w:rsidP="00904B36">
            <w:pPr>
              <w:spacing w:after="200" w:line="276" w:lineRule="auto"/>
              <w:rPr>
                <w:b/>
                <w:lang w:eastAsia="en-US"/>
              </w:rPr>
            </w:pPr>
            <w:r w:rsidRPr="00AC3F45">
              <w:rPr>
                <w:b/>
                <w:sz w:val="22"/>
                <w:szCs w:val="22"/>
                <w:lang w:eastAsia="en-US"/>
              </w:rPr>
              <w:t>2.</w:t>
            </w:r>
          </w:p>
        </w:tc>
        <w:tc>
          <w:tcPr>
            <w:tcW w:w="2650" w:type="dxa"/>
          </w:tcPr>
          <w:p w14:paraId="55267486" w14:textId="77777777" w:rsidR="00400ACD" w:rsidRPr="00AC3F45" w:rsidRDefault="00400ACD" w:rsidP="00904B36">
            <w:pPr>
              <w:spacing w:after="200" w:line="276" w:lineRule="auto"/>
              <w:rPr>
                <w:b/>
                <w:u w:val="single"/>
                <w:lang w:eastAsia="en-US"/>
              </w:rPr>
            </w:pPr>
          </w:p>
        </w:tc>
        <w:tc>
          <w:tcPr>
            <w:tcW w:w="3192" w:type="dxa"/>
          </w:tcPr>
          <w:p w14:paraId="3F5121BB" w14:textId="77777777" w:rsidR="00400ACD" w:rsidRPr="00AC3F45" w:rsidRDefault="00400ACD" w:rsidP="00904B36">
            <w:pPr>
              <w:spacing w:after="200" w:line="276" w:lineRule="auto"/>
              <w:rPr>
                <w:b/>
                <w:u w:val="single"/>
                <w:lang w:eastAsia="en-US"/>
              </w:rPr>
            </w:pPr>
          </w:p>
        </w:tc>
        <w:tc>
          <w:tcPr>
            <w:tcW w:w="3724" w:type="dxa"/>
          </w:tcPr>
          <w:p w14:paraId="2687CFBD" w14:textId="77777777" w:rsidR="00400ACD" w:rsidRPr="00AC3F45" w:rsidRDefault="00400ACD" w:rsidP="00904B36">
            <w:pPr>
              <w:spacing w:after="200" w:line="276" w:lineRule="auto"/>
              <w:rPr>
                <w:b/>
                <w:u w:val="single"/>
                <w:lang w:eastAsia="en-US"/>
              </w:rPr>
            </w:pPr>
          </w:p>
        </w:tc>
      </w:tr>
      <w:tr w:rsidR="00400ACD" w:rsidRPr="00AC3F45" w14:paraId="253BDCB5" w14:textId="77777777" w:rsidTr="00904B36">
        <w:tblPrEx>
          <w:tblLook w:val="0000" w:firstRow="0" w:lastRow="0" w:firstColumn="0" w:lastColumn="0" w:noHBand="0" w:noVBand="0"/>
        </w:tblPrEx>
        <w:trPr>
          <w:trHeight w:val="501"/>
        </w:trPr>
        <w:tc>
          <w:tcPr>
            <w:tcW w:w="236" w:type="dxa"/>
          </w:tcPr>
          <w:p w14:paraId="065D195D" w14:textId="77777777" w:rsidR="00400ACD" w:rsidRPr="00AC3F45" w:rsidRDefault="00400ACD" w:rsidP="00904B36">
            <w:pPr>
              <w:spacing w:after="200" w:line="276" w:lineRule="auto"/>
              <w:rPr>
                <w:b/>
                <w:lang w:eastAsia="en-US"/>
              </w:rPr>
            </w:pPr>
            <w:r w:rsidRPr="00AC3F45">
              <w:rPr>
                <w:b/>
                <w:sz w:val="22"/>
                <w:szCs w:val="22"/>
                <w:lang w:eastAsia="en-US"/>
              </w:rPr>
              <w:t>3.</w:t>
            </w:r>
          </w:p>
        </w:tc>
        <w:tc>
          <w:tcPr>
            <w:tcW w:w="2650" w:type="dxa"/>
          </w:tcPr>
          <w:p w14:paraId="3CA2B830" w14:textId="77777777" w:rsidR="00400ACD" w:rsidRPr="00AC3F45" w:rsidRDefault="00400ACD" w:rsidP="00904B36">
            <w:pPr>
              <w:spacing w:after="200" w:line="276" w:lineRule="auto"/>
              <w:rPr>
                <w:b/>
                <w:u w:val="single"/>
                <w:lang w:eastAsia="en-US"/>
              </w:rPr>
            </w:pPr>
          </w:p>
        </w:tc>
        <w:tc>
          <w:tcPr>
            <w:tcW w:w="3192" w:type="dxa"/>
          </w:tcPr>
          <w:p w14:paraId="4980D424" w14:textId="77777777" w:rsidR="00400ACD" w:rsidRPr="00AC3F45" w:rsidRDefault="00400ACD" w:rsidP="00904B36">
            <w:pPr>
              <w:spacing w:after="200" w:line="276" w:lineRule="auto"/>
              <w:rPr>
                <w:b/>
                <w:u w:val="single"/>
                <w:lang w:eastAsia="en-US"/>
              </w:rPr>
            </w:pPr>
          </w:p>
        </w:tc>
        <w:tc>
          <w:tcPr>
            <w:tcW w:w="3724" w:type="dxa"/>
          </w:tcPr>
          <w:p w14:paraId="6E574696" w14:textId="77777777" w:rsidR="00400ACD" w:rsidRPr="00AC3F45" w:rsidRDefault="00400ACD" w:rsidP="00904B36">
            <w:pPr>
              <w:spacing w:after="200" w:line="276" w:lineRule="auto"/>
              <w:rPr>
                <w:b/>
                <w:u w:val="single"/>
                <w:lang w:eastAsia="en-US"/>
              </w:rPr>
            </w:pPr>
          </w:p>
        </w:tc>
      </w:tr>
    </w:tbl>
    <w:p w14:paraId="048EDB1B" w14:textId="77777777" w:rsidR="00400ACD" w:rsidRPr="00AC3F45" w:rsidRDefault="00400ACD" w:rsidP="00D706A9">
      <w:pPr>
        <w:spacing w:after="200" w:line="276" w:lineRule="auto"/>
        <w:jc w:val="both"/>
        <w:rPr>
          <w:i/>
          <w:sz w:val="22"/>
          <w:szCs w:val="22"/>
          <w:lang w:eastAsia="en-US"/>
        </w:rPr>
      </w:pPr>
    </w:p>
    <w:p w14:paraId="77785BFE" w14:textId="77777777" w:rsidR="00400ACD" w:rsidRPr="00AC3F45" w:rsidRDefault="00400ACD" w:rsidP="00D706A9">
      <w:pPr>
        <w:spacing w:after="200" w:line="276" w:lineRule="auto"/>
        <w:jc w:val="both"/>
        <w:rPr>
          <w:sz w:val="22"/>
          <w:szCs w:val="22"/>
          <w:lang w:eastAsia="en-US"/>
        </w:rPr>
      </w:pPr>
      <w:r w:rsidRPr="00AC3F45">
        <w:rPr>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i/>
          <w:sz w:val="22"/>
          <w:szCs w:val="22"/>
          <w:lang w:eastAsia="en-US"/>
        </w:rPr>
        <w:t>(указать наименование поставщика)</w:t>
      </w:r>
      <w:r w:rsidRPr="00AC3F45">
        <w:rPr>
          <w:sz w:val="22"/>
          <w:szCs w:val="22"/>
          <w:lang w:eastAsia="en-US"/>
        </w:rPr>
        <w:t xml:space="preserve"> с ценой договора _________________ </w:t>
      </w:r>
      <w:r w:rsidRPr="00AC3F45">
        <w:rPr>
          <w:i/>
          <w:sz w:val="22"/>
          <w:szCs w:val="22"/>
          <w:lang w:eastAsia="en-US"/>
        </w:rPr>
        <w:t>(указать цену заключаемого договора),</w:t>
      </w:r>
      <w:r w:rsidRPr="00AC3F45">
        <w:rPr>
          <w:sz w:val="22"/>
          <w:szCs w:val="22"/>
          <w:lang w:eastAsia="en-US"/>
        </w:rPr>
        <w:t xml:space="preserve"> предложившего лучшие условия исполнения договора в коммерческом предложении, представленном Заказчику.</w:t>
      </w:r>
    </w:p>
    <w:p w14:paraId="5F6E2086" w14:textId="77777777" w:rsidR="00400ACD" w:rsidRPr="00AC3F45" w:rsidRDefault="00400ACD"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14:paraId="1EE29B42" w14:textId="2BEBE5CF" w:rsidR="00400ACD" w:rsidRPr="00AC3F45" w:rsidRDefault="00400ACD"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w:t>
      </w:r>
      <w:r w:rsidR="008E49E7" w:rsidRPr="00AC3F45">
        <w:rPr>
          <w:i/>
          <w:sz w:val="22"/>
          <w:szCs w:val="22"/>
          <w:lang w:eastAsia="ru-RU"/>
        </w:rPr>
        <w:t xml:space="preserve">подпись)  </w:t>
      </w:r>
      <w:r w:rsidRPr="00AC3F45">
        <w:rPr>
          <w:i/>
          <w:sz w:val="22"/>
          <w:szCs w:val="22"/>
          <w:lang w:eastAsia="ru-RU"/>
        </w:rPr>
        <w:t xml:space="preserve">                        (Ф.И.О. ответственного должностного лица*)</w:t>
      </w:r>
    </w:p>
    <w:p w14:paraId="766B0000" w14:textId="77777777" w:rsidR="00400ACD" w:rsidRPr="00AC3F45" w:rsidRDefault="00400ACD" w:rsidP="00D706A9">
      <w:pPr>
        <w:tabs>
          <w:tab w:val="left" w:pos="7500"/>
        </w:tabs>
        <w:spacing w:after="200" w:line="276" w:lineRule="auto"/>
        <w:rPr>
          <w:b/>
          <w:sz w:val="22"/>
          <w:szCs w:val="22"/>
          <w:lang w:eastAsia="en-US"/>
        </w:rPr>
      </w:pPr>
    </w:p>
    <w:p w14:paraId="01EBF5B7" w14:textId="2E359C40" w:rsidR="00400ACD" w:rsidRPr="00AC3F45" w:rsidRDefault="00400ACD" w:rsidP="00D706A9">
      <w:pPr>
        <w:spacing w:after="200" w:line="276" w:lineRule="auto"/>
        <w:rPr>
          <w:sz w:val="22"/>
          <w:szCs w:val="22"/>
          <w:lang w:eastAsia="ru-RU"/>
        </w:rPr>
      </w:pPr>
      <w:r>
        <w:rPr>
          <w:sz w:val="22"/>
          <w:szCs w:val="22"/>
          <w:lang w:eastAsia="ru-RU"/>
        </w:rPr>
        <w:t>«____» ___________ 20</w:t>
      </w:r>
      <w:r w:rsidR="008E49E7">
        <w:rPr>
          <w:sz w:val="22"/>
          <w:szCs w:val="22"/>
          <w:lang w:eastAsia="ru-RU"/>
        </w:rPr>
        <w:t>__</w:t>
      </w:r>
      <w:r>
        <w:rPr>
          <w:sz w:val="22"/>
          <w:szCs w:val="22"/>
          <w:lang w:eastAsia="ru-RU"/>
        </w:rPr>
        <w:t>_ г.</w:t>
      </w:r>
    </w:p>
    <w:p w14:paraId="543E2EBE" w14:textId="77777777" w:rsidR="00400ACD" w:rsidRPr="00B83E44" w:rsidRDefault="00400ACD"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14:paraId="709410E1" w14:textId="77777777" w:rsidR="00400ACD" w:rsidRPr="00AC3F45" w:rsidRDefault="00400ACD"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lastRenderedPageBreak/>
        <w:tab/>
      </w:r>
      <w:r w:rsidRPr="00AC3F45">
        <w:rPr>
          <w:b/>
          <w:bCs/>
          <w:sz w:val="22"/>
          <w:szCs w:val="22"/>
          <w:lang w:eastAsia="ru-RU"/>
        </w:rPr>
        <w:tab/>
        <w:t>Приложение № 4</w:t>
      </w:r>
    </w:p>
    <w:p w14:paraId="7B58811E" w14:textId="77777777" w:rsidR="00400ACD" w:rsidRPr="00AC3F45" w:rsidRDefault="00400ACD" w:rsidP="00D706A9">
      <w:pPr>
        <w:jc w:val="right"/>
        <w:outlineLvl w:val="2"/>
        <w:rPr>
          <w:b/>
          <w:bCs/>
          <w:sz w:val="22"/>
          <w:szCs w:val="22"/>
          <w:lang w:eastAsia="ru-RU"/>
        </w:rPr>
      </w:pPr>
    </w:p>
    <w:p w14:paraId="0D5E65FF" w14:textId="77777777" w:rsidR="00400ACD" w:rsidRPr="00AC3F45" w:rsidRDefault="00400ACD"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14:paraId="797B921E" w14:textId="77777777" w:rsidR="00400ACD" w:rsidRPr="00AC3F45" w:rsidRDefault="00400ACD" w:rsidP="00D706A9">
      <w:pPr>
        <w:jc w:val="center"/>
        <w:outlineLvl w:val="2"/>
        <w:rPr>
          <w:b/>
          <w:bCs/>
          <w:sz w:val="22"/>
          <w:szCs w:val="22"/>
          <w:lang w:eastAsia="ru-RU"/>
        </w:rPr>
      </w:pPr>
      <w:r w:rsidRPr="00AC3F45">
        <w:rPr>
          <w:b/>
          <w:bCs/>
          <w:sz w:val="22"/>
          <w:szCs w:val="22"/>
          <w:lang w:eastAsia="ru-RU"/>
        </w:rPr>
        <w:t>ПО ДОГОВОРУ (ОБРАЗЕЦ)</w:t>
      </w:r>
    </w:p>
    <w:p w14:paraId="14A188BB" w14:textId="77777777" w:rsidR="00400ACD" w:rsidRPr="00AC3F45" w:rsidRDefault="00400ACD" w:rsidP="00D706A9">
      <w:pPr>
        <w:outlineLvl w:val="2"/>
        <w:rPr>
          <w:b/>
          <w:bCs/>
          <w:sz w:val="22"/>
          <w:szCs w:val="22"/>
          <w:lang w:eastAsia="ru-RU"/>
        </w:rPr>
      </w:pPr>
    </w:p>
    <w:p w14:paraId="14071CEB" w14:textId="77777777" w:rsidR="00400ACD" w:rsidRPr="00AC3F45" w:rsidRDefault="00400ACD" w:rsidP="00D706A9">
      <w:pPr>
        <w:jc w:val="center"/>
        <w:outlineLvl w:val="2"/>
        <w:rPr>
          <w:b/>
          <w:bCs/>
          <w:sz w:val="22"/>
          <w:szCs w:val="22"/>
          <w:lang w:eastAsia="ru-RU"/>
        </w:rPr>
      </w:pPr>
      <w:r>
        <w:rPr>
          <w:b/>
          <w:bCs/>
          <w:sz w:val="22"/>
          <w:szCs w:val="22"/>
          <w:lang w:eastAsia="ru-RU"/>
        </w:rPr>
        <w:t>Акт</w:t>
      </w:r>
    </w:p>
    <w:p w14:paraId="6FED1293" w14:textId="77777777" w:rsidR="00400ACD" w:rsidRPr="00AC3F45" w:rsidRDefault="00400ACD"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14:paraId="74EE7BDF" w14:textId="77777777" w:rsidR="00400ACD" w:rsidRPr="00AC3F45" w:rsidRDefault="00400ACD" w:rsidP="00D706A9">
      <w:pPr>
        <w:tabs>
          <w:tab w:val="left" w:pos="709"/>
        </w:tabs>
        <w:suppressAutoHyphens/>
        <w:overflowPunct w:val="0"/>
        <w:autoSpaceDN w:val="0"/>
        <w:textAlignment w:val="baseline"/>
        <w:rPr>
          <w:kern w:val="3"/>
          <w:sz w:val="22"/>
          <w:szCs w:val="22"/>
          <w:lang w:eastAsia="ru-RU"/>
        </w:rPr>
      </w:pPr>
    </w:p>
    <w:p w14:paraId="7C131E8E" w14:textId="63836BB7" w:rsidR="00400ACD" w:rsidRPr="00AC3F45" w:rsidRDefault="00400ACD" w:rsidP="00D706A9">
      <w:pPr>
        <w:tabs>
          <w:tab w:val="left" w:pos="7470"/>
        </w:tabs>
        <w:rPr>
          <w:sz w:val="22"/>
          <w:szCs w:val="22"/>
          <w:lang w:eastAsia="ru-RU"/>
        </w:rPr>
      </w:pPr>
      <w:r w:rsidRPr="00AC3F45">
        <w:rPr>
          <w:sz w:val="22"/>
          <w:szCs w:val="22"/>
          <w:lang w:eastAsia="ru-RU"/>
        </w:rPr>
        <w:t>«__» __________ 20</w:t>
      </w:r>
      <w:r w:rsidR="008E49E7">
        <w:rPr>
          <w:sz w:val="22"/>
          <w:szCs w:val="22"/>
          <w:lang w:eastAsia="ru-RU"/>
        </w:rPr>
        <w:t>__</w:t>
      </w:r>
      <w:r>
        <w:rPr>
          <w:sz w:val="22"/>
          <w:szCs w:val="22"/>
          <w:lang w:eastAsia="ru-RU"/>
        </w:rPr>
        <w:t xml:space="preserve">_ г.                                                                                   </w:t>
      </w:r>
      <w:r w:rsidR="003A13D2">
        <w:rPr>
          <w:sz w:val="22"/>
          <w:szCs w:val="22"/>
          <w:lang w:eastAsia="ru-RU"/>
        </w:rPr>
        <w:t>г.</w:t>
      </w:r>
      <w:r w:rsidRPr="00AC3F45">
        <w:rPr>
          <w:sz w:val="22"/>
          <w:szCs w:val="22"/>
          <w:lang w:eastAsia="ru-RU"/>
        </w:rPr>
        <w:t xml:space="preserve"> </w:t>
      </w:r>
      <w:r>
        <w:rPr>
          <w:sz w:val="22"/>
          <w:szCs w:val="22"/>
          <w:lang w:eastAsia="ru-RU"/>
        </w:rPr>
        <w:t>___________</w:t>
      </w:r>
    </w:p>
    <w:p w14:paraId="04883A3B" w14:textId="77777777" w:rsidR="00400ACD" w:rsidRPr="00AC3F45" w:rsidRDefault="00400ACD" w:rsidP="00D706A9">
      <w:pPr>
        <w:tabs>
          <w:tab w:val="left" w:pos="7470"/>
        </w:tabs>
        <w:rPr>
          <w:sz w:val="22"/>
          <w:szCs w:val="22"/>
          <w:lang w:eastAsia="ru-RU"/>
        </w:rPr>
      </w:pPr>
    </w:p>
    <w:p w14:paraId="792E9AA9" w14:textId="77777777" w:rsidR="00400ACD" w:rsidRPr="00021558" w:rsidRDefault="00400ACD" w:rsidP="00D706A9">
      <w:pPr>
        <w:ind w:firstLine="709"/>
        <w:jc w:val="both"/>
        <w:rPr>
          <w:sz w:val="22"/>
          <w:szCs w:val="22"/>
          <w:lang w:eastAsia="ru-RU"/>
        </w:rPr>
      </w:pPr>
      <w:r w:rsidRPr="005436A6">
        <w:rPr>
          <w:sz w:val="22"/>
          <w:szCs w:val="22"/>
          <w:lang w:eastAsia="en-US"/>
        </w:rPr>
        <w:t xml:space="preserve">Муниципальное </w:t>
      </w:r>
      <w:r>
        <w:rPr>
          <w:sz w:val="22"/>
          <w:szCs w:val="22"/>
          <w:lang w:eastAsia="en-US"/>
        </w:rPr>
        <w:t>бюджет</w:t>
      </w:r>
      <w:r w:rsidRPr="005436A6">
        <w:rPr>
          <w:sz w:val="22"/>
          <w:szCs w:val="22"/>
          <w:lang w:eastAsia="en-US"/>
        </w:rPr>
        <w:t>ное учреждение</w:t>
      </w:r>
      <w:r>
        <w:rPr>
          <w:sz w:val="22"/>
          <w:szCs w:val="22"/>
          <w:lang w:eastAsia="en-US"/>
        </w:rPr>
        <w:t xml:space="preserve"> культуры </w:t>
      </w:r>
      <w:r w:rsidRPr="005436A6">
        <w:rPr>
          <w:sz w:val="22"/>
          <w:szCs w:val="22"/>
          <w:lang w:eastAsia="en-US"/>
        </w:rPr>
        <w:t>____________________,</w:t>
      </w:r>
      <w:r w:rsidRPr="00021558">
        <w:rPr>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14:paraId="0BF02C33" w14:textId="77777777" w:rsidR="00400ACD" w:rsidRDefault="00400ACD" w:rsidP="00D706A9">
      <w:pPr>
        <w:numPr>
          <w:ilvl w:val="0"/>
          <w:numId w:val="38"/>
        </w:numPr>
        <w:ind w:left="0" w:firstLine="0"/>
        <w:contextualSpacing/>
        <w:jc w:val="both"/>
        <w:rPr>
          <w:sz w:val="22"/>
          <w:szCs w:val="22"/>
          <w:lang w:eastAsia="en-US"/>
        </w:rPr>
      </w:pPr>
      <w:r w:rsidRPr="00021558">
        <w:rPr>
          <w:sz w:val="22"/>
          <w:szCs w:val="22"/>
          <w:lang w:eastAsia="en-US"/>
        </w:rPr>
        <w:t>В соответствии с Договором №__ от «___» ___________201</w:t>
      </w:r>
      <w:r>
        <w:rPr>
          <w:sz w:val="22"/>
          <w:szCs w:val="22"/>
          <w:lang w:eastAsia="en-US"/>
        </w:rPr>
        <w:t>_</w:t>
      </w:r>
      <w:r w:rsidRPr="00021558">
        <w:rPr>
          <w:sz w:val="22"/>
          <w:szCs w:val="22"/>
          <w:lang w:eastAsia="en-US"/>
        </w:rPr>
        <w:t xml:space="preserve"> г. Исполнитель (Поставщик, Подрядчик) выполнил свои обязательства по договору в полном объеме.</w:t>
      </w:r>
    </w:p>
    <w:p w14:paraId="17DC5C19"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14:paraId="7BC5EE11"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14:paraId="734AEAD9"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 xml:space="preserve">Заказчик полностью </w:t>
      </w:r>
      <w:r>
        <w:rPr>
          <w:sz w:val="22"/>
          <w:szCs w:val="22"/>
          <w:lang w:eastAsia="en-US"/>
        </w:rPr>
        <w:t>испо</w:t>
      </w:r>
      <w:r w:rsidRPr="00C7078C">
        <w:rPr>
          <w:sz w:val="22"/>
          <w:szCs w:val="22"/>
          <w:lang w:eastAsia="en-US"/>
        </w:rPr>
        <w:t>лнил свои обязательства по оплате поставленной продукции (выполненных работ, оказанных услуг)</w:t>
      </w:r>
      <w:r>
        <w:rPr>
          <w:sz w:val="22"/>
          <w:szCs w:val="22"/>
          <w:lang w:eastAsia="en-US"/>
        </w:rPr>
        <w:t>.</w:t>
      </w:r>
    </w:p>
    <w:p w14:paraId="1C207D99"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Настоящий акт является неотъемлемой частью договора №__ от «___» ___________201</w:t>
      </w:r>
      <w:r>
        <w:rPr>
          <w:sz w:val="22"/>
          <w:szCs w:val="22"/>
          <w:lang w:eastAsia="en-US"/>
        </w:rPr>
        <w:t>_</w:t>
      </w:r>
      <w:r w:rsidRPr="00C7078C">
        <w:rPr>
          <w:sz w:val="22"/>
          <w:szCs w:val="22"/>
          <w:lang w:eastAsia="en-US"/>
        </w:rPr>
        <w:t xml:space="preserve"> г.</w:t>
      </w:r>
    </w:p>
    <w:p w14:paraId="257F0650" w14:textId="77777777" w:rsidR="00400ACD" w:rsidRPr="00C7078C" w:rsidRDefault="00400ACD" w:rsidP="00D706A9">
      <w:pPr>
        <w:numPr>
          <w:ilvl w:val="0"/>
          <w:numId w:val="38"/>
        </w:numPr>
        <w:ind w:left="0" w:firstLine="0"/>
        <w:contextualSpacing/>
        <w:jc w:val="both"/>
        <w:rPr>
          <w:sz w:val="22"/>
          <w:szCs w:val="22"/>
          <w:lang w:eastAsia="en-US"/>
        </w:rPr>
      </w:pPr>
      <w:r w:rsidRPr="00C7078C">
        <w:rPr>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14:paraId="1521F997" w14:textId="77777777" w:rsidR="00400ACD" w:rsidRPr="00AC3F45" w:rsidRDefault="00400ACD" w:rsidP="00D706A9">
      <w:pPr>
        <w:tabs>
          <w:tab w:val="decimal" w:pos="288"/>
          <w:tab w:val="decimal" w:pos="1152"/>
        </w:tabs>
        <w:jc w:val="both"/>
        <w:rPr>
          <w:sz w:val="22"/>
          <w:szCs w:val="22"/>
          <w:lang w:eastAsia="en-US"/>
        </w:rPr>
      </w:pPr>
    </w:p>
    <w:p w14:paraId="7C9208D4" w14:textId="0969B90F" w:rsidR="008E49E7" w:rsidRDefault="008E49E7" w:rsidP="008E49E7">
      <w:pPr>
        <w:tabs>
          <w:tab w:val="left" w:pos="709"/>
        </w:tabs>
        <w:suppressAutoHyphens/>
        <w:overflowPunct w:val="0"/>
        <w:autoSpaceDN w:val="0"/>
        <w:spacing w:after="60" w:line="100" w:lineRule="atLeast"/>
        <w:textAlignment w:val="baseline"/>
        <w:rPr>
          <w:sz w:val="22"/>
          <w:szCs w:val="22"/>
          <w:lang w:eastAsia="en-US"/>
        </w:rPr>
      </w:pPr>
    </w:p>
    <w:p w14:paraId="2AF97BC2" w14:textId="22038856" w:rsidR="00400ACD" w:rsidRPr="00AC3F45" w:rsidRDefault="00400ACD" w:rsidP="008E49E7">
      <w:pPr>
        <w:tabs>
          <w:tab w:val="left" w:pos="709"/>
        </w:tabs>
        <w:suppressAutoHyphens/>
        <w:overflowPunct w:val="0"/>
        <w:autoSpaceDN w:val="0"/>
        <w:spacing w:after="60" w:line="100" w:lineRule="atLeast"/>
        <w:textAlignment w:val="baseline"/>
        <w:rPr>
          <w:b/>
          <w:kern w:val="3"/>
          <w:sz w:val="22"/>
          <w:szCs w:val="22"/>
          <w:lang w:eastAsia="ru-RU"/>
        </w:rPr>
      </w:pPr>
      <w:r w:rsidRPr="00AC3F45">
        <w:rPr>
          <w:b/>
          <w:kern w:val="3"/>
          <w:sz w:val="22"/>
          <w:szCs w:val="22"/>
          <w:lang w:eastAsia="ru-RU"/>
        </w:rPr>
        <w:t>Заказчик</w:t>
      </w:r>
      <w:r w:rsidR="008E49E7">
        <w:rPr>
          <w:b/>
          <w:kern w:val="3"/>
          <w:sz w:val="22"/>
          <w:szCs w:val="22"/>
          <w:lang w:eastAsia="ru-RU"/>
        </w:rPr>
        <w:t>:</w:t>
      </w:r>
      <w:r w:rsidRPr="00AC3F45">
        <w:rPr>
          <w:b/>
          <w:kern w:val="3"/>
          <w:sz w:val="22"/>
          <w:szCs w:val="22"/>
          <w:lang w:eastAsia="ru-RU"/>
        </w:rPr>
        <w:t xml:space="preserve">                                                   Исполнитель (Поставщик, Подрядчик)</w:t>
      </w:r>
    </w:p>
    <w:p w14:paraId="400D7D7F" w14:textId="77777777" w:rsidR="00400ACD" w:rsidRPr="00AC3F45" w:rsidRDefault="00400ACD"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14:paraId="60943791" w14:textId="77777777" w:rsidR="00400ACD" w:rsidRPr="00AC3F45" w:rsidRDefault="00400ACD"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14:paraId="3124ABFD" w14:textId="77777777" w:rsidR="00400ACD" w:rsidRPr="00AC3F45" w:rsidRDefault="00400ACD"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14:paraId="66E6DB7B" w14:textId="77777777" w:rsidR="00400ACD" w:rsidRPr="00AC3F45" w:rsidRDefault="00400ACD" w:rsidP="00D706A9">
      <w:pPr>
        <w:spacing w:after="160" w:line="259" w:lineRule="auto"/>
        <w:rPr>
          <w:kern w:val="3"/>
          <w:sz w:val="22"/>
          <w:szCs w:val="22"/>
          <w:lang w:eastAsia="ru-RU"/>
        </w:rPr>
      </w:pPr>
    </w:p>
    <w:p w14:paraId="417EDDF7" w14:textId="77777777" w:rsidR="00400ACD" w:rsidRPr="00980591" w:rsidRDefault="00400ACD" w:rsidP="00980591">
      <w:pPr>
        <w:pStyle w:val="a7"/>
        <w:tabs>
          <w:tab w:val="left" w:pos="1701"/>
        </w:tabs>
        <w:autoSpaceDE w:val="0"/>
        <w:ind w:left="0" w:firstLine="284"/>
        <w:jc w:val="both"/>
        <w:rPr>
          <w:sz w:val="22"/>
          <w:szCs w:val="22"/>
          <w:lang w:eastAsia="en-US"/>
        </w:rPr>
      </w:pPr>
    </w:p>
    <w:p w14:paraId="3B16363B" w14:textId="77777777" w:rsidR="00400ACD" w:rsidRDefault="00400ACD"/>
    <w:p w14:paraId="5E2B45AE" w14:textId="77777777" w:rsidR="00400ACD" w:rsidRDefault="00400ACD"/>
    <w:p w14:paraId="3D1D12A8" w14:textId="77777777" w:rsidR="00400ACD" w:rsidRDefault="00400ACD"/>
    <w:p w14:paraId="1F6186D5" w14:textId="77777777" w:rsidR="00400ACD" w:rsidRDefault="00400ACD"/>
    <w:p w14:paraId="7B7E5E03" w14:textId="77777777" w:rsidR="00400ACD" w:rsidRDefault="00400ACD"/>
    <w:p w14:paraId="39E9819E" w14:textId="77777777" w:rsidR="00400ACD" w:rsidRDefault="00400ACD"/>
    <w:p w14:paraId="4E1E4CDC" w14:textId="77777777" w:rsidR="00400ACD" w:rsidRDefault="00400ACD"/>
    <w:p w14:paraId="7B77722E" w14:textId="77777777" w:rsidR="00400ACD" w:rsidRDefault="00400ACD"/>
    <w:p w14:paraId="30643BE2" w14:textId="77777777" w:rsidR="00400ACD" w:rsidRDefault="00400ACD"/>
    <w:p w14:paraId="105A199B" w14:textId="77777777" w:rsidR="00400ACD" w:rsidRDefault="00400ACD"/>
    <w:p w14:paraId="6B95143E" w14:textId="77777777" w:rsidR="00400ACD" w:rsidRDefault="00400ACD"/>
    <w:p w14:paraId="51366C8F" w14:textId="77777777" w:rsidR="00400ACD" w:rsidRDefault="00400ACD"/>
    <w:p w14:paraId="2FEF824A" w14:textId="77777777" w:rsidR="00400ACD" w:rsidRDefault="00400ACD"/>
    <w:p w14:paraId="126630A5" w14:textId="77777777" w:rsidR="00400ACD" w:rsidRDefault="00400ACD"/>
    <w:p w14:paraId="7564E2A9" w14:textId="77777777" w:rsidR="00400ACD" w:rsidRDefault="00400ACD"/>
    <w:p w14:paraId="3A585A7E" w14:textId="77777777" w:rsidR="00400ACD" w:rsidRDefault="00400ACD"/>
    <w:p w14:paraId="6A94593B" w14:textId="77777777" w:rsidR="00400ACD" w:rsidRDefault="00400ACD"/>
    <w:p w14:paraId="583014E2" w14:textId="77777777" w:rsidR="00400ACD" w:rsidRDefault="00400ACD"/>
    <w:p w14:paraId="479E03E2" w14:textId="77777777" w:rsidR="00400ACD" w:rsidRPr="0074710C" w:rsidRDefault="00400ACD" w:rsidP="00324D46">
      <w:pPr>
        <w:jc w:val="right"/>
        <w:rPr>
          <w:b/>
          <w:sz w:val="22"/>
          <w:szCs w:val="22"/>
        </w:rPr>
      </w:pPr>
      <w:r w:rsidRPr="0074710C">
        <w:rPr>
          <w:b/>
          <w:sz w:val="22"/>
          <w:szCs w:val="22"/>
        </w:rPr>
        <w:lastRenderedPageBreak/>
        <w:t>Приложение № 5</w:t>
      </w:r>
    </w:p>
    <w:p w14:paraId="1407D084" w14:textId="77777777" w:rsidR="00400ACD" w:rsidRPr="00FD02E3" w:rsidRDefault="00400ACD" w:rsidP="00324D46">
      <w:pPr>
        <w:jc w:val="right"/>
        <w:rPr>
          <w:sz w:val="22"/>
          <w:szCs w:val="22"/>
        </w:rPr>
      </w:pPr>
    </w:p>
    <w:p w14:paraId="0AD72283" w14:textId="77777777" w:rsidR="00400ACD" w:rsidRDefault="00400ACD" w:rsidP="00546C75">
      <w:pPr>
        <w:jc w:val="center"/>
        <w:rPr>
          <w:b/>
          <w:sz w:val="22"/>
          <w:szCs w:val="22"/>
        </w:rPr>
      </w:pPr>
      <w:r w:rsidRPr="0074710C">
        <w:rPr>
          <w:b/>
          <w:sz w:val="22"/>
          <w:szCs w:val="22"/>
        </w:rPr>
        <w:t>Ф</w:t>
      </w:r>
      <w:r>
        <w:rPr>
          <w:b/>
          <w:sz w:val="22"/>
          <w:szCs w:val="22"/>
        </w:rPr>
        <w:t>ОРМА ЗАЯВКИ НА УЧАСТИЕ В ЗАПРОСЕ КОТИРОВОК В ЭЛЕКТРОННОЙ ФОРМЕ (ОБРАЗЕЦ)</w:t>
      </w:r>
    </w:p>
    <w:p w14:paraId="7A53A4CC" w14:textId="77777777" w:rsidR="00400ACD" w:rsidRDefault="00400ACD" w:rsidP="00546C75">
      <w:pPr>
        <w:jc w:val="center"/>
        <w:rPr>
          <w:b/>
          <w:sz w:val="22"/>
          <w:szCs w:val="22"/>
        </w:rPr>
      </w:pPr>
    </w:p>
    <w:p w14:paraId="75E62290" w14:textId="77777777" w:rsidR="00400ACD" w:rsidRPr="0074710C" w:rsidRDefault="00400ACD"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14:paraId="18C8E347" w14:textId="77777777" w:rsidR="00400ACD" w:rsidRPr="0074710C" w:rsidRDefault="00400ACD" w:rsidP="00546C75">
      <w:pPr>
        <w:jc w:val="center"/>
        <w:rPr>
          <w:b/>
          <w:sz w:val="22"/>
          <w:szCs w:val="22"/>
        </w:rPr>
      </w:pPr>
      <w:r w:rsidRPr="0074710C">
        <w:rPr>
          <w:b/>
          <w:sz w:val="22"/>
          <w:szCs w:val="22"/>
        </w:rPr>
        <w:t>на право заключения договора на ___________________________</w:t>
      </w:r>
    </w:p>
    <w:p w14:paraId="6DC3E319" w14:textId="77777777" w:rsidR="00400ACD" w:rsidRPr="0074710C" w:rsidRDefault="00400ACD" w:rsidP="00546C75">
      <w:pPr>
        <w:jc w:val="center"/>
        <w:rPr>
          <w:b/>
          <w:sz w:val="20"/>
          <w:szCs w:val="20"/>
        </w:rPr>
      </w:pPr>
      <w:r w:rsidRPr="0074710C">
        <w:rPr>
          <w:b/>
          <w:sz w:val="20"/>
          <w:szCs w:val="20"/>
        </w:rPr>
        <w:t>(наименование объекта закупки)</w:t>
      </w:r>
    </w:p>
    <w:p w14:paraId="0EEC1ACA" w14:textId="77777777" w:rsidR="00400ACD" w:rsidRPr="00F41BC7" w:rsidRDefault="00400ACD" w:rsidP="00546C75">
      <w:pPr>
        <w:jc w:val="center"/>
        <w:rPr>
          <w:sz w:val="22"/>
          <w:szCs w:val="22"/>
        </w:rPr>
      </w:pPr>
    </w:p>
    <w:p w14:paraId="12CC6FA8" w14:textId="63BFDBA1" w:rsidR="00400ACD" w:rsidRPr="00F41BC7" w:rsidRDefault="008E49E7" w:rsidP="00FD02E3">
      <w:pPr>
        <w:autoSpaceDE w:val="0"/>
        <w:autoSpaceDN w:val="0"/>
        <w:adjustRightInd w:val="0"/>
        <w:jc w:val="center"/>
        <w:rPr>
          <w:sz w:val="22"/>
          <w:szCs w:val="22"/>
        </w:rPr>
      </w:pPr>
      <w:r w:rsidRPr="00F41BC7">
        <w:rPr>
          <w:sz w:val="22"/>
          <w:szCs w:val="22"/>
        </w:rPr>
        <w:t>«</w:t>
      </w:r>
      <w:r>
        <w:rPr>
          <w:sz w:val="22"/>
          <w:szCs w:val="22"/>
        </w:rPr>
        <w:t xml:space="preserve">   </w:t>
      </w:r>
      <w:r w:rsidRPr="00F41BC7">
        <w:rPr>
          <w:sz w:val="22"/>
          <w:szCs w:val="22"/>
        </w:rPr>
        <w:t>»</w:t>
      </w:r>
      <w:r w:rsidR="00400ACD" w:rsidRPr="00F41BC7">
        <w:rPr>
          <w:sz w:val="22"/>
          <w:szCs w:val="22"/>
        </w:rPr>
        <w:t xml:space="preserve"> 20</w:t>
      </w:r>
      <w:r w:rsidR="003A13D2">
        <w:rPr>
          <w:sz w:val="22"/>
          <w:szCs w:val="22"/>
        </w:rPr>
        <w:t>___</w:t>
      </w:r>
      <w:r w:rsidR="00400ACD" w:rsidRPr="00F41BC7">
        <w:rPr>
          <w:sz w:val="22"/>
          <w:szCs w:val="22"/>
        </w:rPr>
        <w:t xml:space="preserve">г.        </w:t>
      </w:r>
      <w:r w:rsidR="00400ACD" w:rsidRPr="00F41BC7">
        <w:rPr>
          <w:sz w:val="22"/>
          <w:szCs w:val="22"/>
        </w:rPr>
        <w:tab/>
      </w:r>
      <w:r w:rsidR="00400ACD" w:rsidRPr="00F41BC7">
        <w:rPr>
          <w:sz w:val="22"/>
          <w:szCs w:val="22"/>
        </w:rPr>
        <w:tab/>
      </w:r>
      <w:r w:rsidR="00400ACD" w:rsidRPr="00F41BC7">
        <w:rPr>
          <w:sz w:val="22"/>
          <w:szCs w:val="22"/>
        </w:rPr>
        <w:tab/>
      </w:r>
      <w:r w:rsidR="00400ACD" w:rsidRPr="00F41BC7">
        <w:rPr>
          <w:sz w:val="22"/>
          <w:szCs w:val="22"/>
        </w:rPr>
        <w:tab/>
        <w:t>г. ______________</w:t>
      </w:r>
    </w:p>
    <w:p w14:paraId="47E44351" w14:textId="77777777" w:rsidR="00400ACD" w:rsidRPr="00F41BC7" w:rsidRDefault="00400ACD" w:rsidP="00FD02E3">
      <w:pPr>
        <w:rPr>
          <w:sz w:val="22"/>
          <w:szCs w:val="22"/>
        </w:rPr>
      </w:pPr>
    </w:p>
    <w:p w14:paraId="1AF7589D" w14:textId="77777777" w:rsidR="00400ACD" w:rsidRPr="00F41BC7" w:rsidRDefault="00400ACD" w:rsidP="00FD02E3">
      <w:pPr>
        <w:rPr>
          <w:sz w:val="22"/>
          <w:szCs w:val="22"/>
        </w:rPr>
      </w:pPr>
      <w:r w:rsidRPr="00F41BC7">
        <w:rPr>
          <w:sz w:val="22"/>
          <w:szCs w:val="22"/>
        </w:rPr>
        <w:t>Кому: __________________________</w:t>
      </w:r>
    </w:p>
    <w:p w14:paraId="1E0F3EE0" w14:textId="22F02071" w:rsidR="00400ACD" w:rsidRDefault="00400ACD" w:rsidP="00FD02E3">
      <w:pPr>
        <w:rPr>
          <w:sz w:val="22"/>
          <w:szCs w:val="22"/>
        </w:rPr>
      </w:pPr>
      <w:r w:rsidRPr="00F41BC7">
        <w:rPr>
          <w:sz w:val="22"/>
          <w:szCs w:val="22"/>
        </w:rPr>
        <w:t xml:space="preserve">От </w:t>
      </w:r>
      <w:r w:rsidR="008E49E7" w:rsidRPr="00F41BC7">
        <w:rPr>
          <w:sz w:val="22"/>
          <w:szCs w:val="22"/>
        </w:rPr>
        <w:t>кого: _</w:t>
      </w:r>
      <w:r w:rsidRPr="00F41BC7">
        <w:rPr>
          <w:sz w:val="22"/>
          <w:szCs w:val="22"/>
        </w:rPr>
        <w:t>___________________________________________________________________________</w:t>
      </w:r>
    </w:p>
    <w:p w14:paraId="49EBE7EC" w14:textId="77777777" w:rsidR="00400ACD" w:rsidRPr="000D5A12" w:rsidRDefault="00400ACD"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14:paraId="7A2D2CAF" w14:textId="71DD7DEB" w:rsidR="00400ACD" w:rsidRPr="00F41BC7" w:rsidRDefault="00400ACD" w:rsidP="00FD02E3">
      <w:pPr>
        <w:rPr>
          <w:sz w:val="22"/>
          <w:szCs w:val="22"/>
        </w:rPr>
      </w:pPr>
      <w:r w:rsidRPr="00F41BC7">
        <w:rPr>
          <w:sz w:val="22"/>
          <w:szCs w:val="22"/>
        </w:rPr>
        <w:t xml:space="preserve">Контактное </w:t>
      </w:r>
      <w:r w:rsidR="008E49E7" w:rsidRPr="00F41BC7">
        <w:rPr>
          <w:sz w:val="22"/>
          <w:szCs w:val="22"/>
        </w:rPr>
        <w:t>лицо: _</w:t>
      </w:r>
      <w:r w:rsidRPr="00F41BC7">
        <w:rPr>
          <w:sz w:val="22"/>
          <w:szCs w:val="22"/>
        </w:rPr>
        <w:t>___________________________________________________________________</w:t>
      </w:r>
    </w:p>
    <w:p w14:paraId="3218419E" w14:textId="7B60D8A7" w:rsidR="00400ACD" w:rsidRPr="00F41BC7" w:rsidRDefault="00400ACD" w:rsidP="00FD02E3">
      <w:pPr>
        <w:jc w:val="both"/>
        <w:rPr>
          <w:sz w:val="22"/>
          <w:szCs w:val="22"/>
        </w:rPr>
      </w:pPr>
      <w:r w:rsidRPr="00F41BC7">
        <w:rPr>
          <w:sz w:val="22"/>
          <w:szCs w:val="22"/>
        </w:rPr>
        <w:t xml:space="preserve">Контактный </w:t>
      </w:r>
      <w:r w:rsidR="008E49E7" w:rsidRPr="00F41BC7">
        <w:rPr>
          <w:sz w:val="22"/>
          <w:szCs w:val="22"/>
        </w:rPr>
        <w:t>телефон: _</w:t>
      </w:r>
      <w:r w:rsidRPr="00F41BC7">
        <w:rPr>
          <w:sz w:val="22"/>
          <w:szCs w:val="22"/>
        </w:rPr>
        <w:t>________________________ Адрес электронной почты _________________</w:t>
      </w:r>
    </w:p>
    <w:p w14:paraId="679A109B" w14:textId="56A4774D" w:rsidR="00400ACD" w:rsidRDefault="00400ACD"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w:t>
      </w:r>
      <w:r w:rsidR="008E49E7" w:rsidRPr="00F41BC7">
        <w:rPr>
          <w:sz w:val="22"/>
          <w:szCs w:val="22"/>
        </w:rPr>
        <w:t>работы) в</w:t>
      </w:r>
      <w:r w:rsidRPr="00F41BC7">
        <w:rPr>
          <w:sz w:val="22"/>
          <w:szCs w:val="22"/>
        </w:rPr>
        <w:t xml:space="preserve"> полном соответствии с требованиями, установленными извещением о проведении запроса котировок:</w:t>
      </w:r>
    </w:p>
    <w:p w14:paraId="1C7BEBB8" w14:textId="77777777" w:rsidR="00400ACD" w:rsidRPr="00F41BC7" w:rsidRDefault="00400ACD"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21"/>
        <w:gridCol w:w="2438"/>
      </w:tblGrid>
      <w:tr w:rsidR="00400ACD" w:rsidRPr="00740F26" w14:paraId="7F79D3FC" w14:textId="77777777" w:rsidTr="00F41BC7">
        <w:trPr>
          <w:trHeight w:val="357"/>
        </w:trPr>
        <w:tc>
          <w:tcPr>
            <w:tcW w:w="567" w:type="dxa"/>
          </w:tcPr>
          <w:p w14:paraId="590EAA6A" w14:textId="77777777" w:rsidR="00400ACD" w:rsidRPr="00740F26" w:rsidRDefault="00400ACD" w:rsidP="00583024">
            <w:r w:rsidRPr="00740F26">
              <w:rPr>
                <w:sz w:val="22"/>
                <w:szCs w:val="22"/>
              </w:rPr>
              <w:t>1.</w:t>
            </w:r>
          </w:p>
        </w:tc>
        <w:tc>
          <w:tcPr>
            <w:tcW w:w="6521" w:type="dxa"/>
          </w:tcPr>
          <w:p w14:paraId="22AC83AB" w14:textId="77777777" w:rsidR="00400ACD" w:rsidRPr="00740F26" w:rsidRDefault="00400ACD" w:rsidP="00583024">
            <w:r w:rsidRPr="00740F26">
              <w:rPr>
                <w:sz w:val="22"/>
                <w:szCs w:val="22"/>
              </w:rPr>
              <w:t>ФИО руководителя</w:t>
            </w:r>
          </w:p>
        </w:tc>
        <w:tc>
          <w:tcPr>
            <w:tcW w:w="2438" w:type="dxa"/>
          </w:tcPr>
          <w:p w14:paraId="4F4404D2" w14:textId="77777777" w:rsidR="00400ACD" w:rsidRPr="00740F26" w:rsidRDefault="00400ACD" w:rsidP="00583024">
            <w:pPr>
              <w:rPr>
                <w:lang w:val="en-US"/>
              </w:rPr>
            </w:pPr>
          </w:p>
        </w:tc>
      </w:tr>
      <w:tr w:rsidR="00400ACD" w:rsidRPr="00740F26" w14:paraId="569B43BD" w14:textId="77777777" w:rsidTr="00F41BC7">
        <w:trPr>
          <w:trHeight w:val="349"/>
        </w:trPr>
        <w:tc>
          <w:tcPr>
            <w:tcW w:w="567" w:type="dxa"/>
            <w:vMerge w:val="restart"/>
          </w:tcPr>
          <w:p w14:paraId="7FC679BB" w14:textId="77777777" w:rsidR="00400ACD" w:rsidRPr="00740F26" w:rsidRDefault="00400ACD" w:rsidP="00583024">
            <w:r w:rsidRPr="00740F26">
              <w:rPr>
                <w:sz w:val="22"/>
                <w:szCs w:val="22"/>
              </w:rPr>
              <w:t>2.</w:t>
            </w:r>
          </w:p>
        </w:tc>
        <w:tc>
          <w:tcPr>
            <w:tcW w:w="6521" w:type="dxa"/>
          </w:tcPr>
          <w:p w14:paraId="7C38FFA1" w14:textId="51E3B320" w:rsidR="00400ACD" w:rsidRPr="00740F26" w:rsidRDefault="00400ACD" w:rsidP="00583024">
            <w:r w:rsidRPr="00740F26">
              <w:rPr>
                <w:b/>
                <w:sz w:val="22"/>
                <w:szCs w:val="22"/>
              </w:rPr>
              <w:t>ИНН</w:t>
            </w:r>
            <w:r w:rsidRPr="00740F26">
              <w:rPr>
                <w:sz w:val="22"/>
                <w:szCs w:val="22"/>
              </w:rPr>
              <w:t xml:space="preserve"> (для юридического лица, для физического лица, </w:t>
            </w:r>
            <w:r w:rsidR="008E49E7" w:rsidRPr="00740F26">
              <w:rPr>
                <w:sz w:val="22"/>
                <w:szCs w:val="22"/>
              </w:rPr>
              <w:t>для индивидуального</w:t>
            </w:r>
            <w:r w:rsidRPr="00740F26">
              <w:rPr>
                <w:sz w:val="22"/>
                <w:szCs w:val="22"/>
              </w:rPr>
              <w:t xml:space="preserve"> предпринимателя)</w:t>
            </w:r>
          </w:p>
        </w:tc>
        <w:tc>
          <w:tcPr>
            <w:tcW w:w="2438" w:type="dxa"/>
          </w:tcPr>
          <w:p w14:paraId="31B3B7B4" w14:textId="77777777" w:rsidR="00400ACD" w:rsidRPr="00740F26" w:rsidRDefault="00400ACD" w:rsidP="00583024"/>
        </w:tc>
      </w:tr>
      <w:tr w:rsidR="00400ACD" w:rsidRPr="00740F26" w14:paraId="1E832235" w14:textId="77777777" w:rsidTr="00F41BC7">
        <w:trPr>
          <w:trHeight w:val="349"/>
        </w:trPr>
        <w:tc>
          <w:tcPr>
            <w:tcW w:w="567" w:type="dxa"/>
            <w:vMerge/>
          </w:tcPr>
          <w:p w14:paraId="1D829137" w14:textId="77777777" w:rsidR="00400ACD" w:rsidRPr="00740F26" w:rsidRDefault="00400ACD" w:rsidP="00583024"/>
        </w:tc>
        <w:tc>
          <w:tcPr>
            <w:tcW w:w="6521" w:type="dxa"/>
          </w:tcPr>
          <w:p w14:paraId="35099F82" w14:textId="032220D6" w:rsidR="00400ACD" w:rsidRPr="00740F26" w:rsidRDefault="00400ACD" w:rsidP="00583024">
            <w:pPr>
              <w:rPr>
                <w:b/>
              </w:rPr>
            </w:pPr>
            <w:r w:rsidRPr="00740F26">
              <w:rPr>
                <w:sz w:val="22"/>
                <w:szCs w:val="22"/>
              </w:rPr>
              <w:t xml:space="preserve">Дата постановки на налоговый учет (для физического лица, </w:t>
            </w:r>
            <w:r w:rsidR="008E49E7" w:rsidRPr="00740F26">
              <w:rPr>
                <w:sz w:val="22"/>
                <w:szCs w:val="22"/>
              </w:rPr>
              <w:t>для индивидуального</w:t>
            </w:r>
            <w:r w:rsidRPr="00740F26">
              <w:rPr>
                <w:sz w:val="22"/>
                <w:szCs w:val="22"/>
              </w:rPr>
              <w:t xml:space="preserve"> предпринимателя - дата выдачи ИНН)</w:t>
            </w:r>
          </w:p>
        </w:tc>
        <w:tc>
          <w:tcPr>
            <w:tcW w:w="2438" w:type="dxa"/>
          </w:tcPr>
          <w:p w14:paraId="4D38FE5D" w14:textId="77777777" w:rsidR="00400ACD" w:rsidRPr="00740F26" w:rsidRDefault="00400ACD" w:rsidP="00583024"/>
        </w:tc>
      </w:tr>
      <w:tr w:rsidR="00400ACD" w:rsidRPr="00740F26" w14:paraId="746E13D5" w14:textId="77777777" w:rsidTr="00F41BC7">
        <w:trPr>
          <w:trHeight w:val="349"/>
        </w:trPr>
        <w:tc>
          <w:tcPr>
            <w:tcW w:w="567" w:type="dxa"/>
            <w:vMerge/>
          </w:tcPr>
          <w:p w14:paraId="27C41EBA" w14:textId="77777777" w:rsidR="00400ACD" w:rsidRPr="00740F26" w:rsidRDefault="00400ACD" w:rsidP="00583024"/>
        </w:tc>
        <w:tc>
          <w:tcPr>
            <w:tcW w:w="6521" w:type="dxa"/>
          </w:tcPr>
          <w:p w14:paraId="29DB8663" w14:textId="288E952C" w:rsidR="00400ACD" w:rsidRPr="00740F26" w:rsidRDefault="00400ACD" w:rsidP="00583024">
            <w:r w:rsidRPr="00740F26">
              <w:rPr>
                <w:b/>
                <w:sz w:val="22"/>
                <w:szCs w:val="22"/>
              </w:rPr>
              <w:t>ОГРН (ОРГНИП)</w:t>
            </w:r>
            <w:r w:rsidRPr="00740F26">
              <w:rPr>
                <w:sz w:val="22"/>
                <w:szCs w:val="22"/>
              </w:rPr>
              <w:t xml:space="preserve"> (для юридического лица/ </w:t>
            </w:r>
            <w:r w:rsidR="008E49E7" w:rsidRPr="00740F26">
              <w:rPr>
                <w:sz w:val="22"/>
                <w:szCs w:val="22"/>
              </w:rPr>
              <w:t>для индивидуального</w:t>
            </w:r>
            <w:r w:rsidRPr="00740F26">
              <w:rPr>
                <w:sz w:val="22"/>
                <w:szCs w:val="22"/>
              </w:rPr>
              <w:t xml:space="preserve"> предпринимателя)</w:t>
            </w:r>
          </w:p>
        </w:tc>
        <w:tc>
          <w:tcPr>
            <w:tcW w:w="2438" w:type="dxa"/>
          </w:tcPr>
          <w:p w14:paraId="65BF3C02" w14:textId="77777777" w:rsidR="00400ACD" w:rsidRPr="00740F26" w:rsidRDefault="00400ACD" w:rsidP="00583024"/>
        </w:tc>
      </w:tr>
      <w:tr w:rsidR="00400ACD" w:rsidRPr="00740F26" w14:paraId="78D209D7" w14:textId="77777777" w:rsidTr="00F41BC7">
        <w:trPr>
          <w:trHeight w:val="349"/>
        </w:trPr>
        <w:tc>
          <w:tcPr>
            <w:tcW w:w="567" w:type="dxa"/>
            <w:vMerge/>
          </w:tcPr>
          <w:p w14:paraId="3DFBBCED" w14:textId="77777777" w:rsidR="00400ACD" w:rsidRPr="00740F26" w:rsidRDefault="00400ACD" w:rsidP="00583024"/>
        </w:tc>
        <w:tc>
          <w:tcPr>
            <w:tcW w:w="6521" w:type="dxa"/>
          </w:tcPr>
          <w:p w14:paraId="7D8BB553" w14:textId="77777777" w:rsidR="00400ACD" w:rsidRPr="00740F26" w:rsidRDefault="00400ACD" w:rsidP="00583024">
            <w:r w:rsidRPr="00740F26">
              <w:rPr>
                <w:b/>
                <w:sz w:val="22"/>
                <w:szCs w:val="22"/>
              </w:rPr>
              <w:t>КПП</w:t>
            </w:r>
            <w:r w:rsidRPr="00740F26">
              <w:rPr>
                <w:sz w:val="22"/>
                <w:szCs w:val="22"/>
              </w:rPr>
              <w:t xml:space="preserve"> (для юридического лица)</w:t>
            </w:r>
          </w:p>
        </w:tc>
        <w:tc>
          <w:tcPr>
            <w:tcW w:w="2438" w:type="dxa"/>
          </w:tcPr>
          <w:p w14:paraId="73B81A33" w14:textId="77777777" w:rsidR="00400ACD" w:rsidRPr="00740F26" w:rsidRDefault="00400ACD" w:rsidP="00583024"/>
        </w:tc>
      </w:tr>
      <w:tr w:rsidR="00400ACD" w:rsidRPr="00740F26" w14:paraId="056020FF" w14:textId="77777777" w:rsidTr="00F41BC7">
        <w:trPr>
          <w:trHeight w:val="349"/>
        </w:trPr>
        <w:tc>
          <w:tcPr>
            <w:tcW w:w="567" w:type="dxa"/>
            <w:vMerge/>
          </w:tcPr>
          <w:p w14:paraId="2CD06BED" w14:textId="77777777" w:rsidR="00400ACD" w:rsidRPr="00740F26" w:rsidRDefault="00400ACD" w:rsidP="00583024"/>
        </w:tc>
        <w:tc>
          <w:tcPr>
            <w:tcW w:w="6521" w:type="dxa"/>
          </w:tcPr>
          <w:p w14:paraId="52C92F73" w14:textId="77777777" w:rsidR="00400ACD" w:rsidRPr="00740F26" w:rsidRDefault="00400ACD" w:rsidP="00583024">
            <w:r w:rsidRPr="00740F26">
              <w:rPr>
                <w:b/>
                <w:sz w:val="22"/>
                <w:szCs w:val="22"/>
              </w:rPr>
              <w:t>ОКПО</w:t>
            </w:r>
            <w:r w:rsidRPr="00740F26">
              <w:rPr>
                <w:sz w:val="22"/>
                <w:szCs w:val="22"/>
              </w:rPr>
              <w:t xml:space="preserve"> (для юридического лица)</w:t>
            </w:r>
          </w:p>
        </w:tc>
        <w:tc>
          <w:tcPr>
            <w:tcW w:w="2438" w:type="dxa"/>
          </w:tcPr>
          <w:p w14:paraId="0B2E2C24" w14:textId="77777777" w:rsidR="00400ACD" w:rsidRPr="00740F26" w:rsidRDefault="00400ACD" w:rsidP="00583024"/>
        </w:tc>
      </w:tr>
      <w:tr w:rsidR="00400ACD" w:rsidRPr="00740F26" w14:paraId="2115DFE2" w14:textId="77777777" w:rsidTr="00F41BC7">
        <w:trPr>
          <w:trHeight w:val="349"/>
        </w:trPr>
        <w:tc>
          <w:tcPr>
            <w:tcW w:w="567" w:type="dxa"/>
            <w:vMerge/>
          </w:tcPr>
          <w:p w14:paraId="53DE87CA" w14:textId="77777777" w:rsidR="00400ACD" w:rsidRPr="00740F26" w:rsidRDefault="00400ACD" w:rsidP="00583024"/>
        </w:tc>
        <w:tc>
          <w:tcPr>
            <w:tcW w:w="6521" w:type="dxa"/>
          </w:tcPr>
          <w:p w14:paraId="1B0C3038" w14:textId="77777777" w:rsidR="00400ACD" w:rsidRPr="00740F26" w:rsidRDefault="00400ACD"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Pr>
          <w:p w14:paraId="3DA29409" w14:textId="77777777" w:rsidR="00400ACD" w:rsidRPr="00740F26" w:rsidRDefault="00400ACD" w:rsidP="00583024"/>
        </w:tc>
      </w:tr>
      <w:tr w:rsidR="00400ACD" w:rsidRPr="00740F26" w14:paraId="046A842C" w14:textId="77777777" w:rsidTr="00740F26">
        <w:trPr>
          <w:trHeight w:val="591"/>
        </w:trPr>
        <w:tc>
          <w:tcPr>
            <w:tcW w:w="567" w:type="dxa"/>
            <w:vMerge/>
          </w:tcPr>
          <w:p w14:paraId="5F3AA6EF" w14:textId="77777777" w:rsidR="00400ACD" w:rsidRPr="00740F26" w:rsidRDefault="00400ACD" w:rsidP="00583024"/>
        </w:tc>
        <w:tc>
          <w:tcPr>
            <w:tcW w:w="6521" w:type="dxa"/>
          </w:tcPr>
          <w:p w14:paraId="682303C0" w14:textId="77777777" w:rsidR="00400ACD" w:rsidRPr="00740F26" w:rsidRDefault="00400ACD"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Pr>
          <w:p w14:paraId="2253D04B" w14:textId="77777777" w:rsidR="00400ACD" w:rsidRPr="00740F26" w:rsidRDefault="00400ACD" w:rsidP="00583024"/>
        </w:tc>
      </w:tr>
      <w:tr w:rsidR="00400ACD" w:rsidRPr="00740F26" w14:paraId="7D03B08A" w14:textId="77777777" w:rsidTr="00F41BC7">
        <w:trPr>
          <w:trHeight w:val="349"/>
        </w:trPr>
        <w:tc>
          <w:tcPr>
            <w:tcW w:w="567" w:type="dxa"/>
            <w:vMerge w:val="restart"/>
          </w:tcPr>
          <w:p w14:paraId="055D44EF" w14:textId="77777777" w:rsidR="00400ACD" w:rsidRPr="00740F26" w:rsidRDefault="00400ACD" w:rsidP="00583024">
            <w:r w:rsidRPr="00740F26">
              <w:rPr>
                <w:sz w:val="22"/>
                <w:szCs w:val="22"/>
              </w:rPr>
              <w:t xml:space="preserve">3. </w:t>
            </w:r>
          </w:p>
        </w:tc>
        <w:tc>
          <w:tcPr>
            <w:tcW w:w="8959" w:type="dxa"/>
            <w:gridSpan w:val="2"/>
          </w:tcPr>
          <w:p w14:paraId="662A3A19" w14:textId="77777777" w:rsidR="00400ACD" w:rsidRPr="00740F26" w:rsidRDefault="00400ACD"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400ACD" w:rsidRPr="00740F26" w14:paraId="7CFD4FEE" w14:textId="77777777" w:rsidTr="00F41BC7">
        <w:trPr>
          <w:trHeight w:val="349"/>
        </w:trPr>
        <w:tc>
          <w:tcPr>
            <w:tcW w:w="567" w:type="dxa"/>
            <w:vMerge/>
          </w:tcPr>
          <w:p w14:paraId="119887B6" w14:textId="77777777" w:rsidR="00400ACD" w:rsidRPr="00740F26" w:rsidRDefault="00400ACD" w:rsidP="00583024"/>
        </w:tc>
        <w:tc>
          <w:tcPr>
            <w:tcW w:w="6521" w:type="dxa"/>
          </w:tcPr>
          <w:p w14:paraId="239B020C" w14:textId="77777777" w:rsidR="00400ACD" w:rsidRPr="00740F26" w:rsidRDefault="00400ACD"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Pr>
          <w:p w14:paraId="0CAA514B" w14:textId="77777777" w:rsidR="00400ACD" w:rsidRPr="00740F26" w:rsidRDefault="00400ACD" w:rsidP="00583024"/>
        </w:tc>
      </w:tr>
      <w:tr w:rsidR="00400ACD" w:rsidRPr="00740F26" w14:paraId="2075499F" w14:textId="77777777" w:rsidTr="00F41BC7">
        <w:trPr>
          <w:trHeight w:val="349"/>
        </w:trPr>
        <w:tc>
          <w:tcPr>
            <w:tcW w:w="567" w:type="dxa"/>
            <w:vMerge/>
          </w:tcPr>
          <w:p w14:paraId="1CF06BAD" w14:textId="77777777" w:rsidR="00400ACD" w:rsidRPr="00740F26" w:rsidRDefault="00400ACD" w:rsidP="00583024"/>
        </w:tc>
        <w:tc>
          <w:tcPr>
            <w:tcW w:w="6521" w:type="dxa"/>
          </w:tcPr>
          <w:p w14:paraId="4E5F9C65" w14:textId="77777777" w:rsidR="00400ACD" w:rsidRPr="00740F26" w:rsidRDefault="00400ACD" w:rsidP="00583024">
            <w:pPr>
              <w:rPr>
                <w:b/>
              </w:rPr>
            </w:pPr>
            <w:r w:rsidRPr="00740F26">
              <w:rPr>
                <w:b/>
                <w:sz w:val="22"/>
                <w:szCs w:val="22"/>
              </w:rPr>
              <w:t xml:space="preserve">Страна </w:t>
            </w:r>
          </w:p>
        </w:tc>
        <w:tc>
          <w:tcPr>
            <w:tcW w:w="2438" w:type="dxa"/>
          </w:tcPr>
          <w:p w14:paraId="44FFB2A5" w14:textId="77777777" w:rsidR="00400ACD" w:rsidRPr="00740F26" w:rsidRDefault="00400ACD" w:rsidP="00583024"/>
        </w:tc>
      </w:tr>
      <w:tr w:rsidR="00400ACD" w:rsidRPr="00740F26" w14:paraId="402C236E" w14:textId="77777777" w:rsidTr="00F41BC7">
        <w:trPr>
          <w:trHeight w:val="349"/>
        </w:trPr>
        <w:tc>
          <w:tcPr>
            <w:tcW w:w="567" w:type="dxa"/>
            <w:vMerge/>
          </w:tcPr>
          <w:p w14:paraId="4E961EE5" w14:textId="77777777" w:rsidR="00400ACD" w:rsidRPr="00740F26" w:rsidRDefault="00400ACD" w:rsidP="00583024"/>
        </w:tc>
        <w:tc>
          <w:tcPr>
            <w:tcW w:w="6521" w:type="dxa"/>
          </w:tcPr>
          <w:p w14:paraId="702C11A1" w14:textId="77777777" w:rsidR="00400ACD" w:rsidRPr="00740F26" w:rsidRDefault="00400ACD" w:rsidP="00583024">
            <w:pPr>
              <w:rPr>
                <w:b/>
              </w:rPr>
            </w:pPr>
            <w:r w:rsidRPr="00740F26">
              <w:rPr>
                <w:b/>
                <w:sz w:val="22"/>
                <w:szCs w:val="22"/>
              </w:rPr>
              <w:t>Субъект РФ</w:t>
            </w:r>
          </w:p>
        </w:tc>
        <w:tc>
          <w:tcPr>
            <w:tcW w:w="2438" w:type="dxa"/>
          </w:tcPr>
          <w:p w14:paraId="65AD308B" w14:textId="77777777" w:rsidR="00400ACD" w:rsidRPr="00740F26" w:rsidRDefault="00400ACD" w:rsidP="00583024"/>
        </w:tc>
      </w:tr>
      <w:tr w:rsidR="00400ACD" w:rsidRPr="00740F26" w14:paraId="0D09C1E0" w14:textId="77777777" w:rsidTr="00F41BC7">
        <w:trPr>
          <w:trHeight w:val="349"/>
        </w:trPr>
        <w:tc>
          <w:tcPr>
            <w:tcW w:w="567" w:type="dxa"/>
            <w:vMerge/>
          </w:tcPr>
          <w:p w14:paraId="7858121E" w14:textId="77777777" w:rsidR="00400ACD" w:rsidRPr="00740F26" w:rsidRDefault="00400ACD" w:rsidP="00583024"/>
        </w:tc>
        <w:tc>
          <w:tcPr>
            <w:tcW w:w="6521" w:type="dxa"/>
          </w:tcPr>
          <w:p w14:paraId="65BBFCF6" w14:textId="77777777" w:rsidR="00400ACD" w:rsidRPr="00740F26" w:rsidRDefault="00400ACD" w:rsidP="00583024">
            <w:pPr>
              <w:rPr>
                <w:b/>
              </w:rPr>
            </w:pPr>
            <w:r w:rsidRPr="00740F26">
              <w:rPr>
                <w:b/>
                <w:sz w:val="22"/>
                <w:szCs w:val="22"/>
              </w:rPr>
              <w:t xml:space="preserve">Район </w:t>
            </w:r>
          </w:p>
        </w:tc>
        <w:tc>
          <w:tcPr>
            <w:tcW w:w="2438" w:type="dxa"/>
          </w:tcPr>
          <w:p w14:paraId="77E45124" w14:textId="77777777" w:rsidR="00400ACD" w:rsidRPr="00740F26" w:rsidRDefault="00400ACD" w:rsidP="00583024"/>
        </w:tc>
      </w:tr>
      <w:tr w:rsidR="00400ACD" w:rsidRPr="00740F26" w14:paraId="3A5BB5AB" w14:textId="77777777" w:rsidTr="00F41BC7">
        <w:trPr>
          <w:trHeight w:val="349"/>
        </w:trPr>
        <w:tc>
          <w:tcPr>
            <w:tcW w:w="567" w:type="dxa"/>
            <w:vMerge/>
          </w:tcPr>
          <w:p w14:paraId="4A5F6226" w14:textId="77777777" w:rsidR="00400ACD" w:rsidRPr="00740F26" w:rsidRDefault="00400ACD" w:rsidP="00583024"/>
        </w:tc>
        <w:tc>
          <w:tcPr>
            <w:tcW w:w="6521" w:type="dxa"/>
          </w:tcPr>
          <w:p w14:paraId="4845395A" w14:textId="77777777" w:rsidR="00400ACD" w:rsidRPr="00740F26" w:rsidRDefault="00400ACD" w:rsidP="00583024">
            <w:pPr>
              <w:rPr>
                <w:b/>
              </w:rPr>
            </w:pPr>
            <w:r w:rsidRPr="00740F26">
              <w:rPr>
                <w:b/>
                <w:sz w:val="22"/>
                <w:szCs w:val="22"/>
              </w:rPr>
              <w:t>Город</w:t>
            </w:r>
          </w:p>
        </w:tc>
        <w:tc>
          <w:tcPr>
            <w:tcW w:w="2438" w:type="dxa"/>
          </w:tcPr>
          <w:p w14:paraId="22B5FA9A" w14:textId="77777777" w:rsidR="00400ACD" w:rsidRPr="00740F26" w:rsidRDefault="00400ACD" w:rsidP="00583024"/>
        </w:tc>
      </w:tr>
      <w:tr w:rsidR="00400ACD" w:rsidRPr="00740F26" w14:paraId="6639EDB8" w14:textId="77777777" w:rsidTr="00F41BC7">
        <w:trPr>
          <w:trHeight w:val="349"/>
        </w:trPr>
        <w:tc>
          <w:tcPr>
            <w:tcW w:w="567" w:type="dxa"/>
            <w:vMerge/>
          </w:tcPr>
          <w:p w14:paraId="6B554526" w14:textId="77777777" w:rsidR="00400ACD" w:rsidRPr="00740F26" w:rsidRDefault="00400ACD" w:rsidP="00583024"/>
        </w:tc>
        <w:tc>
          <w:tcPr>
            <w:tcW w:w="6521" w:type="dxa"/>
          </w:tcPr>
          <w:p w14:paraId="414AAF73" w14:textId="77777777" w:rsidR="00400ACD" w:rsidRPr="00740F26" w:rsidRDefault="00400ACD" w:rsidP="00583024">
            <w:pPr>
              <w:rPr>
                <w:b/>
              </w:rPr>
            </w:pPr>
            <w:r w:rsidRPr="00740F26">
              <w:rPr>
                <w:b/>
                <w:sz w:val="22"/>
                <w:szCs w:val="22"/>
              </w:rPr>
              <w:t>Населенный пункт</w:t>
            </w:r>
          </w:p>
        </w:tc>
        <w:tc>
          <w:tcPr>
            <w:tcW w:w="2438" w:type="dxa"/>
          </w:tcPr>
          <w:p w14:paraId="6939B74D" w14:textId="77777777" w:rsidR="00400ACD" w:rsidRPr="00740F26" w:rsidRDefault="00400ACD" w:rsidP="00583024"/>
        </w:tc>
      </w:tr>
      <w:tr w:rsidR="00400ACD" w:rsidRPr="00740F26" w14:paraId="474050F1" w14:textId="77777777" w:rsidTr="00F41BC7">
        <w:trPr>
          <w:trHeight w:val="349"/>
        </w:trPr>
        <w:tc>
          <w:tcPr>
            <w:tcW w:w="567" w:type="dxa"/>
            <w:vMerge/>
          </w:tcPr>
          <w:p w14:paraId="5761A97F" w14:textId="77777777" w:rsidR="00400ACD" w:rsidRPr="00740F26" w:rsidRDefault="00400ACD" w:rsidP="00583024"/>
        </w:tc>
        <w:tc>
          <w:tcPr>
            <w:tcW w:w="6521" w:type="dxa"/>
          </w:tcPr>
          <w:p w14:paraId="58B05E6D" w14:textId="77777777" w:rsidR="00400ACD" w:rsidRPr="00740F26" w:rsidRDefault="00400ACD" w:rsidP="00583024">
            <w:pPr>
              <w:rPr>
                <w:b/>
              </w:rPr>
            </w:pPr>
            <w:r w:rsidRPr="00740F26">
              <w:rPr>
                <w:b/>
                <w:sz w:val="22"/>
                <w:szCs w:val="22"/>
              </w:rPr>
              <w:t>Улица</w:t>
            </w:r>
          </w:p>
        </w:tc>
        <w:tc>
          <w:tcPr>
            <w:tcW w:w="2438" w:type="dxa"/>
          </w:tcPr>
          <w:p w14:paraId="01236E04" w14:textId="77777777" w:rsidR="00400ACD" w:rsidRPr="00740F26" w:rsidRDefault="00400ACD" w:rsidP="00583024"/>
        </w:tc>
      </w:tr>
      <w:tr w:rsidR="00400ACD" w:rsidRPr="00740F26" w14:paraId="0B0B5048" w14:textId="77777777" w:rsidTr="00F41BC7">
        <w:trPr>
          <w:trHeight w:val="349"/>
        </w:trPr>
        <w:tc>
          <w:tcPr>
            <w:tcW w:w="567" w:type="dxa"/>
            <w:vMerge/>
          </w:tcPr>
          <w:p w14:paraId="096DFDF4" w14:textId="77777777" w:rsidR="00400ACD" w:rsidRPr="00740F26" w:rsidRDefault="00400ACD" w:rsidP="00583024"/>
        </w:tc>
        <w:tc>
          <w:tcPr>
            <w:tcW w:w="6521" w:type="dxa"/>
          </w:tcPr>
          <w:p w14:paraId="5BB434C2" w14:textId="77777777" w:rsidR="00400ACD" w:rsidRPr="00740F26" w:rsidRDefault="00400ACD" w:rsidP="00583024">
            <w:pPr>
              <w:rPr>
                <w:b/>
              </w:rPr>
            </w:pPr>
            <w:r w:rsidRPr="00740F26">
              <w:rPr>
                <w:b/>
                <w:sz w:val="22"/>
                <w:szCs w:val="22"/>
              </w:rPr>
              <w:t>Номер дома (владения)</w:t>
            </w:r>
          </w:p>
        </w:tc>
        <w:tc>
          <w:tcPr>
            <w:tcW w:w="2438" w:type="dxa"/>
          </w:tcPr>
          <w:p w14:paraId="2B58DC61" w14:textId="77777777" w:rsidR="00400ACD" w:rsidRPr="00740F26" w:rsidRDefault="00400ACD" w:rsidP="00583024"/>
        </w:tc>
      </w:tr>
      <w:tr w:rsidR="00400ACD" w:rsidRPr="00740F26" w14:paraId="67EE5FEE" w14:textId="77777777" w:rsidTr="00F41BC7">
        <w:trPr>
          <w:trHeight w:val="349"/>
        </w:trPr>
        <w:tc>
          <w:tcPr>
            <w:tcW w:w="567" w:type="dxa"/>
            <w:vMerge/>
          </w:tcPr>
          <w:p w14:paraId="4C1381DE" w14:textId="77777777" w:rsidR="00400ACD" w:rsidRPr="00740F26" w:rsidRDefault="00400ACD" w:rsidP="00583024"/>
        </w:tc>
        <w:tc>
          <w:tcPr>
            <w:tcW w:w="6521" w:type="dxa"/>
          </w:tcPr>
          <w:p w14:paraId="236A05D4" w14:textId="77777777" w:rsidR="00400ACD" w:rsidRPr="00740F26" w:rsidRDefault="00400ACD" w:rsidP="00583024">
            <w:pPr>
              <w:rPr>
                <w:b/>
              </w:rPr>
            </w:pPr>
            <w:r w:rsidRPr="00740F26">
              <w:rPr>
                <w:b/>
                <w:sz w:val="22"/>
                <w:szCs w:val="22"/>
              </w:rPr>
              <w:t>Корпус (строение)</w:t>
            </w:r>
          </w:p>
        </w:tc>
        <w:tc>
          <w:tcPr>
            <w:tcW w:w="2438" w:type="dxa"/>
          </w:tcPr>
          <w:p w14:paraId="356E6A3C" w14:textId="77777777" w:rsidR="00400ACD" w:rsidRPr="00740F26" w:rsidRDefault="00400ACD" w:rsidP="00583024"/>
        </w:tc>
      </w:tr>
      <w:tr w:rsidR="00400ACD" w:rsidRPr="00740F26" w14:paraId="5AA2BCC4" w14:textId="77777777" w:rsidTr="00F41BC7">
        <w:trPr>
          <w:trHeight w:val="349"/>
        </w:trPr>
        <w:tc>
          <w:tcPr>
            <w:tcW w:w="567" w:type="dxa"/>
            <w:vMerge/>
          </w:tcPr>
          <w:p w14:paraId="3EE30906" w14:textId="77777777" w:rsidR="00400ACD" w:rsidRPr="00740F26" w:rsidRDefault="00400ACD" w:rsidP="00583024"/>
        </w:tc>
        <w:tc>
          <w:tcPr>
            <w:tcW w:w="6521" w:type="dxa"/>
          </w:tcPr>
          <w:p w14:paraId="26DE03AC" w14:textId="77777777" w:rsidR="00400ACD" w:rsidRPr="00740F26" w:rsidRDefault="00400ACD" w:rsidP="00583024">
            <w:pPr>
              <w:rPr>
                <w:b/>
              </w:rPr>
            </w:pPr>
            <w:r w:rsidRPr="00740F26">
              <w:rPr>
                <w:b/>
                <w:sz w:val="22"/>
                <w:szCs w:val="22"/>
              </w:rPr>
              <w:t>Офис (квартира)</w:t>
            </w:r>
          </w:p>
        </w:tc>
        <w:tc>
          <w:tcPr>
            <w:tcW w:w="2438" w:type="dxa"/>
          </w:tcPr>
          <w:p w14:paraId="2E3FA4D1" w14:textId="77777777" w:rsidR="00400ACD" w:rsidRPr="00740F26" w:rsidRDefault="00400ACD" w:rsidP="00583024"/>
        </w:tc>
      </w:tr>
      <w:tr w:rsidR="00400ACD" w:rsidRPr="00740F26" w14:paraId="4BB912F4" w14:textId="77777777" w:rsidTr="00F41BC7">
        <w:trPr>
          <w:trHeight w:val="349"/>
        </w:trPr>
        <w:tc>
          <w:tcPr>
            <w:tcW w:w="567" w:type="dxa"/>
            <w:vMerge/>
          </w:tcPr>
          <w:p w14:paraId="3030990D" w14:textId="77777777" w:rsidR="00400ACD" w:rsidRPr="00740F26" w:rsidRDefault="00400ACD" w:rsidP="00583024"/>
        </w:tc>
        <w:tc>
          <w:tcPr>
            <w:tcW w:w="6521" w:type="dxa"/>
          </w:tcPr>
          <w:p w14:paraId="536C4623" w14:textId="77777777" w:rsidR="00400ACD" w:rsidRPr="00740F26" w:rsidRDefault="00400ACD" w:rsidP="00583024">
            <w:pPr>
              <w:rPr>
                <w:b/>
              </w:rPr>
            </w:pPr>
            <w:r w:rsidRPr="00740F26">
              <w:rPr>
                <w:b/>
                <w:sz w:val="22"/>
                <w:szCs w:val="22"/>
              </w:rPr>
              <w:t>Адрес электронной почты</w:t>
            </w:r>
          </w:p>
        </w:tc>
        <w:tc>
          <w:tcPr>
            <w:tcW w:w="2438" w:type="dxa"/>
          </w:tcPr>
          <w:p w14:paraId="7BCB9250" w14:textId="77777777" w:rsidR="00400ACD" w:rsidRPr="00740F26" w:rsidRDefault="00400ACD" w:rsidP="00583024"/>
        </w:tc>
      </w:tr>
      <w:tr w:rsidR="00400ACD" w:rsidRPr="00740F26" w14:paraId="5C1F26FA" w14:textId="77777777" w:rsidTr="00F41BC7">
        <w:trPr>
          <w:trHeight w:val="349"/>
        </w:trPr>
        <w:tc>
          <w:tcPr>
            <w:tcW w:w="567" w:type="dxa"/>
            <w:vMerge/>
          </w:tcPr>
          <w:p w14:paraId="1618F947" w14:textId="77777777" w:rsidR="00400ACD" w:rsidRPr="00740F26" w:rsidRDefault="00400ACD" w:rsidP="00583024"/>
        </w:tc>
        <w:tc>
          <w:tcPr>
            <w:tcW w:w="6521" w:type="dxa"/>
          </w:tcPr>
          <w:p w14:paraId="571FDC14" w14:textId="77777777" w:rsidR="00400ACD" w:rsidRPr="00740F26" w:rsidRDefault="00400ACD" w:rsidP="00583024">
            <w:pPr>
              <w:rPr>
                <w:b/>
              </w:rPr>
            </w:pPr>
            <w:r w:rsidRPr="00740F26">
              <w:rPr>
                <w:b/>
                <w:sz w:val="22"/>
                <w:szCs w:val="22"/>
              </w:rPr>
              <w:t>Контактный телефон</w:t>
            </w:r>
          </w:p>
        </w:tc>
        <w:tc>
          <w:tcPr>
            <w:tcW w:w="2438" w:type="dxa"/>
          </w:tcPr>
          <w:p w14:paraId="7C4AC972" w14:textId="77777777" w:rsidR="00400ACD" w:rsidRPr="00740F26" w:rsidRDefault="00400ACD" w:rsidP="00583024"/>
        </w:tc>
      </w:tr>
      <w:tr w:rsidR="00400ACD" w:rsidRPr="00740F26" w14:paraId="11D96B94" w14:textId="77777777" w:rsidTr="00F41BC7">
        <w:trPr>
          <w:trHeight w:val="77"/>
        </w:trPr>
        <w:tc>
          <w:tcPr>
            <w:tcW w:w="567" w:type="dxa"/>
          </w:tcPr>
          <w:p w14:paraId="32273BBC" w14:textId="77777777" w:rsidR="00400ACD" w:rsidRPr="00740F26" w:rsidRDefault="00400ACD" w:rsidP="00583024">
            <w:r>
              <w:rPr>
                <w:sz w:val="22"/>
                <w:szCs w:val="22"/>
              </w:rPr>
              <w:t>4</w:t>
            </w:r>
            <w:r w:rsidRPr="00740F26">
              <w:rPr>
                <w:sz w:val="22"/>
                <w:szCs w:val="22"/>
              </w:rPr>
              <w:t>.</w:t>
            </w:r>
          </w:p>
        </w:tc>
        <w:tc>
          <w:tcPr>
            <w:tcW w:w="6521" w:type="dxa"/>
          </w:tcPr>
          <w:p w14:paraId="262B58E4" w14:textId="77777777" w:rsidR="00400ACD" w:rsidRPr="00740F26" w:rsidRDefault="00400ACD" w:rsidP="00583024">
            <w:r w:rsidRPr="00740F26">
              <w:rPr>
                <w:sz w:val="22"/>
                <w:szCs w:val="22"/>
              </w:rPr>
              <w:t>Банковские реквизиты</w:t>
            </w:r>
          </w:p>
        </w:tc>
        <w:tc>
          <w:tcPr>
            <w:tcW w:w="2438" w:type="dxa"/>
          </w:tcPr>
          <w:p w14:paraId="67FDE224" w14:textId="77777777" w:rsidR="00400ACD" w:rsidRPr="00740F26" w:rsidRDefault="00400ACD" w:rsidP="00583024"/>
        </w:tc>
      </w:tr>
      <w:tr w:rsidR="00400ACD" w:rsidRPr="00740F26" w14:paraId="0710F9CF" w14:textId="77777777" w:rsidTr="00F41BC7">
        <w:trPr>
          <w:trHeight w:val="77"/>
        </w:trPr>
        <w:tc>
          <w:tcPr>
            <w:tcW w:w="567" w:type="dxa"/>
          </w:tcPr>
          <w:p w14:paraId="5D00C0D7" w14:textId="77777777" w:rsidR="00400ACD" w:rsidRPr="00740F26" w:rsidRDefault="00400ACD" w:rsidP="00583024">
            <w:r>
              <w:rPr>
                <w:sz w:val="22"/>
                <w:szCs w:val="22"/>
              </w:rPr>
              <w:t>5</w:t>
            </w:r>
            <w:r w:rsidRPr="00740F26">
              <w:rPr>
                <w:sz w:val="22"/>
                <w:szCs w:val="22"/>
              </w:rPr>
              <w:t>.</w:t>
            </w:r>
          </w:p>
        </w:tc>
        <w:tc>
          <w:tcPr>
            <w:tcW w:w="6521" w:type="dxa"/>
          </w:tcPr>
          <w:p w14:paraId="00F2DB2A" w14:textId="77777777" w:rsidR="00400ACD" w:rsidRPr="00740F26" w:rsidRDefault="00400ACD" w:rsidP="00583024">
            <w:pPr>
              <w:autoSpaceDE w:val="0"/>
              <w:autoSpaceDN w:val="0"/>
              <w:adjustRightInd w:val="0"/>
              <w:jc w:val="both"/>
            </w:pPr>
            <w:r w:rsidRPr="00740F26">
              <w:rPr>
                <w:sz w:val="22"/>
                <w:szCs w:val="22"/>
              </w:rPr>
              <w:t xml:space="preserve">Наименование поставляемых товаров, выполняемых работ, </w:t>
            </w:r>
            <w:r w:rsidRPr="00740F26">
              <w:rPr>
                <w:sz w:val="22"/>
                <w:szCs w:val="22"/>
              </w:rPr>
              <w:lastRenderedPageBreak/>
              <w:t>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Pr>
          <w:p w14:paraId="7FCE92AD" w14:textId="77777777" w:rsidR="00400ACD" w:rsidRPr="00740F26" w:rsidRDefault="00400ACD" w:rsidP="00583024">
            <w:r w:rsidRPr="00740F26">
              <w:rPr>
                <w:sz w:val="22"/>
                <w:szCs w:val="22"/>
              </w:rPr>
              <w:lastRenderedPageBreak/>
              <w:t xml:space="preserve"> В соответствии с </w:t>
            </w:r>
            <w:r w:rsidRPr="00740F26">
              <w:rPr>
                <w:sz w:val="22"/>
                <w:szCs w:val="22"/>
              </w:rPr>
              <w:lastRenderedPageBreak/>
              <w:t>приложением №1 к котировочной заявке.</w:t>
            </w:r>
          </w:p>
          <w:p w14:paraId="32DDEE6F" w14:textId="77777777" w:rsidR="00400ACD" w:rsidRPr="00740F26" w:rsidRDefault="00400ACD" w:rsidP="00583024"/>
        </w:tc>
      </w:tr>
      <w:tr w:rsidR="00400ACD" w:rsidRPr="00740F26" w14:paraId="24EEB8A0" w14:textId="77777777" w:rsidTr="00F41BC7">
        <w:trPr>
          <w:trHeight w:val="77"/>
        </w:trPr>
        <w:tc>
          <w:tcPr>
            <w:tcW w:w="567" w:type="dxa"/>
          </w:tcPr>
          <w:p w14:paraId="314C39BD" w14:textId="77777777" w:rsidR="00400ACD" w:rsidRPr="00740F26" w:rsidRDefault="00400ACD" w:rsidP="00583024">
            <w:r>
              <w:rPr>
                <w:sz w:val="22"/>
                <w:szCs w:val="22"/>
              </w:rPr>
              <w:lastRenderedPageBreak/>
              <w:t>6</w:t>
            </w:r>
            <w:r w:rsidRPr="00740F26">
              <w:rPr>
                <w:sz w:val="22"/>
                <w:szCs w:val="22"/>
              </w:rPr>
              <w:t>.</w:t>
            </w:r>
          </w:p>
        </w:tc>
        <w:tc>
          <w:tcPr>
            <w:tcW w:w="6521" w:type="dxa"/>
          </w:tcPr>
          <w:p w14:paraId="544FE2B2" w14:textId="77777777" w:rsidR="00400ACD" w:rsidRPr="00740F26" w:rsidRDefault="00400ACD"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Pr>
          <w:p w14:paraId="17B8BB1B" w14:textId="77777777" w:rsidR="00400ACD" w:rsidRPr="00740F26" w:rsidRDefault="00400ACD" w:rsidP="001879D2">
            <w:pPr>
              <w:rPr>
                <w:i/>
                <w:color w:val="FF0000"/>
              </w:rPr>
            </w:pPr>
            <w:r w:rsidRPr="00BE3C27">
              <w:rPr>
                <w:i/>
                <w:sz w:val="22"/>
                <w:szCs w:val="22"/>
              </w:rPr>
              <w:t>Цена указывается цифрами и прописью</w:t>
            </w:r>
          </w:p>
        </w:tc>
      </w:tr>
      <w:tr w:rsidR="00400ACD" w:rsidRPr="00740F26" w14:paraId="27A6F02A" w14:textId="77777777" w:rsidTr="00F41BC7">
        <w:trPr>
          <w:trHeight w:val="77"/>
        </w:trPr>
        <w:tc>
          <w:tcPr>
            <w:tcW w:w="567" w:type="dxa"/>
          </w:tcPr>
          <w:p w14:paraId="752DA657" w14:textId="77777777" w:rsidR="00400ACD" w:rsidRPr="00740F26" w:rsidRDefault="00400ACD" w:rsidP="00583024">
            <w:r>
              <w:rPr>
                <w:sz w:val="22"/>
                <w:szCs w:val="22"/>
              </w:rPr>
              <w:t>7</w:t>
            </w:r>
            <w:r w:rsidRPr="00740F26">
              <w:rPr>
                <w:sz w:val="22"/>
                <w:szCs w:val="22"/>
              </w:rPr>
              <w:t>.</w:t>
            </w:r>
          </w:p>
        </w:tc>
        <w:tc>
          <w:tcPr>
            <w:tcW w:w="6521" w:type="dxa"/>
          </w:tcPr>
          <w:p w14:paraId="73535E19" w14:textId="77777777" w:rsidR="00400ACD" w:rsidRPr="00740F26" w:rsidRDefault="00400ACD" w:rsidP="00583024">
            <w:r w:rsidRPr="00740F26">
              <w:rPr>
                <w:sz w:val="22"/>
                <w:szCs w:val="22"/>
              </w:rPr>
              <w:t>Иные сведения в соответствии</w:t>
            </w:r>
            <w:r>
              <w:rPr>
                <w:sz w:val="22"/>
                <w:szCs w:val="22"/>
              </w:rPr>
              <w:t xml:space="preserve"> с извещением о проведении запроса</w:t>
            </w:r>
            <w:r w:rsidRPr="00740F26">
              <w:rPr>
                <w:sz w:val="22"/>
                <w:szCs w:val="22"/>
              </w:rPr>
              <w:t xml:space="preserve"> котировок </w:t>
            </w:r>
          </w:p>
        </w:tc>
        <w:tc>
          <w:tcPr>
            <w:tcW w:w="2438" w:type="dxa"/>
          </w:tcPr>
          <w:p w14:paraId="604DE715" w14:textId="77777777" w:rsidR="00400ACD" w:rsidRPr="00740F26" w:rsidRDefault="00400ACD" w:rsidP="00583024"/>
        </w:tc>
      </w:tr>
      <w:tr w:rsidR="00400ACD" w:rsidRPr="00740F26" w14:paraId="6AAFF2B5" w14:textId="77777777" w:rsidTr="00F41BC7">
        <w:trPr>
          <w:trHeight w:val="77"/>
        </w:trPr>
        <w:tc>
          <w:tcPr>
            <w:tcW w:w="567" w:type="dxa"/>
          </w:tcPr>
          <w:p w14:paraId="4A584570" w14:textId="77777777" w:rsidR="00400ACD" w:rsidRPr="00740F26" w:rsidRDefault="00400ACD" w:rsidP="00583024">
            <w:r>
              <w:rPr>
                <w:sz w:val="22"/>
                <w:szCs w:val="22"/>
              </w:rPr>
              <w:t>8</w:t>
            </w:r>
            <w:r w:rsidRPr="00740F26">
              <w:rPr>
                <w:sz w:val="22"/>
                <w:szCs w:val="22"/>
              </w:rPr>
              <w:t>.</w:t>
            </w:r>
          </w:p>
        </w:tc>
        <w:tc>
          <w:tcPr>
            <w:tcW w:w="6521" w:type="dxa"/>
          </w:tcPr>
          <w:p w14:paraId="376CACC9" w14:textId="77777777" w:rsidR="00400ACD" w:rsidRPr="00740F26" w:rsidRDefault="00400ACD" w:rsidP="00583024">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Pr>
          <w:p w14:paraId="5F2D5F5A" w14:textId="77777777" w:rsidR="00400ACD" w:rsidRPr="00740F26" w:rsidRDefault="00400ACD" w:rsidP="000D5A12">
            <w:r w:rsidRPr="00740F26">
              <w:rPr>
                <w:sz w:val="22"/>
                <w:szCs w:val="22"/>
              </w:rPr>
              <w:t>Прилагаются к котировочной заявке.</w:t>
            </w:r>
          </w:p>
        </w:tc>
      </w:tr>
    </w:tbl>
    <w:p w14:paraId="7AFF02FC" w14:textId="77777777" w:rsidR="00400ACD" w:rsidRPr="00D87094" w:rsidRDefault="00400ACD"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14:paraId="242279B5" w14:textId="77777777" w:rsidR="00400ACD" w:rsidRPr="00D87094" w:rsidRDefault="00400ACD" w:rsidP="00FD02E3">
      <w:pPr>
        <w:ind w:firstLine="708"/>
        <w:jc w:val="both"/>
        <w:rPr>
          <w:sz w:val="22"/>
          <w:szCs w:val="22"/>
        </w:rPr>
      </w:pPr>
      <w:r w:rsidRPr="00D87094">
        <w:rPr>
          <w:sz w:val="22"/>
          <w:szCs w:val="22"/>
        </w:rPr>
        <w:t>Настоящим:</w:t>
      </w:r>
    </w:p>
    <w:p w14:paraId="59A3C77B" w14:textId="77777777" w:rsidR="00400ACD" w:rsidRPr="00D87094" w:rsidRDefault="00400ACD"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14:paraId="7B289265" w14:textId="77777777" w:rsidR="00400ACD" w:rsidRPr="00D87094" w:rsidRDefault="00400ACD" w:rsidP="00D87094">
      <w:pPr>
        <w:ind w:firstLine="709"/>
        <w:jc w:val="both"/>
        <w:rPr>
          <w:sz w:val="22"/>
          <w:szCs w:val="22"/>
        </w:rPr>
      </w:pPr>
      <w:r w:rsidRPr="00D87094">
        <w:rPr>
          <w:sz w:val="22"/>
          <w:szCs w:val="22"/>
        </w:rPr>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852F4A" w14:textId="77777777" w:rsidR="00400ACD" w:rsidRPr="00D87094" w:rsidRDefault="00400ACD" w:rsidP="00D87094">
      <w:pPr>
        <w:ind w:firstLine="709"/>
        <w:jc w:val="both"/>
        <w:rPr>
          <w:sz w:val="22"/>
          <w:szCs w:val="22"/>
        </w:rPr>
      </w:pPr>
      <w:r w:rsidRPr="00D87094">
        <w:rPr>
          <w:sz w:val="22"/>
          <w:szCs w:val="22"/>
        </w:rPr>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6741ACD" w14:textId="77777777" w:rsidR="00400ACD" w:rsidRPr="00D87094" w:rsidRDefault="00400ACD" w:rsidP="00D87094">
      <w:pPr>
        <w:ind w:firstLine="709"/>
        <w:jc w:val="both"/>
        <w:rPr>
          <w:sz w:val="22"/>
          <w:szCs w:val="22"/>
        </w:rPr>
      </w:pPr>
      <w:r w:rsidRPr="00D87094">
        <w:rPr>
          <w:sz w:val="22"/>
          <w:szCs w:val="22"/>
        </w:rPr>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1F34FA0D" w14:textId="77777777" w:rsidR="00400ACD" w:rsidRPr="00D87094" w:rsidRDefault="00400ACD" w:rsidP="00FD02E3">
      <w:pPr>
        <w:ind w:firstLine="709"/>
        <w:jc w:val="both"/>
        <w:rPr>
          <w:sz w:val="22"/>
          <w:szCs w:val="22"/>
        </w:rPr>
      </w:pPr>
      <w:r w:rsidRPr="00D87094">
        <w:rPr>
          <w:sz w:val="22"/>
          <w:szCs w:val="22"/>
        </w:rPr>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4E697474" w14:textId="77777777" w:rsidR="00400ACD" w:rsidRPr="00D87094" w:rsidRDefault="00400ACD"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14:paraId="3EA554AA" w14:textId="77777777" w:rsidR="00400ACD" w:rsidRPr="00D87094" w:rsidRDefault="00400ACD"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14:paraId="67ADE562" w14:textId="77777777" w:rsidR="00400ACD" w:rsidRPr="00D87094" w:rsidRDefault="00400ACD"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14:paraId="1545C276" w14:textId="77777777" w:rsidR="00400ACD" w:rsidRPr="00D87094" w:rsidRDefault="00400ACD"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14:paraId="3041E4E3" w14:textId="77777777" w:rsidR="00400ACD" w:rsidRPr="00D87094" w:rsidRDefault="00400ACD"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14:paraId="6AF69EE5" w14:textId="77777777" w:rsidR="00400ACD" w:rsidRPr="00D87094" w:rsidRDefault="00400ACD" w:rsidP="00D1299A">
      <w:pPr>
        <w:pStyle w:val="28"/>
        <w:spacing w:line="240" w:lineRule="auto"/>
        <w:rPr>
          <w:sz w:val="22"/>
          <w:szCs w:val="22"/>
        </w:rPr>
      </w:pPr>
      <w:r w:rsidRPr="00D87094">
        <w:rPr>
          <w:sz w:val="22"/>
          <w:szCs w:val="22"/>
        </w:rPr>
        <w:t> _____________________________________________________________________________</w:t>
      </w:r>
    </w:p>
    <w:p w14:paraId="123AAD82" w14:textId="77777777" w:rsidR="00400ACD" w:rsidRPr="00D87094" w:rsidRDefault="00400ACD"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14:paraId="701F0082" w14:textId="77777777" w:rsidR="00400ACD" w:rsidRPr="00D87094" w:rsidRDefault="00400ACD" w:rsidP="00D1299A">
      <w:pPr>
        <w:pStyle w:val="28"/>
        <w:spacing w:line="240" w:lineRule="auto"/>
        <w:rPr>
          <w:sz w:val="22"/>
          <w:szCs w:val="22"/>
        </w:rPr>
      </w:pPr>
      <w:r w:rsidRPr="00D87094">
        <w:rPr>
          <w:sz w:val="22"/>
          <w:szCs w:val="22"/>
        </w:rPr>
        <w:lastRenderedPageBreak/>
        <w:t xml:space="preserve">будут переданы для включения в Реестр недобросовестных поставщиков сроком на два года. </w:t>
      </w:r>
    </w:p>
    <w:p w14:paraId="7063627A" w14:textId="77777777" w:rsidR="00400ACD" w:rsidRPr="00D87094" w:rsidRDefault="00400ACD"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14:paraId="2FC5C7D9" w14:textId="77777777" w:rsidR="00400ACD" w:rsidRPr="00D87094" w:rsidRDefault="00400ACD"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 котировок в электронной форме, гарантируем.</w:t>
      </w:r>
    </w:p>
    <w:p w14:paraId="5190AE77" w14:textId="77777777" w:rsidR="00400ACD" w:rsidRPr="00D87094" w:rsidRDefault="00400ACD"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14:paraId="3681F4E1" w14:textId="77777777" w:rsidR="00400ACD" w:rsidRPr="00D87094" w:rsidRDefault="00400ACD"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14:paraId="329C39ED" w14:textId="77777777" w:rsidR="00400ACD" w:rsidRPr="001016D9" w:rsidRDefault="00400ACD" w:rsidP="00FD02E3">
      <w:pPr>
        <w:pStyle w:val="1f2"/>
        <w:spacing w:line="240" w:lineRule="auto"/>
        <w:ind w:firstLine="709"/>
        <w:jc w:val="both"/>
        <w:rPr>
          <w:szCs w:val="24"/>
        </w:rPr>
      </w:pPr>
    </w:p>
    <w:p w14:paraId="2E66F8F0" w14:textId="77777777" w:rsidR="00400ACD"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14:paraId="3F68DFBC" w14:textId="77777777" w:rsidR="00400ACD"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14:paraId="355C1341" w14:textId="77777777" w:rsidR="00400ACD"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14:paraId="285B63EE" w14:textId="77777777" w:rsidR="00400ACD" w:rsidRPr="00094963"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14:paraId="55156798"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14:paraId="31340CA9"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14:paraId="34D66C16"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14:paraId="20FD66C7"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14:paraId="345CB184"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14:paraId="6312EAE5"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14:paraId="67CA3A24"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542566F2" w14:textId="77777777" w:rsidR="00400ACD" w:rsidRDefault="00400ACD" w:rsidP="00FD02E3">
      <w:pPr>
        <w:rPr>
          <w:sz w:val="22"/>
          <w:szCs w:val="22"/>
        </w:rPr>
      </w:pPr>
    </w:p>
    <w:p w14:paraId="39EB3306" w14:textId="77777777" w:rsidR="00400ACD" w:rsidRDefault="00400ACD" w:rsidP="00FD02E3">
      <w:pPr>
        <w:jc w:val="right"/>
        <w:rPr>
          <w:sz w:val="22"/>
          <w:szCs w:val="22"/>
        </w:rPr>
      </w:pPr>
    </w:p>
    <w:p w14:paraId="0F11303E" w14:textId="77777777" w:rsidR="00400ACD" w:rsidRDefault="00400ACD" w:rsidP="00FD02E3">
      <w:pPr>
        <w:jc w:val="right"/>
        <w:rPr>
          <w:sz w:val="22"/>
          <w:szCs w:val="22"/>
        </w:rPr>
      </w:pPr>
    </w:p>
    <w:p w14:paraId="217483CE" w14:textId="77777777" w:rsidR="00400ACD" w:rsidRDefault="00400ACD" w:rsidP="00FD02E3">
      <w:pPr>
        <w:jc w:val="right"/>
        <w:rPr>
          <w:sz w:val="22"/>
          <w:szCs w:val="22"/>
        </w:rPr>
      </w:pPr>
    </w:p>
    <w:p w14:paraId="0DF1420B" w14:textId="77777777" w:rsidR="00400ACD" w:rsidRDefault="00400ACD" w:rsidP="00FD02E3">
      <w:pPr>
        <w:rPr>
          <w:sz w:val="22"/>
          <w:szCs w:val="22"/>
        </w:rPr>
      </w:pPr>
    </w:p>
    <w:p w14:paraId="7B7F490E" w14:textId="77777777" w:rsidR="00400ACD" w:rsidRDefault="00400ACD" w:rsidP="00FD02E3">
      <w:pPr>
        <w:widowControl w:val="0"/>
        <w:tabs>
          <w:tab w:val="center" w:pos="2700"/>
        </w:tabs>
        <w:jc w:val="both"/>
        <w:rPr>
          <w:sz w:val="18"/>
          <w:szCs w:val="18"/>
        </w:rPr>
      </w:pPr>
    </w:p>
    <w:p w14:paraId="5D228C9B" w14:textId="77777777" w:rsidR="00400ACD" w:rsidRDefault="00400ACD" w:rsidP="00FD02E3">
      <w:pPr>
        <w:widowControl w:val="0"/>
        <w:tabs>
          <w:tab w:val="center" w:pos="2700"/>
        </w:tabs>
        <w:jc w:val="both"/>
        <w:rPr>
          <w:sz w:val="18"/>
          <w:szCs w:val="18"/>
        </w:rPr>
      </w:pPr>
    </w:p>
    <w:p w14:paraId="1178ED27" w14:textId="77777777" w:rsidR="00400ACD" w:rsidRDefault="00400ACD" w:rsidP="00FD02E3">
      <w:pPr>
        <w:widowControl w:val="0"/>
        <w:tabs>
          <w:tab w:val="center" w:pos="2700"/>
        </w:tabs>
        <w:jc w:val="both"/>
        <w:rPr>
          <w:sz w:val="18"/>
          <w:szCs w:val="18"/>
        </w:rPr>
      </w:pPr>
    </w:p>
    <w:p w14:paraId="672EB8A6" w14:textId="77777777" w:rsidR="00400ACD" w:rsidRDefault="00400ACD" w:rsidP="00FD02E3">
      <w:pPr>
        <w:widowControl w:val="0"/>
        <w:tabs>
          <w:tab w:val="center" w:pos="2700"/>
        </w:tabs>
        <w:jc w:val="both"/>
        <w:rPr>
          <w:sz w:val="18"/>
          <w:szCs w:val="18"/>
        </w:rPr>
      </w:pPr>
    </w:p>
    <w:p w14:paraId="066E9D16" w14:textId="77777777" w:rsidR="00400ACD" w:rsidRDefault="00400ACD" w:rsidP="00FD02E3">
      <w:pPr>
        <w:widowControl w:val="0"/>
        <w:tabs>
          <w:tab w:val="center" w:pos="2700"/>
        </w:tabs>
        <w:jc w:val="both"/>
        <w:rPr>
          <w:sz w:val="18"/>
          <w:szCs w:val="18"/>
        </w:rPr>
      </w:pPr>
    </w:p>
    <w:p w14:paraId="5C8D143B" w14:textId="77777777" w:rsidR="00400ACD" w:rsidRDefault="00400ACD" w:rsidP="00FD02E3">
      <w:pPr>
        <w:widowControl w:val="0"/>
        <w:tabs>
          <w:tab w:val="center" w:pos="2700"/>
        </w:tabs>
        <w:jc w:val="both"/>
        <w:rPr>
          <w:sz w:val="18"/>
          <w:szCs w:val="18"/>
        </w:rPr>
      </w:pPr>
    </w:p>
    <w:p w14:paraId="2B4E00F7" w14:textId="77777777" w:rsidR="00400ACD" w:rsidRDefault="00400ACD" w:rsidP="00FD02E3">
      <w:pPr>
        <w:widowControl w:val="0"/>
        <w:tabs>
          <w:tab w:val="center" w:pos="2700"/>
        </w:tabs>
        <w:jc w:val="both"/>
        <w:rPr>
          <w:sz w:val="18"/>
          <w:szCs w:val="18"/>
        </w:rPr>
      </w:pPr>
    </w:p>
    <w:p w14:paraId="6A87BBED" w14:textId="77777777" w:rsidR="00400ACD" w:rsidRDefault="00400ACD" w:rsidP="00FD02E3">
      <w:pPr>
        <w:widowControl w:val="0"/>
        <w:tabs>
          <w:tab w:val="center" w:pos="2700"/>
        </w:tabs>
        <w:jc w:val="both"/>
        <w:rPr>
          <w:sz w:val="18"/>
          <w:szCs w:val="18"/>
        </w:rPr>
      </w:pPr>
    </w:p>
    <w:p w14:paraId="744155C6" w14:textId="77777777" w:rsidR="00400ACD" w:rsidRDefault="00400ACD" w:rsidP="00FD02E3">
      <w:pPr>
        <w:widowControl w:val="0"/>
        <w:tabs>
          <w:tab w:val="center" w:pos="2700"/>
        </w:tabs>
        <w:jc w:val="both"/>
        <w:rPr>
          <w:sz w:val="18"/>
          <w:szCs w:val="18"/>
        </w:rPr>
      </w:pPr>
    </w:p>
    <w:p w14:paraId="0984959A" w14:textId="77777777" w:rsidR="00400ACD" w:rsidRDefault="00400ACD" w:rsidP="00FD02E3">
      <w:pPr>
        <w:widowControl w:val="0"/>
        <w:tabs>
          <w:tab w:val="center" w:pos="2700"/>
        </w:tabs>
        <w:jc w:val="both"/>
        <w:rPr>
          <w:sz w:val="18"/>
          <w:szCs w:val="18"/>
        </w:rPr>
      </w:pPr>
    </w:p>
    <w:p w14:paraId="3E6BF469" w14:textId="77777777" w:rsidR="00400ACD" w:rsidRDefault="00400ACD" w:rsidP="00FD02E3">
      <w:pPr>
        <w:widowControl w:val="0"/>
        <w:tabs>
          <w:tab w:val="center" w:pos="2700"/>
        </w:tabs>
        <w:jc w:val="both"/>
        <w:rPr>
          <w:sz w:val="18"/>
          <w:szCs w:val="18"/>
        </w:rPr>
      </w:pPr>
    </w:p>
    <w:p w14:paraId="4E8C3437" w14:textId="77777777" w:rsidR="00400ACD" w:rsidRDefault="00400ACD" w:rsidP="00FD02E3">
      <w:pPr>
        <w:widowControl w:val="0"/>
        <w:tabs>
          <w:tab w:val="center" w:pos="2700"/>
        </w:tabs>
        <w:jc w:val="both"/>
        <w:rPr>
          <w:sz w:val="18"/>
          <w:szCs w:val="18"/>
        </w:rPr>
      </w:pPr>
    </w:p>
    <w:p w14:paraId="73BBF42D" w14:textId="77777777" w:rsidR="00400ACD" w:rsidRDefault="00400ACD" w:rsidP="00FD02E3">
      <w:pPr>
        <w:widowControl w:val="0"/>
        <w:tabs>
          <w:tab w:val="center" w:pos="2700"/>
        </w:tabs>
        <w:jc w:val="both"/>
        <w:rPr>
          <w:sz w:val="18"/>
          <w:szCs w:val="18"/>
        </w:rPr>
      </w:pPr>
    </w:p>
    <w:p w14:paraId="0C934628" w14:textId="77777777" w:rsidR="00400ACD" w:rsidRDefault="00400ACD" w:rsidP="00FD02E3">
      <w:pPr>
        <w:widowControl w:val="0"/>
        <w:tabs>
          <w:tab w:val="center" w:pos="2700"/>
        </w:tabs>
        <w:jc w:val="both"/>
        <w:rPr>
          <w:sz w:val="18"/>
          <w:szCs w:val="18"/>
        </w:rPr>
      </w:pPr>
    </w:p>
    <w:p w14:paraId="08F71DEA" w14:textId="77777777" w:rsidR="00400ACD" w:rsidRDefault="00400ACD" w:rsidP="00FD02E3">
      <w:pPr>
        <w:widowControl w:val="0"/>
        <w:tabs>
          <w:tab w:val="center" w:pos="2700"/>
        </w:tabs>
        <w:jc w:val="both"/>
        <w:rPr>
          <w:sz w:val="18"/>
          <w:szCs w:val="18"/>
        </w:rPr>
      </w:pPr>
    </w:p>
    <w:p w14:paraId="0B434206" w14:textId="77777777" w:rsidR="00400ACD" w:rsidRDefault="00400ACD" w:rsidP="00FD02E3">
      <w:pPr>
        <w:widowControl w:val="0"/>
        <w:tabs>
          <w:tab w:val="center" w:pos="2700"/>
        </w:tabs>
        <w:jc w:val="both"/>
        <w:rPr>
          <w:sz w:val="18"/>
          <w:szCs w:val="18"/>
        </w:rPr>
      </w:pPr>
    </w:p>
    <w:p w14:paraId="2E489382" w14:textId="77777777" w:rsidR="00400ACD" w:rsidRDefault="00400ACD" w:rsidP="00FD02E3">
      <w:pPr>
        <w:widowControl w:val="0"/>
        <w:tabs>
          <w:tab w:val="center" w:pos="2700"/>
        </w:tabs>
        <w:jc w:val="both"/>
        <w:rPr>
          <w:sz w:val="18"/>
          <w:szCs w:val="18"/>
        </w:rPr>
      </w:pPr>
    </w:p>
    <w:p w14:paraId="314FA5F7" w14:textId="77777777" w:rsidR="00400ACD" w:rsidRDefault="00400ACD" w:rsidP="00FD02E3">
      <w:pPr>
        <w:widowControl w:val="0"/>
        <w:tabs>
          <w:tab w:val="center" w:pos="2700"/>
        </w:tabs>
        <w:jc w:val="both"/>
        <w:rPr>
          <w:sz w:val="18"/>
          <w:szCs w:val="18"/>
        </w:rPr>
      </w:pPr>
    </w:p>
    <w:p w14:paraId="579EAFFF" w14:textId="77777777" w:rsidR="00400ACD" w:rsidRDefault="00400ACD" w:rsidP="00FD02E3">
      <w:pPr>
        <w:widowControl w:val="0"/>
        <w:tabs>
          <w:tab w:val="center" w:pos="2700"/>
        </w:tabs>
        <w:jc w:val="both"/>
        <w:rPr>
          <w:sz w:val="18"/>
          <w:szCs w:val="18"/>
        </w:rPr>
      </w:pPr>
    </w:p>
    <w:p w14:paraId="7DD2BD79" w14:textId="77777777" w:rsidR="00400ACD" w:rsidRDefault="00400ACD" w:rsidP="00FD02E3">
      <w:pPr>
        <w:widowControl w:val="0"/>
        <w:tabs>
          <w:tab w:val="center" w:pos="2700"/>
        </w:tabs>
        <w:jc w:val="both"/>
        <w:rPr>
          <w:sz w:val="18"/>
          <w:szCs w:val="18"/>
        </w:rPr>
      </w:pPr>
    </w:p>
    <w:p w14:paraId="18BBC41E" w14:textId="77777777" w:rsidR="00400ACD" w:rsidRDefault="00400ACD" w:rsidP="00FD02E3">
      <w:pPr>
        <w:widowControl w:val="0"/>
        <w:tabs>
          <w:tab w:val="center" w:pos="2700"/>
        </w:tabs>
        <w:jc w:val="both"/>
        <w:rPr>
          <w:sz w:val="18"/>
          <w:szCs w:val="18"/>
        </w:rPr>
      </w:pPr>
    </w:p>
    <w:p w14:paraId="765F81CC" w14:textId="77777777" w:rsidR="00400ACD" w:rsidRDefault="00400ACD" w:rsidP="00FD02E3">
      <w:pPr>
        <w:widowControl w:val="0"/>
        <w:tabs>
          <w:tab w:val="center" w:pos="2700"/>
        </w:tabs>
        <w:jc w:val="both"/>
        <w:rPr>
          <w:sz w:val="18"/>
          <w:szCs w:val="18"/>
        </w:rPr>
      </w:pPr>
    </w:p>
    <w:p w14:paraId="49035337" w14:textId="77777777" w:rsidR="00400ACD" w:rsidRDefault="00400ACD" w:rsidP="00FD02E3">
      <w:pPr>
        <w:widowControl w:val="0"/>
        <w:tabs>
          <w:tab w:val="center" w:pos="2700"/>
        </w:tabs>
        <w:jc w:val="both"/>
        <w:rPr>
          <w:sz w:val="18"/>
          <w:szCs w:val="18"/>
        </w:rPr>
      </w:pPr>
    </w:p>
    <w:p w14:paraId="1F9C323C" w14:textId="77777777" w:rsidR="00400ACD" w:rsidRDefault="00400ACD" w:rsidP="00FD02E3">
      <w:pPr>
        <w:widowControl w:val="0"/>
        <w:tabs>
          <w:tab w:val="center" w:pos="2700"/>
        </w:tabs>
        <w:jc w:val="both"/>
        <w:rPr>
          <w:sz w:val="18"/>
          <w:szCs w:val="18"/>
        </w:rPr>
      </w:pPr>
    </w:p>
    <w:p w14:paraId="463FE5B0" w14:textId="77777777" w:rsidR="00400ACD" w:rsidRDefault="00400ACD" w:rsidP="00FD02E3">
      <w:pPr>
        <w:widowControl w:val="0"/>
        <w:tabs>
          <w:tab w:val="center" w:pos="2700"/>
        </w:tabs>
        <w:jc w:val="both"/>
        <w:rPr>
          <w:sz w:val="18"/>
          <w:szCs w:val="18"/>
        </w:rPr>
      </w:pPr>
    </w:p>
    <w:p w14:paraId="1C5B6C21" w14:textId="77777777" w:rsidR="00400ACD" w:rsidRDefault="00400ACD" w:rsidP="00FD02E3">
      <w:pPr>
        <w:widowControl w:val="0"/>
        <w:tabs>
          <w:tab w:val="center" w:pos="2700"/>
        </w:tabs>
        <w:jc w:val="both"/>
        <w:rPr>
          <w:sz w:val="18"/>
          <w:szCs w:val="18"/>
        </w:rPr>
      </w:pPr>
    </w:p>
    <w:p w14:paraId="7A4FE3A2" w14:textId="77777777" w:rsidR="00400ACD" w:rsidRDefault="00400ACD"/>
    <w:sectPr w:rsidR="00400ACD"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729D3" w14:textId="77777777" w:rsidR="00626AF1" w:rsidRDefault="00626AF1" w:rsidP="00657CAD">
      <w:r>
        <w:separator/>
      </w:r>
    </w:p>
  </w:endnote>
  <w:endnote w:type="continuationSeparator" w:id="0">
    <w:p w14:paraId="16F98AEF" w14:textId="77777777" w:rsidR="00626AF1" w:rsidRDefault="00626AF1" w:rsidP="0065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46B32" w14:textId="77777777" w:rsidR="00400ACD" w:rsidRDefault="003A13D2">
    <w:pPr>
      <w:pStyle w:val="aff1"/>
      <w:jc w:val="right"/>
    </w:pPr>
    <w:r>
      <w:fldChar w:fldCharType="begin"/>
    </w:r>
    <w:r>
      <w:instrText>PAGE   \* MERGEFORMAT</w:instrText>
    </w:r>
    <w:r>
      <w:fldChar w:fldCharType="separate"/>
    </w:r>
    <w:r w:rsidR="00D9321B">
      <w:rPr>
        <w:noProof/>
      </w:rPr>
      <w:t>2</w:t>
    </w:r>
    <w:r>
      <w:rPr>
        <w:noProof/>
      </w:rPr>
      <w:fldChar w:fldCharType="end"/>
    </w:r>
  </w:p>
  <w:p w14:paraId="13910C86" w14:textId="77777777" w:rsidR="00400ACD" w:rsidRDefault="00400ACD">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60A33" w14:textId="77777777" w:rsidR="00626AF1" w:rsidRDefault="00626AF1" w:rsidP="00657CAD">
      <w:r>
        <w:separator/>
      </w:r>
    </w:p>
  </w:footnote>
  <w:footnote w:type="continuationSeparator" w:id="0">
    <w:p w14:paraId="1342F5B8" w14:textId="77777777" w:rsidR="00626AF1" w:rsidRDefault="00626AF1" w:rsidP="00657CAD">
      <w:r>
        <w:continuationSeparator/>
      </w:r>
    </w:p>
  </w:footnote>
  <w:footnote w:id="1">
    <w:p w14:paraId="3EC973A7" w14:textId="77777777" w:rsidR="00400ACD" w:rsidRDefault="00400ACD"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2D8A5360"/>
    <w:lvl w:ilvl="0">
      <w:start w:val="1"/>
      <w:numFmt w:val="decimal"/>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lvl w:ilvl="0">
      <w:start w:val="1"/>
      <w:numFmt w:val="decimal"/>
      <w:lvlText w:val="%1."/>
      <w:lvlJc w:val="left"/>
      <w:pPr>
        <w:tabs>
          <w:tab w:val="num" w:pos="432"/>
        </w:tabs>
        <w:ind w:left="432" w:hanging="432"/>
      </w:pPr>
      <w:rPr>
        <w:rFonts w:cs="Times New Roman"/>
        <w:sz w:val="28"/>
        <w:szCs w:val="28"/>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947"/>
        </w:tabs>
        <w:ind w:left="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2"/>
    <w:multiLevelType w:val="singleLevel"/>
    <w:tmpl w:val="00000002"/>
    <w:name w:val="WW8Num2"/>
    <w:lvl w:ilvl="0">
      <w:start w:val="1"/>
      <w:numFmt w:val="decimal"/>
      <w:lvlText w:val="6.8.%1"/>
      <w:lvlJc w:val="left"/>
      <w:pPr>
        <w:tabs>
          <w:tab w:val="num" w:pos="0"/>
        </w:tabs>
        <w:ind w:left="1429" w:hanging="360"/>
      </w:pPr>
      <w:rPr>
        <w:rFonts w:cs="Times New Roman"/>
        <w:sz w:val="28"/>
        <w:szCs w:val="28"/>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1069" w:hanging="360"/>
      </w:pPr>
      <w:rPr>
        <w:rFonts w:cs="Times New Roman"/>
        <w:sz w:val="28"/>
        <w:szCs w:val="28"/>
      </w:rPr>
    </w:lvl>
  </w:abstractNum>
  <w:abstractNum w:abstractNumId="4" w15:restartNumberingAfterBreak="0">
    <w:nsid w:val="00000004"/>
    <w:multiLevelType w:val="multilevel"/>
    <w:tmpl w:val="00000004"/>
    <w:name w:val="WW8Num4"/>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4"/>
      <w:numFmt w:val="decimal"/>
      <w:lvlText w:val="%1.%2.%3.%4"/>
      <w:lvlJc w:val="left"/>
      <w:pPr>
        <w:tabs>
          <w:tab w:val="num" w:pos="0"/>
        </w:tabs>
        <w:ind w:left="1287"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5"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6"/>
    <w:multiLevelType w:val="singleLevel"/>
    <w:tmpl w:val="00000006"/>
    <w:name w:val="WW8Num6"/>
    <w:lvl w:ilvl="0">
      <w:start w:val="1"/>
      <w:numFmt w:val="decimal"/>
      <w:lvlText w:val="%1)"/>
      <w:lvlJc w:val="left"/>
      <w:pPr>
        <w:tabs>
          <w:tab w:val="num" w:pos="5387"/>
        </w:tabs>
        <w:ind w:left="6456" w:hanging="360"/>
      </w:pPr>
      <w:rPr>
        <w:rFonts w:cs="Times New Roman"/>
        <w:sz w:val="28"/>
        <w:szCs w:val="28"/>
      </w:r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80" w:hanging="480"/>
      </w:pPr>
      <w:rPr>
        <w:rFonts w:cs="Times New Roman"/>
        <w:sz w:val="28"/>
        <w:szCs w:val="28"/>
      </w:rPr>
    </w:lvl>
    <w:lvl w:ilvl="1">
      <w:start w:val="1"/>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86"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8" w15:restartNumberingAfterBreak="0">
    <w:nsid w:val="00000008"/>
    <w:multiLevelType w:val="singleLevel"/>
    <w:tmpl w:val="48928BC2"/>
    <w:name w:val="WW8Num8"/>
    <w:lvl w:ilvl="0">
      <w:start w:val="1"/>
      <w:numFmt w:val="decimal"/>
      <w:lvlText w:val="1.1.3.%1"/>
      <w:lvlJc w:val="left"/>
      <w:pPr>
        <w:tabs>
          <w:tab w:val="num" w:pos="0"/>
        </w:tabs>
        <w:ind w:left="720" w:hanging="360"/>
      </w:pPr>
      <w:rPr>
        <w:rFonts w:cs="Times New Roman"/>
        <w:b w:val="0"/>
        <w:sz w:val="28"/>
        <w:szCs w:val="28"/>
      </w:rPr>
    </w:lvl>
  </w:abstractNum>
  <w:abstractNum w:abstractNumId="9"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1"/>
      <w:numFmt w:val="decimal"/>
      <w:lvlText w:val="%1.%2.%3.%4"/>
      <w:lvlJc w:val="left"/>
      <w:pPr>
        <w:tabs>
          <w:tab w:val="num" w:pos="-425"/>
        </w:tabs>
        <w:ind w:left="862"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10"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Times New Roman" w:cs="Times New Roman"/>
        <w:sz w:val="28"/>
        <w:szCs w:val="28"/>
      </w:rPr>
    </w:lvl>
  </w:abstractNum>
  <w:abstractNum w:abstractNumId="11"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Times New Roman" w:cs="Times New Roman"/>
        <w:sz w:val="28"/>
        <w:szCs w:val="28"/>
      </w:rPr>
    </w:lvl>
  </w:abstractNum>
  <w:abstractNum w:abstractNumId="12"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Times New Roman" w:cs="Times New Roman"/>
        <w:sz w:val="28"/>
        <w:szCs w:val="28"/>
      </w:rPr>
    </w:lvl>
  </w:abstractNum>
  <w:abstractNum w:abstractNumId="13" w15:restartNumberingAfterBreak="0">
    <w:nsid w:val="0000000D"/>
    <w:multiLevelType w:val="singleLevel"/>
    <w:tmpl w:val="0000000D"/>
    <w:name w:val="WW8Num13"/>
    <w:lvl w:ilvl="0">
      <w:start w:val="1"/>
      <w:numFmt w:val="decimal"/>
      <w:lvlText w:val="6.7.%1"/>
      <w:lvlJc w:val="left"/>
      <w:pPr>
        <w:tabs>
          <w:tab w:val="num" w:pos="0"/>
        </w:tabs>
        <w:ind w:left="1429" w:hanging="360"/>
      </w:pPr>
      <w:rPr>
        <w:rFonts w:cs="Times New Roman"/>
        <w:sz w:val="28"/>
        <w:szCs w:val="28"/>
      </w:rPr>
    </w:lvl>
  </w:abstractNum>
  <w:abstractNum w:abstractNumId="14" w15:restartNumberingAfterBreak="0">
    <w:nsid w:val="0000000E"/>
    <w:multiLevelType w:val="singleLevel"/>
    <w:tmpl w:val="0000000E"/>
    <w:name w:val="WW8Num14"/>
    <w:lvl w:ilvl="0">
      <w:start w:val="1"/>
      <w:numFmt w:val="lowerLetter"/>
      <w:lvlText w:val="%1)"/>
      <w:lvlJc w:val="left"/>
      <w:pPr>
        <w:tabs>
          <w:tab w:val="num" w:pos="0"/>
        </w:tabs>
        <w:ind w:left="1130" w:hanging="360"/>
      </w:pPr>
      <w:rPr>
        <w:rFonts w:cs="Times New Roman"/>
        <w:sz w:val="28"/>
        <w:szCs w:val="28"/>
      </w:rPr>
    </w:lvl>
  </w:abstractNum>
  <w:abstractNum w:abstractNumId="15" w15:restartNumberingAfterBreak="0">
    <w:nsid w:val="0000000F"/>
    <w:multiLevelType w:val="multilevel"/>
    <w:tmpl w:val="0000000F"/>
    <w:name w:val="WW8Num15"/>
    <w:lvl w:ilvl="0">
      <w:start w:val="8"/>
      <w:numFmt w:val="decimal"/>
      <w:lvlText w:val="%1"/>
      <w:lvlJc w:val="left"/>
      <w:pPr>
        <w:tabs>
          <w:tab w:val="num" w:pos="0"/>
        </w:tabs>
        <w:ind w:left="480" w:hanging="480"/>
      </w:pPr>
      <w:rPr>
        <w:rFonts w:cs="Times New Roman"/>
        <w:sz w:val="28"/>
        <w:szCs w:val="28"/>
      </w:rPr>
    </w:lvl>
    <w:lvl w:ilvl="1">
      <w:start w:val="2"/>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70"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16" w15:restartNumberingAfterBreak="0">
    <w:nsid w:val="00000010"/>
    <w:multiLevelType w:val="singleLevel"/>
    <w:tmpl w:val="914205FC"/>
    <w:lvl w:ilvl="0">
      <w:start w:val="1"/>
      <w:numFmt w:val="decimal"/>
      <w:lvlText w:val="1.2.%1"/>
      <w:lvlJc w:val="left"/>
      <w:pPr>
        <w:tabs>
          <w:tab w:val="num" w:pos="-298"/>
        </w:tabs>
        <w:ind w:left="502" w:hanging="360"/>
      </w:pPr>
      <w:rPr>
        <w:rFonts w:eastAsia="Times New Roman" w:cs="Arial"/>
        <w:i/>
        <w:color w:val="auto"/>
        <w:sz w:val="28"/>
        <w:szCs w:val="28"/>
      </w:rPr>
    </w:lvl>
  </w:abstractNum>
  <w:abstractNum w:abstractNumId="17"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Times New Roman" w:cs="Times New Roman"/>
        <w:color w:val="auto"/>
        <w:sz w:val="28"/>
        <w:szCs w:val="28"/>
      </w:rPr>
    </w:lvl>
  </w:abstractNum>
  <w:abstractNum w:abstractNumId="18" w15:restartNumberingAfterBreak="0">
    <w:nsid w:val="00000012"/>
    <w:multiLevelType w:val="singleLevel"/>
    <w:tmpl w:val="34064238"/>
    <w:name w:val="WW8Num18"/>
    <w:lvl w:ilvl="0">
      <w:start w:val="1"/>
      <w:numFmt w:val="decimal"/>
      <w:lvlText w:val="%1)"/>
      <w:lvlJc w:val="left"/>
      <w:pPr>
        <w:ind w:left="720" w:hanging="360"/>
      </w:pPr>
      <w:rPr>
        <w:rFonts w:eastAsia="Times New Roman" w:cs="Arial" w:hint="default"/>
        <w:b w:val="0"/>
        <w:bCs/>
        <w:i/>
        <w:color w:val="auto"/>
        <w:sz w:val="28"/>
        <w:szCs w:val="28"/>
      </w:rPr>
    </w:lvl>
  </w:abstractNum>
  <w:abstractNum w:abstractNumId="19" w15:restartNumberingAfterBreak="0">
    <w:nsid w:val="00000013"/>
    <w:multiLevelType w:val="singleLevel"/>
    <w:tmpl w:val="00000013"/>
    <w:name w:val="WW8Num19"/>
    <w:lvl w:ilvl="0">
      <w:start w:val="1"/>
      <w:numFmt w:val="decimal"/>
      <w:lvlText w:val="%1)"/>
      <w:lvlJc w:val="left"/>
      <w:pPr>
        <w:tabs>
          <w:tab w:val="num" w:pos="0"/>
        </w:tabs>
        <w:ind w:left="1069" w:hanging="360"/>
      </w:pPr>
      <w:rPr>
        <w:rFonts w:cs="Times New Roman"/>
        <w:bCs/>
        <w:sz w:val="28"/>
        <w:szCs w:val="28"/>
      </w:rPr>
    </w:lvl>
  </w:abstractNum>
  <w:abstractNum w:abstractNumId="20" w15:restartNumberingAfterBreak="0">
    <w:nsid w:val="00000014"/>
    <w:multiLevelType w:val="singleLevel"/>
    <w:tmpl w:val="00000014"/>
    <w:name w:val="WW8Num20"/>
    <w:lvl w:ilvl="0">
      <w:start w:val="1"/>
      <w:numFmt w:val="decimal"/>
      <w:lvlText w:val="6.7.3.%1"/>
      <w:lvlJc w:val="left"/>
      <w:pPr>
        <w:tabs>
          <w:tab w:val="num" w:pos="0"/>
        </w:tabs>
        <w:ind w:left="1429" w:hanging="360"/>
      </w:pPr>
      <w:rPr>
        <w:rFonts w:cs="Times New Roman"/>
        <w:bCs/>
        <w:sz w:val="28"/>
        <w:szCs w:val="28"/>
      </w:rPr>
    </w:lvl>
  </w:abstractNum>
  <w:abstractNum w:abstractNumId="21" w15:restartNumberingAfterBreak="0">
    <w:nsid w:val="00000015"/>
    <w:multiLevelType w:val="singleLevel"/>
    <w:tmpl w:val="00000015"/>
    <w:name w:val="WW8Num21"/>
    <w:lvl w:ilvl="0">
      <w:start w:val="1"/>
      <w:numFmt w:val="decimal"/>
      <w:lvlText w:val="%1."/>
      <w:lvlJc w:val="left"/>
      <w:pPr>
        <w:tabs>
          <w:tab w:val="num" w:pos="720"/>
        </w:tabs>
        <w:ind w:left="720" w:hanging="360"/>
      </w:pPr>
      <w:rPr>
        <w:rFonts w:cs="Times New Roman"/>
        <w:bCs/>
        <w:sz w:val="28"/>
        <w:szCs w:val="28"/>
      </w:rPr>
    </w:lvl>
  </w:abstractNum>
  <w:abstractNum w:abstractNumId="22"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 w:val="24"/>
        <w:szCs w:val="24"/>
      </w:rPr>
    </w:lvl>
  </w:abstractNum>
  <w:abstractNum w:abstractNumId="23" w15:restartNumberingAfterBreak="0">
    <w:nsid w:val="00000017"/>
    <w:multiLevelType w:val="multilevel"/>
    <w:tmpl w:val="00000017"/>
    <w:name w:val="WW8Num23"/>
    <w:lvl w:ilvl="0">
      <w:start w:val="1"/>
      <w:numFmt w:val="decimal"/>
      <w:lvlText w:val="%1."/>
      <w:lvlJc w:val="left"/>
      <w:pPr>
        <w:tabs>
          <w:tab w:val="num" w:pos="0"/>
        </w:tabs>
        <w:ind w:left="927" w:hanging="360"/>
      </w:pPr>
      <w:rPr>
        <w:rFonts w:cs="Times New Roman"/>
        <w:b/>
        <w:i w:val="0"/>
        <w:sz w:val="24"/>
        <w:szCs w:val="24"/>
      </w:rPr>
    </w:lvl>
    <w:lvl w:ilvl="1">
      <w:start w:val="4"/>
      <w:numFmt w:val="decimal"/>
      <w:lvlText w:val="%1.%2."/>
      <w:lvlJc w:val="left"/>
      <w:pPr>
        <w:tabs>
          <w:tab w:val="num" w:pos="1287"/>
        </w:tabs>
        <w:ind w:left="1287" w:hanging="720"/>
      </w:pPr>
      <w:rPr>
        <w:rFonts w:cs="Times New Roman"/>
      </w:rPr>
    </w:lvl>
    <w:lvl w:ilvl="2">
      <w:start w:val="4"/>
      <w:numFmt w:val="decimal"/>
      <w:lvlText w:val="%1.%2.%3."/>
      <w:lvlJc w:val="left"/>
      <w:pPr>
        <w:tabs>
          <w:tab w:val="num" w:pos="1287"/>
        </w:tabs>
        <w:ind w:left="1287" w:hanging="720"/>
      </w:pPr>
      <w:rPr>
        <w:rFonts w:cs="Times New Roman"/>
        <w:sz w:val="20"/>
        <w:szCs w:val="20"/>
      </w:rPr>
    </w:lvl>
    <w:lvl w:ilvl="3">
      <w:start w:val="3"/>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4" w15:restartNumberingAfterBreak="0">
    <w:nsid w:val="00000018"/>
    <w:multiLevelType w:val="singleLevel"/>
    <w:tmpl w:val="00000018"/>
    <w:name w:val="WW8Num24"/>
    <w:lvl w:ilvl="0">
      <w:start w:val="1"/>
      <w:numFmt w:val="decimal"/>
      <w:lvlText w:val="10.6.%1"/>
      <w:lvlJc w:val="left"/>
      <w:pPr>
        <w:tabs>
          <w:tab w:val="num" w:pos="426"/>
        </w:tabs>
        <w:ind w:left="1495" w:hanging="360"/>
      </w:pPr>
      <w:rPr>
        <w:rFonts w:cs="Times New Roman"/>
        <w:sz w:val="28"/>
        <w:szCs w:val="28"/>
      </w:rPr>
    </w:lvl>
  </w:abstractNum>
  <w:abstractNum w:abstractNumId="25" w15:restartNumberingAfterBreak="0">
    <w:nsid w:val="00000019"/>
    <w:multiLevelType w:val="singleLevel"/>
    <w:tmpl w:val="00000019"/>
    <w:name w:val="WW8Num25"/>
    <w:lvl w:ilvl="0">
      <w:start w:val="1"/>
      <w:numFmt w:val="decimal"/>
      <w:lvlText w:val="6.1.2.%1"/>
      <w:lvlJc w:val="left"/>
      <w:pPr>
        <w:tabs>
          <w:tab w:val="num" w:pos="0"/>
        </w:tabs>
        <w:ind w:left="1069" w:hanging="360"/>
      </w:pPr>
      <w:rPr>
        <w:rFonts w:cs="Times New Roman"/>
        <w:sz w:val="28"/>
        <w:szCs w:val="28"/>
      </w:rPr>
    </w:lvl>
  </w:abstractNum>
  <w:abstractNum w:abstractNumId="26" w15:restartNumberingAfterBreak="0">
    <w:nsid w:val="0000001A"/>
    <w:multiLevelType w:val="multilevel"/>
    <w:tmpl w:val="0000001A"/>
    <w:name w:val="WW8Num26"/>
    <w:lvl w:ilvl="0">
      <w:start w:val="5"/>
      <w:numFmt w:val="decimal"/>
      <w:lvlText w:val="%1"/>
      <w:lvlJc w:val="left"/>
      <w:pPr>
        <w:tabs>
          <w:tab w:val="num" w:pos="0"/>
        </w:tabs>
        <w:ind w:left="480" w:hanging="480"/>
      </w:pPr>
      <w:rPr>
        <w:rFonts w:cs="Times New Roman"/>
        <w:sz w:val="28"/>
        <w:szCs w:val="28"/>
      </w:rPr>
    </w:lvl>
    <w:lvl w:ilvl="1">
      <w:start w:val="4"/>
      <w:numFmt w:val="decimal"/>
      <w:lvlText w:val="%1.%2"/>
      <w:lvlJc w:val="left"/>
      <w:pPr>
        <w:tabs>
          <w:tab w:val="num" w:pos="0"/>
        </w:tabs>
        <w:ind w:left="763" w:hanging="480"/>
      </w:pPr>
      <w:rPr>
        <w:rFonts w:cs="Times New Roman"/>
      </w:rPr>
    </w:lvl>
    <w:lvl w:ilvl="2">
      <w:start w:val="5"/>
      <w:numFmt w:val="decimal"/>
      <w:lvlText w:val="%1.%2.%3"/>
      <w:lvlJc w:val="left"/>
      <w:pPr>
        <w:tabs>
          <w:tab w:val="num" w:pos="0"/>
        </w:tabs>
        <w:ind w:left="1286" w:hanging="720"/>
      </w:pPr>
      <w:rPr>
        <w:rFonts w:eastAsia="Times New Roman"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27" w15:restartNumberingAfterBreak="0">
    <w:nsid w:val="048A5D9C"/>
    <w:multiLevelType w:val="multilevel"/>
    <w:tmpl w:val="1AC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A235C6"/>
    <w:multiLevelType w:val="hybridMultilevel"/>
    <w:tmpl w:val="FF9A57FA"/>
    <w:lvl w:ilvl="0" w:tplc="04190001">
      <w:start w:val="8"/>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8FF4F0E"/>
    <w:multiLevelType w:val="hybridMultilevel"/>
    <w:tmpl w:val="A120E1F2"/>
    <w:lvl w:ilvl="0" w:tplc="EA88287C">
      <w:start w:val="2"/>
      <w:numFmt w:val="decimal"/>
      <w:lvlText w:val="%1"/>
      <w:lvlJc w:val="left"/>
      <w:pPr>
        <w:ind w:left="645" w:hanging="360"/>
      </w:pPr>
      <w:rPr>
        <w:rFonts w:cs="Times New Roman"/>
        <w:sz w:val="22"/>
      </w:rPr>
    </w:lvl>
    <w:lvl w:ilvl="1" w:tplc="04190019">
      <w:start w:val="1"/>
      <w:numFmt w:val="lowerLetter"/>
      <w:lvlText w:val="%2."/>
      <w:lvlJc w:val="left"/>
      <w:pPr>
        <w:ind w:left="1365" w:hanging="360"/>
      </w:pPr>
      <w:rPr>
        <w:rFonts w:cs="Times New Roman"/>
      </w:rPr>
    </w:lvl>
    <w:lvl w:ilvl="2" w:tplc="0419001B">
      <w:start w:val="1"/>
      <w:numFmt w:val="lowerRoman"/>
      <w:lvlText w:val="%3."/>
      <w:lvlJc w:val="right"/>
      <w:pPr>
        <w:ind w:left="2085" w:hanging="180"/>
      </w:pPr>
      <w:rPr>
        <w:rFonts w:cs="Times New Roman"/>
      </w:rPr>
    </w:lvl>
    <w:lvl w:ilvl="3" w:tplc="0419000F">
      <w:start w:val="1"/>
      <w:numFmt w:val="decimal"/>
      <w:lvlText w:val="%4."/>
      <w:lvlJc w:val="left"/>
      <w:pPr>
        <w:ind w:left="2805" w:hanging="360"/>
      </w:pPr>
      <w:rPr>
        <w:rFonts w:cs="Times New Roman"/>
      </w:rPr>
    </w:lvl>
    <w:lvl w:ilvl="4" w:tplc="04190019">
      <w:start w:val="1"/>
      <w:numFmt w:val="lowerLetter"/>
      <w:lvlText w:val="%5."/>
      <w:lvlJc w:val="left"/>
      <w:pPr>
        <w:ind w:left="3525" w:hanging="360"/>
      </w:pPr>
      <w:rPr>
        <w:rFonts w:cs="Times New Roman"/>
      </w:rPr>
    </w:lvl>
    <w:lvl w:ilvl="5" w:tplc="0419001B">
      <w:start w:val="1"/>
      <w:numFmt w:val="lowerRoman"/>
      <w:lvlText w:val="%6."/>
      <w:lvlJc w:val="right"/>
      <w:pPr>
        <w:ind w:left="4245" w:hanging="180"/>
      </w:pPr>
      <w:rPr>
        <w:rFonts w:cs="Times New Roman"/>
      </w:rPr>
    </w:lvl>
    <w:lvl w:ilvl="6" w:tplc="0419000F">
      <w:start w:val="1"/>
      <w:numFmt w:val="decimal"/>
      <w:lvlText w:val="%7."/>
      <w:lvlJc w:val="left"/>
      <w:pPr>
        <w:ind w:left="4965" w:hanging="360"/>
      </w:pPr>
      <w:rPr>
        <w:rFonts w:cs="Times New Roman"/>
      </w:rPr>
    </w:lvl>
    <w:lvl w:ilvl="7" w:tplc="04190019">
      <w:start w:val="1"/>
      <w:numFmt w:val="lowerLetter"/>
      <w:lvlText w:val="%8."/>
      <w:lvlJc w:val="left"/>
      <w:pPr>
        <w:ind w:left="5685" w:hanging="360"/>
      </w:pPr>
      <w:rPr>
        <w:rFonts w:cs="Times New Roman"/>
      </w:rPr>
    </w:lvl>
    <w:lvl w:ilvl="8" w:tplc="0419001B">
      <w:start w:val="1"/>
      <w:numFmt w:val="lowerRoman"/>
      <w:lvlText w:val="%9."/>
      <w:lvlJc w:val="right"/>
      <w:pPr>
        <w:ind w:left="6405" w:hanging="180"/>
      </w:pPr>
      <w:rPr>
        <w:rFonts w:cs="Times New Roman"/>
      </w:rPr>
    </w:lvl>
  </w:abstractNum>
  <w:abstractNum w:abstractNumId="30" w15:restartNumberingAfterBreak="0">
    <w:nsid w:val="155801E7"/>
    <w:multiLevelType w:val="multilevel"/>
    <w:tmpl w:val="6FF6CAB8"/>
    <w:lvl w:ilvl="0">
      <w:start w:val="5"/>
      <w:numFmt w:val="decimal"/>
      <w:lvlText w:val="%1"/>
      <w:lvlJc w:val="left"/>
      <w:pPr>
        <w:ind w:left="360" w:hanging="360"/>
      </w:pPr>
      <w:rPr>
        <w:rFonts w:cs="Times New Roman" w:hint="default"/>
      </w:rPr>
    </w:lvl>
    <w:lvl w:ilvl="1">
      <w:start w:val="6"/>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31" w15:restartNumberingAfterBreak="0">
    <w:nsid w:val="1C687FD8"/>
    <w:multiLevelType w:val="hybridMultilevel"/>
    <w:tmpl w:val="11A66B1A"/>
    <w:lvl w:ilvl="0" w:tplc="2CAE8872">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2" w15:restartNumberingAfterBreak="0">
    <w:nsid w:val="282719BC"/>
    <w:multiLevelType w:val="multilevel"/>
    <w:tmpl w:val="D3F64290"/>
    <w:lvl w:ilvl="0">
      <w:start w:val="5"/>
      <w:numFmt w:val="decimal"/>
      <w:lvlText w:val="%1"/>
      <w:lvlJc w:val="left"/>
      <w:pPr>
        <w:ind w:left="645" w:hanging="645"/>
      </w:pPr>
      <w:rPr>
        <w:rFonts w:cs="Times New Roman" w:hint="default"/>
      </w:rPr>
    </w:lvl>
    <w:lvl w:ilvl="1">
      <w:start w:val="4"/>
      <w:numFmt w:val="decimal"/>
      <w:lvlText w:val="%1.%2"/>
      <w:lvlJc w:val="left"/>
      <w:pPr>
        <w:ind w:left="739" w:hanging="645"/>
      </w:pPr>
      <w:rPr>
        <w:rFonts w:cs="Times New Roman" w:hint="default"/>
      </w:rPr>
    </w:lvl>
    <w:lvl w:ilvl="2">
      <w:start w:val="4"/>
      <w:numFmt w:val="decimal"/>
      <w:lvlText w:val="%1.%2.%3"/>
      <w:lvlJc w:val="left"/>
      <w:pPr>
        <w:ind w:left="908" w:hanging="720"/>
      </w:pPr>
      <w:rPr>
        <w:rFonts w:cs="Times New Roman" w:hint="default"/>
      </w:rPr>
    </w:lvl>
    <w:lvl w:ilvl="3">
      <w:start w:val="6"/>
      <w:numFmt w:val="decimal"/>
      <w:lvlText w:val="%1.%2.%3.%4"/>
      <w:lvlJc w:val="left"/>
      <w:pPr>
        <w:ind w:left="1002" w:hanging="720"/>
      </w:pPr>
      <w:rPr>
        <w:rFonts w:cs="Times New Roman" w:hint="default"/>
      </w:rPr>
    </w:lvl>
    <w:lvl w:ilvl="4">
      <w:start w:val="1"/>
      <w:numFmt w:val="decimal"/>
      <w:lvlText w:val="%1.%2.%3.%4.%5"/>
      <w:lvlJc w:val="left"/>
      <w:pPr>
        <w:ind w:left="1456" w:hanging="1080"/>
      </w:pPr>
      <w:rPr>
        <w:rFonts w:cs="Times New Roman" w:hint="default"/>
      </w:rPr>
    </w:lvl>
    <w:lvl w:ilvl="5">
      <w:start w:val="1"/>
      <w:numFmt w:val="decimal"/>
      <w:lvlText w:val="%1.%2.%3.%4.%5.%6"/>
      <w:lvlJc w:val="left"/>
      <w:pPr>
        <w:ind w:left="1550" w:hanging="1080"/>
      </w:pPr>
      <w:rPr>
        <w:rFonts w:cs="Times New Roman" w:hint="default"/>
      </w:rPr>
    </w:lvl>
    <w:lvl w:ilvl="6">
      <w:start w:val="1"/>
      <w:numFmt w:val="decimal"/>
      <w:lvlText w:val="%1.%2.%3.%4.%5.%6.%7"/>
      <w:lvlJc w:val="left"/>
      <w:pPr>
        <w:ind w:left="2004" w:hanging="1440"/>
      </w:pPr>
      <w:rPr>
        <w:rFonts w:cs="Times New Roman" w:hint="default"/>
      </w:rPr>
    </w:lvl>
    <w:lvl w:ilvl="7">
      <w:start w:val="1"/>
      <w:numFmt w:val="decimal"/>
      <w:lvlText w:val="%1.%2.%3.%4.%5.%6.%7.%8"/>
      <w:lvlJc w:val="left"/>
      <w:pPr>
        <w:ind w:left="2098" w:hanging="1440"/>
      </w:pPr>
      <w:rPr>
        <w:rFonts w:cs="Times New Roman" w:hint="default"/>
      </w:rPr>
    </w:lvl>
    <w:lvl w:ilvl="8">
      <w:start w:val="1"/>
      <w:numFmt w:val="decimal"/>
      <w:lvlText w:val="%1.%2.%3.%4.%5.%6.%7.%8.%9"/>
      <w:lvlJc w:val="left"/>
      <w:pPr>
        <w:ind w:left="2192" w:hanging="1440"/>
      </w:pPr>
      <w:rPr>
        <w:rFonts w:cs="Times New Roman" w:hint="default"/>
      </w:rPr>
    </w:lvl>
  </w:abstractNum>
  <w:abstractNum w:abstractNumId="33" w15:restartNumberingAfterBreak="0">
    <w:nsid w:val="2B9943FF"/>
    <w:multiLevelType w:val="hybridMultilevel"/>
    <w:tmpl w:val="FD6EF150"/>
    <w:lvl w:ilvl="0" w:tplc="ED5472AE">
      <w:start w:val="1"/>
      <w:numFmt w:val="decimal"/>
      <w:lvlText w:val="%1)"/>
      <w:lvlJc w:val="left"/>
      <w:pPr>
        <w:ind w:left="360" w:hanging="360"/>
      </w:pPr>
      <w:rPr>
        <w:rFonts w:cs="Times New Roman" w:hint="default"/>
      </w:rPr>
    </w:lvl>
    <w:lvl w:ilvl="1" w:tplc="04190019" w:tentative="1">
      <w:start w:val="1"/>
      <w:numFmt w:val="lowerLetter"/>
      <w:lvlText w:val="%2."/>
      <w:lvlJc w:val="left"/>
      <w:pPr>
        <w:ind w:left="933" w:hanging="360"/>
      </w:pPr>
      <w:rPr>
        <w:rFonts w:cs="Times New Roman"/>
      </w:rPr>
    </w:lvl>
    <w:lvl w:ilvl="2" w:tplc="0419001B" w:tentative="1">
      <w:start w:val="1"/>
      <w:numFmt w:val="lowerRoman"/>
      <w:lvlText w:val="%3."/>
      <w:lvlJc w:val="right"/>
      <w:pPr>
        <w:ind w:left="1653" w:hanging="180"/>
      </w:pPr>
      <w:rPr>
        <w:rFonts w:cs="Times New Roman"/>
      </w:rPr>
    </w:lvl>
    <w:lvl w:ilvl="3" w:tplc="0419000F" w:tentative="1">
      <w:start w:val="1"/>
      <w:numFmt w:val="decimal"/>
      <w:lvlText w:val="%4."/>
      <w:lvlJc w:val="left"/>
      <w:pPr>
        <w:ind w:left="2373" w:hanging="360"/>
      </w:pPr>
      <w:rPr>
        <w:rFonts w:cs="Times New Roman"/>
      </w:rPr>
    </w:lvl>
    <w:lvl w:ilvl="4" w:tplc="04190019" w:tentative="1">
      <w:start w:val="1"/>
      <w:numFmt w:val="lowerLetter"/>
      <w:lvlText w:val="%5."/>
      <w:lvlJc w:val="left"/>
      <w:pPr>
        <w:ind w:left="3093" w:hanging="360"/>
      </w:pPr>
      <w:rPr>
        <w:rFonts w:cs="Times New Roman"/>
      </w:rPr>
    </w:lvl>
    <w:lvl w:ilvl="5" w:tplc="0419001B" w:tentative="1">
      <w:start w:val="1"/>
      <w:numFmt w:val="lowerRoman"/>
      <w:lvlText w:val="%6."/>
      <w:lvlJc w:val="right"/>
      <w:pPr>
        <w:ind w:left="3813" w:hanging="180"/>
      </w:pPr>
      <w:rPr>
        <w:rFonts w:cs="Times New Roman"/>
      </w:rPr>
    </w:lvl>
    <w:lvl w:ilvl="6" w:tplc="0419000F" w:tentative="1">
      <w:start w:val="1"/>
      <w:numFmt w:val="decimal"/>
      <w:lvlText w:val="%7."/>
      <w:lvlJc w:val="left"/>
      <w:pPr>
        <w:ind w:left="4533" w:hanging="360"/>
      </w:pPr>
      <w:rPr>
        <w:rFonts w:cs="Times New Roman"/>
      </w:rPr>
    </w:lvl>
    <w:lvl w:ilvl="7" w:tplc="04190019" w:tentative="1">
      <w:start w:val="1"/>
      <w:numFmt w:val="lowerLetter"/>
      <w:lvlText w:val="%8."/>
      <w:lvlJc w:val="left"/>
      <w:pPr>
        <w:ind w:left="5253" w:hanging="360"/>
      </w:pPr>
      <w:rPr>
        <w:rFonts w:cs="Times New Roman"/>
      </w:rPr>
    </w:lvl>
    <w:lvl w:ilvl="8" w:tplc="0419001B" w:tentative="1">
      <w:start w:val="1"/>
      <w:numFmt w:val="lowerRoman"/>
      <w:lvlText w:val="%9."/>
      <w:lvlJc w:val="right"/>
      <w:pPr>
        <w:ind w:left="5973" w:hanging="180"/>
      </w:pPr>
      <w:rPr>
        <w:rFonts w:cs="Times New Roman"/>
      </w:rPr>
    </w:lvl>
  </w:abstractNum>
  <w:abstractNum w:abstractNumId="34" w15:restartNumberingAfterBreak="0">
    <w:nsid w:val="301F5802"/>
    <w:multiLevelType w:val="multilevel"/>
    <w:tmpl w:val="FF528B86"/>
    <w:lvl w:ilvl="0">
      <w:start w:val="5"/>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311E77E7"/>
    <w:multiLevelType w:val="multilevel"/>
    <w:tmpl w:val="765C0124"/>
    <w:lvl w:ilvl="0">
      <w:start w:val="5"/>
      <w:numFmt w:val="decimal"/>
      <w:lvlText w:val="%1"/>
      <w:lvlJc w:val="left"/>
      <w:pPr>
        <w:ind w:left="480" w:hanging="480"/>
      </w:pPr>
      <w:rPr>
        <w:rFonts w:eastAsia="Times New Roman" w:cs="Times New Roman" w:hint="default"/>
      </w:rPr>
    </w:lvl>
    <w:lvl w:ilvl="1">
      <w:start w:val="4"/>
      <w:numFmt w:val="decimal"/>
      <w:lvlText w:val="%1.%2"/>
      <w:lvlJc w:val="left"/>
      <w:pPr>
        <w:ind w:left="763" w:hanging="480"/>
      </w:pPr>
      <w:rPr>
        <w:rFonts w:eastAsia="Times New Roman" w:cs="Times New Roman" w:hint="default"/>
      </w:rPr>
    </w:lvl>
    <w:lvl w:ilvl="2">
      <w:start w:val="2"/>
      <w:numFmt w:val="decimal"/>
      <w:lvlText w:val="%1.%2.%3"/>
      <w:lvlJc w:val="left"/>
      <w:pPr>
        <w:ind w:left="1286" w:hanging="720"/>
      </w:pPr>
      <w:rPr>
        <w:rFonts w:eastAsia="Times New Roman" w:cs="Times New Roman" w:hint="default"/>
      </w:rPr>
    </w:lvl>
    <w:lvl w:ilvl="3">
      <w:start w:val="1"/>
      <w:numFmt w:val="decimal"/>
      <w:lvlText w:val="%1.%2.%3.%4"/>
      <w:lvlJc w:val="left"/>
      <w:pPr>
        <w:ind w:left="1569" w:hanging="720"/>
      </w:pPr>
      <w:rPr>
        <w:rFonts w:eastAsia="Times New Roman" w:cs="Times New Roman" w:hint="default"/>
      </w:rPr>
    </w:lvl>
    <w:lvl w:ilvl="4">
      <w:start w:val="1"/>
      <w:numFmt w:val="decimal"/>
      <w:lvlText w:val="%1.%2.%3.%4.%5"/>
      <w:lvlJc w:val="left"/>
      <w:pPr>
        <w:ind w:left="2212" w:hanging="1080"/>
      </w:pPr>
      <w:rPr>
        <w:rFonts w:eastAsia="Times New Roman" w:cs="Times New Roman" w:hint="default"/>
      </w:rPr>
    </w:lvl>
    <w:lvl w:ilvl="5">
      <w:start w:val="1"/>
      <w:numFmt w:val="decimal"/>
      <w:lvlText w:val="%1.%2.%3.%4.%5.%6"/>
      <w:lvlJc w:val="left"/>
      <w:pPr>
        <w:ind w:left="2495" w:hanging="1080"/>
      </w:pPr>
      <w:rPr>
        <w:rFonts w:eastAsia="Times New Roman" w:cs="Times New Roman" w:hint="default"/>
      </w:rPr>
    </w:lvl>
    <w:lvl w:ilvl="6">
      <w:start w:val="1"/>
      <w:numFmt w:val="decimal"/>
      <w:lvlText w:val="%1.%2.%3.%4.%5.%6.%7"/>
      <w:lvlJc w:val="left"/>
      <w:pPr>
        <w:ind w:left="3138" w:hanging="1440"/>
      </w:pPr>
      <w:rPr>
        <w:rFonts w:eastAsia="Times New Roman" w:cs="Times New Roman" w:hint="default"/>
      </w:rPr>
    </w:lvl>
    <w:lvl w:ilvl="7">
      <w:start w:val="1"/>
      <w:numFmt w:val="decimal"/>
      <w:lvlText w:val="%1.%2.%3.%4.%5.%6.%7.%8"/>
      <w:lvlJc w:val="left"/>
      <w:pPr>
        <w:ind w:left="3421" w:hanging="1440"/>
      </w:pPr>
      <w:rPr>
        <w:rFonts w:eastAsia="Times New Roman" w:cs="Times New Roman" w:hint="default"/>
      </w:rPr>
    </w:lvl>
    <w:lvl w:ilvl="8">
      <w:start w:val="1"/>
      <w:numFmt w:val="decimal"/>
      <w:lvlText w:val="%1.%2.%3.%4.%5.%6.%7.%8.%9"/>
      <w:lvlJc w:val="left"/>
      <w:pPr>
        <w:ind w:left="3704" w:hanging="1440"/>
      </w:pPr>
      <w:rPr>
        <w:rFonts w:eastAsia="Times New Roman" w:cs="Times New Roman" w:hint="default"/>
      </w:rPr>
    </w:lvl>
  </w:abstractNum>
  <w:abstractNum w:abstractNumId="36" w15:restartNumberingAfterBreak="0">
    <w:nsid w:val="38D46CDE"/>
    <w:multiLevelType w:val="multilevel"/>
    <w:tmpl w:val="BF1E53EC"/>
    <w:lvl w:ilvl="0">
      <w:start w:val="6"/>
      <w:numFmt w:val="decimal"/>
      <w:lvlText w:val="%1"/>
      <w:lvlJc w:val="left"/>
      <w:pPr>
        <w:ind w:left="480" w:hanging="480"/>
      </w:pPr>
      <w:rPr>
        <w:rFonts w:cs="Times New Roman" w:hint="default"/>
      </w:rPr>
    </w:lvl>
    <w:lvl w:ilvl="1">
      <w:start w:val="1"/>
      <w:numFmt w:val="decimal"/>
      <w:lvlText w:val="%1.%2"/>
      <w:lvlJc w:val="left"/>
      <w:pPr>
        <w:ind w:left="763" w:hanging="48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7" w15:restartNumberingAfterBreak="0">
    <w:nsid w:val="3B3F32E4"/>
    <w:multiLevelType w:val="hybridMultilevel"/>
    <w:tmpl w:val="812014A4"/>
    <w:lvl w:ilvl="0" w:tplc="85580614">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8" w15:restartNumberingAfterBreak="0">
    <w:nsid w:val="3D3F6329"/>
    <w:multiLevelType w:val="multilevel"/>
    <w:tmpl w:val="D1E6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B7659F"/>
    <w:multiLevelType w:val="hybridMultilevel"/>
    <w:tmpl w:val="559462C0"/>
    <w:lvl w:ilvl="0" w:tplc="E0187C58">
      <w:start w:val="13"/>
      <w:numFmt w:val="decimal"/>
      <w:lvlText w:val="%1."/>
      <w:lvlJc w:val="left"/>
      <w:pPr>
        <w:ind w:left="1085" w:hanging="375"/>
      </w:pPr>
      <w:rPr>
        <w:rFonts w:cs="Times New Roman" w:hint="default"/>
        <w:b w:val="0"/>
        <w:strike w:val="0"/>
        <w:color w:val="auto"/>
      </w:rPr>
    </w:lvl>
    <w:lvl w:ilvl="1" w:tplc="04190019" w:tentative="1">
      <w:start w:val="1"/>
      <w:numFmt w:val="lowerLetter"/>
      <w:lvlText w:val="%2."/>
      <w:lvlJc w:val="left"/>
      <w:pPr>
        <w:ind w:left="134" w:hanging="360"/>
      </w:pPr>
      <w:rPr>
        <w:rFonts w:cs="Times New Roman"/>
      </w:rPr>
    </w:lvl>
    <w:lvl w:ilvl="2" w:tplc="0419001B" w:tentative="1">
      <w:start w:val="1"/>
      <w:numFmt w:val="lowerRoman"/>
      <w:lvlText w:val="%3."/>
      <w:lvlJc w:val="right"/>
      <w:pPr>
        <w:ind w:left="854" w:hanging="180"/>
      </w:pPr>
      <w:rPr>
        <w:rFonts w:cs="Times New Roman"/>
      </w:rPr>
    </w:lvl>
    <w:lvl w:ilvl="3" w:tplc="0419000F" w:tentative="1">
      <w:start w:val="1"/>
      <w:numFmt w:val="decimal"/>
      <w:lvlText w:val="%4."/>
      <w:lvlJc w:val="left"/>
      <w:pPr>
        <w:ind w:left="1574" w:hanging="360"/>
      </w:pPr>
      <w:rPr>
        <w:rFonts w:cs="Times New Roman"/>
      </w:r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rPr>
        <w:rFonts w:cs="Times New Roman"/>
      </w:rPr>
    </w:lvl>
    <w:lvl w:ilvl="6" w:tplc="0419000F" w:tentative="1">
      <w:start w:val="1"/>
      <w:numFmt w:val="decimal"/>
      <w:lvlText w:val="%7."/>
      <w:lvlJc w:val="left"/>
      <w:pPr>
        <w:ind w:left="3734" w:hanging="360"/>
      </w:pPr>
      <w:rPr>
        <w:rFonts w:cs="Times New Roman"/>
      </w:rPr>
    </w:lvl>
    <w:lvl w:ilvl="7" w:tplc="04190019" w:tentative="1">
      <w:start w:val="1"/>
      <w:numFmt w:val="lowerLetter"/>
      <w:lvlText w:val="%8."/>
      <w:lvlJc w:val="left"/>
      <w:pPr>
        <w:ind w:left="4454" w:hanging="360"/>
      </w:pPr>
      <w:rPr>
        <w:rFonts w:cs="Times New Roman"/>
      </w:rPr>
    </w:lvl>
    <w:lvl w:ilvl="8" w:tplc="0419001B" w:tentative="1">
      <w:start w:val="1"/>
      <w:numFmt w:val="lowerRoman"/>
      <w:lvlText w:val="%9."/>
      <w:lvlJc w:val="right"/>
      <w:pPr>
        <w:ind w:left="5174" w:hanging="180"/>
      </w:pPr>
      <w:rPr>
        <w:rFonts w:cs="Times New Roman"/>
      </w:rPr>
    </w:lvl>
  </w:abstractNum>
  <w:abstractNum w:abstractNumId="40" w15:restartNumberingAfterBreak="0">
    <w:nsid w:val="40DD1CB1"/>
    <w:multiLevelType w:val="hybridMultilevel"/>
    <w:tmpl w:val="0694C4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2" w15:restartNumberingAfterBreak="0">
    <w:nsid w:val="637705E6"/>
    <w:multiLevelType w:val="hybridMultilevel"/>
    <w:tmpl w:val="A0F43744"/>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3F61AC2"/>
    <w:multiLevelType w:val="multilevel"/>
    <w:tmpl w:val="85F0DC46"/>
    <w:lvl w:ilvl="0">
      <w:start w:val="7"/>
      <w:numFmt w:val="decimal"/>
      <w:lvlText w:val="%1."/>
      <w:lvlJc w:val="left"/>
      <w:pPr>
        <w:ind w:left="540" w:hanging="540"/>
      </w:pPr>
      <w:rPr>
        <w:rFonts w:cs="Times New Roman" w:hint="default"/>
      </w:rPr>
    </w:lvl>
    <w:lvl w:ilvl="1">
      <w:start w:val="1"/>
      <w:numFmt w:val="decimal"/>
      <w:lvlText w:val="%1.%2."/>
      <w:lvlJc w:val="left"/>
      <w:pPr>
        <w:ind w:left="823" w:hanging="54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4" w15:restartNumberingAfterBreak="0">
    <w:nsid w:val="67FB58D3"/>
    <w:multiLevelType w:val="multilevel"/>
    <w:tmpl w:val="B63A7D9C"/>
    <w:lvl w:ilvl="0">
      <w:start w:val="5"/>
      <w:numFmt w:val="decimal"/>
      <w:lvlText w:val="%1."/>
      <w:lvlJc w:val="left"/>
      <w:pPr>
        <w:ind w:left="705" w:hanging="705"/>
      </w:pPr>
      <w:rPr>
        <w:rFonts w:cs="Times New Roman" w:hint="default"/>
      </w:rPr>
    </w:lvl>
    <w:lvl w:ilvl="1">
      <w:start w:val="2"/>
      <w:numFmt w:val="decimal"/>
      <w:lvlText w:val="%1.%2."/>
      <w:lvlJc w:val="left"/>
      <w:pPr>
        <w:ind w:left="894" w:hanging="705"/>
      </w:pPr>
      <w:rPr>
        <w:rFonts w:cs="Times New Roman" w:hint="default"/>
      </w:rPr>
    </w:lvl>
    <w:lvl w:ilvl="2">
      <w:start w:val="1"/>
      <w:numFmt w:val="decimal"/>
      <w:lvlText w:val="%1.%2.%3."/>
      <w:lvlJc w:val="left"/>
      <w:pPr>
        <w:ind w:left="1098" w:hanging="720"/>
      </w:pPr>
      <w:rPr>
        <w:rFonts w:cs="Times New Roman" w:hint="default"/>
      </w:rPr>
    </w:lvl>
    <w:lvl w:ilvl="3">
      <w:start w:val="9"/>
      <w:numFmt w:val="decimal"/>
      <w:lvlText w:val="%1.%2.%3.%4."/>
      <w:lvlJc w:val="left"/>
      <w:pPr>
        <w:ind w:left="1287" w:hanging="720"/>
      </w:pPr>
      <w:rPr>
        <w:rFonts w:cs="Times New Roman" w:hint="default"/>
      </w:rPr>
    </w:lvl>
    <w:lvl w:ilvl="4">
      <w:start w:val="1"/>
      <w:numFmt w:val="decimal"/>
      <w:lvlText w:val="%1.%2.%3.%4.%5."/>
      <w:lvlJc w:val="left"/>
      <w:pPr>
        <w:ind w:left="1836" w:hanging="1080"/>
      </w:pPr>
      <w:rPr>
        <w:rFonts w:cs="Times New Roman" w:hint="default"/>
      </w:rPr>
    </w:lvl>
    <w:lvl w:ilvl="5">
      <w:start w:val="1"/>
      <w:numFmt w:val="decimal"/>
      <w:lvlText w:val="%1.%2.%3.%4.%5.%6."/>
      <w:lvlJc w:val="left"/>
      <w:pPr>
        <w:ind w:left="2025" w:hanging="1080"/>
      </w:pPr>
      <w:rPr>
        <w:rFonts w:cs="Times New Roman" w:hint="default"/>
      </w:rPr>
    </w:lvl>
    <w:lvl w:ilvl="6">
      <w:start w:val="1"/>
      <w:numFmt w:val="decimal"/>
      <w:lvlText w:val="%1.%2.%3.%4.%5.%6.%7."/>
      <w:lvlJc w:val="left"/>
      <w:pPr>
        <w:ind w:left="2574" w:hanging="1440"/>
      </w:pPr>
      <w:rPr>
        <w:rFonts w:cs="Times New Roman" w:hint="default"/>
      </w:rPr>
    </w:lvl>
    <w:lvl w:ilvl="7">
      <w:start w:val="1"/>
      <w:numFmt w:val="decimal"/>
      <w:lvlText w:val="%1.%2.%3.%4.%5.%6.%7.%8."/>
      <w:lvlJc w:val="left"/>
      <w:pPr>
        <w:ind w:left="2763" w:hanging="1440"/>
      </w:pPr>
      <w:rPr>
        <w:rFonts w:cs="Times New Roman" w:hint="default"/>
      </w:rPr>
    </w:lvl>
    <w:lvl w:ilvl="8">
      <w:start w:val="1"/>
      <w:numFmt w:val="decimal"/>
      <w:lvlText w:val="%1.%2.%3.%4.%5.%6.%7.%8.%9."/>
      <w:lvlJc w:val="left"/>
      <w:pPr>
        <w:ind w:left="3312" w:hanging="1800"/>
      </w:pPr>
      <w:rPr>
        <w:rFonts w:cs="Times New Roman" w:hint="default"/>
      </w:rPr>
    </w:lvl>
  </w:abstractNum>
  <w:abstractNum w:abstractNumId="45" w15:restartNumberingAfterBreak="0">
    <w:nsid w:val="684869C0"/>
    <w:multiLevelType w:val="multilevel"/>
    <w:tmpl w:val="6C4A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613FA7"/>
    <w:multiLevelType w:val="multilevel"/>
    <w:tmpl w:val="41E66D02"/>
    <w:lvl w:ilvl="0">
      <w:start w:val="7"/>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7" w15:restartNumberingAfterBreak="0">
    <w:nsid w:val="7AF3009A"/>
    <w:multiLevelType w:val="hybridMultilevel"/>
    <w:tmpl w:val="7E923106"/>
    <w:lvl w:ilvl="0" w:tplc="04190011">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EFC607C"/>
    <w:multiLevelType w:val="hybridMultilevel"/>
    <w:tmpl w:val="CA1897E0"/>
    <w:lvl w:ilvl="0" w:tplc="04190001">
      <w:start w:val="8"/>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8"/>
  </w:num>
  <w:num w:numId="4">
    <w:abstractNumId w:val="14"/>
  </w:num>
  <w:num w:numId="5">
    <w:abstractNumId w:val="16"/>
  </w:num>
  <w:num w:numId="6">
    <w:abstractNumId w:val="23"/>
  </w:num>
  <w:num w:numId="7">
    <w:abstractNumId w:val="37"/>
  </w:num>
  <w:num w:numId="8">
    <w:abstractNumId w:val="31"/>
  </w:num>
  <w:num w:numId="9">
    <w:abstractNumId w:val="4"/>
  </w:num>
  <w:num w:numId="10">
    <w:abstractNumId w:val="9"/>
  </w:num>
  <w:num w:numId="11">
    <w:abstractNumId w:val="44"/>
  </w:num>
  <w:num w:numId="12">
    <w:abstractNumId w:val="6"/>
  </w:num>
  <w:num w:numId="13">
    <w:abstractNumId w:val="10"/>
  </w:num>
  <w:num w:numId="14">
    <w:abstractNumId w:val="26"/>
  </w:num>
  <w:num w:numId="15">
    <w:abstractNumId w:val="47"/>
  </w:num>
  <w:num w:numId="16">
    <w:abstractNumId w:val="35"/>
  </w:num>
  <w:num w:numId="17">
    <w:abstractNumId w:val="15"/>
  </w:num>
  <w:num w:numId="18">
    <w:abstractNumId w:val="46"/>
  </w:num>
  <w:num w:numId="19">
    <w:abstractNumId w:val="43"/>
  </w:num>
  <w:num w:numId="20">
    <w:abstractNumId w:val="30"/>
  </w:num>
  <w:num w:numId="21">
    <w:abstractNumId w:val="1"/>
  </w:num>
  <w:num w:numId="22">
    <w:abstractNumId w:val="2"/>
  </w:num>
  <w:num w:numId="23">
    <w:abstractNumId w:val="3"/>
  </w:num>
  <w:num w:numId="24">
    <w:abstractNumId w:val="5"/>
  </w:num>
  <w:num w:numId="25">
    <w:abstractNumId w:val="7"/>
  </w:num>
  <w:num w:numId="26">
    <w:abstractNumId w:val="11"/>
  </w:num>
  <w:num w:numId="27">
    <w:abstractNumId w:val="12"/>
  </w:num>
  <w:num w:numId="28">
    <w:abstractNumId w:val="13"/>
  </w:num>
  <w:num w:numId="29">
    <w:abstractNumId w:val="17"/>
  </w:num>
  <w:num w:numId="30">
    <w:abstractNumId w:val="18"/>
  </w:num>
  <w:num w:numId="31">
    <w:abstractNumId w:val="19"/>
  </w:num>
  <w:num w:numId="32">
    <w:abstractNumId w:val="20"/>
  </w:num>
  <w:num w:numId="33">
    <w:abstractNumId w:val="21"/>
  </w:num>
  <w:num w:numId="34">
    <w:abstractNumId w:val="22"/>
  </w:num>
  <w:num w:numId="35">
    <w:abstractNumId w:val="24"/>
  </w:num>
  <w:num w:numId="36">
    <w:abstractNumId w:val="25"/>
  </w:num>
  <w:num w:numId="37">
    <w:abstractNumId w:val="36"/>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28"/>
  </w:num>
  <w:num w:numId="42">
    <w:abstractNumId w:val="48"/>
  </w:num>
  <w:num w:numId="43">
    <w:abstractNumId w:val="41"/>
  </w:num>
  <w:num w:numId="44">
    <w:abstractNumId w:val="39"/>
  </w:num>
  <w:num w:numId="45">
    <w:abstractNumId w:val="32"/>
  </w:num>
  <w:num w:numId="46">
    <w:abstractNumId w:val="34"/>
  </w:num>
  <w:num w:numId="47">
    <w:abstractNumId w:val="33"/>
  </w:num>
  <w:num w:numId="48">
    <w:abstractNumId w:val="27"/>
  </w:num>
  <w:num w:numId="49">
    <w:abstractNumId w:val="38"/>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2C1"/>
    <w:rsid w:val="0000025D"/>
    <w:rsid w:val="00001C2F"/>
    <w:rsid w:val="0001196E"/>
    <w:rsid w:val="00013014"/>
    <w:rsid w:val="00015A80"/>
    <w:rsid w:val="00021558"/>
    <w:rsid w:val="000251FA"/>
    <w:rsid w:val="00031614"/>
    <w:rsid w:val="000376C5"/>
    <w:rsid w:val="00040C30"/>
    <w:rsid w:val="00050CD7"/>
    <w:rsid w:val="000512CD"/>
    <w:rsid w:val="00052117"/>
    <w:rsid w:val="00060C56"/>
    <w:rsid w:val="00062B32"/>
    <w:rsid w:val="00072FB0"/>
    <w:rsid w:val="00087A56"/>
    <w:rsid w:val="00094963"/>
    <w:rsid w:val="00096D43"/>
    <w:rsid w:val="000970AF"/>
    <w:rsid w:val="000A070B"/>
    <w:rsid w:val="000A27FF"/>
    <w:rsid w:val="000A2E33"/>
    <w:rsid w:val="000B6C79"/>
    <w:rsid w:val="000C2F04"/>
    <w:rsid w:val="000C3F9B"/>
    <w:rsid w:val="000C4E66"/>
    <w:rsid w:val="000D1320"/>
    <w:rsid w:val="000D2DF9"/>
    <w:rsid w:val="000D5A12"/>
    <w:rsid w:val="000E0D86"/>
    <w:rsid w:val="000E57E4"/>
    <w:rsid w:val="000E5E17"/>
    <w:rsid w:val="000E789C"/>
    <w:rsid w:val="000F0249"/>
    <w:rsid w:val="0010081F"/>
    <w:rsid w:val="001016D9"/>
    <w:rsid w:val="00110B94"/>
    <w:rsid w:val="001130FE"/>
    <w:rsid w:val="00115EE8"/>
    <w:rsid w:val="00117DCB"/>
    <w:rsid w:val="00131F22"/>
    <w:rsid w:val="001338DE"/>
    <w:rsid w:val="00137C12"/>
    <w:rsid w:val="00137CB5"/>
    <w:rsid w:val="00137D27"/>
    <w:rsid w:val="00146BE4"/>
    <w:rsid w:val="00146FD9"/>
    <w:rsid w:val="001529F9"/>
    <w:rsid w:val="00155B37"/>
    <w:rsid w:val="00155D47"/>
    <w:rsid w:val="00164B3A"/>
    <w:rsid w:val="00164B78"/>
    <w:rsid w:val="001716A6"/>
    <w:rsid w:val="001751EE"/>
    <w:rsid w:val="00182982"/>
    <w:rsid w:val="00185016"/>
    <w:rsid w:val="00185899"/>
    <w:rsid w:val="001879D2"/>
    <w:rsid w:val="00187EC7"/>
    <w:rsid w:val="00193B2C"/>
    <w:rsid w:val="00194186"/>
    <w:rsid w:val="001A2456"/>
    <w:rsid w:val="001B09A9"/>
    <w:rsid w:val="001B1C96"/>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355AB"/>
    <w:rsid w:val="002403D6"/>
    <w:rsid w:val="00241FB4"/>
    <w:rsid w:val="00246398"/>
    <w:rsid w:val="0025009B"/>
    <w:rsid w:val="002513D2"/>
    <w:rsid w:val="0026189D"/>
    <w:rsid w:val="002632AB"/>
    <w:rsid w:val="002751CB"/>
    <w:rsid w:val="00280299"/>
    <w:rsid w:val="00282932"/>
    <w:rsid w:val="00287D1A"/>
    <w:rsid w:val="00291B5D"/>
    <w:rsid w:val="0029537A"/>
    <w:rsid w:val="002A3BC8"/>
    <w:rsid w:val="002A4CB1"/>
    <w:rsid w:val="002A76D0"/>
    <w:rsid w:val="002B39C8"/>
    <w:rsid w:val="002B649B"/>
    <w:rsid w:val="002C484A"/>
    <w:rsid w:val="002C549E"/>
    <w:rsid w:val="002D553E"/>
    <w:rsid w:val="002E32AD"/>
    <w:rsid w:val="002E3694"/>
    <w:rsid w:val="002E6F75"/>
    <w:rsid w:val="002E74D6"/>
    <w:rsid w:val="002F0884"/>
    <w:rsid w:val="002F2578"/>
    <w:rsid w:val="002F4077"/>
    <w:rsid w:val="0030043D"/>
    <w:rsid w:val="0030139B"/>
    <w:rsid w:val="003042DF"/>
    <w:rsid w:val="003146B8"/>
    <w:rsid w:val="00324D46"/>
    <w:rsid w:val="00325398"/>
    <w:rsid w:val="00336DAE"/>
    <w:rsid w:val="00345D6A"/>
    <w:rsid w:val="00346932"/>
    <w:rsid w:val="00351E7C"/>
    <w:rsid w:val="003539E9"/>
    <w:rsid w:val="00360244"/>
    <w:rsid w:val="00360E2B"/>
    <w:rsid w:val="00361829"/>
    <w:rsid w:val="00361C7D"/>
    <w:rsid w:val="0037546A"/>
    <w:rsid w:val="00381FFB"/>
    <w:rsid w:val="0039046D"/>
    <w:rsid w:val="003906B2"/>
    <w:rsid w:val="00390884"/>
    <w:rsid w:val="00391737"/>
    <w:rsid w:val="00395EE1"/>
    <w:rsid w:val="003A13D2"/>
    <w:rsid w:val="003A5EDE"/>
    <w:rsid w:val="003C292A"/>
    <w:rsid w:val="003C47A1"/>
    <w:rsid w:val="003C5C96"/>
    <w:rsid w:val="003D0238"/>
    <w:rsid w:val="003D5502"/>
    <w:rsid w:val="003D6ED2"/>
    <w:rsid w:val="003F00DC"/>
    <w:rsid w:val="003F46A6"/>
    <w:rsid w:val="00400ACD"/>
    <w:rsid w:val="00400D15"/>
    <w:rsid w:val="00400EE2"/>
    <w:rsid w:val="00402525"/>
    <w:rsid w:val="00407CC1"/>
    <w:rsid w:val="004106A0"/>
    <w:rsid w:val="004208D2"/>
    <w:rsid w:val="004219E5"/>
    <w:rsid w:val="0042225E"/>
    <w:rsid w:val="004261AB"/>
    <w:rsid w:val="00426AC8"/>
    <w:rsid w:val="00433870"/>
    <w:rsid w:val="00436526"/>
    <w:rsid w:val="0044215D"/>
    <w:rsid w:val="00443B11"/>
    <w:rsid w:val="0044586B"/>
    <w:rsid w:val="00455C0C"/>
    <w:rsid w:val="00456741"/>
    <w:rsid w:val="00456B75"/>
    <w:rsid w:val="0045756B"/>
    <w:rsid w:val="004740CE"/>
    <w:rsid w:val="00482F37"/>
    <w:rsid w:val="0049214C"/>
    <w:rsid w:val="00496CAB"/>
    <w:rsid w:val="004A0698"/>
    <w:rsid w:val="004A479D"/>
    <w:rsid w:val="004A70D8"/>
    <w:rsid w:val="004B7FC0"/>
    <w:rsid w:val="004C57C5"/>
    <w:rsid w:val="004F5E53"/>
    <w:rsid w:val="004F7721"/>
    <w:rsid w:val="005006AF"/>
    <w:rsid w:val="00502038"/>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1915"/>
    <w:rsid w:val="005B5B5E"/>
    <w:rsid w:val="005B61F1"/>
    <w:rsid w:val="005B7229"/>
    <w:rsid w:val="005B7FC0"/>
    <w:rsid w:val="005C0751"/>
    <w:rsid w:val="005C7BD8"/>
    <w:rsid w:val="005E4778"/>
    <w:rsid w:val="005F3566"/>
    <w:rsid w:val="005F79C5"/>
    <w:rsid w:val="00606147"/>
    <w:rsid w:val="00617451"/>
    <w:rsid w:val="0061794E"/>
    <w:rsid w:val="00621475"/>
    <w:rsid w:val="006221FF"/>
    <w:rsid w:val="00624AB5"/>
    <w:rsid w:val="00625EA7"/>
    <w:rsid w:val="00626A08"/>
    <w:rsid w:val="00626AF1"/>
    <w:rsid w:val="00630997"/>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C50E1"/>
    <w:rsid w:val="006D5AEE"/>
    <w:rsid w:val="006D6BB8"/>
    <w:rsid w:val="006E5A22"/>
    <w:rsid w:val="006E5F75"/>
    <w:rsid w:val="006F6646"/>
    <w:rsid w:val="006F671A"/>
    <w:rsid w:val="007001CD"/>
    <w:rsid w:val="007073EC"/>
    <w:rsid w:val="007103A8"/>
    <w:rsid w:val="00712AD4"/>
    <w:rsid w:val="00721645"/>
    <w:rsid w:val="00737964"/>
    <w:rsid w:val="00740F26"/>
    <w:rsid w:val="0074474D"/>
    <w:rsid w:val="00746A8A"/>
    <w:rsid w:val="0074710C"/>
    <w:rsid w:val="0076069F"/>
    <w:rsid w:val="00776508"/>
    <w:rsid w:val="007804BC"/>
    <w:rsid w:val="007854D0"/>
    <w:rsid w:val="007857BB"/>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0267F"/>
    <w:rsid w:val="0080325D"/>
    <w:rsid w:val="00815E2E"/>
    <w:rsid w:val="00830636"/>
    <w:rsid w:val="00831001"/>
    <w:rsid w:val="00831C01"/>
    <w:rsid w:val="00833287"/>
    <w:rsid w:val="008339F5"/>
    <w:rsid w:val="00834F7A"/>
    <w:rsid w:val="0084077B"/>
    <w:rsid w:val="00844E62"/>
    <w:rsid w:val="0084519C"/>
    <w:rsid w:val="008465E4"/>
    <w:rsid w:val="00851265"/>
    <w:rsid w:val="00863E26"/>
    <w:rsid w:val="00871959"/>
    <w:rsid w:val="00871D0C"/>
    <w:rsid w:val="00872136"/>
    <w:rsid w:val="00875BDD"/>
    <w:rsid w:val="00877A1C"/>
    <w:rsid w:val="0088126D"/>
    <w:rsid w:val="00881AF4"/>
    <w:rsid w:val="0088727E"/>
    <w:rsid w:val="008B2063"/>
    <w:rsid w:val="008B41C8"/>
    <w:rsid w:val="008B6562"/>
    <w:rsid w:val="008C06D6"/>
    <w:rsid w:val="008D1A6E"/>
    <w:rsid w:val="008E1697"/>
    <w:rsid w:val="008E49E7"/>
    <w:rsid w:val="008E5A45"/>
    <w:rsid w:val="008E703A"/>
    <w:rsid w:val="008E7E91"/>
    <w:rsid w:val="008F026A"/>
    <w:rsid w:val="008F0DA0"/>
    <w:rsid w:val="008F5A0C"/>
    <w:rsid w:val="009011D0"/>
    <w:rsid w:val="00903F93"/>
    <w:rsid w:val="00904B36"/>
    <w:rsid w:val="00910A20"/>
    <w:rsid w:val="00913E45"/>
    <w:rsid w:val="0091421F"/>
    <w:rsid w:val="009148A7"/>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B4A48"/>
    <w:rsid w:val="009C0C05"/>
    <w:rsid w:val="009C1E6D"/>
    <w:rsid w:val="009C21E0"/>
    <w:rsid w:val="009C629E"/>
    <w:rsid w:val="009C72A7"/>
    <w:rsid w:val="009D2042"/>
    <w:rsid w:val="009E3395"/>
    <w:rsid w:val="009E5015"/>
    <w:rsid w:val="009F20B3"/>
    <w:rsid w:val="00A06720"/>
    <w:rsid w:val="00A076E6"/>
    <w:rsid w:val="00A07B35"/>
    <w:rsid w:val="00A10BED"/>
    <w:rsid w:val="00A123E9"/>
    <w:rsid w:val="00A12727"/>
    <w:rsid w:val="00A17B61"/>
    <w:rsid w:val="00A2097C"/>
    <w:rsid w:val="00A20F5C"/>
    <w:rsid w:val="00A35209"/>
    <w:rsid w:val="00A35A65"/>
    <w:rsid w:val="00A40DCE"/>
    <w:rsid w:val="00A4385B"/>
    <w:rsid w:val="00A44E44"/>
    <w:rsid w:val="00A44EAB"/>
    <w:rsid w:val="00A51AB8"/>
    <w:rsid w:val="00A5411B"/>
    <w:rsid w:val="00A607FE"/>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3F45"/>
    <w:rsid w:val="00AC6784"/>
    <w:rsid w:val="00AD3919"/>
    <w:rsid w:val="00AD5446"/>
    <w:rsid w:val="00AD6190"/>
    <w:rsid w:val="00AE4BB0"/>
    <w:rsid w:val="00AE5E0B"/>
    <w:rsid w:val="00AF556B"/>
    <w:rsid w:val="00AF7B30"/>
    <w:rsid w:val="00B03F2B"/>
    <w:rsid w:val="00B05CAF"/>
    <w:rsid w:val="00B0627B"/>
    <w:rsid w:val="00B12158"/>
    <w:rsid w:val="00B12521"/>
    <w:rsid w:val="00B15222"/>
    <w:rsid w:val="00B168F6"/>
    <w:rsid w:val="00B30867"/>
    <w:rsid w:val="00B35791"/>
    <w:rsid w:val="00B4066A"/>
    <w:rsid w:val="00B419B6"/>
    <w:rsid w:val="00B47688"/>
    <w:rsid w:val="00B54077"/>
    <w:rsid w:val="00B547CD"/>
    <w:rsid w:val="00B557CB"/>
    <w:rsid w:val="00B55A89"/>
    <w:rsid w:val="00B61934"/>
    <w:rsid w:val="00B62B7D"/>
    <w:rsid w:val="00B76705"/>
    <w:rsid w:val="00B77FA2"/>
    <w:rsid w:val="00B80955"/>
    <w:rsid w:val="00B81AB1"/>
    <w:rsid w:val="00B82864"/>
    <w:rsid w:val="00B83E4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5331"/>
    <w:rsid w:val="00C15ABB"/>
    <w:rsid w:val="00C16C38"/>
    <w:rsid w:val="00C216D9"/>
    <w:rsid w:val="00C23081"/>
    <w:rsid w:val="00C306A4"/>
    <w:rsid w:val="00C31B8A"/>
    <w:rsid w:val="00C32661"/>
    <w:rsid w:val="00C35392"/>
    <w:rsid w:val="00C405E9"/>
    <w:rsid w:val="00C40E8F"/>
    <w:rsid w:val="00C44FCD"/>
    <w:rsid w:val="00C452B4"/>
    <w:rsid w:val="00C55F9B"/>
    <w:rsid w:val="00C6151C"/>
    <w:rsid w:val="00C62F19"/>
    <w:rsid w:val="00C64AE1"/>
    <w:rsid w:val="00C64C5A"/>
    <w:rsid w:val="00C7078C"/>
    <w:rsid w:val="00C7404F"/>
    <w:rsid w:val="00C74CBB"/>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5B28"/>
    <w:rsid w:val="00D5709F"/>
    <w:rsid w:val="00D64F38"/>
    <w:rsid w:val="00D66598"/>
    <w:rsid w:val="00D67F00"/>
    <w:rsid w:val="00D706A9"/>
    <w:rsid w:val="00D70D58"/>
    <w:rsid w:val="00D84089"/>
    <w:rsid w:val="00D863E4"/>
    <w:rsid w:val="00D87094"/>
    <w:rsid w:val="00D922E1"/>
    <w:rsid w:val="00D92660"/>
    <w:rsid w:val="00D9321B"/>
    <w:rsid w:val="00DA27CE"/>
    <w:rsid w:val="00DA566D"/>
    <w:rsid w:val="00DB57E4"/>
    <w:rsid w:val="00DC14D0"/>
    <w:rsid w:val="00DC38C0"/>
    <w:rsid w:val="00DE22A5"/>
    <w:rsid w:val="00DE7C75"/>
    <w:rsid w:val="00DF1492"/>
    <w:rsid w:val="00DF1DE5"/>
    <w:rsid w:val="00E00781"/>
    <w:rsid w:val="00E00C51"/>
    <w:rsid w:val="00E05AA8"/>
    <w:rsid w:val="00E1010B"/>
    <w:rsid w:val="00E2501C"/>
    <w:rsid w:val="00E32193"/>
    <w:rsid w:val="00E41072"/>
    <w:rsid w:val="00E439CD"/>
    <w:rsid w:val="00E513BC"/>
    <w:rsid w:val="00E52878"/>
    <w:rsid w:val="00E56CAF"/>
    <w:rsid w:val="00E8084D"/>
    <w:rsid w:val="00E8149F"/>
    <w:rsid w:val="00E85A7D"/>
    <w:rsid w:val="00E85FAF"/>
    <w:rsid w:val="00E87D98"/>
    <w:rsid w:val="00E92449"/>
    <w:rsid w:val="00E935AB"/>
    <w:rsid w:val="00EA7694"/>
    <w:rsid w:val="00EC6844"/>
    <w:rsid w:val="00EC6BBD"/>
    <w:rsid w:val="00EE062F"/>
    <w:rsid w:val="00EE3DEB"/>
    <w:rsid w:val="00EE4289"/>
    <w:rsid w:val="00EE54CD"/>
    <w:rsid w:val="00EF1E65"/>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8BE"/>
    <w:rsid w:val="00F72A70"/>
    <w:rsid w:val="00F80011"/>
    <w:rsid w:val="00F82A45"/>
    <w:rsid w:val="00F836E8"/>
    <w:rsid w:val="00F878AD"/>
    <w:rsid w:val="00F97B70"/>
    <w:rsid w:val="00FA64C6"/>
    <w:rsid w:val="00FA7E68"/>
    <w:rsid w:val="00FB11BB"/>
    <w:rsid w:val="00FB37E8"/>
    <w:rsid w:val="00FB4B1B"/>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ocId w14:val="42752AE6"/>
  <w15:docId w15:val="{87194C9E-FA6A-4B78-BE54-4814ECD8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5E5"/>
    <w:rPr>
      <w:rFonts w:ascii="Times New Roman" w:eastAsia="Times New Roman" w:hAnsi="Times New Roman"/>
      <w:sz w:val="24"/>
      <w:szCs w:val="24"/>
      <w:lang w:eastAsia="zh-CN"/>
    </w:rPr>
  </w:style>
  <w:style w:type="paragraph" w:styleId="1">
    <w:name w:val="heading 1"/>
    <w:basedOn w:val="a"/>
    <w:next w:val="a"/>
    <w:link w:val="10"/>
    <w:uiPriority w:val="99"/>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uiPriority w:val="99"/>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A25E5"/>
    <w:rPr>
      <w:rFonts w:ascii="Cambria" w:hAnsi="Cambria" w:cs="Cambria"/>
      <w:b/>
      <w:bCs/>
      <w:kern w:val="1"/>
      <w:sz w:val="32"/>
      <w:szCs w:val="32"/>
      <w:lang w:eastAsia="zh-CN"/>
    </w:rPr>
  </w:style>
  <w:style w:type="character" w:customStyle="1" w:styleId="20">
    <w:name w:val="Заголовок 2 Знак"/>
    <w:link w:val="2"/>
    <w:uiPriority w:val="99"/>
    <w:locked/>
    <w:rsid w:val="00AA25E5"/>
    <w:rPr>
      <w:rFonts w:ascii="Cambria" w:hAnsi="Cambria" w:cs="Cambria"/>
      <w:b/>
      <w:bCs/>
      <w:i/>
      <w:iCs/>
      <w:sz w:val="28"/>
      <w:szCs w:val="28"/>
      <w:lang w:eastAsia="zh-CN"/>
    </w:rPr>
  </w:style>
  <w:style w:type="character" w:styleId="HTML">
    <w:name w:val="HTML Cite"/>
    <w:uiPriority w:val="99"/>
    <w:rsid w:val="00AA25E5"/>
    <w:rPr>
      <w:rFonts w:cs="Times New Roman"/>
      <w:i/>
    </w:rPr>
  </w:style>
  <w:style w:type="character" w:customStyle="1" w:styleId="a3">
    <w:name w:val="Текст примечания Знак"/>
    <w:link w:val="a4"/>
    <w:uiPriority w:val="99"/>
    <w:locked/>
    <w:rsid w:val="00AA25E5"/>
    <w:rPr>
      <w:rFonts w:ascii="Times New Roman" w:hAnsi="Times New Roman"/>
    </w:rPr>
  </w:style>
  <w:style w:type="character" w:customStyle="1" w:styleId="blk">
    <w:name w:val="blk"/>
    <w:uiPriority w:val="99"/>
    <w:rsid w:val="00AA25E5"/>
    <w:rPr>
      <w:rFonts w:cs="Times New Roman"/>
    </w:rPr>
  </w:style>
  <w:style w:type="paragraph" w:customStyle="1" w:styleId="Default">
    <w:name w:val="Default"/>
    <w:uiPriority w:val="99"/>
    <w:rsid w:val="00AA25E5"/>
    <w:pPr>
      <w:suppressAutoHyphens/>
      <w:autoSpaceDE w:val="0"/>
    </w:pPr>
    <w:rPr>
      <w:rFonts w:ascii="Times New Roman" w:eastAsia="Times New Roman" w:hAnsi="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link w:val="a5"/>
    <w:uiPriority w:val="99"/>
    <w:locked/>
    <w:rsid w:val="00AA25E5"/>
    <w:rPr>
      <w:rFonts w:ascii="Times New Roman" w:hAnsi="Times New Roman" w:cs="Times New Roman"/>
      <w:sz w:val="20"/>
      <w:szCs w:val="20"/>
      <w:lang w:eastAsia="zh-CN"/>
    </w:rPr>
  </w:style>
  <w:style w:type="paragraph" w:styleId="a7">
    <w:name w:val="List Paragraph"/>
    <w:basedOn w:val="a"/>
    <w:uiPriority w:val="99"/>
    <w:qFormat/>
    <w:rsid w:val="00AA25E5"/>
    <w:pPr>
      <w:ind w:left="720"/>
      <w:contextualSpacing/>
    </w:pPr>
  </w:style>
  <w:style w:type="paragraph" w:customStyle="1" w:styleId="a8">
    <w:name w:val="Часть"/>
    <w:basedOn w:val="a"/>
    <w:uiPriority w:val="99"/>
    <w:rsid w:val="00AA25E5"/>
    <w:pPr>
      <w:tabs>
        <w:tab w:val="left" w:pos="1134"/>
      </w:tabs>
      <w:spacing w:line="288" w:lineRule="auto"/>
      <w:ind w:firstLine="567"/>
      <w:jc w:val="both"/>
    </w:pPr>
    <w:rPr>
      <w:rFonts w:eastAsia="Calibri"/>
      <w:sz w:val="28"/>
    </w:rPr>
  </w:style>
  <w:style w:type="paragraph" w:customStyle="1" w:styleId="s13">
    <w:name w:val="s_13"/>
    <w:basedOn w:val="a"/>
    <w:uiPriority w:val="99"/>
    <w:rsid w:val="00AA25E5"/>
    <w:pPr>
      <w:ind w:firstLine="720"/>
    </w:pPr>
    <w:rPr>
      <w:sz w:val="20"/>
      <w:szCs w:val="20"/>
      <w:lang w:eastAsia="ru-RU"/>
    </w:rPr>
  </w:style>
  <w:style w:type="character" w:styleId="a9">
    <w:name w:val="annotation reference"/>
    <w:uiPriority w:val="99"/>
    <w:semiHidden/>
    <w:rsid w:val="00AA25E5"/>
    <w:rPr>
      <w:rFonts w:cs="Times New Roman"/>
      <w:sz w:val="16"/>
    </w:rPr>
  </w:style>
  <w:style w:type="paragraph" w:styleId="a4">
    <w:name w:val="annotation text"/>
    <w:basedOn w:val="a"/>
    <w:link w:val="a3"/>
    <w:uiPriority w:val="99"/>
    <w:semiHidden/>
    <w:rsid w:val="00AA25E5"/>
    <w:pPr>
      <w:spacing w:after="200"/>
    </w:pPr>
    <w:rPr>
      <w:sz w:val="20"/>
      <w:szCs w:val="20"/>
      <w:lang w:eastAsia="ru-RU"/>
    </w:rPr>
  </w:style>
  <w:style w:type="character" w:customStyle="1" w:styleId="CommentTextChar1">
    <w:name w:val="Comment Text Char1"/>
    <w:uiPriority w:val="99"/>
    <w:semiHidden/>
    <w:rsid w:val="00904043"/>
    <w:rPr>
      <w:rFonts w:ascii="Times New Roman" w:eastAsia="Times New Roman" w:hAnsi="Times New Roman"/>
      <w:sz w:val="20"/>
      <w:szCs w:val="20"/>
      <w:lang w:eastAsia="zh-CN"/>
    </w:rPr>
  </w:style>
  <w:style w:type="character" w:customStyle="1" w:styleId="11">
    <w:name w:val="Текст примечания Знак1"/>
    <w:uiPriority w:val="99"/>
    <w:semiHidden/>
    <w:rsid w:val="00AA25E5"/>
    <w:rPr>
      <w:rFonts w:ascii="Times New Roman" w:hAnsi="Times New Roman" w:cs="Times New Roman"/>
      <w:sz w:val="20"/>
      <w:szCs w:val="20"/>
      <w:lang w:eastAsia="zh-CN"/>
    </w:rPr>
  </w:style>
  <w:style w:type="paragraph" w:styleId="aa">
    <w:name w:val="Balloon Text"/>
    <w:basedOn w:val="a"/>
    <w:link w:val="ab"/>
    <w:uiPriority w:val="99"/>
    <w:rsid w:val="00AA25E5"/>
    <w:rPr>
      <w:rFonts w:ascii="Segoe UI" w:hAnsi="Segoe UI" w:cs="Segoe UI"/>
      <w:sz w:val="18"/>
      <w:szCs w:val="18"/>
    </w:rPr>
  </w:style>
  <w:style w:type="character" w:customStyle="1" w:styleId="ab">
    <w:name w:val="Текст выноски Знак"/>
    <w:link w:val="aa"/>
    <w:uiPriority w:val="99"/>
    <w:locked/>
    <w:rsid w:val="00AA25E5"/>
    <w:rPr>
      <w:rFonts w:ascii="Segoe UI" w:hAnsi="Segoe UI" w:cs="Segoe UI"/>
      <w:sz w:val="18"/>
      <w:szCs w:val="18"/>
      <w:lang w:eastAsia="zh-CN"/>
    </w:rPr>
  </w:style>
  <w:style w:type="paragraph" w:styleId="ac">
    <w:name w:val="Normal (Web)"/>
    <w:basedOn w:val="a"/>
    <w:uiPriority w:val="99"/>
    <w:rsid w:val="00D922E1"/>
    <w:pPr>
      <w:spacing w:before="100" w:beforeAutospacing="1" w:after="100" w:afterAutospacing="1"/>
    </w:pPr>
    <w:rPr>
      <w:lang w:eastAsia="ru-RU"/>
    </w:rPr>
  </w:style>
  <w:style w:type="character" w:styleId="ad">
    <w:name w:val="footnote reference"/>
    <w:uiPriority w:val="99"/>
    <w:semiHidden/>
    <w:rsid w:val="00657CAD"/>
    <w:rPr>
      <w:rFonts w:cs="Times New Roman"/>
      <w:vertAlign w:val="superscript"/>
    </w:rPr>
  </w:style>
  <w:style w:type="character" w:styleId="ae">
    <w:name w:val="Hyperlink"/>
    <w:uiPriority w:val="99"/>
    <w:rsid w:val="00B95965"/>
    <w:rPr>
      <w:rFonts w:cs="Times New Roman"/>
      <w:color w:val="0000FF"/>
      <w:u w:val="single"/>
    </w:rPr>
  </w:style>
  <w:style w:type="character" w:customStyle="1" w:styleId="WW8Num1z0">
    <w:name w:val="WW8Num1z0"/>
    <w:uiPriority w:val="99"/>
    <w:rsid w:val="00D706A9"/>
    <w:rPr>
      <w:sz w:val="28"/>
    </w:rPr>
  </w:style>
  <w:style w:type="character" w:customStyle="1" w:styleId="WW8Num1z1">
    <w:name w:val="WW8Num1z1"/>
    <w:uiPriority w:val="99"/>
    <w:rsid w:val="00D706A9"/>
  </w:style>
  <w:style w:type="character" w:customStyle="1" w:styleId="WW8Num1z2">
    <w:name w:val="WW8Num1z2"/>
    <w:uiPriority w:val="99"/>
    <w:rsid w:val="00D706A9"/>
  </w:style>
  <w:style w:type="character" w:customStyle="1" w:styleId="WW8Num1z3">
    <w:name w:val="WW8Num1z3"/>
    <w:uiPriority w:val="99"/>
    <w:rsid w:val="00D706A9"/>
  </w:style>
  <w:style w:type="character" w:customStyle="1" w:styleId="WW8Num1z4">
    <w:name w:val="WW8Num1z4"/>
    <w:uiPriority w:val="99"/>
    <w:rsid w:val="00D706A9"/>
  </w:style>
  <w:style w:type="character" w:customStyle="1" w:styleId="WW8Num1z5">
    <w:name w:val="WW8Num1z5"/>
    <w:uiPriority w:val="99"/>
    <w:rsid w:val="00D706A9"/>
  </w:style>
  <w:style w:type="character" w:customStyle="1" w:styleId="WW8Num1z6">
    <w:name w:val="WW8Num1z6"/>
    <w:uiPriority w:val="99"/>
    <w:rsid w:val="00D706A9"/>
  </w:style>
  <w:style w:type="character" w:customStyle="1" w:styleId="WW8Num1z7">
    <w:name w:val="WW8Num1z7"/>
    <w:uiPriority w:val="99"/>
    <w:rsid w:val="00D706A9"/>
  </w:style>
  <w:style w:type="character" w:customStyle="1" w:styleId="WW8Num1z8">
    <w:name w:val="WW8Num1z8"/>
    <w:uiPriority w:val="99"/>
    <w:rsid w:val="00D706A9"/>
  </w:style>
  <w:style w:type="character" w:customStyle="1" w:styleId="WW8Num2z0">
    <w:name w:val="WW8Num2z0"/>
    <w:uiPriority w:val="99"/>
    <w:rsid w:val="00D706A9"/>
    <w:rPr>
      <w:sz w:val="28"/>
    </w:rPr>
  </w:style>
  <w:style w:type="character" w:customStyle="1" w:styleId="WW8Num3z0">
    <w:name w:val="WW8Num3z0"/>
    <w:uiPriority w:val="99"/>
    <w:rsid w:val="00D706A9"/>
    <w:rPr>
      <w:sz w:val="28"/>
    </w:rPr>
  </w:style>
  <w:style w:type="character" w:customStyle="1" w:styleId="WW8Num4z0">
    <w:name w:val="WW8Num4z0"/>
    <w:uiPriority w:val="99"/>
    <w:rsid w:val="00D706A9"/>
    <w:rPr>
      <w:sz w:val="28"/>
    </w:rPr>
  </w:style>
  <w:style w:type="character" w:customStyle="1" w:styleId="WW8Num4z1">
    <w:name w:val="WW8Num4z1"/>
    <w:uiPriority w:val="99"/>
    <w:rsid w:val="00D706A9"/>
  </w:style>
  <w:style w:type="character" w:customStyle="1" w:styleId="WW8Num4z2">
    <w:name w:val="WW8Num4z2"/>
    <w:uiPriority w:val="99"/>
    <w:rsid w:val="00D706A9"/>
  </w:style>
  <w:style w:type="character" w:customStyle="1" w:styleId="WW8Num4z3">
    <w:name w:val="WW8Num4z3"/>
    <w:uiPriority w:val="99"/>
    <w:rsid w:val="00D706A9"/>
  </w:style>
  <w:style w:type="character" w:customStyle="1" w:styleId="WW8Num4z4">
    <w:name w:val="WW8Num4z4"/>
    <w:uiPriority w:val="99"/>
    <w:rsid w:val="00D706A9"/>
  </w:style>
  <w:style w:type="character" w:customStyle="1" w:styleId="WW8Num4z5">
    <w:name w:val="WW8Num4z5"/>
    <w:uiPriority w:val="99"/>
    <w:rsid w:val="00D706A9"/>
  </w:style>
  <w:style w:type="character" w:customStyle="1" w:styleId="WW8Num4z6">
    <w:name w:val="WW8Num4z6"/>
    <w:uiPriority w:val="99"/>
    <w:rsid w:val="00D706A9"/>
  </w:style>
  <w:style w:type="character" w:customStyle="1" w:styleId="WW8Num4z7">
    <w:name w:val="WW8Num4z7"/>
    <w:uiPriority w:val="99"/>
    <w:rsid w:val="00D706A9"/>
  </w:style>
  <w:style w:type="character" w:customStyle="1" w:styleId="WW8Num4z8">
    <w:name w:val="WW8Num4z8"/>
    <w:uiPriority w:val="99"/>
    <w:rsid w:val="00D706A9"/>
  </w:style>
  <w:style w:type="character" w:customStyle="1" w:styleId="WW8Num5z0">
    <w:name w:val="WW8Num5z0"/>
    <w:uiPriority w:val="99"/>
    <w:rsid w:val="00D706A9"/>
  </w:style>
  <w:style w:type="character" w:customStyle="1" w:styleId="WW8Num5z1">
    <w:name w:val="WW8Num5z1"/>
    <w:uiPriority w:val="99"/>
    <w:rsid w:val="00D706A9"/>
  </w:style>
  <w:style w:type="character" w:customStyle="1" w:styleId="WW8Num5z2">
    <w:name w:val="WW8Num5z2"/>
    <w:uiPriority w:val="99"/>
    <w:rsid w:val="00D706A9"/>
  </w:style>
  <w:style w:type="character" w:customStyle="1" w:styleId="WW8Num5z3">
    <w:name w:val="WW8Num5z3"/>
    <w:uiPriority w:val="99"/>
    <w:rsid w:val="00D706A9"/>
  </w:style>
  <w:style w:type="character" w:customStyle="1" w:styleId="WW8Num5z4">
    <w:name w:val="WW8Num5z4"/>
    <w:uiPriority w:val="99"/>
    <w:rsid w:val="00D706A9"/>
  </w:style>
  <w:style w:type="character" w:customStyle="1" w:styleId="WW8Num5z5">
    <w:name w:val="WW8Num5z5"/>
    <w:uiPriority w:val="99"/>
    <w:rsid w:val="00D706A9"/>
  </w:style>
  <w:style w:type="character" w:customStyle="1" w:styleId="WW8Num5z6">
    <w:name w:val="WW8Num5z6"/>
    <w:uiPriority w:val="99"/>
    <w:rsid w:val="00D706A9"/>
  </w:style>
  <w:style w:type="character" w:customStyle="1" w:styleId="WW8Num5z7">
    <w:name w:val="WW8Num5z7"/>
    <w:uiPriority w:val="99"/>
    <w:rsid w:val="00D706A9"/>
  </w:style>
  <w:style w:type="character" w:customStyle="1" w:styleId="WW8Num5z8">
    <w:name w:val="WW8Num5z8"/>
    <w:uiPriority w:val="99"/>
    <w:rsid w:val="00D706A9"/>
  </w:style>
  <w:style w:type="character" w:customStyle="1" w:styleId="WW8Num6z0">
    <w:name w:val="WW8Num6z0"/>
    <w:uiPriority w:val="99"/>
    <w:rsid w:val="00D706A9"/>
    <w:rPr>
      <w:sz w:val="28"/>
    </w:rPr>
  </w:style>
  <w:style w:type="character" w:customStyle="1" w:styleId="WW8Num7z0">
    <w:name w:val="WW8Num7z0"/>
    <w:uiPriority w:val="99"/>
    <w:rsid w:val="00D706A9"/>
    <w:rPr>
      <w:sz w:val="28"/>
    </w:rPr>
  </w:style>
  <w:style w:type="character" w:customStyle="1" w:styleId="WW8Num7z1">
    <w:name w:val="WW8Num7z1"/>
    <w:uiPriority w:val="99"/>
    <w:rsid w:val="00D706A9"/>
  </w:style>
  <w:style w:type="character" w:customStyle="1" w:styleId="WW8Num7z2">
    <w:name w:val="WW8Num7z2"/>
    <w:uiPriority w:val="99"/>
    <w:rsid w:val="00D706A9"/>
  </w:style>
  <w:style w:type="character" w:customStyle="1" w:styleId="WW8Num7z3">
    <w:name w:val="WW8Num7z3"/>
    <w:uiPriority w:val="99"/>
    <w:rsid w:val="00D706A9"/>
  </w:style>
  <w:style w:type="character" w:customStyle="1" w:styleId="WW8Num7z4">
    <w:name w:val="WW8Num7z4"/>
    <w:uiPriority w:val="99"/>
    <w:rsid w:val="00D706A9"/>
  </w:style>
  <w:style w:type="character" w:customStyle="1" w:styleId="WW8Num7z5">
    <w:name w:val="WW8Num7z5"/>
    <w:uiPriority w:val="99"/>
    <w:rsid w:val="00D706A9"/>
  </w:style>
  <w:style w:type="character" w:customStyle="1" w:styleId="WW8Num7z6">
    <w:name w:val="WW8Num7z6"/>
    <w:uiPriority w:val="99"/>
    <w:rsid w:val="00D706A9"/>
  </w:style>
  <w:style w:type="character" w:customStyle="1" w:styleId="WW8Num7z7">
    <w:name w:val="WW8Num7z7"/>
    <w:uiPriority w:val="99"/>
    <w:rsid w:val="00D706A9"/>
  </w:style>
  <w:style w:type="character" w:customStyle="1" w:styleId="WW8Num7z8">
    <w:name w:val="WW8Num7z8"/>
    <w:uiPriority w:val="99"/>
    <w:rsid w:val="00D706A9"/>
  </w:style>
  <w:style w:type="character" w:customStyle="1" w:styleId="WW8Num8z0">
    <w:name w:val="WW8Num8z0"/>
    <w:uiPriority w:val="99"/>
    <w:rsid w:val="00D706A9"/>
    <w:rPr>
      <w:sz w:val="28"/>
    </w:rPr>
  </w:style>
  <w:style w:type="character" w:customStyle="1" w:styleId="WW8Num9z0">
    <w:name w:val="WW8Num9z0"/>
    <w:uiPriority w:val="99"/>
    <w:rsid w:val="00D706A9"/>
    <w:rPr>
      <w:sz w:val="28"/>
    </w:rPr>
  </w:style>
  <w:style w:type="character" w:customStyle="1" w:styleId="WW8Num9z1">
    <w:name w:val="WW8Num9z1"/>
    <w:uiPriority w:val="99"/>
    <w:rsid w:val="00D706A9"/>
  </w:style>
  <w:style w:type="character" w:customStyle="1" w:styleId="WW8Num9z2">
    <w:name w:val="WW8Num9z2"/>
    <w:uiPriority w:val="99"/>
    <w:rsid w:val="00D706A9"/>
  </w:style>
  <w:style w:type="character" w:customStyle="1" w:styleId="WW8Num9z3">
    <w:name w:val="WW8Num9z3"/>
    <w:uiPriority w:val="99"/>
    <w:rsid w:val="00D706A9"/>
  </w:style>
  <w:style w:type="character" w:customStyle="1" w:styleId="WW8Num9z4">
    <w:name w:val="WW8Num9z4"/>
    <w:uiPriority w:val="99"/>
    <w:rsid w:val="00D706A9"/>
  </w:style>
  <w:style w:type="character" w:customStyle="1" w:styleId="WW8Num9z5">
    <w:name w:val="WW8Num9z5"/>
    <w:uiPriority w:val="99"/>
    <w:rsid w:val="00D706A9"/>
  </w:style>
  <w:style w:type="character" w:customStyle="1" w:styleId="WW8Num9z6">
    <w:name w:val="WW8Num9z6"/>
    <w:uiPriority w:val="99"/>
    <w:rsid w:val="00D706A9"/>
  </w:style>
  <w:style w:type="character" w:customStyle="1" w:styleId="WW8Num9z7">
    <w:name w:val="WW8Num9z7"/>
    <w:uiPriority w:val="99"/>
    <w:rsid w:val="00D706A9"/>
  </w:style>
  <w:style w:type="character" w:customStyle="1" w:styleId="WW8Num9z8">
    <w:name w:val="WW8Num9z8"/>
    <w:uiPriority w:val="99"/>
    <w:rsid w:val="00D706A9"/>
  </w:style>
  <w:style w:type="character" w:customStyle="1" w:styleId="WW8Num10z0">
    <w:name w:val="WW8Num10z0"/>
    <w:uiPriority w:val="99"/>
    <w:rsid w:val="00D706A9"/>
    <w:rPr>
      <w:rFonts w:eastAsia="Times New Roman"/>
      <w:sz w:val="28"/>
      <w:lang w:eastAsia="en-US"/>
    </w:rPr>
  </w:style>
  <w:style w:type="character" w:customStyle="1" w:styleId="WW8Num11z0">
    <w:name w:val="WW8Num11z0"/>
    <w:uiPriority w:val="99"/>
    <w:rsid w:val="00D706A9"/>
    <w:rPr>
      <w:rFonts w:eastAsia="Times New Roman"/>
      <w:sz w:val="28"/>
    </w:rPr>
  </w:style>
  <w:style w:type="character" w:customStyle="1" w:styleId="WW8Num12z0">
    <w:name w:val="WW8Num12z0"/>
    <w:uiPriority w:val="99"/>
    <w:rsid w:val="00D706A9"/>
    <w:rPr>
      <w:rFonts w:eastAsia="Times New Roman"/>
      <w:sz w:val="28"/>
    </w:rPr>
  </w:style>
  <w:style w:type="character" w:customStyle="1" w:styleId="WW8Num13z0">
    <w:name w:val="WW8Num13z0"/>
    <w:uiPriority w:val="99"/>
    <w:rsid w:val="00D706A9"/>
    <w:rPr>
      <w:sz w:val="28"/>
    </w:rPr>
  </w:style>
  <w:style w:type="character" w:customStyle="1" w:styleId="WW8Num14z0">
    <w:name w:val="WW8Num14z0"/>
    <w:uiPriority w:val="99"/>
    <w:rsid w:val="00D706A9"/>
    <w:rPr>
      <w:sz w:val="28"/>
    </w:rPr>
  </w:style>
  <w:style w:type="character" w:customStyle="1" w:styleId="WW8Num15z0">
    <w:name w:val="WW8Num15z0"/>
    <w:uiPriority w:val="99"/>
    <w:rsid w:val="00D706A9"/>
    <w:rPr>
      <w:sz w:val="28"/>
    </w:rPr>
  </w:style>
  <w:style w:type="character" w:customStyle="1" w:styleId="WW8Num15z1">
    <w:name w:val="WW8Num15z1"/>
    <w:uiPriority w:val="99"/>
    <w:rsid w:val="00D706A9"/>
  </w:style>
  <w:style w:type="character" w:customStyle="1" w:styleId="WW8Num15z2">
    <w:name w:val="WW8Num15z2"/>
    <w:uiPriority w:val="99"/>
    <w:rsid w:val="00D706A9"/>
  </w:style>
  <w:style w:type="character" w:customStyle="1" w:styleId="WW8Num15z3">
    <w:name w:val="WW8Num15z3"/>
    <w:uiPriority w:val="99"/>
    <w:rsid w:val="00D706A9"/>
  </w:style>
  <w:style w:type="character" w:customStyle="1" w:styleId="WW8Num15z4">
    <w:name w:val="WW8Num15z4"/>
    <w:uiPriority w:val="99"/>
    <w:rsid w:val="00D706A9"/>
  </w:style>
  <w:style w:type="character" w:customStyle="1" w:styleId="WW8Num15z5">
    <w:name w:val="WW8Num15z5"/>
    <w:uiPriority w:val="99"/>
    <w:rsid w:val="00D706A9"/>
  </w:style>
  <w:style w:type="character" w:customStyle="1" w:styleId="WW8Num15z6">
    <w:name w:val="WW8Num15z6"/>
    <w:uiPriority w:val="99"/>
    <w:rsid w:val="00D706A9"/>
  </w:style>
  <w:style w:type="character" w:customStyle="1" w:styleId="WW8Num15z7">
    <w:name w:val="WW8Num15z7"/>
    <w:uiPriority w:val="99"/>
    <w:rsid w:val="00D706A9"/>
  </w:style>
  <w:style w:type="character" w:customStyle="1" w:styleId="WW8Num15z8">
    <w:name w:val="WW8Num15z8"/>
    <w:uiPriority w:val="99"/>
    <w:rsid w:val="00D706A9"/>
  </w:style>
  <w:style w:type="character" w:customStyle="1" w:styleId="WW8Num16z0">
    <w:name w:val="WW8Num16z0"/>
    <w:uiPriority w:val="99"/>
    <w:rsid w:val="00D706A9"/>
    <w:rPr>
      <w:rFonts w:eastAsia="Times New Roman"/>
      <w:i/>
      <w:color w:val="FF0000"/>
      <w:sz w:val="28"/>
      <w:lang w:eastAsia="en-US"/>
    </w:rPr>
  </w:style>
  <w:style w:type="character" w:customStyle="1" w:styleId="WW8Num17z0">
    <w:name w:val="WW8Num17z0"/>
    <w:uiPriority w:val="99"/>
    <w:rsid w:val="00D706A9"/>
    <w:rPr>
      <w:rFonts w:eastAsia="Times New Roman"/>
      <w:color w:val="FF0000"/>
      <w:sz w:val="28"/>
    </w:rPr>
  </w:style>
  <w:style w:type="character" w:customStyle="1" w:styleId="WW8Num18z0">
    <w:name w:val="WW8Num18z0"/>
    <w:uiPriority w:val="99"/>
    <w:rsid w:val="00D706A9"/>
    <w:rPr>
      <w:rFonts w:eastAsia="Times New Roman"/>
      <w:i/>
      <w:color w:val="FF0000"/>
      <w:sz w:val="28"/>
    </w:rPr>
  </w:style>
  <w:style w:type="character" w:customStyle="1" w:styleId="WW8Num19z0">
    <w:name w:val="WW8Num19z0"/>
    <w:uiPriority w:val="99"/>
    <w:rsid w:val="00D706A9"/>
    <w:rPr>
      <w:sz w:val="28"/>
    </w:rPr>
  </w:style>
  <w:style w:type="character" w:customStyle="1" w:styleId="WW8Num20z0">
    <w:name w:val="WW8Num20z0"/>
    <w:uiPriority w:val="99"/>
    <w:rsid w:val="00D706A9"/>
    <w:rPr>
      <w:sz w:val="28"/>
    </w:rPr>
  </w:style>
  <w:style w:type="character" w:customStyle="1" w:styleId="WW8Num21z0">
    <w:name w:val="WW8Num21z0"/>
    <w:uiPriority w:val="99"/>
    <w:rsid w:val="00D706A9"/>
    <w:rPr>
      <w:sz w:val="28"/>
    </w:rPr>
  </w:style>
  <w:style w:type="character" w:customStyle="1" w:styleId="WW8Num22z0">
    <w:name w:val="WW8Num22z0"/>
    <w:uiPriority w:val="99"/>
    <w:rsid w:val="00D706A9"/>
    <w:rPr>
      <w:sz w:val="24"/>
    </w:rPr>
  </w:style>
  <w:style w:type="character" w:customStyle="1" w:styleId="WW8Num23z0">
    <w:name w:val="WW8Num23z0"/>
    <w:uiPriority w:val="99"/>
    <w:rsid w:val="00D706A9"/>
    <w:rPr>
      <w:b/>
      <w:sz w:val="24"/>
    </w:rPr>
  </w:style>
  <w:style w:type="character" w:customStyle="1" w:styleId="WW8Num23z1">
    <w:name w:val="WW8Num23z1"/>
    <w:uiPriority w:val="99"/>
    <w:rsid w:val="00D706A9"/>
  </w:style>
  <w:style w:type="character" w:customStyle="1" w:styleId="WW8Num23z2">
    <w:name w:val="WW8Num23z2"/>
    <w:uiPriority w:val="99"/>
    <w:rsid w:val="00D706A9"/>
    <w:rPr>
      <w:sz w:val="20"/>
    </w:rPr>
  </w:style>
  <w:style w:type="character" w:customStyle="1" w:styleId="WW8Num23z3">
    <w:name w:val="WW8Num23z3"/>
    <w:uiPriority w:val="99"/>
    <w:rsid w:val="00D706A9"/>
  </w:style>
  <w:style w:type="character" w:customStyle="1" w:styleId="WW8Num23z4">
    <w:name w:val="WW8Num23z4"/>
    <w:uiPriority w:val="99"/>
    <w:rsid w:val="00D706A9"/>
  </w:style>
  <w:style w:type="character" w:customStyle="1" w:styleId="WW8Num23z5">
    <w:name w:val="WW8Num23z5"/>
    <w:uiPriority w:val="99"/>
    <w:rsid w:val="00D706A9"/>
  </w:style>
  <w:style w:type="character" w:customStyle="1" w:styleId="WW8Num23z6">
    <w:name w:val="WW8Num23z6"/>
    <w:uiPriority w:val="99"/>
    <w:rsid w:val="00D706A9"/>
  </w:style>
  <w:style w:type="character" w:customStyle="1" w:styleId="WW8Num23z7">
    <w:name w:val="WW8Num23z7"/>
    <w:uiPriority w:val="99"/>
    <w:rsid w:val="00D706A9"/>
  </w:style>
  <w:style w:type="character" w:customStyle="1" w:styleId="WW8Num23z8">
    <w:name w:val="WW8Num23z8"/>
    <w:uiPriority w:val="99"/>
    <w:rsid w:val="00D706A9"/>
  </w:style>
  <w:style w:type="character" w:customStyle="1" w:styleId="WW8Num24z0">
    <w:name w:val="WW8Num24z0"/>
    <w:uiPriority w:val="99"/>
    <w:rsid w:val="00D706A9"/>
    <w:rPr>
      <w:sz w:val="28"/>
    </w:rPr>
  </w:style>
  <w:style w:type="character" w:customStyle="1" w:styleId="WW8Num25z0">
    <w:name w:val="WW8Num25z0"/>
    <w:uiPriority w:val="99"/>
    <w:rsid w:val="00D706A9"/>
    <w:rPr>
      <w:sz w:val="28"/>
    </w:rPr>
  </w:style>
  <w:style w:type="character" w:customStyle="1" w:styleId="WW8Num26z0">
    <w:name w:val="WW8Num26z0"/>
    <w:uiPriority w:val="99"/>
    <w:rsid w:val="00D706A9"/>
    <w:rPr>
      <w:sz w:val="28"/>
    </w:rPr>
  </w:style>
  <w:style w:type="character" w:customStyle="1" w:styleId="WW8Num26z1">
    <w:name w:val="WW8Num26z1"/>
    <w:uiPriority w:val="99"/>
    <w:rsid w:val="00D706A9"/>
  </w:style>
  <w:style w:type="character" w:customStyle="1" w:styleId="WW8Num26z2">
    <w:name w:val="WW8Num26z2"/>
    <w:uiPriority w:val="99"/>
    <w:rsid w:val="00D706A9"/>
    <w:rPr>
      <w:rFonts w:eastAsia="Times New Roman"/>
      <w:lang w:eastAsia="en-US"/>
    </w:rPr>
  </w:style>
  <w:style w:type="character" w:customStyle="1" w:styleId="WW8Num26z3">
    <w:name w:val="WW8Num26z3"/>
    <w:uiPriority w:val="99"/>
    <w:rsid w:val="00D706A9"/>
  </w:style>
  <w:style w:type="character" w:customStyle="1" w:styleId="WW8Num26z4">
    <w:name w:val="WW8Num26z4"/>
    <w:uiPriority w:val="99"/>
    <w:rsid w:val="00D706A9"/>
  </w:style>
  <w:style w:type="character" w:customStyle="1" w:styleId="WW8Num26z5">
    <w:name w:val="WW8Num26z5"/>
    <w:uiPriority w:val="99"/>
    <w:rsid w:val="00D706A9"/>
  </w:style>
  <w:style w:type="character" w:customStyle="1" w:styleId="WW8Num26z6">
    <w:name w:val="WW8Num26z6"/>
    <w:uiPriority w:val="99"/>
    <w:rsid w:val="00D706A9"/>
  </w:style>
  <w:style w:type="character" w:customStyle="1" w:styleId="WW8Num26z7">
    <w:name w:val="WW8Num26z7"/>
    <w:uiPriority w:val="99"/>
    <w:rsid w:val="00D706A9"/>
  </w:style>
  <w:style w:type="character" w:customStyle="1" w:styleId="WW8Num26z8">
    <w:name w:val="WW8Num26z8"/>
    <w:uiPriority w:val="99"/>
    <w:rsid w:val="00D706A9"/>
  </w:style>
  <w:style w:type="character" w:customStyle="1" w:styleId="3">
    <w:name w:val="Основной шрифт абзаца3"/>
    <w:uiPriority w:val="99"/>
    <w:rsid w:val="00D706A9"/>
  </w:style>
  <w:style w:type="character" w:customStyle="1" w:styleId="WW8Num11z1">
    <w:name w:val="WW8Num11z1"/>
    <w:uiPriority w:val="99"/>
    <w:rsid w:val="00D706A9"/>
  </w:style>
  <w:style w:type="character" w:customStyle="1" w:styleId="WW8Num11z2">
    <w:name w:val="WW8Num11z2"/>
    <w:uiPriority w:val="99"/>
    <w:rsid w:val="00D706A9"/>
  </w:style>
  <w:style w:type="character" w:customStyle="1" w:styleId="WW8Num11z3">
    <w:name w:val="WW8Num11z3"/>
    <w:uiPriority w:val="99"/>
    <w:rsid w:val="00D706A9"/>
  </w:style>
  <w:style w:type="character" w:customStyle="1" w:styleId="WW8Num11z4">
    <w:name w:val="WW8Num11z4"/>
    <w:uiPriority w:val="99"/>
    <w:rsid w:val="00D706A9"/>
  </w:style>
  <w:style w:type="character" w:customStyle="1" w:styleId="WW8Num11z5">
    <w:name w:val="WW8Num11z5"/>
    <w:uiPriority w:val="99"/>
    <w:rsid w:val="00D706A9"/>
  </w:style>
  <w:style w:type="character" w:customStyle="1" w:styleId="WW8Num11z6">
    <w:name w:val="WW8Num11z6"/>
    <w:uiPriority w:val="99"/>
    <w:rsid w:val="00D706A9"/>
  </w:style>
  <w:style w:type="character" w:customStyle="1" w:styleId="WW8Num11z7">
    <w:name w:val="WW8Num11z7"/>
    <w:uiPriority w:val="99"/>
    <w:rsid w:val="00D706A9"/>
  </w:style>
  <w:style w:type="character" w:customStyle="1" w:styleId="WW8Num11z8">
    <w:name w:val="WW8Num11z8"/>
    <w:uiPriority w:val="99"/>
    <w:rsid w:val="00D706A9"/>
  </w:style>
  <w:style w:type="character" w:customStyle="1" w:styleId="WW8Num17z1">
    <w:name w:val="WW8Num17z1"/>
    <w:uiPriority w:val="99"/>
    <w:rsid w:val="00D706A9"/>
  </w:style>
  <w:style w:type="character" w:customStyle="1" w:styleId="WW8Num17z2">
    <w:name w:val="WW8Num17z2"/>
    <w:uiPriority w:val="99"/>
    <w:rsid w:val="00D706A9"/>
  </w:style>
  <w:style w:type="character" w:customStyle="1" w:styleId="WW8Num17z3">
    <w:name w:val="WW8Num17z3"/>
    <w:uiPriority w:val="99"/>
    <w:rsid w:val="00D706A9"/>
  </w:style>
  <w:style w:type="character" w:customStyle="1" w:styleId="WW8Num17z4">
    <w:name w:val="WW8Num17z4"/>
    <w:uiPriority w:val="99"/>
    <w:rsid w:val="00D706A9"/>
  </w:style>
  <w:style w:type="character" w:customStyle="1" w:styleId="WW8Num17z5">
    <w:name w:val="WW8Num17z5"/>
    <w:uiPriority w:val="99"/>
    <w:rsid w:val="00D706A9"/>
  </w:style>
  <w:style w:type="character" w:customStyle="1" w:styleId="WW8Num17z6">
    <w:name w:val="WW8Num17z6"/>
    <w:uiPriority w:val="99"/>
    <w:rsid w:val="00D706A9"/>
  </w:style>
  <w:style w:type="character" w:customStyle="1" w:styleId="WW8Num17z7">
    <w:name w:val="WW8Num17z7"/>
    <w:uiPriority w:val="99"/>
    <w:rsid w:val="00D706A9"/>
  </w:style>
  <w:style w:type="character" w:customStyle="1" w:styleId="WW8Num17z8">
    <w:name w:val="WW8Num17z8"/>
    <w:uiPriority w:val="99"/>
    <w:rsid w:val="00D706A9"/>
  </w:style>
  <w:style w:type="character" w:customStyle="1" w:styleId="WW8Num25z1">
    <w:name w:val="WW8Num25z1"/>
    <w:uiPriority w:val="99"/>
    <w:rsid w:val="00D706A9"/>
  </w:style>
  <w:style w:type="character" w:customStyle="1" w:styleId="WW8Num25z2">
    <w:name w:val="WW8Num25z2"/>
    <w:uiPriority w:val="99"/>
    <w:rsid w:val="00D706A9"/>
  </w:style>
  <w:style w:type="character" w:customStyle="1" w:styleId="WW8Num25z3">
    <w:name w:val="WW8Num25z3"/>
    <w:uiPriority w:val="99"/>
    <w:rsid w:val="00D706A9"/>
  </w:style>
  <w:style w:type="character" w:customStyle="1" w:styleId="WW8Num25z4">
    <w:name w:val="WW8Num25z4"/>
    <w:uiPriority w:val="99"/>
    <w:rsid w:val="00D706A9"/>
  </w:style>
  <w:style w:type="character" w:customStyle="1" w:styleId="WW8Num25z5">
    <w:name w:val="WW8Num25z5"/>
    <w:uiPriority w:val="99"/>
    <w:rsid w:val="00D706A9"/>
  </w:style>
  <w:style w:type="character" w:customStyle="1" w:styleId="WW8Num25z6">
    <w:name w:val="WW8Num25z6"/>
    <w:uiPriority w:val="99"/>
    <w:rsid w:val="00D706A9"/>
  </w:style>
  <w:style w:type="character" w:customStyle="1" w:styleId="WW8Num25z7">
    <w:name w:val="WW8Num25z7"/>
    <w:uiPriority w:val="99"/>
    <w:rsid w:val="00D706A9"/>
  </w:style>
  <w:style w:type="character" w:customStyle="1" w:styleId="WW8Num25z8">
    <w:name w:val="WW8Num25z8"/>
    <w:uiPriority w:val="99"/>
    <w:rsid w:val="00D706A9"/>
  </w:style>
  <w:style w:type="character" w:customStyle="1" w:styleId="WW8Num27z0">
    <w:name w:val="WW8Num27z0"/>
    <w:uiPriority w:val="99"/>
    <w:rsid w:val="00D706A9"/>
    <w:rPr>
      <w:sz w:val="28"/>
    </w:rPr>
  </w:style>
  <w:style w:type="character" w:customStyle="1" w:styleId="WW8Num28z0">
    <w:name w:val="WW8Num28z0"/>
    <w:uiPriority w:val="99"/>
    <w:rsid w:val="00D706A9"/>
  </w:style>
  <w:style w:type="character" w:customStyle="1" w:styleId="WW8Num28z1">
    <w:name w:val="WW8Num28z1"/>
    <w:uiPriority w:val="99"/>
    <w:rsid w:val="00D706A9"/>
  </w:style>
  <w:style w:type="character" w:customStyle="1" w:styleId="WW8Num28z2">
    <w:name w:val="WW8Num28z2"/>
    <w:uiPriority w:val="99"/>
    <w:rsid w:val="00D706A9"/>
    <w:rPr>
      <w:rFonts w:eastAsia="Times New Roman"/>
    </w:rPr>
  </w:style>
  <w:style w:type="character" w:customStyle="1" w:styleId="WW8Num28z3">
    <w:name w:val="WW8Num28z3"/>
    <w:uiPriority w:val="99"/>
    <w:rsid w:val="00D706A9"/>
  </w:style>
  <w:style w:type="character" w:customStyle="1" w:styleId="WW8Num28z4">
    <w:name w:val="WW8Num28z4"/>
    <w:uiPriority w:val="99"/>
    <w:rsid w:val="00D706A9"/>
  </w:style>
  <w:style w:type="character" w:customStyle="1" w:styleId="WW8Num28z5">
    <w:name w:val="WW8Num28z5"/>
    <w:uiPriority w:val="99"/>
    <w:rsid w:val="00D706A9"/>
  </w:style>
  <w:style w:type="character" w:customStyle="1" w:styleId="WW8Num28z6">
    <w:name w:val="WW8Num28z6"/>
    <w:uiPriority w:val="99"/>
    <w:rsid w:val="00D706A9"/>
  </w:style>
  <w:style w:type="character" w:customStyle="1" w:styleId="WW8Num28z7">
    <w:name w:val="WW8Num28z7"/>
    <w:uiPriority w:val="99"/>
    <w:rsid w:val="00D706A9"/>
  </w:style>
  <w:style w:type="character" w:customStyle="1" w:styleId="WW8Num28z8">
    <w:name w:val="WW8Num28z8"/>
    <w:uiPriority w:val="99"/>
    <w:rsid w:val="00D706A9"/>
  </w:style>
  <w:style w:type="character" w:customStyle="1" w:styleId="21">
    <w:name w:val="Основной шрифт абзаца2"/>
    <w:uiPriority w:val="99"/>
    <w:rsid w:val="00D706A9"/>
  </w:style>
  <w:style w:type="character" w:customStyle="1" w:styleId="WW8Num2z1">
    <w:name w:val="WW8Num2z1"/>
    <w:uiPriority w:val="99"/>
    <w:rsid w:val="00D706A9"/>
  </w:style>
  <w:style w:type="character" w:customStyle="1" w:styleId="WW8Num2z2">
    <w:name w:val="WW8Num2z2"/>
    <w:uiPriority w:val="99"/>
    <w:rsid w:val="00D706A9"/>
  </w:style>
  <w:style w:type="character" w:customStyle="1" w:styleId="WW8Num2z3">
    <w:name w:val="WW8Num2z3"/>
    <w:uiPriority w:val="99"/>
    <w:rsid w:val="00D706A9"/>
  </w:style>
  <w:style w:type="character" w:customStyle="1" w:styleId="WW8Num2z4">
    <w:name w:val="WW8Num2z4"/>
    <w:uiPriority w:val="99"/>
    <w:rsid w:val="00D706A9"/>
  </w:style>
  <w:style w:type="character" w:customStyle="1" w:styleId="WW8Num2z5">
    <w:name w:val="WW8Num2z5"/>
    <w:uiPriority w:val="99"/>
    <w:rsid w:val="00D706A9"/>
  </w:style>
  <w:style w:type="character" w:customStyle="1" w:styleId="WW8Num2z6">
    <w:name w:val="WW8Num2z6"/>
    <w:uiPriority w:val="99"/>
    <w:rsid w:val="00D706A9"/>
  </w:style>
  <w:style w:type="character" w:customStyle="1" w:styleId="WW8Num2z7">
    <w:name w:val="WW8Num2z7"/>
    <w:uiPriority w:val="99"/>
    <w:rsid w:val="00D706A9"/>
  </w:style>
  <w:style w:type="character" w:customStyle="1" w:styleId="WW8Num2z8">
    <w:name w:val="WW8Num2z8"/>
    <w:uiPriority w:val="99"/>
    <w:rsid w:val="00D706A9"/>
  </w:style>
  <w:style w:type="character" w:customStyle="1" w:styleId="WW8Num3z1">
    <w:name w:val="WW8Num3z1"/>
    <w:uiPriority w:val="99"/>
    <w:rsid w:val="00D706A9"/>
  </w:style>
  <w:style w:type="character" w:customStyle="1" w:styleId="WW8Num3z2">
    <w:name w:val="WW8Num3z2"/>
    <w:uiPriority w:val="99"/>
    <w:rsid w:val="00D706A9"/>
  </w:style>
  <w:style w:type="character" w:customStyle="1" w:styleId="WW8Num3z3">
    <w:name w:val="WW8Num3z3"/>
    <w:uiPriority w:val="99"/>
    <w:rsid w:val="00D706A9"/>
  </w:style>
  <w:style w:type="character" w:customStyle="1" w:styleId="WW8Num3z4">
    <w:name w:val="WW8Num3z4"/>
    <w:uiPriority w:val="99"/>
    <w:rsid w:val="00D706A9"/>
  </w:style>
  <w:style w:type="character" w:customStyle="1" w:styleId="WW8Num3z5">
    <w:name w:val="WW8Num3z5"/>
    <w:uiPriority w:val="99"/>
    <w:rsid w:val="00D706A9"/>
  </w:style>
  <w:style w:type="character" w:customStyle="1" w:styleId="WW8Num3z6">
    <w:name w:val="WW8Num3z6"/>
    <w:uiPriority w:val="99"/>
    <w:rsid w:val="00D706A9"/>
  </w:style>
  <w:style w:type="character" w:customStyle="1" w:styleId="WW8Num3z7">
    <w:name w:val="WW8Num3z7"/>
    <w:uiPriority w:val="99"/>
    <w:rsid w:val="00D706A9"/>
  </w:style>
  <w:style w:type="character" w:customStyle="1" w:styleId="WW8Num3z8">
    <w:name w:val="WW8Num3z8"/>
    <w:uiPriority w:val="99"/>
    <w:rsid w:val="00D706A9"/>
  </w:style>
  <w:style w:type="character" w:customStyle="1" w:styleId="WW8Num6z1">
    <w:name w:val="WW8Num6z1"/>
    <w:uiPriority w:val="99"/>
    <w:rsid w:val="00D706A9"/>
  </w:style>
  <w:style w:type="character" w:customStyle="1" w:styleId="WW8Num6z2">
    <w:name w:val="WW8Num6z2"/>
    <w:uiPriority w:val="99"/>
    <w:rsid w:val="00D706A9"/>
  </w:style>
  <w:style w:type="character" w:customStyle="1" w:styleId="WW8Num6z3">
    <w:name w:val="WW8Num6z3"/>
    <w:uiPriority w:val="99"/>
    <w:rsid w:val="00D706A9"/>
  </w:style>
  <w:style w:type="character" w:customStyle="1" w:styleId="WW8Num6z4">
    <w:name w:val="WW8Num6z4"/>
    <w:uiPriority w:val="99"/>
    <w:rsid w:val="00D706A9"/>
  </w:style>
  <w:style w:type="character" w:customStyle="1" w:styleId="WW8Num6z5">
    <w:name w:val="WW8Num6z5"/>
    <w:uiPriority w:val="99"/>
    <w:rsid w:val="00D706A9"/>
  </w:style>
  <w:style w:type="character" w:customStyle="1" w:styleId="WW8Num6z6">
    <w:name w:val="WW8Num6z6"/>
    <w:uiPriority w:val="99"/>
    <w:rsid w:val="00D706A9"/>
  </w:style>
  <w:style w:type="character" w:customStyle="1" w:styleId="WW8Num6z7">
    <w:name w:val="WW8Num6z7"/>
    <w:uiPriority w:val="99"/>
    <w:rsid w:val="00D706A9"/>
  </w:style>
  <w:style w:type="character" w:customStyle="1" w:styleId="WW8Num6z8">
    <w:name w:val="WW8Num6z8"/>
    <w:uiPriority w:val="99"/>
    <w:rsid w:val="00D706A9"/>
  </w:style>
  <w:style w:type="character" w:customStyle="1" w:styleId="WW8Num8z1">
    <w:name w:val="WW8Num8z1"/>
    <w:uiPriority w:val="99"/>
    <w:rsid w:val="00D706A9"/>
  </w:style>
  <w:style w:type="character" w:customStyle="1" w:styleId="WW8Num8z2">
    <w:name w:val="WW8Num8z2"/>
    <w:uiPriority w:val="99"/>
    <w:rsid w:val="00D706A9"/>
  </w:style>
  <w:style w:type="character" w:customStyle="1" w:styleId="WW8Num8z3">
    <w:name w:val="WW8Num8z3"/>
    <w:uiPriority w:val="99"/>
    <w:rsid w:val="00D706A9"/>
  </w:style>
  <w:style w:type="character" w:customStyle="1" w:styleId="WW8Num8z4">
    <w:name w:val="WW8Num8z4"/>
    <w:uiPriority w:val="99"/>
    <w:rsid w:val="00D706A9"/>
  </w:style>
  <w:style w:type="character" w:customStyle="1" w:styleId="WW8Num8z5">
    <w:name w:val="WW8Num8z5"/>
    <w:uiPriority w:val="99"/>
    <w:rsid w:val="00D706A9"/>
  </w:style>
  <w:style w:type="character" w:customStyle="1" w:styleId="WW8Num8z6">
    <w:name w:val="WW8Num8z6"/>
    <w:uiPriority w:val="99"/>
    <w:rsid w:val="00D706A9"/>
  </w:style>
  <w:style w:type="character" w:customStyle="1" w:styleId="WW8Num8z7">
    <w:name w:val="WW8Num8z7"/>
    <w:uiPriority w:val="99"/>
    <w:rsid w:val="00D706A9"/>
  </w:style>
  <w:style w:type="character" w:customStyle="1" w:styleId="WW8Num8z8">
    <w:name w:val="WW8Num8z8"/>
    <w:uiPriority w:val="99"/>
    <w:rsid w:val="00D706A9"/>
  </w:style>
  <w:style w:type="character" w:customStyle="1" w:styleId="WW8Num10z1">
    <w:name w:val="WW8Num10z1"/>
    <w:uiPriority w:val="99"/>
    <w:rsid w:val="00D706A9"/>
  </w:style>
  <w:style w:type="character" w:customStyle="1" w:styleId="WW8Num10z2">
    <w:name w:val="WW8Num10z2"/>
    <w:uiPriority w:val="99"/>
    <w:rsid w:val="00D706A9"/>
  </w:style>
  <w:style w:type="character" w:customStyle="1" w:styleId="WW8Num10z3">
    <w:name w:val="WW8Num10z3"/>
    <w:uiPriority w:val="99"/>
    <w:rsid w:val="00D706A9"/>
  </w:style>
  <w:style w:type="character" w:customStyle="1" w:styleId="WW8Num10z4">
    <w:name w:val="WW8Num10z4"/>
    <w:uiPriority w:val="99"/>
    <w:rsid w:val="00D706A9"/>
  </w:style>
  <w:style w:type="character" w:customStyle="1" w:styleId="WW8Num10z5">
    <w:name w:val="WW8Num10z5"/>
    <w:uiPriority w:val="99"/>
    <w:rsid w:val="00D706A9"/>
  </w:style>
  <w:style w:type="character" w:customStyle="1" w:styleId="WW8Num10z6">
    <w:name w:val="WW8Num10z6"/>
    <w:uiPriority w:val="99"/>
    <w:rsid w:val="00D706A9"/>
  </w:style>
  <w:style w:type="character" w:customStyle="1" w:styleId="WW8Num10z7">
    <w:name w:val="WW8Num10z7"/>
    <w:uiPriority w:val="99"/>
    <w:rsid w:val="00D706A9"/>
  </w:style>
  <w:style w:type="character" w:customStyle="1" w:styleId="WW8Num10z8">
    <w:name w:val="WW8Num10z8"/>
    <w:uiPriority w:val="99"/>
    <w:rsid w:val="00D706A9"/>
  </w:style>
  <w:style w:type="character" w:customStyle="1" w:styleId="WW8Num12z1">
    <w:name w:val="WW8Num12z1"/>
    <w:uiPriority w:val="99"/>
    <w:rsid w:val="00D706A9"/>
  </w:style>
  <w:style w:type="character" w:customStyle="1" w:styleId="WW8Num12z2">
    <w:name w:val="WW8Num12z2"/>
    <w:uiPriority w:val="99"/>
    <w:rsid w:val="00D706A9"/>
  </w:style>
  <w:style w:type="character" w:customStyle="1" w:styleId="WW8Num12z3">
    <w:name w:val="WW8Num12z3"/>
    <w:uiPriority w:val="99"/>
    <w:rsid w:val="00D706A9"/>
  </w:style>
  <w:style w:type="character" w:customStyle="1" w:styleId="WW8Num12z4">
    <w:name w:val="WW8Num12z4"/>
    <w:uiPriority w:val="99"/>
    <w:rsid w:val="00D706A9"/>
  </w:style>
  <w:style w:type="character" w:customStyle="1" w:styleId="WW8Num12z5">
    <w:name w:val="WW8Num12z5"/>
    <w:uiPriority w:val="99"/>
    <w:rsid w:val="00D706A9"/>
  </w:style>
  <w:style w:type="character" w:customStyle="1" w:styleId="WW8Num12z6">
    <w:name w:val="WW8Num12z6"/>
    <w:uiPriority w:val="99"/>
    <w:rsid w:val="00D706A9"/>
  </w:style>
  <w:style w:type="character" w:customStyle="1" w:styleId="WW8Num12z7">
    <w:name w:val="WW8Num12z7"/>
    <w:uiPriority w:val="99"/>
    <w:rsid w:val="00D706A9"/>
  </w:style>
  <w:style w:type="character" w:customStyle="1" w:styleId="WW8Num12z8">
    <w:name w:val="WW8Num12z8"/>
    <w:uiPriority w:val="99"/>
    <w:rsid w:val="00D706A9"/>
  </w:style>
  <w:style w:type="character" w:customStyle="1" w:styleId="WW8Num13z1">
    <w:name w:val="WW8Num13z1"/>
    <w:uiPriority w:val="99"/>
    <w:rsid w:val="00D706A9"/>
  </w:style>
  <w:style w:type="character" w:customStyle="1" w:styleId="WW8Num13z2">
    <w:name w:val="WW8Num13z2"/>
    <w:uiPriority w:val="99"/>
    <w:rsid w:val="00D706A9"/>
  </w:style>
  <w:style w:type="character" w:customStyle="1" w:styleId="WW8Num13z3">
    <w:name w:val="WW8Num13z3"/>
    <w:uiPriority w:val="99"/>
    <w:rsid w:val="00D706A9"/>
  </w:style>
  <w:style w:type="character" w:customStyle="1" w:styleId="WW8Num13z4">
    <w:name w:val="WW8Num13z4"/>
    <w:uiPriority w:val="99"/>
    <w:rsid w:val="00D706A9"/>
  </w:style>
  <w:style w:type="character" w:customStyle="1" w:styleId="WW8Num13z5">
    <w:name w:val="WW8Num13z5"/>
    <w:uiPriority w:val="99"/>
    <w:rsid w:val="00D706A9"/>
  </w:style>
  <w:style w:type="character" w:customStyle="1" w:styleId="WW8Num13z6">
    <w:name w:val="WW8Num13z6"/>
    <w:uiPriority w:val="99"/>
    <w:rsid w:val="00D706A9"/>
  </w:style>
  <w:style w:type="character" w:customStyle="1" w:styleId="WW8Num13z7">
    <w:name w:val="WW8Num13z7"/>
    <w:uiPriority w:val="99"/>
    <w:rsid w:val="00D706A9"/>
  </w:style>
  <w:style w:type="character" w:customStyle="1" w:styleId="WW8Num13z8">
    <w:name w:val="WW8Num13z8"/>
    <w:uiPriority w:val="99"/>
    <w:rsid w:val="00D706A9"/>
  </w:style>
  <w:style w:type="character" w:customStyle="1" w:styleId="WW8Num14z1">
    <w:name w:val="WW8Num14z1"/>
    <w:uiPriority w:val="99"/>
    <w:rsid w:val="00D706A9"/>
  </w:style>
  <w:style w:type="character" w:customStyle="1" w:styleId="WW8Num14z2">
    <w:name w:val="WW8Num14z2"/>
    <w:uiPriority w:val="99"/>
    <w:rsid w:val="00D706A9"/>
  </w:style>
  <w:style w:type="character" w:customStyle="1" w:styleId="WW8Num14z3">
    <w:name w:val="WW8Num14z3"/>
    <w:uiPriority w:val="99"/>
    <w:rsid w:val="00D706A9"/>
  </w:style>
  <w:style w:type="character" w:customStyle="1" w:styleId="WW8Num14z4">
    <w:name w:val="WW8Num14z4"/>
    <w:uiPriority w:val="99"/>
    <w:rsid w:val="00D706A9"/>
  </w:style>
  <w:style w:type="character" w:customStyle="1" w:styleId="WW8Num14z5">
    <w:name w:val="WW8Num14z5"/>
    <w:uiPriority w:val="99"/>
    <w:rsid w:val="00D706A9"/>
  </w:style>
  <w:style w:type="character" w:customStyle="1" w:styleId="WW8Num14z6">
    <w:name w:val="WW8Num14z6"/>
    <w:uiPriority w:val="99"/>
    <w:rsid w:val="00D706A9"/>
  </w:style>
  <w:style w:type="character" w:customStyle="1" w:styleId="WW8Num14z7">
    <w:name w:val="WW8Num14z7"/>
    <w:uiPriority w:val="99"/>
    <w:rsid w:val="00D706A9"/>
  </w:style>
  <w:style w:type="character" w:customStyle="1" w:styleId="WW8Num14z8">
    <w:name w:val="WW8Num14z8"/>
    <w:uiPriority w:val="99"/>
    <w:rsid w:val="00D706A9"/>
  </w:style>
  <w:style w:type="character" w:customStyle="1" w:styleId="WW8Num16z1">
    <w:name w:val="WW8Num16z1"/>
    <w:uiPriority w:val="99"/>
    <w:rsid w:val="00D706A9"/>
  </w:style>
  <w:style w:type="character" w:customStyle="1" w:styleId="WW8Num16z2">
    <w:name w:val="WW8Num16z2"/>
    <w:uiPriority w:val="99"/>
    <w:rsid w:val="00D706A9"/>
  </w:style>
  <w:style w:type="character" w:customStyle="1" w:styleId="WW8Num16z3">
    <w:name w:val="WW8Num16z3"/>
    <w:uiPriority w:val="99"/>
    <w:rsid w:val="00D706A9"/>
  </w:style>
  <w:style w:type="character" w:customStyle="1" w:styleId="WW8Num16z4">
    <w:name w:val="WW8Num16z4"/>
    <w:uiPriority w:val="99"/>
    <w:rsid w:val="00D706A9"/>
  </w:style>
  <w:style w:type="character" w:customStyle="1" w:styleId="WW8Num16z5">
    <w:name w:val="WW8Num16z5"/>
    <w:uiPriority w:val="99"/>
    <w:rsid w:val="00D706A9"/>
  </w:style>
  <w:style w:type="character" w:customStyle="1" w:styleId="WW8Num16z6">
    <w:name w:val="WW8Num16z6"/>
    <w:uiPriority w:val="99"/>
    <w:rsid w:val="00D706A9"/>
  </w:style>
  <w:style w:type="character" w:customStyle="1" w:styleId="WW8Num16z7">
    <w:name w:val="WW8Num16z7"/>
    <w:uiPriority w:val="99"/>
    <w:rsid w:val="00D706A9"/>
  </w:style>
  <w:style w:type="character" w:customStyle="1" w:styleId="WW8Num16z8">
    <w:name w:val="WW8Num16z8"/>
    <w:uiPriority w:val="99"/>
    <w:rsid w:val="00D706A9"/>
  </w:style>
  <w:style w:type="character" w:customStyle="1" w:styleId="WW8Num18z1">
    <w:name w:val="WW8Num18z1"/>
    <w:uiPriority w:val="99"/>
    <w:rsid w:val="00D706A9"/>
  </w:style>
  <w:style w:type="character" w:customStyle="1" w:styleId="WW8Num18z2">
    <w:name w:val="WW8Num18z2"/>
    <w:uiPriority w:val="99"/>
    <w:rsid w:val="00D706A9"/>
  </w:style>
  <w:style w:type="character" w:customStyle="1" w:styleId="WW8Num18z3">
    <w:name w:val="WW8Num18z3"/>
    <w:uiPriority w:val="99"/>
    <w:rsid w:val="00D706A9"/>
  </w:style>
  <w:style w:type="character" w:customStyle="1" w:styleId="WW8Num18z4">
    <w:name w:val="WW8Num18z4"/>
    <w:uiPriority w:val="99"/>
    <w:rsid w:val="00D706A9"/>
  </w:style>
  <w:style w:type="character" w:customStyle="1" w:styleId="WW8Num18z5">
    <w:name w:val="WW8Num18z5"/>
    <w:uiPriority w:val="99"/>
    <w:rsid w:val="00D706A9"/>
  </w:style>
  <w:style w:type="character" w:customStyle="1" w:styleId="WW8Num18z6">
    <w:name w:val="WW8Num18z6"/>
    <w:uiPriority w:val="99"/>
    <w:rsid w:val="00D706A9"/>
  </w:style>
  <w:style w:type="character" w:customStyle="1" w:styleId="WW8Num18z7">
    <w:name w:val="WW8Num18z7"/>
    <w:uiPriority w:val="99"/>
    <w:rsid w:val="00D706A9"/>
  </w:style>
  <w:style w:type="character" w:customStyle="1" w:styleId="WW8Num18z8">
    <w:name w:val="WW8Num18z8"/>
    <w:uiPriority w:val="99"/>
    <w:rsid w:val="00D706A9"/>
  </w:style>
  <w:style w:type="character" w:customStyle="1" w:styleId="WW8Num19z1">
    <w:name w:val="WW8Num19z1"/>
    <w:uiPriority w:val="99"/>
    <w:rsid w:val="00D706A9"/>
  </w:style>
  <w:style w:type="character" w:customStyle="1" w:styleId="WW8Num19z2">
    <w:name w:val="WW8Num19z2"/>
    <w:uiPriority w:val="99"/>
    <w:rsid w:val="00D706A9"/>
  </w:style>
  <w:style w:type="character" w:customStyle="1" w:styleId="WW8Num19z3">
    <w:name w:val="WW8Num19z3"/>
    <w:uiPriority w:val="99"/>
    <w:rsid w:val="00D706A9"/>
  </w:style>
  <w:style w:type="character" w:customStyle="1" w:styleId="WW8Num19z4">
    <w:name w:val="WW8Num19z4"/>
    <w:uiPriority w:val="99"/>
    <w:rsid w:val="00D706A9"/>
  </w:style>
  <w:style w:type="character" w:customStyle="1" w:styleId="WW8Num19z5">
    <w:name w:val="WW8Num19z5"/>
    <w:uiPriority w:val="99"/>
    <w:rsid w:val="00D706A9"/>
  </w:style>
  <w:style w:type="character" w:customStyle="1" w:styleId="WW8Num19z6">
    <w:name w:val="WW8Num19z6"/>
    <w:uiPriority w:val="99"/>
    <w:rsid w:val="00D706A9"/>
  </w:style>
  <w:style w:type="character" w:customStyle="1" w:styleId="WW8Num19z7">
    <w:name w:val="WW8Num19z7"/>
    <w:uiPriority w:val="99"/>
    <w:rsid w:val="00D706A9"/>
  </w:style>
  <w:style w:type="character" w:customStyle="1" w:styleId="WW8Num19z8">
    <w:name w:val="WW8Num19z8"/>
    <w:uiPriority w:val="99"/>
    <w:rsid w:val="00D706A9"/>
  </w:style>
  <w:style w:type="character" w:customStyle="1" w:styleId="WW8Num20z1">
    <w:name w:val="WW8Num20z1"/>
    <w:uiPriority w:val="99"/>
    <w:rsid w:val="00D706A9"/>
  </w:style>
  <w:style w:type="character" w:customStyle="1" w:styleId="WW8Num20z2">
    <w:name w:val="WW8Num20z2"/>
    <w:uiPriority w:val="99"/>
    <w:rsid w:val="00D706A9"/>
  </w:style>
  <w:style w:type="character" w:customStyle="1" w:styleId="WW8Num20z3">
    <w:name w:val="WW8Num20z3"/>
    <w:uiPriority w:val="99"/>
    <w:rsid w:val="00D706A9"/>
  </w:style>
  <w:style w:type="character" w:customStyle="1" w:styleId="WW8Num20z4">
    <w:name w:val="WW8Num20z4"/>
    <w:uiPriority w:val="99"/>
    <w:rsid w:val="00D706A9"/>
  </w:style>
  <w:style w:type="character" w:customStyle="1" w:styleId="WW8Num20z5">
    <w:name w:val="WW8Num20z5"/>
    <w:uiPriority w:val="99"/>
    <w:rsid w:val="00D706A9"/>
  </w:style>
  <w:style w:type="character" w:customStyle="1" w:styleId="WW8Num20z6">
    <w:name w:val="WW8Num20z6"/>
    <w:uiPriority w:val="99"/>
    <w:rsid w:val="00D706A9"/>
  </w:style>
  <w:style w:type="character" w:customStyle="1" w:styleId="WW8Num20z7">
    <w:name w:val="WW8Num20z7"/>
    <w:uiPriority w:val="99"/>
    <w:rsid w:val="00D706A9"/>
  </w:style>
  <w:style w:type="character" w:customStyle="1" w:styleId="WW8Num20z8">
    <w:name w:val="WW8Num20z8"/>
    <w:uiPriority w:val="99"/>
    <w:rsid w:val="00D706A9"/>
  </w:style>
  <w:style w:type="character" w:customStyle="1" w:styleId="WW8Num21z1">
    <w:name w:val="WW8Num21z1"/>
    <w:uiPriority w:val="99"/>
    <w:rsid w:val="00D706A9"/>
  </w:style>
  <w:style w:type="character" w:customStyle="1" w:styleId="WW8Num21z2">
    <w:name w:val="WW8Num21z2"/>
    <w:uiPriority w:val="99"/>
    <w:rsid w:val="00D706A9"/>
  </w:style>
  <w:style w:type="character" w:customStyle="1" w:styleId="WW8Num21z3">
    <w:name w:val="WW8Num21z3"/>
    <w:uiPriority w:val="99"/>
    <w:rsid w:val="00D706A9"/>
  </w:style>
  <w:style w:type="character" w:customStyle="1" w:styleId="WW8Num21z4">
    <w:name w:val="WW8Num21z4"/>
    <w:uiPriority w:val="99"/>
    <w:rsid w:val="00D706A9"/>
  </w:style>
  <w:style w:type="character" w:customStyle="1" w:styleId="WW8Num21z5">
    <w:name w:val="WW8Num21z5"/>
    <w:uiPriority w:val="99"/>
    <w:rsid w:val="00D706A9"/>
  </w:style>
  <w:style w:type="character" w:customStyle="1" w:styleId="WW8Num21z6">
    <w:name w:val="WW8Num21z6"/>
    <w:uiPriority w:val="99"/>
    <w:rsid w:val="00D706A9"/>
  </w:style>
  <w:style w:type="character" w:customStyle="1" w:styleId="WW8Num21z7">
    <w:name w:val="WW8Num21z7"/>
    <w:uiPriority w:val="99"/>
    <w:rsid w:val="00D706A9"/>
  </w:style>
  <w:style w:type="character" w:customStyle="1" w:styleId="WW8Num21z8">
    <w:name w:val="WW8Num21z8"/>
    <w:uiPriority w:val="99"/>
    <w:rsid w:val="00D706A9"/>
  </w:style>
  <w:style w:type="character" w:customStyle="1" w:styleId="WW8Num22z1">
    <w:name w:val="WW8Num22z1"/>
    <w:uiPriority w:val="99"/>
    <w:rsid w:val="00D706A9"/>
    <w:rPr>
      <w:rFonts w:ascii="Courier New" w:hAnsi="Courier New"/>
    </w:rPr>
  </w:style>
  <w:style w:type="character" w:customStyle="1" w:styleId="WW8Num22z2">
    <w:name w:val="WW8Num22z2"/>
    <w:uiPriority w:val="99"/>
    <w:rsid w:val="00D706A9"/>
    <w:rPr>
      <w:rFonts w:ascii="Wingdings" w:hAnsi="Wingdings"/>
    </w:rPr>
  </w:style>
  <w:style w:type="character" w:customStyle="1" w:styleId="WW8Num22z3">
    <w:name w:val="WW8Num22z3"/>
    <w:uiPriority w:val="99"/>
    <w:rsid w:val="00D706A9"/>
    <w:rPr>
      <w:rFonts w:ascii="Symbol" w:hAnsi="Symbol"/>
    </w:rPr>
  </w:style>
  <w:style w:type="character" w:customStyle="1" w:styleId="WW8Num24z1">
    <w:name w:val="WW8Num24z1"/>
    <w:uiPriority w:val="99"/>
    <w:rsid w:val="00D706A9"/>
  </w:style>
  <w:style w:type="character" w:customStyle="1" w:styleId="WW8Num24z2">
    <w:name w:val="WW8Num24z2"/>
    <w:uiPriority w:val="99"/>
    <w:rsid w:val="00D706A9"/>
  </w:style>
  <w:style w:type="character" w:customStyle="1" w:styleId="WW8Num24z3">
    <w:name w:val="WW8Num24z3"/>
    <w:uiPriority w:val="99"/>
    <w:rsid w:val="00D706A9"/>
  </w:style>
  <w:style w:type="character" w:customStyle="1" w:styleId="WW8Num24z4">
    <w:name w:val="WW8Num24z4"/>
    <w:uiPriority w:val="99"/>
    <w:rsid w:val="00D706A9"/>
  </w:style>
  <w:style w:type="character" w:customStyle="1" w:styleId="WW8Num24z5">
    <w:name w:val="WW8Num24z5"/>
    <w:uiPriority w:val="99"/>
    <w:rsid w:val="00D706A9"/>
  </w:style>
  <w:style w:type="character" w:customStyle="1" w:styleId="WW8Num24z6">
    <w:name w:val="WW8Num24z6"/>
    <w:uiPriority w:val="99"/>
    <w:rsid w:val="00D706A9"/>
  </w:style>
  <w:style w:type="character" w:customStyle="1" w:styleId="WW8Num24z7">
    <w:name w:val="WW8Num24z7"/>
    <w:uiPriority w:val="99"/>
    <w:rsid w:val="00D706A9"/>
  </w:style>
  <w:style w:type="character" w:customStyle="1" w:styleId="WW8Num24z8">
    <w:name w:val="WW8Num24z8"/>
    <w:uiPriority w:val="99"/>
    <w:rsid w:val="00D706A9"/>
  </w:style>
  <w:style w:type="character" w:customStyle="1" w:styleId="WW8Num27z1">
    <w:name w:val="WW8Num27z1"/>
    <w:uiPriority w:val="99"/>
    <w:rsid w:val="00D706A9"/>
  </w:style>
  <w:style w:type="character" w:customStyle="1" w:styleId="WW8Num27z2">
    <w:name w:val="WW8Num27z2"/>
    <w:uiPriority w:val="99"/>
    <w:rsid w:val="00D706A9"/>
  </w:style>
  <w:style w:type="character" w:customStyle="1" w:styleId="WW8Num27z3">
    <w:name w:val="WW8Num27z3"/>
    <w:uiPriority w:val="99"/>
    <w:rsid w:val="00D706A9"/>
  </w:style>
  <w:style w:type="character" w:customStyle="1" w:styleId="WW8Num27z4">
    <w:name w:val="WW8Num27z4"/>
    <w:uiPriority w:val="99"/>
    <w:rsid w:val="00D706A9"/>
  </w:style>
  <w:style w:type="character" w:customStyle="1" w:styleId="WW8Num27z5">
    <w:name w:val="WW8Num27z5"/>
    <w:uiPriority w:val="99"/>
    <w:rsid w:val="00D706A9"/>
  </w:style>
  <w:style w:type="character" w:customStyle="1" w:styleId="WW8Num27z6">
    <w:name w:val="WW8Num27z6"/>
    <w:uiPriority w:val="99"/>
    <w:rsid w:val="00D706A9"/>
  </w:style>
  <w:style w:type="character" w:customStyle="1" w:styleId="WW8Num27z7">
    <w:name w:val="WW8Num27z7"/>
    <w:uiPriority w:val="99"/>
    <w:rsid w:val="00D706A9"/>
  </w:style>
  <w:style w:type="character" w:customStyle="1" w:styleId="WW8Num27z8">
    <w:name w:val="WW8Num27z8"/>
    <w:uiPriority w:val="99"/>
    <w:rsid w:val="00D706A9"/>
  </w:style>
  <w:style w:type="character" w:customStyle="1" w:styleId="12">
    <w:name w:val="Основной шрифт абзаца1"/>
    <w:uiPriority w:val="99"/>
    <w:rsid w:val="00D706A9"/>
  </w:style>
  <w:style w:type="character" w:customStyle="1" w:styleId="af">
    <w:name w:val="Верхний колонтитул Знак"/>
    <w:uiPriority w:val="99"/>
    <w:rsid w:val="00D706A9"/>
    <w:rPr>
      <w:rFonts w:ascii="Times New Roman" w:hAnsi="Times New Roman"/>
      <w:sz w:val="24"/>
    </w:rPr>
  </w:style>
  <w:style w:type="character" w:styleId="af0">
    <w:name w:val="page number"/>
    <w:uiPriority w:val="99"/>
    <w:rsid w:val="00D706A9"/>
    <w:rPr>
      <w:rFonts w:cs="Times New Roman"/>
    </w:rPr>
  </w:style>
  <w:style w:type="character" w:customStyle="1" w:styleId="af1">
    <w:name w:val="Нижний колонтитул Знак"/>
    <w:uiPriority w:val="99"/>
    <w:rsid w:val="00D706A9"/>
    <w:rPr>
      <w:rFonts w:ascii="Times New Roman" w:hAnsi="Times New Roman"/>
      <w:sz w:val="24"/>
    </w:rPr>
  </w:style>
  <w:style w:type="character" w:customStyle="1" w:styleId="30">
    <w:name w:val="Стиль3 Знак"/>
    <w:uiPriority w:val="99"/>
    <w:rsid w:val="00D706A9"/>
    <w:rPr>
      <w:rFonts w:ascii="Arial" w:hAnsi="Arial"/>
      <w:sz w:val="24"/>
    </w:rPr>
  </w:style>
  <w:style w:type="character" w:customStyle="1" w:styleId="22">
    <w:name w:val="Основной текст с отступом 2 Знак"/>
    <w:uiPriority w:val="99"/>
    <w:rsid w:val="00D706A9"/>
    <w:rPr>
      <w:rFonts w:ascii="Times New Roman" w:hAnsi="Times New Roman"/>
      <w:sz w:val="24"/>
    </w:rPr>
  </w:style>
  <w:style w:type="character" w:styleId="af2">
    <w:name w:val="FollowedHyperlink"/>
    <w:uiPriority w:val="99"/>
    <w:rsid w:val="00D706A9"/>
    <w:rPr>
      <w:rFonts w:cs="Times New Roman"/>
      <w:color w:val="800080"/>
      <w:u w:val="single"/>
    </w:rPr>
  </w:style>
  <w:style w:type="character" w:customStyle="1" w:styleId="af3">
    <w:name w:val="Схема документа Знак"/>
    <w:uiPriority w:val="99"/>
    <w:rsid w:val="00D706A9"/>
    <w:rPr>
      <w:rFonts w:ascii="Tahoma" w:hAnsi="Tahoma"/>
      <w:sz w:val="16"/>
    </w:rPr>
  </w:style>
  <w:style w:type="character" w:customStyle="1" w:styleId="af4">
    <w:name w:val="Подзаголовок Знак"/>
    <w:uiPriority w:val="99"/>
    <w:rsid w:val="00D706A9"/>
    <w:rPr>
      <w:rFonts w:ascii="Cambria" w:hAnsi="Cambria"/>
      <w:i/>
      <w:color w:val="4F81BD"/>
      <w:spacing w:val="15"/>
      <w:sz w:val="24"/>
    </w:rPr>
  </w:style>
  <w:style w:type="character" w:customStyle="1" w:styleId="af5">
    <w:name w:val="Символ сноски"/>
    <w:uiPriority w:val="99"/>
    <w:rsid w:val="00D706A9"/>
    <w:rPr>
      <w:vertAlign w:val="superscript"/>
    </w:rPr>
  </w:style>
  <w:style w:type="character" w:customStyle="1" w:styleId="af6">
    <w:name w:val="Гипертекстовая ссылка"/>
    <w:uiPriority w:val="99"/>
    <w:rsid w:val="00D706A9"/>
    <w:rPr>
      <w:b/>
      <w:color w:val="008000"/>
    </w:rPr>
  </w:style>
  <w:style w:type="character" w:customStyle="1" w:styleId="af7">
    <w:name w:val="Цветовое выделение"/>
    <w:uiPriority w:val="99"/>
    <w:rsid w:val="00D706A9"/>
    <w:rPr>
      <w:b/>
      <w:color w:val="000080"/>
    </w:rPr>
  </w:style>
  <w:style w:type="character" w:styleId="af8">
    <w:name w:val="Strong"/>
    <w:uiPriority w:val="99"/>
    <w:qFormat/>
    <w:rsid w:val="00D706A9"/>
    <w:rPr>
      <w:rFonts w:cs="Times New Roman"/>
      <w:b/>
      <w:color w:val="333333"/>
    </w:rPr>
  </w:style>
  <w:style w:type="character" w:customStyle="1" w:styleId="13">
    <w:name w:val="Знак примечания1"/>
    <w:uiPriority w:val="99"/>
    <w:rsid w:val="00D706A9"/>
    <w:rPr>
      <w:sz w:val="16"/>
    </w:rPr>
  </w:style>
  <w:style w:type="character" w:customStyle="1" w:styleId="af9">
    <w:name w:val="Тема примечания Знак"/>
    <w:uiPriority w:val="99"/>
    <w:rsid w:val="00D706A9"/>
    <w:rPr>
      <w:rFonts w:ascii="Times New Roman" w:hAnsi="Times New Roman"/>
      <w:b/>
    </w:rPr>
  </w:style>
  <w:style w:type="character" w:customStyle="1" w:styleId="u">
    <w:name w:val="u"/>
    <w:uiPriority w:val="99"/>
    <w:rsid w:val="00D706A9"/>
    <w:rPr>
      <w:rFonts w:cs="Times New Roman"/>
    </w:rPr>
  </w:style>
  <w:style w:type="character" w:customStyle="1" w:styleId="afa">
    <w:name w:val="Часть Знак"/>
    <w:uiPriority w:val="99"/>
    <w:rsid w:val="00D706A9"/>
    <w:rPr>
      <w:rFonts w:eastAsia="Times New Roman"/>
      <w:sz w:val="24"/>
      <w:lang w:val="ru-RU"/>
    </w:rPr>
  </w:style>
  <w:style w:type="character" w:customStyle="1" w:styleId="afb">
    <w:name w:val="Ссылка указателя"/>
    <w:uiPriority w:val="99"/>
    <w:rsid w:val="00D706A9"/>
  </w:style>
  <w:style w:type="paragraph" w:customStyle="1" w:styleId="14">
    <w:name w:val="Заголовок1"/>
    <w:basedOn w:val="a"/>
    <w:next w:val="afc"/>
    <w:uiPriority w:val="99"/>
    <w:rsid w:val="00D706A9"/>
    <w:pPr>
      <w:keepNext/>
      <w:spacing w:before="240" w:after="120"/>
    </w:pPr>
    <w:rPr>
      <w:rFonts w:ascii="Arial" w:eastAsia="Microsoft YaHei" w:hAnsi="Arial" w:cs="Mangal"/>
      <w:sz w:val="28"/>
      <w:szCs w:val="28"/>
    </w:rPr>
  </w:style>
  <w:style w:type="paragraph" w:styleId="afc">
    <w:name w:val="Body Text"/>
    <w:basedOn w:val="a"/>
    <w:link w:val="afd"/>
    <w:uiPriority w:val="99"/>
    <w:rsid w:val="00D706A9"/>
    <w:pPr>
      <w:spacing w:after="120"/>
    </w:pPr>
  </w:style>
  <w:style w:type="character" w:customStyle="1" w:styleId="afd">
    <w:name w:val="Основной текст Знак"/>
    <w:link w:val="afc"/>
    <w:uiPriority w:val="99"/>
    <w:locked/>
    <w:rsid w:val="00D706A9"/>
    <w:rPr>
      <w:rFonts w:ascii="Times New Roman" w:hAnsi="Times New Roman" w:cs="Times New Roman"/>
      <w:sz w:val="24"/>
      <w:szCs w:val="24"/>
      <w:lang w:eastAsia="zh-CN"/>
    </w:rPr>
  </w:style>
  <w:style w:type="paragraph" w:styleId="afe">
    <w:name w:val="List"/>
    <w:basedOn w:val="afc"/>
    <w:uiPriority w:val="99"/>
    <w:rsid w:val="00D706A9"/>
    <w:rPr>
      <w:rFonts w:cs="Mangal"/>
    </w:rPr>
  </w:style>
  <w:style w:type="paragraph" w:styleId="aff">
    <w:name w:val="caption"/>
    <w:basedOn w:val="a"/>
    <w:uiPriority w:val="99"/>
    <w:qFormat/>
    <w:rsid w:val="00D706A9"/>
    <w:pPr>
      <w:suppressLineNumbers/>
      <w:spacing w:before="120" w:after="120"/>
    </w:pPr>
    <w:rPr>
      <w:rFonts w:cs="Mangal"/>
      <w:i/>
      <w:iCs/>
    </w:rPr>
  </w:style>
  <w:style w:type="paragraph" w:customStyle="1" w:styleId="31">
    <w:name w:val="Указатель3"/>
    <w:basedOn w:val="a"/>
    <w:uiPriority w:val="99"/>
    <w:rsid w:val="00D706A9"/>
    <w:pPr>
      <w:suppressLineNumbers/>
    </w:pPr>
    <w:rPr>
      <w:rFonts w:cs="Mangal"/>
    </w:rPr>
  </w:style>
  <w:style w:type="paragraph" w:customStyle="1" w:styleId="23">
    <w:name w:val="Название объекта2"/>
    <w:basedOn w:val="a"/>
    <w:uiPriority w:val="99"/>
    <w:rsid w:val="00D706A9"/>
    <w:pPr>
      <w:suppressLineNumbers/>
      <w:spacing w:before="120" w:after="120"/>
    </w:pPr>
    <w:rPr>
      <w:rFonts w:cs="Mangal"/>
      <w:i/>
      <w:iCs/>
    </w:rPr>
  </w:style>
  <w:style w:type="paragraph" w:customStyle="1" w:styleId="24">
    <w:name w:val="Указатель2"/>
    <w:basedOn w:val="a"/>
    <w:uiPriority w:val="99"/>
    <w:rsid w:val="00D706A9"/>
    <w:pPr>
      <w:suppressLineNumbers/>
    </w:pPr>
    <w:rPr>
      <w:rFonts w:cs="Mangal"/>
    </w:rPr>
  </w:style>
  <w:style w:type="paragraph" w:customStyle="1" w:styleId="15">
    <w:name w:val="Название объекта1"/>
    <w:basedOn w:val="a"/>
    <w:uiPriority w:val="99"/>
    <w:rsid w:val="00D706A9"/>
    <w:pPr>
      <w:suppressLineNumbers/>
      <w:spacing w:before="120" w:after="120"/>
    </w:pPr>
    <w:rPr>
      <w:rFonts w:cs="Mangal"/>
      <w:i/>
      <w:iCs/>
    </w:rPr>
  </w:style>
  <w:style w:type="paragraph" w:customStyle="1" w:styleId="16">
    <w:name w:val="Указатель1"/>
    <w:basedOn w:val="a"/>
    <w:uiPriority w:val="99"/>
    <w:rsid w:val="00D706A9"/>
    <w:pPr>
      <w:suppressLineNumbers/>
    </w:pPr>
    <w:rPr>
      <w:rFonts w:cs="Mangal"/>
    </w:rPr>
  </w:style>
  <w:style w:type="paragraph" w:styleId="aff0">
    <w:name w:val="header"/>
    <w:basedOn w:val="a"/>
    <w:link w:val="17"/>
    <w:uiPriority w:val="99"/>
    <w:rsid w:val="00D706A9"/>
  </w:style>
  <w:style w:type="character" w:customStyle="1" w:styleId="17">
    <w:name w:val="Верхний колонтитул Знак1"/>
    <w:link w:val="aff0"/>
    <w:uiPriority w:val="99"/>
    <w:locked/>
    <w:rsid w:val="00D706A9"/>
    <w:rPr>
      <w:rFonts w:ascii="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link w:val="aff1"/>
    <w:uiPriority w:val="99"/>
    <w:locked/>
    <w:rsid w:val="00D706A9"/>
    <w:rPr>
      <w:rFonts w:ascii="Times New Roman" w:hAnsi="Times New Roman" w:cs="Times New Roman"/>
      <w:sz w:val="24"/>
      <w:szCs w:val="24"/>
      <w:lang w:eastAsia="zh-CN"/>
    </w:rPr>
  </w:style>
  <w:style w:type="paragraph" w:customStyle="1" w:styleId="ConsPlusNormal">
    <w:name w:val="ConsPlusNormal"/>
    <w:link w:val="ConsPlusNormal0"/>
    <w:rsid w:val="00D706A9"/>
    <w:pPr>
      <w:widowControl w:val="0"/>
      <w:tabs>
        <w:tab w:val="num" w:pos="0"/>
      </w:tabs>
      <w:suppressAutoHyphens/>
      <w:autoSpaceDE w:val="0"/>
      <w:ind w:firstLine="720"/>
      <w:outlineLvl w:val="1"/>
    </w:pPr>
    <w:rPr>
      <w:rFonts w:ascii="Arial" w:eastAsia="Times New Roman" w:hAnsi="Arial" w:cs="Arial"/>
      <w:sz w:val="22"/>
      <w:szCs w:val="22"/>
      <w:lang w:eastAsia="zh-CN"/>
    </w:rPr>
  </w:style>
  <w:style w:type="paragraph" w:customStyle="1" w:styleId="19">
    <w:name w:val="Стиль1"/>
    <w:basedOn w:val="a"/>
    <w:uiPriority w:val="99"/>
    <w:rsid w:val="00D706A9"/>
    <w:pPr>
      <w:keepNext/>
      <w:keepLines/>
      <w:widowControl w:val="0"/>
      <w:suppressLineNumbers/>
      <w:suppressAutoHyphens/>
      <w:spacing w:after="60"/>
      <w:ind w:left="432" w:hanging="432"/>
    </w:pPr>
    <w:rPr>
      <w:b/>
      <w:sz w:val="28"/>
    </w:rPr>
  </w:style>
  <w:style w:type="paragraph" w:styleId="25">
    <w:name w:val="List Number 2"/>
    <w:basedOn w:val="a"/>
    <w:uiPriority w:val="99"/>
    <w:rsid w:val="00D706A9"/>
    <w:pPr>
      <w:ind w:left="432" w:hanging="432"/>
    </w:pPr>
  </w:style>
  <w:style w:type="paragraph" w:customStyle="1" w:styleId="26">
    <w:name w:val="Стиль2"/>
    <w:basedOn w:val="25"/>
    <w:uiPriority w:val="99"/>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uiPriority w:val="99"/>
    <w:rsid w:val="00D706A9"/>
    <w:pPr>
      <w:spacing w:after="120" w:line="480" w:lineRule="auto"/>
      <w:ind w:left="283"/>
    </w:pPr>
  </w:style>
  <w:style w:type="paragraph" w:customStyle="1" w:styleId="32">
    <w:name w:val="Стиль3"/>
    <w:basedOn w:val="210"/>
    <w:uiPriority w:val="99"/>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uiPriority w:val="99"/>
    <w:rsid w:val="00D706A9"/>
    <w:pPr>
      <w:spacing w:after="60"/>
      <w:jc w:val="both"/>
    </w:pPr>
  </w:style>
  <w:style w:type="paragraph" w:customStyle="1" w:styleId="14063">
    <w:name w:val="Стиль 14 пт полужирный По центру Слева:  063 см"/>
    <w:basedOn w:val="1"/>
    <w:uiPriority w:val="99"/>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uiPriority w:val="99"/>
    <w:rsid w:val="00D706A9"/>
    <w:pPr>
      <w:jc w:val="both"/>
    </w:pPr>
    <w:rPr>
      <w:rFonts w:ascii="Times New Roman" w:hAnsi="Times New Roman" w:cs="Times New Roman"/>
      <w:bCs w:val="0"/>
      <w:i w:val="0"/>
      <w:szCs w:val="20"/>
    </w:rPr>
  </w:style>
  <w:style w:type="paragraph" w:customStyle="1" w:styleId="aff2">
    <w:name w:val="Стиль По ширине"/>
    <w:basedOn w:val="2"/>
    <w:uiPriority w:val="99"/>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uiPriority w:val="99"/>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uiPriority w:val="99"/>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uiPriority w:val="99"/>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uiPriority w:val="99"/>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uiPriority w:val="99"/>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uiPriority w:val="99"/>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uiPriority w:val="99"/>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uiPriority w:val="99"/>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uiPriority w:val="99"/>
    <w:rsid w:val="00D706A9"/>
    <w:pPr>
      <w:keepLines/>
      <w:spacing w:before="480" w:after="0" w:line="276" w:lineRule="auto"/>
    </w:pPr>
    <w:rPr>
      <w:color w:val="365F91"/>
      <w:sz w:val="28"/>
      <w:szCs w:val="28"/>
    </w:rPr>
  </w:style>
  <w:style w:type="paragraph" w:styleId="1b">
    <w:name w:val="toc 1"/>
    <w:basedOn w:val="a"/>
    <w:next w:val="a"/>
    <w:uiPriority w:val="99"/>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uiPriority w:val="99"/>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uiPriority w:val="99"/>
    <w:rsid w:val="00D706A9"/>
    <w:pPr>
      <w:ind w:firstLine="708"/>
    </w:pPr>
    <w:rPr>
      <w:rFonts w:ascii="Times New Roman" w:hAnsi="Times New Roman" w:cs="Times New Roman"/>
      <w:b w:val="0"/>
      <w:bCs w:val="0"/>
      <w:i w:val="0"/>
      <w:iCs w:val="0"/>
    </w:rPr>
  </w:style>
  <w:style w:type="paragraph" w:customStyle="1" w:styleId="6">
    <w:name w:val="Стиль Перед:  6 пт"/>
    <w:basedOn w:val="2"/>
    <w:uiPriority w:val="99"/>
    <w:rsid w:val="00D706A9"/>
    <w:pPr>
      <w:spacing w:before="120"/>
    </w:pPr>
    <w:rPr>
      <w:rFonts w:ascii="Times New Roman" w:hAnsi="Times New Roman" w:cs="Times New Roman"/>
      <w:i w:val="0"/>
      <w:szCs w:val="20"/>
    </w:rPr>
  </w:style>
  <w:style w:type="paragraph" w:styleId="aff3">
    <w:name w:val="Revision"/>
    <w:uiPriority w:val="99"/>
    <w:rsid w:val="00D706A9"/>
    <w:pPr>
      <w:suppressAutoHyphens/>
    </w:pPr>
    <w:rPr>
      <w:rFonts w:ascii="Times New Roman" w:eastAsia="Times New Roman" w:hAnsi="Times New Roman"/>
      <w:sz w:val="24"/>
      <w:szCs w:val="24"/>
      <w:lang w:eastAsia="zh-CN"/>
    </w:rPr>
  </w:style>
  <w:style w:type="paragraph" w:customStyle="1" w:styleId="1c">
    <w:name w:val="Схема документа1"/>
    <w:basedOn w:val="a"/>
    <w:uiPriority w:val="99"/>
    <w:rsid w:val="00D706A9"/>
    <w:rPr>
      <w:rFonts w:ascii="Tahoma" w:hAnsi="Tahoma" w:cs="Tahoma"/>
      <w:sz w:val="16"/>
      <w:szCs w:val="16"/>
    </w:rPr>
  </w:style>
  <w:style w:type="paragraph" w:customStyle="1" w:styleId="4">
    <w:name w:val="Стиль4"/>
    <w:basedOn w:val="1"/>
    <w:uiPriority w:val="99"/>
    <w:rsid w:val="00D706A9"/>
    <w:rPr>
      <w:rFonts w:ascii="Arial Narrow" w:hAnsi="Arial Narrow" w:cs="Arial Narrow"/>
      <w:sz w:val="28"/>
    </w:rPr>
  </w:style>
  <w:style w:type="paragraph" w:customStyle="1" w:styleId="5">
    <w:name w:val="Стиль5"/>
    <w:basedOn w:val="4"/>
    <w:uiPriority w:val="99"/>
    <w:rsid w:val="00D706A9"/>
    <w:rPr>
      <w:szCs w:val="28"/>
    </w:rPr>
  </w:style>
  <w:style w:type="paragraph" w:styleId="aff4">
    <w:name w:val="Subtitle"/>
    <w:basedOn w:val="a"/>
    <w:next w:val="a"/>
    <w:link w:val="1d"/>
    <w:uiPriority w:val="99"/>
    <w:qFormat/>
    <w:rsid w:val="00D706A9"/>
    <w:rPr>
      <w:rFonts w:ascii="Cambria" w:hAnsi="Cambria"/>
      <w:i/>
      <w:iCs/>
      <w:color w:val="4F81BD"/>
      <w:spacing w:val="15"/>
    </w:rPr>
  </w:style>
  <w:style w:type="character" w:customStyle="1" w:styleId="1d">
    <w:name w:val="Подзаголовок Знак1"/>
    <w:link w:val="aff4"/>
    <w:uiPriority w:val="99"/>
    <w:locked/>
    <w:rsid w:val="00D706A9"/>
    <w:rPr>
      <w:rFonts w:ascii="Cambria" w:hAnsi="Cambria" w:cs="Times New Roman"/>
      <w:i/>
      <w:iCs/>
      <w:color w:val="4F81BD"/>
      <w:spacing w:val="15"/>
      <w:sz w:val="24"/>
      <w:szCs w:val="24"/>
      <w:lang w:eastAsia="zh-CN"/>
    </w:rPr>
  </w:style>
  <w:style w:type="paragraph" w:customStyle="1" w:styleId="60">
    <w:name w:val="Стиль6"/>
    <w:basedOn w:val="aff4"/>
    <w:uiPriority w:val="99"/>
    <w:rsid w:val="00D706A9"/>
    <w:rPr>
      <w:rFonts w:ascii="Arial Narrow" w:hAnsi="Arial Narrow" w:cs="Arial Narrow"/>
      <w:color w:val="auto"/>
      <w:sz w:val="28"/>
    </w:rPr>
  </w:style>
  <w:style w:type="paragraph" w:styleId="33">
    <w:name w:val="toc 3"/>
    <w:basedOn w:val="a"/>
    <w:next w:val="a"/>
    <w:uiPriority w:val="99"/>
    <w:rsid w:val="00D706A9"/>
    <w:pPr>
      <w:spacing w:after="100" w:line="276" w:lineRule="auto"/>
      <w:ind w:left="440"/>
    </w:pPr>
    <w:rPr>
      <w:rFonts w:ascii="Calibri" w:hAnsi="Calibri"/>
      <w:sz w:val="22"/>
      <w:szCs w:val="22"/>
    </w:rPr>
  </w:style>
  <w:style w:type="paragraph" w:styleId="40">
    <w:name w:val="toc 4"/>
    <w:basedOn w:val="a"/>
    <w:next w:val="a"/>
    <w:uiPriority w:val="99"/>
    <w:rsid w:val="00D706A9"/>
    <w:pPr>
      <w:spacing w:after="100" w:line="276" w:lineRule="auto"/>
      <w:ind w:left="660"/>
    </w:pPr>
    <w:rPr>
      <w:rFonts w:ascii="Calibri" w:hAnsi="Calibri"/>
      <w:sz w:val="22"/>
      <w:szCs w:val="22"/>
    </w:rPr>
  </w:style>
  <w:style w:type="paragraph" w:styleId="50">
    <w:name w:val="toc 5"/>
    <w:basedOn w:val="a"/>
    <w:next w:val="a"/>
    <w:uiPriority w:val="99"/>
    <w:rsid w:val="00D706A9"/>
    <w:pPr>
      <w:spacing w:after="100" w:line="276" w:lineRule="auto"/>
      <w:ind w:left="880"/>
    </w:pPr>
    <w:rPr>
      <w:rFonts w:ascii="Calibri" w:hAnsi="Calibri"/>
      <w:sz w:val="22"/>
      <w:szCs w:val="22"/>
    </w:rPr>
  </w:style>
  <w:style w:type="paragraph" w:styleId="61">
    <w:name w:val="toc 6"/>
    <w:basedOn w:val="a"/>
    <w:next w:val="a"/>
    <w:uiPriority w:val="99"/>
    <w:rsid w:val="00D706A9"/>
    <w:pPr>
      <w:spacing w:after="100" w:line="276" w:lineRule="auto"/>
      <w:ind w:left="1100"/>
    </w:pPr>
    <w:rPr>
      <w:rFonts w:ascii="Calibri" w:hAnsi="Calibri"/>
      <w:sz w:val="22"/>
      <w:szCs w:val="22"/>
    </w:rPr>
  </w:style>
  <w:style w:type="paragraph" w:styleId="7">
    <w:name w:val="toc 7"/>
    <w:basedOn w:val="a"/>
    <w:next w:val="a"/>
    <w:uiPriority w:val="99"/>
    <w:rsid w:val="00D706A9"/>
    <w:pPr>
      <w:spacing w:after="100" w:line="276" w:lineRule="auto"/>
      <w:ind w:left="1320"/>
    </w:pPr>
    <w:rPr>
      <w:rFonts w:ascii="Calibri" w:hAnsi="Calibri"/>
      <w:sz w:val="22"/>
      <w:szCs w:val="22"/>
    </w:rPr>
  </w:style>
  <w:style w:type="paragraph" w:styleId="8">
    <w:name w:val="toc 8"/>
    <w:basedOn w:val="a"/>
    <w:next w:val="a"/>
    <w:uiPriority w:val="99"/>
    <w:rsid w:val="00D706A9"/>
    <w:pPr>
      <w:spacing w:after="100" w:line="276" w:lineRule="auto"/>
      <w:ind w:left="1540"/>
    </w:pPr>
    <w:rPr>
      <w:rFonts w:ascii="Calibri" w:hAnsi="Calibri"/>
      <w:sz w:val="22"/>
      <w:szCs w:val="22"/>
    </w:rPr>
  </w:style>
  <w:style w:type="paragraph" w:styleId="9">
    <w:name w:val="toc 9"/>
    <w:basedOn w:val="a"/>
    <w:next w:val="a"/>
    <w:uiPriority w:val="99"/>
    <w:rsid w:val="00D706A9"/>
    <w:pPr>
      <w:spacing w:after="100" w:line="276" w:lineRule="auto"/>
      <w:ind w:left="1760"/>
    </w:pPr>
    <w:rPr>
      <w:rFonts w:ascii="Calibri" w:hAnsi="Calibri"/>
      <w:sz w:val="22"/>
      <w:szCs w:val="22"/>
    </w:rPr>
  </w:style>
  <w:style w:type="paragraph" w:customStyle="1" w:styleId="1e">
    <w:name w:val="Текст примечания1"/>
    <w:basedOn w:val="a"/>
    <w:uiPriority w:val="99"/>
    <w:rsid w:val="00D706A9"/>
    <w:rPr>
      <w:sz w:val="20"/>
      <w:szCs w:val="20"/>
    </w:rPr>
  </w:style>
  <w:style w:type="paragraph" w:styleId="aff5">
    <w:name w:val="annotation subject"/>
    <w:basedOn w:val="1e"/>
    <w:next w:val="1e"/>
    <w:link w:val="1f"/>
    <w:uiPriority w:val="99"/>
    <w:rsid w:val="00D706A9"/>
    <w:rPr>
      <w:b/>
      <w:bCs/>
    </w:rPr>
  </w:style>
  <w:style w:type="character" w:customStyle="1" w:styleId="1f">
    <w:name w:val="Тема примечания Знак1"/>
    <w:link w:val="aff5"/>
    <w:uiPriority w:val="99"/>
    <w:locked/>
    <w:rsid w:val="00D706A9"/>
    <w:rPr>
      <w:rFonts w:ascii="Times New Roman" w:hAnsi="Times New Roman" w:cs="Times New Roman"/>
      <w:b/>
      <w:bCs/>
      <w:sz w:val="20"/>
      <w:szCs w:val="20"/>
      <w:lang w:eastAsia="zh-CN"/>
    </w:rPr>
  </w:style>
  <w:style w:type="paragraph" w:styleId="aff6">
    <w:name w:val="Body Text Indent"/>
    <w:basedOn w:val="a"/>
    <w:link w:val="aff7"/>
    <w:uiPriority w:val="99"/>
    <w:rsid w:val="00D706A9"/>
    <w:pPr>
      <w:spacing w:after="120"/>
      <w:ind w:left="283"/>
    </w:pPr>
  </w:style>
  <w:style w:type="character" w:customStyle="1" w:styleId="aff7">
    <w:name w:val="Основной текст с отступом Знак"/>
    <w:link w:val="aff6"/>
    <w:uiPriority w:val="99"/>
    <w:locked/>
    <w:rsid w:val="00D706A9"/>
    <w:rPr>
      <w:rFonts w:ascii="Times New Roman" w:hAnsi="Times New Roman" w:cs="Times New Roman"/>
      <w:sz w:val="24"/>
      <w:szCs w:val="24"/>
      <w:lang w:eastAsia="zh-CN"/>
    </w:rPr>
  </w:style>
  <w:style w:type="paragraph" w:customStyle="1" w:styleId="-6">
    <w:name w:val="пункт-6"/>
    <w:basedOn w:val="a"/>
    <w:uiPriority w:val="99"/>
    <w:rsid w:val="00D706A9"/>
    <w:pPr>
      <w:tabs>
        <w:tab w:val="left" w:pos="3852"/>
      </w:tabs>
      <w:spacing w:line="288" w:lineRule="auto"/>
      <w:ind w:left="3852" w:hanging="1152"/>
      <w:jc w:val="both"/>
    </w:pPr>
    <w:rPr>
      <w:sz w:val="28"/>
      <w:szCs w:val="28"/>
    </w:rPr>
  </w:style>
  <w:style w:type="paragraph" w:customStyle="1" w:styleId="-60">
    <w:name w:val="Пункт-6"/>
    <w:basedOn w:val="a"/>
    <w:uiPriority w:val="99"/>
    <w:rsid w:val="00D706A9"/>
    <w:pPr>
      <w:tabs>
        <w:tab w:val="left" w:pos="2574"/>
      </w:tabs>
      <w:spacing w:line="288" w:lineRule="auto"/>
      <w:ind w:left="873" w:firstLine="567"/>
      <w:jc w:val="both"/>
    </w:pPr>
    <w:rPr>
      <w:sz w:val="28"/>
    </w:rPr>
  </w:style>
  <w:style w:type="paragraph" w:customStyle="1" w:styleId="34">
    <w:name w:val="Пункт_3"/>
    <w:basedOn w:val="a"/>
    <w:uiPriority w:val="99"/>
    <w:rsid w:val="00D706A9"/>
    <w:pPr>
      <w:tabs>
        <w:tab w:val="left" w:pos="1694"/>
      </w:tabs>
      <w:spacing w:line="360" w:lineRule="auto"/>
      <w:ind w:left="1694" w:hanging="1133"/>
      <w:jc w:val="both"/>
    </w:pPr>
    <w:rPr>
      <w:sz w:val="28"/>
      <w:szCs w:val="20"/>
    </w:rPr>
  </w:style>
  <w:style w:type="paragraph" w:styleId="aff8">
    <w:name w:val="No Spacing"/>
    <w:link w:val="aff9"/>
    <w:uiPriority w:val="99"/>
    <w:qFormat/>
    <w:rsid w:val="00D706A9"/>
    <w:pPr>
      <w:suppressAutoHyphens/>
    </w:pPr>
    <w:rPr>
      <w:rFonts w:ascii="Times New Roman" w:eastAsia="Times New Roman" w:hAnsi="Times New Roman"/>
      <w:sz w:val="24"/>
      <w:szCs w:val="24"/>
      <w:lang w:eastAsia="zh-CN"/>
    </w:rPr>
  </w:style>
  <w:style w:type="paragraph" w:customStyle="1" w:styleId="s1">
    <w:name w:val="s_1"/>
    <w:basedOn w:val="a"/>
    <w:uiPriority w:val="99"/>
    <w:rsid w:val="00D706A9"/>
    <w:pPr>
      <w:spacing w:before="280" w:after="280"/>
    </w:pPr>
  </w:style>
  <w:style w:type="paragraph" w:customStyle="1" w:styleId="affa">
    <w:name w:val="Пункт"/>
    <w:basedOn w:val="a"/>
    <w:uiPriority w:val="99"/>
    <w:rsid w:val="00D706A9"/>
    <w:pPr>
      <w:tabs>
        <w:tab w:val="left" w:pos="1980"/>
      </w:tabs>
      <w:ind w:left="1404" w:hanging="504"/>
      <w:jc w:val="both"/>
    </w:pPr>
    <w:rPr>
      <w:szCs w:val="28"/>
    </w:rPr>
  </w:style>
  <w:style w:type="paragraph" w:customStyle="1" w:styleId="ConsPlusNonformat">
    <w:name w:val="ConsPlusNonformat"/>
    <w:uiPriority w:val="99"/>
    <w:rsid w:val="00D706A9"/>
    <w:pPr>
      <w:widowControl w:val="0"/>
      <w:suppressAutoHyphens/>
      <w:autoSpaceDE w:val="0"/>
    </w:pPr>
    <w:rPr>
      <w:rFonts w:ascii="Courier New" w:eastAsia="Times New Roman" w:hAnsi="Courier New" w:cs="Courier New"/>
      <w:lang w:eastAsia="zh-CN"/>
    </w:rPr>
  </w:style>
  <w:style w:type="paragraph" w:customStyle="1" w:styleId="1f0">
    <w:name w:val="Абзац списка1"/>
    <w:basedOn w:val="a"/>
    <w:uiPriority w:val="99"/>
    <w:rsid w:val="00D706A9"/>
    <w:pPr>
      <w:spacing w:after="200" w:line="276" w:lineRule="auto"/>
      <w:ind w:left="720"/>
    </w:pPr>
    <w:rPr>
      <w:rFonts w:ascii="Calibri" w:hAnsi="Calibri" w:cs="Calibri"/>
      <w:sz w:val="22"/>
      <w:szCs w:val="22"/>
    </w:rPr>
  </w:style>
  <w:style w:type="paragraph" w:customStyle="1" w:styleId="-3">
    <w:name w:val="Пункт-3"/>
    <w:basedOn w:val="a"/>
    <w:uiPriority w:val="99"/>
    <w:rsid w:val="00D706A9"/>
    <w:pPr>
      <w:spacing w:line="288" w:lineRule="auto"/>
      <w:jc w:val="both"/>
    </w:pPr>
    <w:rPr>
      <w:rFonts w:eastAsia="Calibri"/>
      <w:sz w:val="28"/>
    </w:rPr>
  </w:style>
  <w:style w:type="paragraph" w:customStyle="1" w:styleId="-4">
    <w:name w:val="Пункт-4"/>
    <w:basedOn w:val="a"/>
    <w:uiPriority w:val="99"/>
    <w:rsid w:val="00D706A9"/>
    <w:pPr>
      <w:spacing w:line="288" w:lineRule="auto"/>
      <w:jc w:val="both"/>
    </w:pPr>
    <w:rPr>
      <w:rFonts w:eastAsia="Calibri"/>
      <w:sz w:val="28"/>
    </w:rPr>
  </w:style>
  <w:style w:type="paragraph" w:customStyle="1" w:styleId="affb">
    <w:name w:val="Содержимое таблицы"/>
    <w:basedOn w:val="a"/>
    <w:uiPriority w:val="99"/>
    <w:rsid w:val="00D706A9"/>
    <w:pPr>
      <w:suppressLineNumbers/>
    </w:pPr>
  </w:style>
  <w:style w:type="paragraph" w:customStyle="1" w:styleId="affc">
    <w:name w:val="Заголовок таблицы"/>
    <w:basedOn w:val="affb"/>
    <w:uiPriority w:val="99"/>
    <w:rsid w:val="00D706A9"/>
    <w:pPr>
      <w:jc w:val="center"/>
    </w:pPr>
    <w:rPr>
      <w:b/>
      <w:bCs/>
    </w:rPr>
  </w:style>
  <w:style w:type="paragraph" w:customStyle="1" w:styleId="100">
    <w:name w:val="Оглавление 10"/>
    <w:basedOn w:val="16"/>
    <w:uiPriority w:val="99"/>
    <w:rsid w:val="00D706A9"/>
    <w:pPr>
      <w:tabs>
        <w:tab w:val="right" w:leader="dot" w:pos="7091"/>
      </w:tabs>
      <w:ind w:left="2547"/>
    </w:pPr>
  </w:style>
  <w:style w:type="paragraph" w:customStyle="1" w:styleId="affd">
    <w:name w:val="Содержимое врезки"/>
    <w:basedOn w:val="a"/>
    <w:uiPriority w:val="99"/>
    <w:rsid w:val="00D706A9"/>
  </w:style>
  <w:style w:type="table" w:styleId="affe">
    <w:name w:val="Table Grid"/>
    <w:basedOn w:val="a1"/>
    <w:uiPriority w:val="99"/>
    <w:rsid w:val="00D706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uiPriority w:val="99"/>
    <w:rsid w:val="00D706A9"/>
  </w:style>
  <w:style w:type="table" w:customStyle="1" w:styleId="1f1">
    <w:name w:val="Сетка таблицы1"/>
    <w:uiPriority w:val="99"/>
    <w:rsid w:val="00D706A9"/>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rsid w:val="00FD02E3"/>
    <w:pPr>
      <w:spacing w:after="120" w:line="480" w:lineRule="auto"/>
    </w:pPr>
  </w:style>
  <w:style w:type="character" w:customStyle="1" w:styleId="29">
    <w:name w:val="Основной текст 2 Знак"/>
    <w:link w:val="28"/>
    <w:uiPriority w:val="99"/>
    <w:semiHidden/>
    <w:locked/>
    <w:rsid w:val="00FD02E3"/>
    <w:rPr>
      <w:rFonts w:ascii="Times New Roman" w:hAnsi="Times New Roman" w:cs="Times New Roman"/>
      <w:sz w:val="24"/>
      <w:szCs w:val="24"/>
      <w:lang w:eastAsia="zh-CN"/>
    </w:rPr>
  </w:style>
  <w:style w:type="paragraph" w:styleId="HTML0">
    <w:name w:val="HTML Preformatted"/>
    <w:basedOn w:val="a"/>
    <w:link w:val="HTML1"/>
    <w:uiPriority w:val="99"/>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link w:val="HTML0"/>
    <w:uiPriority w:val="99"/>
    <w:locked/>
    <w:rsid w:val="00FD02E3"/>
    <w:rPr>
      <w:rFonts w:ascii="Courier New" w:hAnsi="Courier New" w:cs="Courier New"/>
      <w:sz w:val="20"/>
      <w:szCs w:val="20"/>
      <w:lang w:eastAsia="ru-RU"/>
    </w:rPr>
  </w:style>
  <w:style w:type="paragraph" w:customStyle="1" w:styleId="211">
    <w:name w:val="Основной текст 21"/>
    <w:basedOn w:val="a"/>
    <w:uiPriority w:val="99"/>
    <w:rsid w:val="00FD02E3"/>
    <w:pPr>
      <w:spacing w:line="360" w:lineRule="auto"/>
      <w:jc w:val="both"/>
    </w:pPr>
    <w:rPr>
      <w:szCs w:val="20"/>
      <w:lang w:eastAsia="ru-RU"/>
    </w:rPr>
  </w:style>
  <w:style w:type="paragraph" w:customStyle="1" w:styleId="1f2">
    <w:name w:val="Основной текст1"/>
    <w:basedOn w:val="a"/>
    <w:link w:val="afff"/>
    <w:uiPriority w:val="99"/>
    <w:rsid w:val="00FD02E3"/>
    <w:pPr>
      <w:spacing w:line="360" w:lineRule="auto"/>
      <w:jc w:val="center"/>
    </w:pPr>
    <w:rPr>
      <w:b/>
      <w:szCs w:val="20"/>
      <w:lang w:eastAsia="ru-RU"/>
    </w:rPr>
  </w:style>
  <w:style w:type="character" w:customStyle="1" w:styleId="ConsPlusNormal0">
    <w:name w:val="ConsPlusNormal Знак"/>
    <w:link w:val="ConsPlusNormal"/>
    <w:uiPriority w:val="99"/>
    <w:locked/>
    <w:rsid w:val="00FD02E3"/>
    <w:rPr>
      <w:rFonts w:ascii="Arial" w:hAnsi="Arial"/>
      <w:sz w:val="22"/>
      <w:lang w:eastAsia="zh-CN"/>
    </w:rPr>
  </w:style>
  <w:style w:type="character" w:customStyle="1" w:styleId="afff">
    <w:name w:val="Основной текст_"/>
    <w:link w:val="1f2"/>
    <w:uiPriority w:val="99"/>
    <w:locked/>
    <w:rsid w:val="00FD02E3"/>
    <w:rPr>
      <w:rFonts w:ascii="Times New Roman" w:hAnsi="Times New Roman"/>
      <w:b/>
      <w:sz w:val="20"/>
      <w:lang w:eastAsia="ru-RU"/>
    </w:rPr>
  </w:style>
  <w:style w:type="character" w:customStyle="1" w:styleId="aff9">
    <w:name w:val="Без интервала Знак"/>
    <w:link w:val="aff8"/>
    <w:uiPriority w:val="99"/>
    <w:locked/>
    <w:rsid w:val="00FD02E3"/>
    <w:rPr>
      <w:rFonts w:ascii="Times New Roman" w:hAnsi="Times New Roman"/>
      <w:sz w:val="24"/>
      <w:lang w:eastAsia="zh-CN"/>
    </w:rPr>
  </w:style>
  <w:style w:type="character" w:customStyle="1" w:styleId="1f3">
    <w:name w:val="Неразрешенное упоминание1"/>
    <w:uiPriority w:val="99"/>
    <w:semiHidden/>
    <w:rsid w:val="0044215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298576">
      <w:marLeft w:val="0"/>
      <w:marRight w:val="0"/>
      <w:marTop w:val="0"/>
      <w:marBottom w:val="0"/>
      <w:divBdr>
        <w:top w:val="none" w:sz="0" w:space="0" w:color="auto"/>
        <w:left w:val="none" w:sz="0" w:space="0" w:color="auto"/>
        <w:bottom w:val="none" w:sz="0" w:space="0" w:color="auto"/>
        <w:right w:val="none" w:sz="0" w:space="0" w:color="auto"/>
      </w:divBdr>
    </w:div>
    <w:div w:id="1962298581">
      <w:marLeft w:val="0"/>
      <w:marRight w:val="0"/>
      <w:marTop w:val="0"/>
      <w:marBottom w:val="0"/>
      <w:divBdr>
        <w:top w:val="none" w:sz="0" w:space="0" w:color="auto"/>
        <w:left w:val="none" w:sz="0" w:space="0" w:color="auto"/>
        <w:bottom w:val="none" w:sz="0" w:space="0" w:color="auto"/>
        <w:right w:val="none" w:sz="0" w:space="0" w:color="auto"/>
      </w:divBdr>
    </w:div>
    <w:div w:id="1962298583">
      <w:marLeft w:val="0"/>
      <w:marRight w:val="0"/>
      <w:marTop w:val="0"/>
      <w:marBottom w:val="0"/>
      <w:divBdr>
        <w:top w:val="none" w:sz="0" w:space="0" w:color="auto"/>
        <w:left w:val="none" w:sz="0" w:space="0" w:color="auto"/>
        <w:bottom w:val="none" w:sz="0" w:space="0" w:color="auto"/>
        <w:right w:val="none" w:sz="0" w:space="0" w:color="auto"/>
      </w:divBdr>
    </w:div>
    <w:div w:id="1962298585">
      <w:marLeft w:val="0"/>
      <w:marRight w:val="0"/>
      <w:marTop w:val="0"/>
      <w:marBottom w:val="0"/>
      <w:divBdr>
        <w:top w:val="none" w:sz="0" w:space="0" w:color="auto"/>
        <w:left w:val="none" w:sz="0" w:space="0" w:color="auto"/>
        <w:bottom w:val="none" w:sz="0" w:space="0" w:color="auto"/>
        <w:right w:val="none" w:sz="0" w:space="0" w:color="auto"/>
      </w:divBdr>
    </w:div>
    <w:div w:id="1962298586">
      <w:marLeft w:val="0"/>
      <w:marRight w:val="0"/>
      <w:marTop w:val="0"/>
      <w:marBottom w:val="0"/>
      <w:divBdr>
        <w:top w:val="none" w:sz="0" w:space="0" w:color="auto"/>
        <w:left w:val="none" w:sz="0" w:space="0" w:color="auto"/>
        <w:bottom w:val="none" w:sz="0" w:space="0" w:color="auto"/>
        <w:right w:val="none" w:sz="0" w:space="0" w:color="auto"/>
      </w:divBdr>
    </w:div>
    <w:div w:id="1962298589">
      <w:marLeft w:val="0"/>
      <w:marRight w:val="0"/>
      <w:marTop w:val="0"/>
      <w:marBottom w:val="0"/>
      <w:divBdr>
        <w:top w:val="none" w:sz="0" w:space="0" w:color="auto"/>
        <w:left w:val="none" w:sz="0" w:space="0" w:color="auto"/>
        <w:bottom w:val="none" w:sz="0" w:space="0" w:color="auto"/>
        <w:right w:val="none" w:sz="0" w:space="0" w:color="auto"/>
      </w:divBdr>
    </w:div>
    <w:div w:id="1962298590">
      <w:marLeft w:val="0"/>
      <w:marRight w:val="0"/>
      <w:marTop w:val="0"/>
      <w:marBottom w:val="0"/>
      <w:divBdr>
        <w:top w:val="none" w:sz="0" w:space="0" w:color="auto"/>
        <w:left w:val="none" w:sz="0" w:space="0" w:color="auto"/>
        <w:bottom w:val="none" w:sz="0" w:space="0" w:color="auto"/>
        <w:right w:val="none" w:sz="0" w:space="0" w:color="auto"/>
      </w:divBdr>
    </w:div>
    <w:div w:id="1962298592">
      <w:marLeft w:val="0"/>
      <w:marRight w:val="0"/>
      <w:marTop w:val="0"/>
      <w:marBottom w:val="0"/>
      <w:divBdr>
        <w:top w:val="none" w:sz="0" w:space="0" w:color="auto"/>
        <w:left w:val="none" w:sz="0" w:space="0" w:color="auto"/>
        <w:bottom w:val="none" w:sz="0" w:space="0" w:color="auto"/>
        <w:right w:val="none" w:sz="0" w:space="0" w:color="auto"/>
      </w:divBdr>
    </w:div>
    <w:div w:id="1962298593">
      <w:marLeft w:val="0"/>
      <w:marRight w:val="0"/>
      <w:marTop w:val="0"/>
      <w:marBottom w:val="0"/>
      <w:divBdr>
        <w:top w:val="none" w:sz="0" w:space="0" w:color="auto"/>
        <w:left w:val="none" w:sz="0" w:space="0" w:color="auto"/>
        <w:bottom w:val="none" w:sz="0" w:space="0" w:color="auto"/>
        <w:right w:val="none" w:sz="0" w:space="0" w:color="auto"/>
      </w:divBdr>
      <w:divsChild>
        <w:div w:id="1962298612">
          <w:marLeft w:val="0"/>
          <w:marRight w:val="0"/>
          <w:marTop w:val="120"/>
          <w:marBottom w:val="0"/>
          <w:divBdr>
            <w:top w:val="none" w:sz="0" w:space="0" w:color="auto"/>
            <w:left w:val="none" w:sz="0" w:space="0" w:color="auto"/>
            <w:bottom w:val="none" w:sz="0" w:space="0" w:color="auto"/>
            <w:right w:val="none" w:sz="0" w:space="0" w:color="auto"/>
          </w:divBdr>
        </w:div>
        <w:div w:id="1962298638">
          <w:marLeft w:val="0"/>
          <w:marRight w:val="0"/>
          <w:marTop w:val="120"/>
          <w:marBottom w:val="0"/>
          <w:divBdr>
            <w:top w:val="none" w:sz="0" w:space="0" w:color="auto"/>
            <w:left w:val="none" w:sz="0" w:space="0" w:color="auto"/>
            <w:bottom w:val="none" w:sz="0" w:space="0" w:color="auto"/>
            <w:right w:val="none" w:sz="0" w:space="0" w:color="auto"/>
          </w:divBdr>
        </w:div>
        <w:div w:id="1962298643">
          <w:marLeft w:val="0"/>
          <w:marRight w:val="0"/>
          <w:marTop w:val="120"/>
          <w:marBottom w:val="0"/>
          <w:divBdr>
            <w:top w:val="none" w:sz="0" w:space="0" w:color="auto"/>
            <w:left w:val="none" w:sz="0" w:space="0" w:color="auto"/>
            <w:bottom w:val="none" w:sz="0" w:space="0" w:color="auto"/>
            <w:right w:val="none" w:sz="0" w:space="0" w:color="auto"/>
          </w:divBdr>
        </w:div>
        <w:div w:id="1962298649">
          <w:marLeft w:val="0"/>
          <w:marRight w:val="0"/>
          <w:marTop w:val="120"/>
          <w:marBottom w:val="0"/>
          <w:divBdr>
            <w:top w:val="none" w:sz="0" w:space="0" w:color="auto"/>
            <w:left w:val="none" w:sz="0" w:space="0" w:color="auto"/>
            <w:bottom w:val="none" w:sz="0" w:space="0" w:color="auto"/>
            <w:right w:val="none" w:sz="0" w:space="0" w:color="auto"/>
          </w:divBdr>
        </w:div>
        <w:div w:id="1962298653">
          <w:marLeft w:val="0"/>
          <w:marRight w:val="0"/>
          <w:marTop w:val="120"/>
          <w:marBottom w:val="0"/>
          <w:divBdr>
            <w:top w:val="none" w:sz="0" w:space="0" w:color="auto"/>
            <w:left w:val="none" w:sz="0" w:space="0" w:color="auto"/>
            <w:bottom w:val="none" w:sz="0" w:space="0" w:color="auto"/>
            <w:right w:val="none" w:sz="0" w:space="0" w:color="auto"/>
          </w:divBdr>
        </w:div>
        <w:div w:id="1962298662">
          <w:marLeft w:val="0"/>
          <w:marRight w:val="0"/>
          <w:marTop w:val="120"/>
          <w:marBottom w:val="0"/>
          <w:divBdr>
            <w:top w:val="none" w:sz="0" w:space="0" w:color="auto"/>
            <w:left w:val="none" w:sz="0" w:space="0" w:color="auto"/>
            <w:bottom w:val="none" w:sz="0" w:space="0" w:color="auto"/>
            <w:right w:val="none" w:sz="0" w:space="0" w:color="auto"/>
          </w:divBdr>
        </w:div>
        <w:div w:id="1962298666">
          <w:marLeft w:val="0"/>
          <w:marRight w:val="0"/>
          <w:marTop w:val="120"/>
          <w:marBottom w:val="0"/>
          <w:divBdr>
            <w:top w:val="none" w:sz="0" w:space="0" w:color="auto"/>
            <w:left w:val="none" w:sz="0" w:space="0" w:color="auto"/>
            <w:bottom w:val="none" w:sz="0" w:space="0" w:color="auto"/>
            <w:right w:val="none" w:sz="0" w:space="0" w:color="auto"/>
          </w:divBdr>
        </w:div>
        <w:div w:id="1962298678">
          <w:marLeft w:val="0"/>
          <w:marRight w:val="0"/>
          <w:marTop w:val="120"/>
          <w:marBottom w:val="0"/>
          <w:divBdr>
            <w:top w:val="none" w:sz="0" w:space="0" w:color="auto"/>
            <w:left w:val="none" w:sz="0" w:space="0" w:color="auto"/>
            <w:bottom w:val="none" w:sz="0" w:space="0" w:color="auto"/>
            <w:right w:val="none" w:sz="0" w:space="0" w:color="auto"/>
          </w:divBdr>
        </w:div>
      </w:divsChild>
    </w:div>
    <w:div w:id="1962298594">
      <w:marLeft w:val="0"/>
      <w:marRight w:val="0"/>
      <w:marTop w:val="0"/>
      <w:marBottom w:val="0"/>
      <w:divBdr>
        <w:top w:val="none" w:sz="0" w:space="0" w:color="auto"/>
        <w:left w:val="none" w:sz="0" w:space="0" w:color="auto"/>
        <w:bottom w:val="none" w:sz="0" w:space="0" w:color="auto"/>
        <w:right w:val="none" w:sz="0" w:space="0" w:color="auto"/>
      </w:divBdr>
      <w:divsChild>
        <w:div w:id="1962298580">
          <w:marLeft w:val="0"/>
          <w:marRight w:val="0"/>
          <w:marTop w:val="120"/>
          <w:marBottom w:val="0"/>
          <w:divBdr>
            <w:top w:val="none" w:sz="0" w:space="0" w:color="auto"/>
            <w:left w:val="none" w:sz="0" w:space="0" w:color="auto"/>
            <w:bottom w:val="none" w:sz="0" w:space="0" w:color="auto"/>
            <w:right w:val="none" w:sz="0" w:space="0" w:color="auto"/>
          </w:divBdr>
        </w:div>
        <w:div w:id="1962298596">
          <w:marLeft w:val="0"/>
          <w:marRight w:val="0"/>
          <w:marTop w:val="120"/>
          <w:marBottom w:val="0"/>
          <w:divBdr>
            <w:top w:val="none" w:sz="0" w:space="0" w:color="auto"/>
            <w:left w:val="none" w:sz="0" w:space="0" w:color="auto"/>
            <w:bottom w:val="none" w:sz="0" w:space="0" w:color="auto"/>
            <w:right w:val="none" w:sz="0" w:space="0" w:color="auto"/>
          </w:divBdr>
        </w:div>
        <w:div w:id="1962298599">
          <w:marLeft w:val="0"/>
          <w:marRight w:val="0"/>
          <w:marTop w:val="120"/>
          <w:marBottom w:val="0"/>
          <w:divBdr>
            <w:top w:val="none" w:sz="0" w:space="0" w:color="auto"/>
            <w:left w:val="none" w:sz="0" w:space="0" w:color="auto"/>
            <w:bottom w:val="none" w:sz="0" w:space="0" w:color="auto"/>
            <w:right w:val="none" w:sz="0" w:space="0" w:color="auto"/>
          </w:divBdr>
        </w:div>
        <w:div w:id="1962298637">
          <w:marLeft w:val="0"/>
          <w:marRight w:val="0"/>
          <w:marTop w:val="120"/>
          <w:marBottom w:val="0"/>
          <w:divBdr>
            <w:top w:val="none" w:sz="0" w:space="0" w:color="auto"/>
            <w:left w:val="none" w:sz="0" w:space="0" w:color="auto"/>
            <w:bottom w:val="none" w:sz="0" w:space="0" w:color="auto"/>
            <w:right w:val="none" w:sz="0" w:space="0" w:color="auto"/>
          </w:divBdr>
        </w:div>
        <w:div w:id="1962298639">
          <w:marLeft w:val="0"/>
          <w:marRight w:val="0"/>
          <w:marTop w:val="120"/>
          <w:marBottom w:val="0"/>
          <w:divBdr>
            <w:top w:val="none" w:sz="0" w:space="0" w:color="auto"/>
            <w:left w:val="none" w:sz="0" w:space="0" w:color="auto"/>
            <w:bottom w:val="none" w:sz="0" w:space="0" w:color="auto"/>
            <w:right w:val="none" w:sz="0" w:space="0" w:color="auto"/>
          </w:divBdr>
        </w:div>
        <w:div w:id="1962298664">
          <w:marLeft w:val="0"/>
          <w:marRight w:val="0"/>
          <w:marTop w:val="120"/>
          <w:marBottom w:val="0"/>
          <w:divBdr>
            <w:top w:val="none" w:sz="0" w:space="0" w:color="auto"/>
            <w:left w:val="none" w:sz="0" w:space="0" w:color="auto"/>
            <w:bottom w:val="none" w:sz="0" w:space="0" w:color="auto"/>
            <w:right w:val="none" w:sz="0" w:space="0" w:color="auto"/>
          </w:divBdr>
        </w:div>
        <w:div w:id="1962298665">
          <w:marLeft w:val="0"/>
          <w:marRight w:val="0"/>
          <w:marTop w:val="120"/>
          <w:marBottom w:val="0"/>
          <w:divBdr>
            <w:top w:val="none" w:sz="0" w:space="0" w:color="auto"/>
            <w:left w:val="none" w:sz="0" w:space="0" w:color="auto"/>
            <w:bottom w:val="none" w:sz="0" w:space="0" w:color="auto"/>
            <w:right w:val="none" w:sz="0" w:space="0" w:color="auto"/>
          </w:divBdr>
        </w:div>
        <w:div w:id="1962298669">
          <w:marLeft w:val="0"/>
          <w:marRight w:val="0"/>
          <w:marTop w:val="120"/>
          <w:marBottom w:val="0"/>
          <w:divBdr>
            <w:top w:val="none" w:sz="0" w:space="0" w:color="auto"/>
            <w:left w:val="none" w:sz="0" w:space="0" w:color="auto"/>
            <w:bottom w:val="none" w:sz="0" w:space="0" w:color="auto"/>
            <w:right w:val="none" w:sz="0" w:space="0" w:color="auto"/>
          </w:divBdr>
        </w:div>
        <w:div w:id="1962298675">
          <w:marLeft w:val="0"/>
          <w:marRight w:val="0"/>
          <w:marTop w:val="120"/>
          <w:marBottom w:val="0"/>
          <w:divBdr>
            <w:top w:val="none" w:sz="0" w:space="0" w:color="auto"/>
            <w:left w:val="none" w:sz="0" w:space="0" w:color="auto"/>
            <w:bottom w:val="none" w:sz="0" w:space="0" w:color="auto"/>
            <w:right w:val="none" w:sz="0" w:space="0" w:color="auto"/>
          </w:divBdr>
        </w:div>
      </w:divsChild>
    </w:div>
    <w:div w:id="1962298595">
      <w:marLeft w:val="0"/>
      <w:marRight w:val="0"/>
      <w:marTop w:val="0"/>
      <w:marBottom w:val="0"/>
      <w:divBdr>
        <w:top w:val="none" w:sz="0" w:space="0" w:color="auto"/>
        <w:left w:val="none" w:sz="0" w:space="0" w:color="auto"/>
        <w:bottom w:val="none" w:sz="0" w:space="0" w:color="auto"/>
        <w:right w:val="none" w:sz="0" w:space="0" w:color="auto"/>
      </w:divBdr>
    </w:div>
    <w:div w:id="1962298600">
      <w:marLeft w:val="0"/>
      <w:marRight w:val="0"/>
      <w:marTop w:val="0"/>
      <w:marBottom w:val="0"/>
      <w:divBdr>
        <w:top w:val="none" w:sz="0" w:space="0" w:color="auto"/>
        <w:left w:val="none" w:sz="0" w:space="0" w:color="auto"/>
        <w:bottom w:val="none" w:sz="0" w:space="0" w:color="auto"/>
        <w:right w:val="none" w:sz="0" w:space="0" w:color="auto"/>
      </w:divBdr>
    </w:div>
    <w:div w:id="1962298609">
      <w:marLeft w:val="0"/>
      <w:marRight w:val="0"/>
      <w:marTop w:val="0"/>
      <w:marBottom w:val="0"/>
      <w:divBdr>
        <w:top w:val="none" w:sz="0" w:space="0" w:color="auto"/>
        <w:left w:val="none" w:sz="0" w:space="0" w:color="auto"/>
        <w:bottom w:val="none" w:sz="0" w:space="0" w:color="auto"/>
        <w:right w:val="none" w:sz="0" w:space="0" w:color="auto"/>
      </w:divBdr>
    </w:div>
    <w:div w:id="1962298615">
      <w:marLeft w:val="0"/>
      <w:marRight w:val="0"/>
      <w:marTop w:val="0"/>
      <w:marBottom w:val="0"/>
      <w:divBdr>
        <w:top w:val="none" w:sz="0" w:space="0" w:color="auto"/>
        <w:left w:val="none" w:sz="0" w:space="0" w:color="auto"/>
        <w:bottom w:val="none" w:sz="0" w:space="0" w:color="auto"/>
        <w:right w:val="none" w:sz="0" w:space="0" w:color="auto"/>
      </w:divBdr>
      <w:divsChild>
        <w:div w:id="1962298591">
          <w:marLeft w:val="0"/>
          <w:marRight w:val="0"/>
          <w:marTop w:val="120"/>
          <w:marBottom w:val="0"/>
          <w:divBdr>
            <w:top w:val="none" w:sz="0" w:space="0" w:color="auto"/>
            <w:left w:val="none" w:sz="0" w:space="0" w:color="auto"/>
            <w:bottom w:val="none" w:sz="0" w:space="0" w:color="auto"/>
            <w:right w:val="none" w:sz="0" w:space="0" w:color="auto"/>
          </w:divBdr>
        </w:div>
        <w:div w:id="1962298598">
          <w:marLeft w:val="0"/>
          <w:marRight w:val="0"/>
          <w:marTop w:val="120"/>
          <w:marBottom w:val="0"/>
          <w:divBdr>
            <w:top w:val="none" w:sz="0" w:space="0" w:color="auto"/>
            <w:left w:val="none" w:sz="0" w:space="0" w:color="auto"/>
            <w:bottom w:val="none" w:sz="0" w:space="0" w:color="auto"/>
            <w:right w:val="none" w:sz="0" w:space="0" w:color="auto"/>
          </w:divBdr>
        </w:div>
        <w:div w:id="1962298626">
          <w:marLeft w:val="0"/>
          <w:marRight w:val="0"/>
          <w:marTop w:val="120"/>
          <w:marBottom w:val="0"/>
          <w:divBdr>
            <w:top w:val="none" w:sz="0" w:space="0" w:color="auto"/>
            <w:left w:val="none" w:sz="0" w:space="0" w:color="auto"/>
            <w:bottom w:val="none" w:sz="0" w:space="0" w:color="auto"/>
            <w:right w:val="none" w:sz="0" w:space="0" w:color="auto"/>
          </w:divBdr>
        </w:div>
        <w:div w:id="1962298680">
          <w:marLeft w:val="0"/>
          <w:marRight w:val="0"/>
          <w:marTop w:val="120"/>
          <w:marBottom w:val="0"/>
          <w:divBdr>
            <w:top w:val="none" w:sz="0" w:space="0" w:color="auto"/>
            <w:left w:val="none" w:sz="0" w:space="0" w:color="auto"/>
            <w:bottom w:val="none" w:sz="0" w:space="0" w:color="auto"/>
            <w:right w:val="none" w:sz="0" w:space="0" w:color="auto"/>
          </w:divBdr>
        </w:div>
      </w:divsChild>
    </w:div>
    <w:div w:id="1962298629">
      <w:marLeft w:val="0"/>
      <w:marRight w:val="0"/>
      <w:marTop w:val="0"/>
      <w:marBottom w:val="0"/>
      <w:divBdr>
        <w:top w:val="none" w:sz="0" w:space="0" w:color="auto"/>
        <w:left w:val="none" w:sz="0" w:space="0" w:color="auto"/>
        <w:bottom w:val="none" w:sz="0" w:space="0" w:color="auto"/>
        <w:right w:val="none" w:sz="0" w:space="0" w:color="auto"/>
      </w:divBdr>
      <w:divsChild>
        <w:div w:id="1962298608">
          <w:marLeft w:val="0"/>
          <w:marRight w:val="0"/>
          <w:marTop w:val="120"/>
          <w:marBottom w:val="0"/>
          <w:divBdr>
            <w:top w:val="none" w:sz="0" w:space="0" w:color="auto"/>
            <w:left w:val="none" w:sz="0" w:space="0" w:color="auto"/>
            <w:bottom w:val="none" w:sz="0" w:space="0" w:color="auto"/>
            <w:right w:val="none" w:sz="0" w:space="0" w:color="auto"/>
          </w:divBdr>
        </w:div>
        <w:div w:id="1962298611">
          <w:marLeft w:val="0"/>
          <w:marRight w:val="0"/>
          <w:marTop w:val="120"/>
          <w:marBottom w:val="0"/>
          <w:divBdr>
            <w:top w:val="none" w:sz="0" w:space="0" w:color="auto"/>
            <w:left w:val="none" w:sz="0" w:space="0" w:color="auto"/>
            <w:bottom w:val="none" w:sz="0" w:space="0" w:color="auto"/>
            <w:right w:val="none" w:sz="0" w:space="0" w:color="auto"/>
          </w:divBdr>
        </w:div>
        <w:div w:id="1962298620">
          <w:marLeft w:val="0"/>
          <w:marRight w:val="0"/>
          <w:marTop w:val="120"/>
          <w:marBottom w:val="0"/>
          <w:divBdr>
            <w:top w:val="none" w:sz="0" w:space="0" w:color="auto"/>
            <w:left w:val="none" w:sz="0" w:space="0" w:color="auto"/>
            <w:bottom w:val="none" w:sz="0" w:space="0" w:color="auto"/>
            <w:right w:val="none" w:sz="0" w:space="0" w:color="auto"/>
          </w:divBdr>
        </w:div>
        <w:div w:id="1962298636">
          <w:marLeft w:val="0"/>
          <w:marRight w:val="0"/>
          <w:marTop w:val="120"/>
          <w:marBottom w:val="0"/>
          <w:divBdr>
            <w:top w:val="none" w:sz="0" w:space="0" w:color="auto"/>
            <w:left w:val="none" w:sz="0" w:space="0" w:color="auto"/>
            <w:bottom w:val="none" w:sz="0" w:space="0" w:color="auto"/>
            <w:right w:val="none" w:sz="0" w:space="0" w:color="auto"/>
          </w:divBdr>
        </w:div>
        <w:div w:id="1962298641">
          <w:marLeft w:val="0"/>
          <w:marRight w:val="0"/>
          <w:marTop w:val="120"/>
          <w:marBottom w:val="0"/>
          <w:divBdr>
            <w:top w:val="none" w:sz="0" w:space="0" w:color="auto"/>
            <w:left w:val="none" w:sz="0" w:space="0" w:color="auto"/>
            <w:bottom w:val="none" w:sz="0" w:space="0" w:color="auto"/>
            <w:right w:val="none" w:sz="0" w:space="0" w:color="auto"/>
          </w:divBdr>
        </w:div>
        <w:div w:id="1962298644">
          <w:marLeft w:val="0"/>
          <w:marRight w:val="0"/>
          <w:marTop w:val="120"/>
          <w:marBottom w:val="0"/>
          <w:divBdr>
            <w:top w:val="none" w:sz="0" w:space="0" w:color="auto"/>
            <w:left w:val="none" w:sz="0" w:space="0" w:color="auto"/>
            <w:bottom w:val="none" w:sz="0" w:space="0" w:color="auto"/>
            <w:right w:val="none" w:sz="0" w:space="0" w:color="auto"/>
          </w:divBdr>
        </w:div>
        <w:div w:id="1962298647">
          <w:marLeft w:val="0"/>
          <w:marRight w:val="0"/>
          <w:marTop w:val="120"/>
          <w:marBottom w:val="0"/>
          <w:divBdr>
            <w:top w:val="none" w:sz="0" w:space="0" w:color="auto"/>
            <w:left w:val="none" w:sz="0" w:space="0" w:color="auto"/>
            <w:bottom w:val="none" w:sz="0" w:space="0" w:color="auto"/>
            <w:right w:val="none" w:sz="0" w:space="0" w:color="auto"/>
          </w:divBdr>
        </w:div>
        <w:div w:id="1962298660">
          <w:marLeft w:val="0"/>
          <w:marRight w:val="0"/>
          <w:marTop w:val="120"/>
          <w:marBottom w:val="0"/>
          <w:divBdr>
            <w:top w:val="none" w:sz="0" w:space="0" w:color="auto"/>
            <w:left w:val="none" w:sz="0" w:space="0" w:color="auto"/>
            <w:bottom w:val="none" w:sz="0" w:space="0" w:color="auto"/>
            <w:right w:val="none" w:sz="0" w:space="0" w:color="auto"/>
          </w:divBdr>
        </w:div>
      </w:divsChild>
    </w:div>
    <w:div w:id="1962298632">
      <w:marLeft w:val="0"/>
      <w:marRight w:val="0"/>
      <w:marTop w:val="0"/>
      <w:marBottom w:val="0"/>
      <w:divBdr>
        <w:top w:val="none" w:sz="0" w:space="0" w:color="auto"/>
        <w:left w:val="none" w:sz="0" w:space="0" w:color="auto"/>
        <w:bottom w:val="none" w:sz="0" w:space="0" w:color="auto"/>
        <w:right w:val="none" w:sz="0" w:space="0" w:color="auto"/>
      </w:divBdr>
    </w:div>
    <w:div w:id="1962298633">
      <w:marLeft w:val="0"/>
      <w:marRight w:val="0"/>
      <w:marTop w:val="0"/>
      <w:marBottom w:val="0"/>
      <w:divBdr>
        <w:top w:val="none" w:sz="0" w:space="0" w:color="auto"/>
        <w:left w:val="none" w:sz="0" w:space="0" w:color="auto"/>
        <w:bottom w:val="none" w:sz="0" w:space="0" w:color="auto"/>
        <w:right w:val="none" w:sz="0" w:space="0" w:color="auto"/>
      </w:divBdr>
    </w:div>
    <w:div w:id="1962298645">
      <w:marLeft w:val="0"/>
      <w:marRight w:val="0"/>
      <w:marTop w:val="0"/>
      <w:marBottom w:val="0"/>
      <w:divBdr>
        <w:top w:val="none" w:sz="0" w:space="0" w:color="auto"/>
        <w:left w:val="none" w:sz="0" w:space="0" w:color="auto"/>
        <w:bottom w:val="none" w:sz="0" w:space="0" w:color="auto"/>
        <w:right w:val="none" w:sz="0" w:space="0" w:color="auto"/>
      </w:divBdr>
      <w:divsChild>
        <w:div w:id="1962298575">
          <w:marLeft w:val="0"/>
          <w:marRight w:val="0"/>
          <w:marTop w:val="120"/>
          <w:marBottom w:val="0"/>
          <w:divBdr>
            <w:top w:val="none" w:sz="0" w:space="0" w:color="auto"/>
            <w:left w:val="none" w:sz="0" w:space="0" w:color="auto"/>
            <w:bottom w:val="none" w:sz="0" w:space="0" w:color="auto"/>
            <w:right w:val="none" w:sz="0" w:space="0" w:color="auto"/>
          </w:divBdr>
        </w:div>
        <w:div w:id="1962298588">
          <w:marLeft w:val="0"/>
          <w:marRight w:val="0"/>
          <w:marTop w:val="120"/>
          <w:marBottom w:val="0"/>
          <w:divBdr>
            <w:top w:val="none" w:sz="0" w:space="0" w:color="auto"/>
            <w:left w:val="none" w:sz="0" w:space="0" w:color="auto"/>
            <w:bottom w:val="none" w:sz="0" w:space="0" w:color="auto"/>
            <w:right w:val="none" w:sz="0" w:space="0" w:color="auto"/>
          </w:divBdr>
        </w:div>
        <w:div w:id="1962298597">
          <w:marLeft w:val="0"/>
          <w:marRight w:val="0"/>
          <w:marTop w:val="120"/>
          <w:marBottom w:val="0"/>
          <w:divBdr>
            <w:top w:val="none" w:sz="0" w:space="0" w:color="auto"/>
            <w:left w:val="none" w:sz="0" w:space="0" w:color="auto"/>
            <w:bottom w:val="none" w:sz="0" w:space="0" w:color="auto"/>
            <w:right w:val="none" w:sz="0" w:space="0" w:color="auto"/>
          </w:divBdr>
        </w:div>
        <w:div w:id="1962298607">
          <w:marLeft w:val="0"/>
          <w:marRight w:val="0"/>
          <w:marTop w:val="120"/>
          <w:marBottom w:val="0"/>
          <w:divBdr>
            <w:top w:val="none" w:sz="0" w:space="0" w:color="auto"/>
            <w:left w:val="none" w:sz="0" w:space="0" w:color="auto"/>
            <w:bottom w:val="none" w:sz="0" w:space="0" w:color="auto"/>
            <w:right w:val="none" w:sz="0" w:space="0" w:color="auto"/>
          </w:divBdr>
        </w:div>
        <w:div w:id="1962298623">
          <w:marLeft w:val="0"/>
          <w:marRight w:val="0"/>
          <w:marTop w:val="120"/>
          <w:marBottom w:val="0"/>
          <w:divBdr>
            <w:top w:val="none" w:sz="0" w:space="0" w:color="auto"/>
            <w:left w:val="none" w:sz="0" w:space="0" w:color="auto"/>
            <w:bottom w:val="none" w:sz="0" w:space="0" w:color="auto"/>
            <w:right w:val="none" w:sz="0" w:space="0" w:color="auto"/>
          </w:divBdr>
        </w:div>
        <w:div w:id="1962298624">
          <w:marLeft w:val="0"/>
          <w:marRight w:val="0"/>
          <w:marTop w:val="120"/>
          <w:marBottom w:val="0"/>
          <w:divBdr>
            <w:top w:val="none" w:sz="0" w:space="0" w:color="auto"/>
            <w:left w:val="none" w:sz="0" w:space="0" w:color="auto"/>
            <w:bottom w:val="none" w:sz="0" w:space="0" w:color="auto"/>
            <w:right w:val="none" w:sz="0" w:space="0" w:color="auto"/>
          </w:divBdr>
        </w:div>
        <w:div w:id="1962298627">
          <w:marLeft w:val="0"/>
          <w:marRight w:val="0"/>
          <w:marTop w:val="120"/>
          <w:marBottom w:val="0"/>
          <w:divBdr>
            <w:top w:val="none" w:sz="0" w:space="0" w:color="auto"/>
            <w:left w:val="none" w:sz="0" w:space="0" w:color="auto"/>
            <w:bottom w:val="none" w:sz="0" w:space="0" w:color="auto"/>
            <w:right w:val="none" w:sz="0" w:space="0" w:color="auto"/>
          </w:divBdr>
        </w:div>
        <w:div w:id="1962298630">
          <w:marLeft w:val="0"/>
          <w:marRight w:val="0"/>
          <w:marTop w:val="120"/>
          <w:marBottom w:val="0"/>
          <w:divBdr>
            <w:top w:val="none" w:sz="0" w:space="0" w:color="auto"/>
            <w:left w:val="none" w:sz="0" w:space="0" w:color="auto"/>
            <w:bottom w:val="none" w:sz="0" w:space="0" w:color="auto"/>
            <w:right w:val="none" w:sz="0" w:space="0" w:color="auto"/>
          </w:divBdr>
        </w:div>
        <w:div w:id="1962298631">
          <w:marLeft w:val="0"/>
          <w:marRight w:val="0"/>
          <w:marTop w:val="120"/>
          <w:marBottom w:val="0"/>
          <w:divBdr>
            <w:top w:val="none" w:sz="0" w:space="0" w:color="auto"/>
            <w:left w:val="none" w:sz="0" w:space="0" w:color="auto"/>
            <w:bottom w:val="none" w:sz="0" w:space="0" w:color="auto"/>
            <w:right w:val="none" w:sz="0" w:space="0" w:color="auto"/>
          </w:divBdr>
        </w:div>
        <w:div w:id="1962298634">
          <w:marLeft w:val="0"/>
          <w:marRight w:val="0"/>
          <w:marTop w:val="120"/>
          <w:marBottom w:val="0"/>
          <w:divBdr>
            <w:top w:val="none" w:sz="0" w:space="0" w:color="auto"/>
            <w:left w:val="none" w:sz="0" w:space="0" w:color="auto"/>
            <w:bottom w:val="none" w:sz="0" w:space="0" w:color="auto"/>
            <w:right w:val="none" w:sz="0" w:space="0" w:color="auto"/>
          </w:divBdr>
        </w:div>
        <w:div w:id="1962298656">
          <w:marLeft w:val="0"/>
          <w:marRight w:val="0"/>
          <w:marTop w:val="120"/>
          <w:marBottom w:val="0"/>
          <w:divBdr>
            <w:top w:val="none" w:sz="0" w:space="0" w:color="auto"/>
            <w:left w:val="none" w:sz="0" w:space="0" w:color="auto"/>
            <w:bottom w:val="none" w:sz="0" w:space="0" w:color="auto"/>
            <w:right w:val="none" w:sz="0" w:space="0" w:color="auto"/>
          </w:divBdr>
        </w:div>
        <w:div w:id="1962298657">
          <w:marLeft w:val="0"/>
          <w:marRight w:val="0"/>
          <w:marTop w:val="120"/>
          <w:marBottom w:val="0"/>
          <w:divBdr>
            <w:top w:val="none" w:sz="0" w:space="0" w:color="auto"/>
            <w:left w:val="none" w:sz="0" w:space="0" w:color="auto"/>
            <w:bottom w:val="none" w:sz="0" w:space="0" w:color="auto"/>
            <w:right w:val="none" w:sz="0" w:space="0" w:color="auto"/>
          </w:divBdr>
        </w:div>
        <w:div w:id="1962298659">
          <w:marLeft w:val="0"/>
          <w:marRight w:val="0"/>
          <w:marTop w:val="120"/>
          <w:marBottom w:val="0"/>
          <w:divBdr>
            <w:top w:val="none" w:sz="0" w:space="0" w:color="auto"/>
            <w:left w:val="none" w:sz="0" w:space="0" w:color="auto"/>
            <w:bottom w:val="none" w:sz="0" w:space="0" w:color="auto"/>
            <w:right w:val="none" w:sz="0" w:space="0" w:color="auto"/>
          </w:divBdr>
        </w:div>
        <w:div w:id="1962298663">
          <w:marLeft w:val="0"/>
          <w:marRight w:val="0"/>
          <w:marTop w:val="120"/>
          <w:marBottom w:val="0"/>
          <w:divBdr>
            <w:top w:val="none" w:sz="0" w:space="0" w:color="auto"/>
            <w:left w:val="none" w:sz="0" w:space="0" w:color="auto"/>
            <w:bottom w:val="none" w:sz="0" w:space="0" w:color="auto"/>
            <w:right w:val="none" w:sz="0" w:space="0" w:color="auto"/>
          </w:divBdr>
        </w:div>
        <w:div w:id="1962298683">
          <w:marLeft w:val="0"/>
          <w:marRight w:val="0"/>
          <w:marTop w:val="120"/>
          <w:marBottom w:val="0"/>
          <w:divBdr>
            <w:top w:val="none" w:sz="0" w:space="0" w:color="auto"/>
            <w:left w:val="none" w:sz="0" w:space="0" w:color="auto"/>
            <w:bottom w:val="none" w:sz="0" w:space="0" w:color="auto"/>
            <w:right w:val="none" w:sz="0" w:space="0" w:color="auto"/>
          </w:divBdr>
        </w:div>
      </w:divsChild>
    </w:div>
    <w:div w:id="1962298651">
      <w:marLeft w:val="0"/>
      <w:marRight w:val="0"/>
      <w:marTop w:val="0"/>
      <w:marBottom w:val="0"/>
      <w:divBdr>
        <w:top w:val="none" w:sz="0" w:space="0" w:color="auto"/>
        <w:left w:val="none" w:sz="0" w:space="0" w:color="auto"/>
        <w:bottom w:val="none" w:sz="0" w:space="0" w:color="auto"/>
        <w:right w:val="none" w:sz="0" w:space="0" w:color="auto"/>
      </w:divBdr>
    </w:div>
    <w:div w:id="1962298654">
      <w:marLeft w:val="0"/>
      <w:marRight w:val="0"/>
      <w:marTop w:val="0"/>
      <w:marBottom w:val="0"/>
      <w:divBdr>
        <w:top w:val="none" w:sz="0" w:space="0" w:color="auto"/>
        <w:left w:val="none" w:sz="0" w:space="0" w:color="auto"/>
        <w:bottom w:val="none" w:sz="0" w:space="0" w:color="auto"/>
        <w:right w:val="none" w:sz="0" w:space="0" w:color="auto"/>
      </w:divBdr>
    </w:div>
    <w:div w:id="1962298655">
      <w:marLeft w:val="0"/>
      <w:marRight w:val="0"/>
      <w:marTop w:val="0"/>
      <w:marBottom w:val="0"/>
      <w:divBdr>
        <w:top w:val="none" w:sz="0" w:space="0" w:color="auto"/>
        <w:left w:val="none" w:sz="0" w:space="0" w:color="auto"/>
        <w:bottom w:val="none" w:sz="0" w:space="0" w:color="auto"/>
        <w:right w:val="none" w:sz="0" w:space="0" w:color="auto"/>
      </w:divBdr>
    </w:div>
    <w:div w:id="1962298658">
      <w:marLeft w:val="0"/>
      <w:marRight w:val="0"/>
      <w:marTop w:val="0"/>
      <w:marBottom w:val="0"/>
      <w:divBdr>
        <w:top w:val="none" w:sz="0" w:space="0" w:color="auto"/>
        <w:left w:val="none" w:sz="0" w:space="0" w:color="auto"/>
        <w:bottom w:val="none" w:sz="0" w:space="0" w:color="auto"/>
        <w:right w:val="none" w:sz="0" w:space="0" w:color="auto"/>
      </w:divBdr>
    </w:div>
    <w:div w:id="1962298661">
      <w:marLeft w:val="0"/>
      <w:marRight w:val="0"/>
      <w:marTop w:val="0"/>
      <w:marBottom w:val="0"/>
      <w:divBdr>
        <w:top w:val="none" w:sz="0" w:space="0" w:color="auto"/>
        <w:left w:val="none" w:sz="0" w:space="0" w:color="auto"/>
        <w:bottom w:val="none" w:sz="0" w:space="0" w:color="auto"/>
        <w:right w:val="none" w:sz="0" w:space="0" w:color="auto"/>
      </w:divBdr>
    </w:div>
    <w:div w:id="1962298671">
      <w:marLeft w:val="0"/>
      <w:marRight w:val="0"/>
      <w:marTop w:val="0"/>
      <w:marBottom w:val="0"/>
      <w:divBdr>
        <w:top w:val="none" w:sz="0" w:space="0" w:color="auto"/>
        <w:left w:val="none" w:sz="0" w:space="0" w:color="auto"/>
        <w:bottom w:val="none" w:sz="0" w:space="0" w:color="auto"/>
        <w:right w:val="none" w:sz="0" w:space="0" w:color="auto"/>
      </w:divBdr>
      <w:divsChild>
        <w:div w:id="1962298577">
          <w:marLeft w:val="0"/>
          <w:marRight w:val="0"/>
          <w:marTop w:val="120"/>
          <w:marBottom w:val="0"/>
          <w:divBdr>
            <w:top w:val="none" w:sz="0" w:space="0" w:color="auto"/>
            <w:left w:val="none" w:sz="0" w:space="0" w:color="auto"/>
            <w:bottom w:val="none" w:sz="0" w:space="0" w:color="auto"/>
            <w:right w:val="none" w:sz="0" w:space="0" w:color="auto"/>
          </w:divBdr>
        </w:div>
        <w:div w:id="1962298579">
          <w:marLeft w:val="0"/>
          <w:marRight w:val="0"/>
          <w:marTop w:val="120"/>
          <w:marBottom w:val="0"/>
          <w:divBdr>
            <w:top w:val="none" w:sz="0" w:space="0" w:color="auto"/>
            <w:left w:val="none" w:sz="0" w:space="0" w:color="auto"/>
            <w:bottom w:val="none" w:sz="0" w:space="0" w:color="auto"/>
            <w:right w:val="none" w:sz="0" w:space="0" w:color="auto"/>
          </w:divBdr>
        </w:div>
        <w:div w:id="1962298587">
          <w:marLeft w:val="0"/>
          <w:marRight w:val="0"/>
          <w:marTop w:val="120"/>
          <w:marBottom w:val="0"/>
          <w:divBdr>
            <w:top w:val="none" w:sz="0" w:space="0" w:color="auto"/>
            <w:left w:val="none" w:sz="0" w:space="0" w:color="auto"/>
            <w:bottom w:val="none" w:sz="0" w:space="0" w:color="auto"/>
            <w:right w:val="none" w:sz="0" w:space="0" w:color="auto"/>
          </w:divBdr>
        </w:div>
        <w:div w:id="1962298605">
          <w:marLeft w:val="0"/>
          <w:marRight w:val="0"/>
          <w:marTop w:val="120"/>
          <w:marBottom w:val="0"/>
          <w:divBdr>
            <w:top w:val="none" w:sz="0" w:space="0" w:color="auto"/>
            <w:left w:val="none" w:sz="0" w:space="0" w:color="auto"/>
            <w:bottom w:val="none" w:sz="0" w:space="0" w:color="auto"/>
            <w:right w:val="none" w:sz="0" w:space="0" w:color="auto"/>
          </w:divBdr>
        </w:div>
        <w:div w:id="1962298606">
          <w:marLeft w:val="0"/>
          <w:marRight w:val="0"/>
          <w:marTop w:val="120"/>
          <w:marBottom w:val="0"/>
          <w:divBdr>
            <w:top w:val="none" w:sz="0" w:space="0" w:color="auto"/>
            <w:left w:val="none" w:sz="0" w:space="0" w:color="auto"/>
            <w:bottom w:val="none" w:sz="0" w:space="0" w:color="auto"/>
            <w:right w:val="none" w:sz="0" w:space="0" w:color="auto"/>
          </w:divBdr>
        </w:div>
        <w:div w:id="1962298614">
          <w:marLeft w:val="0"/>
          <w:marRight w:val="0"/>
          <w:marTop w:val="120"/>
          <w:marBottom w:val="0"/>
          <w:divBdr>
            <w:top w:val="none" w:sz="0" w:space="0" w:color="auto"/>
            <w:left w:val="none" w:sz="0" w:space="0" w:color="auto"/>
            <w:bottom w:val="none" w:sz="0" w:space="0" w:color="auto"/>
            <w:right w:val="none" w:sz="0" w:space="0" w:color="auto"/>
          </w:divBdr>
        </w:div>
        <w:div w:id="1962298617">
          <w:marLeft w:val="0"/>
          <w:marRight w:val="0"/>
          <w:marTop w:val="120"/>
          <w:marBottom w:val="0"/>
          <w:divBdr>
            <w:top w:val="none" w:sz="0" w:space="0" w:color="auto"/>
            <w:left w:val="none" w:sz="0" w:space="0" w:color="auto"/>
            <w:bottom w:val="none" w:sz="0" w:space="0" w:color="auto"/>
            <w:right w:val="none" w:sz="0" w:space="0" w:color="auto"/>
          </w:divBdr>
        </w:div>
        <w:div w:id="1962298618">
          <w:marLeft w:val="0"/>
          <w:marRight w:val="0"/>
          <w:marTop w:val="120"/>
          <w:marBottom w:val="0"/>
          <w:divBdr>
            <w:top w:val="none" w:sz="0" w:space="0" w:color="auto"/>
            <w:left w:val="none" w:sz="0" w:space="0" w:color="auto"/>
            <w:bottom w:val="none" w:sz="0" w:space="0" w:color="auto"/>
            <w:right w:val="none" w:sz="0" w:space="0" w:color="auto"/>
          </w:divBdr>
        </w:div>
        <w:div w:id="1962298622">
          <w:marLeft w:val="0"/>
          <w:marRight w:val="0"/>
          <w:marTop w:val="120"/>
          <w:marBottom w:val="0"/>
          <w:divBdr>
            <w:top w:val="none" w:sz="0" w:space="0" w:color="auto"/>
            <w:left w:val="none" w:sz="0" w:space="0" w:color="auto"/>
            <w:bottom w:val="none" w:sz="0" w:space="0" w:color="auto"/>
            <w:right w:val="none" w:sz="0" w:space="0" w:color="auto"/>
          </w:divBdr>
        </w:div>
        <w:div w:id="1962298625">
          <w:marLeft w:val="0"/>
          <w:marRight w:val="0"/>
          <w:marTop w:val="120"/>
          <w:marBottom w:val="0"/>
          <w:divBdr>
            <w:top w:val="none" w:sz="0" w:space="0" w:color="auto"/>
            <w:left w:val="none" w:sz="0" w:space="0" w:color="auto"/>
            <w:bottom w:val="none" w:sz="0" w:space="0" w:color="auto"/>
            <w:right w:val="none" w:sz="0" w:space="0" w:color="auto"/>
          </w:divBdr>
        </w:div>
        <w:div w:id="1962298642">
          <w:marLeft w:val="0"/>
          <w:marRight w:val="0"/>
          <w:marTop w:val="120"/>
          <w:marBottom w:val="0"/>
          <w:divBdr>
            <w:top w:val="none" w:sz="0" w:space="0" w:color="auto"/>
            <w:left w:val="none" w:sz="0" w:space="0" w:color="auto"/>
            <w:bottom w:val="none" w:sz="0" w:space="0" w:color="auto"/>
            <w:right w:val="none" w:sz="0" w:space="0" w:color="auto"/>
          </w:divBdr>
        </w:div>
        <w:div w:id="1962298650">
          <w:marLeft w:val="0"/>
          <w:marRight w:val="0"/>
          <w:marTop w:val="120"/>
          <w:marBottom w:val="0"/>
          <w:divBdr>
            <w:top w:val="none" w:sz="0" w:space="0" w:color="auto"/>
            <w:left w:val="none" w:sz="0" w:space="0" w:color="auto"/>
            <w:bottom w:val="none" w:sz="0" w:space="0" w:color="auto"/>
            <w:right w:val="none" w:sz="0" w:space="0" w:color="auto"/>
          </w:divBdr>
        </w:div>
        <w:div w:id="1962298667">
          <w:marLeft w:val="0"/>
          <w:marRight w:val="0"/>
          <w:marTop w:val="120"/>
          <w:marBottom w:val="0"/>
          <w:divBdr>
            <w:top w:val="none" w:sz="0" w:space="0" w:color="auto"/>
            <w:left w:val="none" w:sz="0" w:space="0" w:color="auto"/>
            <w:bottom w:val="none" w:sz="0" w:space="0" w:color="auto"/>
            <w:right w:val="none" w:sz="0" w:space="0" w:color="auto"/>
          </w:divBdr>
        </w:div>
        <w:div w:id="1962298668">
          <w:marLeft w:val="0"/>
          <w:marRight w:val="0"/>
          <w:marTop w:val="120"/>
          <w:marBottom w:val="0"/>
          <w:divBdr>
            <w:top w:val="none" w:sz="0" w:space="0" w:color="auto"/>
            <w:left w:val="none" w:sz="0" w:space="0" w:color="auto"/>
            <w:bottom w:val="none" w:sz="0" w:space="0" w:color="auto"/>
            <w:right w:val="none" w:sz="0" w:space="0" w:color="auto"/>
          </w:divBdr>
        </w:div>
        <w:div w:id="1962298673">
          <w:marLeft w:val="0"/>
          <w:marRight w:val="0"/>
          <w:marTop w:val="120"/>
          <w:marBottom w:val="0"/>
          <w:divBdr>
            <w:top w:val="none" w:sz="0" w:space="0" w:color="auto"/>
            <w:left w:val="none" w:sz="0" w:space="0" w:color="auto"/>
            <w:bottom w:val="none" w:sz="0" w:space="0" w:color="auto"/>
            <w:right w:val="none" w:sz="0" w:space="0" w:color="auto"/>
          </w:divBdr>
        </w:div>
      </w:divsChild>
    </w:div>
    <w:div w:id="1962298672">
      <w:marLeft w:val="0"/>
      <w:marRight w:val="0"/>
      <w:marTop w:val="0"/>
      <w:marBottom w:val="0"/>
      <w:divBdr>
        <w:top w:val="none" w:sz="0" w:space="0" w:color="auto"/>
        <w:left w:val="none" w:sz="0" w:space="0" w:color="auto"/>
        <w:bottom w:val="none" w:sz="0" w:space="0" w:color="auto"/>
        <w:right w:val="none" w:sz="0" w:space="0" w:color="auto"/>
      </w:divBdr>
      <w:divsChild>
        <w:div w:id="1962298582">
          <w:marLeft w:val="0"/>
          <w:marRight w:val="0"/>
          <w:marTop w:val="120"/>
          <w:marBottom w:val="0"/>
          <w:divBdr>
            <w:top w:val="none" w:sz="0" w:space="0" w:color="auto"/>
            <w:left w:val="none" w:sz="0" w:space="0" w:color="auto"/>
            <w:bottom w:val="none" w:sz="0" w:space="0" w:color="auto"/>
            <w:right w:val="none" w:sz="0" w:space="0" w:color="auto"/>
          </w:divBdr>
        </w:div>
        <w:div w:id="1962298601">
          <w:marLeft w:val="0"/>
          <w:marRight w:val="0"/>
          <w:marTop w:val="120"/>
          <w:marBottom w:val="0"/>
          <w:divBdr>
            <w:top w:val="none" w:sz="0" w:space="0" w:color="auto"/>
            <w:left w:val="none" w:sz="0" w:space="0" w:color="auto"/>
            <w:bottom w:val="none" w:sz="0" w:space="0" w:color="auto"/>
            <w:right w:val="none" w:sz="0" w:space="0" w:color="auto"/>
          </w:divBdr>
        </w:div>
        <w:div w:id="1962298604">
          <w:marLeft w:val="0"/>
          <w:marRight w:val="0"/>
          <w:marTop w:val="120"/>
          <w:marBottom w:val="0"/>
          <w:divBdr>
            <w:top w:val="none" w:sz="0" w:space="0" w:color="auto"/>
            <w:left w:val="none" w:sz="0" w:space="0" w:color="auto"/>
            <w:bottom w:val="none" w:sz="0" w:space="0" w:color="auto"/>
            <w:right w:val="none" w:sz="0" w:space="0" w:color="auto"/>
          </w:divBdr>
        </w:div>
        <w:div w:id="1962298613">
          <w:marLeft w:val="0"/>
          <w:marRight w:val="0"/>
          <w:marTop w:val="120"/>
          <w:marBottom w:val="0"/>
          <w:divBdr>
            <w:top w:val="none" w:sz="0" w:space="0" w:color="auto"/>
            <w:left w:val="none" w:sz="0" w:space="0" w:color="auto"/>
            <w:bottom w:val="none" w:sz="0" w:space="0" w:color="auto"/>
            <w:right w:val="none" w:sz="0" w:space="0" w:color="auto"/>
          </w:divBdr>
        </w:div>
        <w:div w:id="1962298621">
          <w:marLeft w:val="0"/>
          <w:marRight w:val="0"/>
          <w:marTop w:val="120"/>
          <w:marBottom w:val="0"/>
          <w:divBdr>
            <w:top w:val="none" w:sz="0" w:space="0" w:color="auto"/>
            <w:left w:val="none" w:sz="0" w:space="0" w:color="auto"/>
            <w:bottom w:val="none" w:sz="0" w:space="0" w:color="auto"/>
            <w:right w:val="none" w:sz="0" w:space="0" w:color="auto"/>
          </w:divBdr>
        </w:div>
        <w:div w:id="1962298648">
          <w:marLeft w:val="0"/>
          <w:marRight w:val="0"/>
          <w:marTop w:val="120"/>
          <w:marBottom w:val="0"/>
          <w:divBdr>
            <w:top w:val="none" w:sz="0" w:space="0" w:color="auto"/>
            <w:left w:val="none" w:sz="0" w:space="0" w:color="auto"/>
            <w:bottom w:val="none" w:sz="0" w:space="0" w:color="auto"/>
            <w:right w:val="none" w:sz="0" w:space="0" w:color="auto"/>
          </w:divBdr>
        </w:div>
        <w:div w:id="1962298670">
          <w:marLeft w:val="0"/>
          <w:marRight w:val="0"/>
          <w:marTop w:val="120"/>
          <w:marBottom w:val="0"/>
          <w:divBdr>
            <w:top w:val="none" w:sz="0" w:space="0" w:color="auto"/>
            <w:left w:val="none" w:sz="0" w:space="0" w:color="auto"/>
            <w:bottom w:val="none" w:sz="0" w:space="0" w:color="auto"/>
            <w:right w:val="none" w:sz="0" w:space="0" w:color="auto"/>
          </w:divBdr>
        </w:div>
        <w:div w:id="1962298676">
          <w:marLeft w:val="0"/>
          <w:marRight w:val="0"/>
          <w:marTop w:val="120"/>
          <w:marBottom w:val="0"/>
          <w:divBdr>
            <w:top w:val="none" w:sz="0" w:space="0" w:color="auto"/>
            <w:left w:val="none" w:sz="0" w:space="0" w:color="auto"/>
            <w:bottom w:val="none" w:sz="0" w:space="0" w:color="auto"/>
            <w:right w:val="none" w:sz="0" w:space="0" w:color="auto"/>
          </w:divBdr>
        </w:div>
        <w:div w:id="1962298677">
          <w:marLeft w:val="0"/>
          <w:marRight w:val="0"/>
          <w:marTop w:val="120"/>
          <w:marBottom w:val="0"/>
          <w:divBdr>
            <w:top w:val="none" w:sz="0" w:space="0" w:color="auto"/>
            <w:left w:val="none" w:sz="0" w:space="0" w:color="auto"/>
            <w:bottom w:val="none" w:sz="0" w:space="0" w:color="auto"/>
            <w:right w:val="none" w:sz="0" w:space="0" w:color="auto"/>
          </w:divBdr>
        </w:div>
      </w:divsChild>
    </w:div>
    <w:div w:id="1962298679">
      <w:marLeft w:val="0"/>
      <w:marRight w:val="0"/>
      <w:marTop w:val="0"/>
      <w:marBottom w:val="0"/>
      <w:divBdr>
        <w:top w:val="none" w:sz="0" w:space="0" w:color="auto"/>
        <w:left w:val="none" w:sz="0" w:space="0" w:color="auto"/>
        <w:bottom w:val="none" w:sz="0" w:space="0" w:color="auto"/>
        <w:right w:val="none" w:sz="0" w:space="0" w:color="auto"/>
      </w:divBdr>
    </w:div>
    <w:div w:id="1962298682">
      <w:marLeft w:val="0"/>
      <w:marRight w:val="0"/>
      <w:marTop w:val="0"/>
      <w:marBottom w:val="0"/>
      <w:divBdr>
        <w:top w:val="none" w:sz="0" w:space="0" w:color="auto"/>
        <w:left w:val="none" w:sz="0" w:space="0" w:color="auto"/>
        <w:bottom w:val="none" w:sz="0" w:space="0" w:color="auto"/>
        <w:right w:val="none" w:sz="0" w:space="0" w:color="auto"/>
      </w:divBdr>
      <w:divsChild>
        <w:div w:id="1962298574">
          <w:marLeft w:val="0"/>
          <w:marRight w:val="0"/>
          <w:marTop w:val="120"/>
          <w:marBottom w:val="0"/>
          <w:divBdr>
            <w:top w:val="none" w:sz="0" w:space="0" w:color="auto"/>
            <w:left w:val="none" w:sz="0" w:space="0" w:color="auto"/>
            <w:bottom w:val="none" w:sz="0" w:space="0" w:color="auto"/>
            <w:right w:val="none" w:sz="0" w:space="0" w:color="auto"/>
          </w:divBdr>
        </w:div>
        <w:div w:id="1962298578">
          <w:marLeft w:val="0"/>
          <w:marRight w:val="0"/>
          <w:marTop w:val="120"/>
          <w:marBottom w:val="0"/>
          <w:divBdr>
            <w:top w:val="none" w:sz="0" w:space="0" w:color="auto"/>
            <w:left w:val="none" w:sz="0" w:space="0" w:color="auto"/>
            <w:bottom w:val="none" w:sz="0" w:space="0" w:color="auto"/>
            <w:right w:val="none" w:sz="0" w:space="0" w:color="auto"/>
          </w:divBdr>
        </w:div>
        <w:div w:id="1962298584">
          <w:marLeft w:val="0"/>
          <w:marRight w:val="0"/>
          <w:marTop w:val="120"/>
          <w:marBottom w:val="0"/>
          <w:divBdr>
            <w:top w:val="none" w:sz="0" w:space="0" w:color="auto"/>
            <w:left w:val="none" w:sz="0" w:space="0" w:color="auto"/>
            <w:bottom w:val="none" w:sz="0" w:space="0" w:color="auto"/>
            <w:right w:val="none" w:sz="0" w:space="0" w:color="auto"/>
          </w:divBdr>
        </w:div>
        <w:div w:id="1962298602">
          <w:marLeft w:val="0"/>
          <w:marRight w:val="0"/>
          <w:marTop w:val="120"/>
          <w:marBottom w:val="0"/>
          <w:divBdr>
            <w:top w:val="none" w:sz="0" w:space="0" w:color="auto"/>
            <w:left w:val="none" w:sz="0" w:space="0" w:color="auto"/>
            <w:bottom w:val="none" w:sz="0" w:space="0" w:color="auto"/>
            <w:right w:val="none" w:sz="0" w:space="0" w:color="auto"/>
          </w:divBdr>
        </w:div>
        <w:div w:id="1962298603">
          <w:marLeft w:val="0"/>
          <w:marRight w:val="0"/>
          <w:marTop w:val="120"/>
          <w:marBottom w:val="0"/>
          <w:divBdr>
            <w:top w:val="none" w:sz="0" w:space="0" w:color="auto"/>
            <w:left w:val="none" w:sz="0" w:space="0" w:color="auto"/>
            <w:bottom w:val="none" w:sz="0" w:space="0" w:color="auto"/>
            <w:right w:val="none" w:sz="0" w:space="0" w:color="auto"/>
          </w:divBdr>
        </w:div>
        <w:div w:id="1962298610">
          <w:marLeft w:val="0"/>
          <w:marRight w:val="0"/>
          <w:marTop w:val="120"/>
          <w:marBottom w:val="0"/>
          <w:divBdr>
            <w:top w:val="none" w:sz="0" w:space="0" w:color="auto"/>
            <w:left w:val="none" w:sz="0" w:space="0" w:color="auto"/>
            <w:bottom w:val="none" w:sz="0" w:space="0" w:color="auto"/>
            <w:right w:val="none" w:sz="0" w:space="0" w:color="auto"/>
          </w:divBdr>
        </w:div>
        <w:div w:id="1962298616">
          <w:marLeft w:val="0"/>
          <w:marRight w:val="0"/>
          <w:marTop w:val="120"/>
          <w:marBottom w:val="0"/>
          <w:divBdr>
            <w:top w:val="none" w:sz="0" w:space="0" w:color="auto"/>
            <w:left w:val="none" w:sz="0" w:space="0" w:color="auto"/>
            <w:bottom w:val="none" w:sz="0" w:space="0" w:color="auto"/>
            <w:right w:val="none" w:sz="0" w:space="0" w:color="auto"/>
          </w:divBdr>
        </w:div>
        <w:div w:id="1962298619">
          <w:marLeft w:val="0"/>
          <w:marRight w:val="0"/>
          <w:marTop w:val="120"/>
          <w:marBottom w:val="0"/>
          <w:divBdr>
            <w:top w:val="none" w:sz="0" w:space="0" w:color="auto"/>
            <w:left w:val="none" w:sz="0" w:space="0" w:color="auto"/>
            <w:bottom w:val="none" w:sz="0" w:space="0" w:color="auto"/>
            <w:right w:val="none" w:sz="0" w:space="0" w:color="auto"/>
          </w:divBdr>
        </w:div>
        <w:div w:id="1962298628">
          <w:marLeft w:val="0"/>
          <w:marRight w:val="0"/>
          <w:marTop w:val="120"/>
          <w:marBottom w:val="0"/>
          <w:divBdr>
            <w:top w:val="none" w:sz="0" w:space="0" w:color="auto"/>
            <w:left w:val="none" w:sz="0" w:space="0" w:color="auto"/>
            <w:bottom w:val="none" w:sz="0" w:space="0" w:color="auto"/>
            <w:right w:val="none" w:sz="0" w:space="0" w:color="auto"/>
          </w:divBdr>
        </w:div>
        <w:div w:id="1962298635">
          <w:marLeft w:val="0"/>
          <w:marRight w:val="0"/>
          <w:marTop w:val="120"/>
          <w:marBottom w:val="0"/>
          <w:divBdr>
            <w:top w:val="none" w:sz="0" w:space="0" w:color="auto"/>
            <w:left w:val="none" w:sz="0" w:space="0" w:color="auto"/>
            <w:bottom w:val="none" w:sz="0" w:space="0" w:color="auto"/>
            <w:right w:val="none" w:sz="0" w:space="0" w:color="auto"/>
          </w:divBdr>
        </w:div>
        <w:div w:id="1962298640">
          <w:marLeft w:val="0"/>
          <w:marRight w:val="0"/>
          <w:marTop w:val="120"/>
          <w:marBottom w:val="0"/>
          <w:divBdr>
            <w:top w:val="none" w:sz="0" w:space="0" w:color="auto"/>
            <w:left w:val="none" w:sz="0" w:space="0" w:color="auto"/>
            <w:bottom w:val="none" w:sz="0" w:space="0" w:color="auto"/>
            <w:right w:val="none" w:sz="0" w:space="0" w:color="auto"/>
          </w:divBdr>
        </w:div>
        <w:div w:id="1962298646">
          <w:marLeft w:val="0"/>
          <w:marRight w:val="0"/>
          <w:marTop w:val="120"/>
          <w:marBottom w:val="0"/>
          <w:divBdr>
            <w:top w:val="none" w:sz="0" w:space="0" w:color="auto"/>
            <w:left w:val="none" w:sz="0" w:space="0" w:color="auto"/>
            <w:bottom w:val="none" w:sz="0" w:space="0" w:color="auto"/>
            <w:right w:val="none" w:sz="0" w:space="0" w:color="auto"/>
          </w:divBdr>
        </w:div>
        <w:div w:id="1962298652">
          <w:marLeft w:val="0"/>
          <w:marRight w:val="0"/>
          <w:marTop w:val="120"/>
          <w:marBottom w:val="0"/>
          <w:divBdr>
            <w:top w:val="none" w:sz="0" w:space="0" w:color="auto"/>
            <w:left w:val="none" w:sz="0" w:space="0" w:color="auto"/>
            <w:bottom w:val="none" w:sz="0" w:space="0" w:color="auto"/>
            <w:right w:val="none" w:sz="0" w:space="0" w:color="auto"/>
          </w:divBdr>
        </w:div>
        <w:div w:id="1962298674">
          <w:marLeft w:val="0"/>
          <w:marRight w:val="0"/>
          <w:marTop w:val="120"/>
          <w:marBottom w:val="0"/>
          <w:divBdr>
            <w:top w:val="none" w:sz="0" w:space="0" w:color="auto"/>
            <w:left w:val="none" w:sz="0" w:space="0" w:color="auto"/>
            <w:bottom w:val="none" w:sz="0" w:space="0" w:color="auto"/>
            <w:right w:val="none" w:sz="0" w:space="0" w:color="auto"/>
          </w:divBdr>
        </w:div>
        <w:div w:id="196229868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uzey-trubchev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B8DF2-7B5E-4526-82C9-27820BA9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57</Pages>
  <Words>31579</Words>
  <Characters>180006</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OP-BOSS</cp:lastModifiedBy>
  <cp:revision>8</cp:revision>
  <cp:lastPrinted>2022-08-13T11:40:00Z</cp:lastPrinted>
  <dcterms:created xsi:type="dcterms:W3CDTF">2022-08-10T07:30:00Z</dcterms:created>
  <dcterms:modified xsi:type="dcterms:W3CDTF">2022-12-30T05:48:00Z</dcterms:modified>
</cp:coreProperties>
</file>