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A50B4F" w14:textId="77777777" w:rsidR="00400ACD" w:rsidRPr="00AC3F45" w:rsidRDefault="00400ACD" w:rsidP="00AA25E5">
      <w:pPr>
        <w:ind w:firstLine="567"/>
        <w:jc w:val="both"/>
        <w:rPr>
          <w:sz w:val="22"/>
          <w:szCs w:val="22"/>
          <w:lang w:eastAsia="ru-RU"/>
        </w:rPr>
      </w:pPr>
    </w:p>
    <w:p w14:paraId="38AFAB31" w14:textId="0EEAAAC2" w:rsidR="00400ACD" w:rsidRPr="00361829" w:rsidRDefault="00400ACD" w:rsidP="00F836E8">
      <w:pPr>
        <w:rPr>
          <w:sz w:val="26"/>
          <w:szCs w:val="26"/>
        </w:rPr>
      </w:pPr>
      <w:r w:rsidRPr="00361829">
        <w:rPr>
          <w:sz w:val="26"/>
          <w:szCs w:val="26"/>
        </w:rPr>
        <w:t xml:space="preserve">                                                                               Утвержден</w:t>
      </w:r>
      <w:r>
        <w:rPr>
          <w:sz w:val="26"/>
          <w:szCs w:val="26"/>
        </w:rPr>
        <w:t>о</w:t>
      </w:r>
    </w:p>
    <w:p w14:paraId="46475A4E" w14:textId="77777777" w:rsidR="00400ACD" w:rsidRPr="00361829" w:rsidRDefault="00400ACD" w:rsidP="00F836E8">
      <w:pPr>
        <w:rPr>
          <w:sz w:val="26"/>
          <w:szCs w:val="26"/>
        </w:rPr>
      </w:pPr>
      <w:r w:rsidRPr="00361829">
        <w:rPr>
          <w:sz w:val="26"/>
          <w:szCs w:val="26"/>
        </w:rPr>
        <w:t xml:space="preserve">                                                                             постановлением администрации</w:t>
      </w:r>
    </w:p>
    <w:p w14:paraId="3A604491" w14:textId="77777777" w:rsidR="00400ACD" w:rsidRPr="00361829" w:rsidRDefault="00400ACD" w:rsidP="00F836E8">
      <w:pPr>
        <w:rPr>
          <w:sz w:val="26"/>
          <w:szCs w:val="26"/>
        </w:rPr>
      </w:pPr>
      <w:r w:rsidRPr="00361829">
        <w:rPr>
          <w:sz w:val="26"/>
          <w:szCs w:val="26"/>
        </w:rPr>
        <w:t xml:space="preserve">                                                                             Трубчевского муниципального района</w:t>
      </w:r>
    </w:p>
    <w:p w14:paraId="1A334D8A" w14:textId="07435BAF" w:rsidR="00400ACD" w:rsidRPr="00361829" w:rsidRDefault="00400ACD" w:rsidP="00F836E8">
      <w:pPr>
        <w:rPr>
          <w:sz w:val="26"/>
          <w:szCs w:val="26"/>
        </w:rPr>
      </w:pPr>
      <w:r w:rsidRPr="00361829">
        <w:rPr>
          <w:sz w:val="26"/>
          <w:szCs w:val="26"/>
        </w:rPr>
        <w:t xml:space="preserve">                                                                             от </w:t>
      </w:r>
      <w:r w:rsidR="00855A00">
        <w:rPr>
          <w:sz w:val="26"/>
          <w:szCs w:val="26"/>
        </w:rPr>
        <w:t>29.12.2</w:t>
      </w:r>
      <w:r>
        <w:rPr>
          <w:sz w:val="26"/>
          <w:szCs w:val="26"/>
        </w:rPr>
        <w:t>022</w:t>
      </w:r>
      <w:r w:rsidRPr="00361829">
        <w:rPr>
          <w:sz w:val="26"/>
          <w:szCs w:val="26"/>
        </w:rPr>
        <w:t xml:space="preserve"> г</w:t>
      </w:r>
      <w:r>
        <w:rPr>
          <w:sz w:val="26"/>
          <w:szCs w:val="26"/>
        </w:rPr>
        <w:t>.</w:t>
      </w:r>
      <w:r w:rsidRPr="00361829">
        <w:rPr>
          <w:sz w:val="26"/>
          <w:szCs w:val="26"/>
        </w:rPr>
        <w:t xml:space="preserve"> </w:t>
      </w:r>
      <w:r>
        <w:rPr>
          <w:sz w:val="26"/>
          <w:szCs w:val="26"/>
        </w:rPr>
        <w:t xml:space="preserve"> </w:t>
      </w:r>
      <w:r w:rsidRPr="00361829">
        <w:rPr>
          <w:sz w:val="26"/>
          <w:szCs w:val="26"/>
        </w:rPr>
        <w:t>№</w:t>
      </w:r>
      <w:r>
        <w:rPr>
          <w:sz w:val="26"/>
          <w:szCs w:val="26"/>
        </w:rPr>
        <w:t xml:space="preserve"> </w:t>
      </w:r>
      <w:r w:rsidR="00855A00">
        <w:rPr>
          <w:sz w:val="26"/>
          <w:szCs w:val="26"/>
        </w:rPr>
        <w:t>1131</w:t>
      </w:r>
      <w:bookmarkStart w:id="0" w:name="_GoBack"/>
      <w:bookmarkEnd w:id="0"/>
      <w:r>
        <w:rPr>
          <w:sz w:val="26"/>
          <w:szCs w:val="26"/>
        </w:rPr>
        <w:t xml:space="preserve"> </w:t>
      </w:r>
    </w:p>
    <w:p w14:paraId="3D3258F6" w14:textId="77777777" w:rsidR="00400ACD" w:rsidRPr="00AC3F45" w:rsidRDefault="00400ACD" w:rsidP="00AA25E5">
      <w:pPr>
        <w:ind w:firstLine="567"/>
        <w:jc w:val="both"/>
        <w:rPr>
          <w:sz w:val="22"/>
          <w:szCs w:val="22"/>
        </w:rPr>
      </w:pPr>
    </w:p>
    <w:p w14:paraId="4F8BA730" w14:textId="77777777" w:rsidR="00400ACD" w:rsidRPr="00AC3F45" w:rsidRDefault="00400ACD" w:rsidP="00AA25E5">
      <w:pPr>
        <w:ind w:firstLine="567"/>
        <w:jc w:val="both"/>
        <w:rPr>
          <w:sz w:val="22"/>
          <w:szCs w:val="22"/>
        </w:rPr>
      </w:pPr>
    </w:p>
    <w:p w14:paraId="3B99C3C4" w14:textId="77777777" w:rsidR="00400ACD" w:rsidRPr="00AC3F45" w:rsidRDefault="00400ACD" w:rsidP="00AA25E5">
      <w:pPr>
        <w:ind w:firstLine="567"/>
        <w:jc w:val="both"/>
        <w:rPr>
          <w:sz w:val="22"/>
          <w:szCs w:val="22"/>
        </w:rPr>
      </w:pPr>
    </w:p>
    <w:p w14:paraId="14F7FC30" w14:textId="77777777" w:rsidR="00400ACD" w:rsidRPr="00AC3F45" w:rsidRDefault="00400ACD" w:rsidP="00AA25E5">
      <w:pPr>
        <w:ind w:firstLine="567"/>
        <w:jc w:val="both"/>
        <w:rPr>
          <w:sz w:val="22"/>
          <w:szCs w:val="22"/>
        </w:rPr>
      </w:pPr>
    </w:p>
    <w:p w14:paraId="089289F1" w14:textId="77777777" w:rsidR="00400ACD" w:rsidRPr="00AC3F45" w:rsidRDefault="00400ACD" w:rsidP="00AA25E5">
      <w:pPr>
        <w:ind w:firstLine="567"/>
        <w:jc w:val="both"/>
        <w:rPr>
          <w:sz w:val="22"/>
          <w:szCs w:val="22"/>
        </w:rPr>
      </w:pPr>
    </w:p>
    <w:p w14:paraId="78C2A77B" w14:textId="77777777" w:rsidR="00400ACD" w:rsidRPr="00AC3F45" w:rsidRDefault="00400ACD" w:rsidP="00AA25E5">
      <w:pPr>
        <w:ind w:firstLine="567"/>
        <w:jc w:val="both"/>
        <w:rPr>
          <w:sz w:val="22"/>
          <w:szCs w:val="22"/>
        </w:rPr>
      </w:pPr>
    </w:p>
    <w:p w14:paraId="5EA01E15" w14:textId="77777777" w:rsidR="00400ACD" w:rsidRPr="00AC3F45" w:rsidRDefault="00400ACD" w:rsidP="00AA25E5">
      <w:pPr>
        <w:ind w:left="709" w:hanging="142"/>
        <w:jc w:val="both"/>
        <w:rPr>
          <w:sz w:val="22"/>
          <w:szCs w:val="22"/>
        </w:rPr>
      </w:pPr>
    </w:p>
    <w:p w14:paraId="3FAEE3F8" w14:textId="77777777" w:rsidR="00400ACD" w:rsidRPr="00AC3F45" w:rsidRDefault="00400ACD" w:rsidP="00AA25E5">
      <w:pPr>
        <w:ind w:left="709" w:hanging="142"/>
        <w:jc w:val="both"/>
        <w:rPr>
          <w:sz w:val="22"/>
          <w:szCs w:val="22"/>
        </w:rPr>
      </w:pPr>
    </w:p>
    <w:p w14:paraId="336C80DA" w14:textId="77777777" w:rsidR="00400ACD" w:rsidRPr="00AC3F45" w:rsidRDefault="00400ACD" w:rsidP="00AA25E5">
      <w:pPr>
        <w:ind w:firstLine="567"/>
        <w:jc w:val="both"/>
        <w:rPr>
          <w:sz w:val="22"/>
          <w:szCs w:val="22"/>
        </w:rPr>
      </w:pPr>
    </w:p>
    <w:p w14:paraId="64980A47" w14:textId="77777777" w:rsidR="00400ACD" w:rsidRPr="00AC3F45" w:rsidRDefault="00400ACD" w:rsidP="00AA25E5">
      <w:pPr>
        <w:ind w:firstLine="567"/>
        <w:jc w:val="both"/>
        <w:rPr>
          <w:sz w:val="22"/>
          <w:szCs w:val="22"/>
        </w:rPr>
      </w:pPr>
    </w:p>
    <w:p w14:paraId="37CF32E4" w14:textId="77777777" w:rsidR="00400ACD" w:rsidRPr="00280299" w:rsidRDefault="00400ACD" w:rsidP="00AA25E5">
      <w:pPr>
        <w:ind w:firstLine="567"/>
        <w:jc w:val="center"/>
        <w:rPr>
          <w:b/>
          <w:sz w:val="28"/>
          <w:szCs w:val="28"/>
        </w:rPr>
      </w:pPr>
      <w:r w:rsidRPr="00280299">
        <w:rPr>
          <w:b/>
          <w:sz w:val="28"/>
          <w:szCs w:val="28"/>
        </w:rPr>
        <w:t>ПОЛОЖЕНИЕ</w:t>
      </w:r>
    </w:p>
    <w:p w14:paraId="22E01A4A" w14:textId="77777777" w:rsidR="00400ACD" w:rsidRPr="00280299" w:rsidRDefault="00400ACD" w:rsidP="00AA25E5">
      <w:pPr>
        <w:ind w:firstLine="567"/>
        <w:jc w:val="center"/>
        <w:rPr>
          <w:b/>
          <w:sz w:val="28"/>
          <w:szCs w:val="28"/>
        </w:rPr>
      </w:pPr>
      <w:r w:rsidRPr="00280299">
        <w:rPr>
          <w:b/>
          <w:sz w:val="28"/>
          <w:szCs w:val="28"/>
        </w:rPr>
        <w:t>о закупке товаров, работ, услуг</w:t>
      </w:r>
      <w:r>
        <w:rPr>
          <w:b/>
          <w:sz w:val="28"/>
          <w:szCs w:val="28"/>
        </w:rPr>
        <w:t xml:space="preserve"> для </w:t>
      </w:r>
    </w:p>
    <w:p w14:paraId="0A5D4AF9" w14:textId="5ECC3C0C" w:rsidR="00400ACD" w:rsidRDefault="00400ACD" w:rsidP="00AA25E5">
      <w:pPr>
        <w:ind w:firstLine="567"/>
        <w:jc w:val="center"/>
        <w:rPr>
          <w:b/>
          <w:sz w:val="28"/>
          <w:szCs w:val="28"/>
        </w:rPr>
      </w:pPr>
      <w:r>
        <w:rPr>
          <w:b/>
          <w:sz w:val="28"/>
          <w:szCs w:val="28"/>
        </w:rPr>
        <w:t>М</w:t>
      </w:r>
      <w:r w:rsidRPr="00280299">
        <w:rPr>
          <w:b/>
          <w:sz w:val="28"/>
          <w:szCs w:val="28"/>
        </w:rPr>
        <w:t xml:space="preserve">униципального бюджетного </w:t>
      </w:r>
      <w:r w:rsidR="000F0249" w:rsidRPr="00280299">
        <w:rPr>
          <w:b/>
          <w:sz w:val="28"/>
          <w:szCs w:val="28"/>
        </w:rPr>
        <w:t>учреждения культуры</w:t>
      </w:r>
    </w:p>
    <w:p w14:paraId="3811EDE0" w14:textId="0985172E" w:rsidR="00400ACD" w:rsidRDefault="00400ACD" w:rsidP="00AA25E5">
      <w:pPr>
        <w:ind w:firstLine="567"/>
        <w:jc w:val="center"/>
        <w:rPr>
          <w:b/>
          <w:sz w:val="28"/>
          <w:szCs w:val="28"/>
        </w:rPr>
      </w:pPr>
      <w:r w:rsidRPr="00280299">
        <w:rPr>
          <w:b/>
          <w:sz w:val="28"/>
          <w:szCs w:val="28"/>
        </w:rPr>
        <w:t xml:space="preserve"> «Трубче</w:t>
      </w:r>
      <w:r w:rsidR="00AE5E0B">
        <w:rPr>
          <w:b/>
          <w:sz w:val="28"/>
          <w:szCs w:val="28"/>
        </w:rPr>
        <w:t>вский музей и планетарий</w:t>
      </w:r>
      <w:r>
        <w:rPr>
          <w:b/>
          <w:sz w:val="28"/>
          <w:szCs w:val="28"/>
        </w:rPr>
        <w:t>»</w:t>
      </w:r>
    </w:p>
    <w:p w14:paraId="22DF85CA" w14:textId="77777777" w:rsidR="00400ACD" w:rsidRPr="00D84089" w:rsidRDefault="00400ACD" w:rsidP="00AA25E5">
      <w:pPr>
        <w:ind w:firstLine="567"/>
        <w:jc w:val="center"/>
      </w:pPr>
      <w:r>
        <w:t>в новой редакции</w:t>
      </w:r>
    </w:p>
    <w:p w14:paraId="741C60EF" w14:textId="77777777" w:rsidR="00400ACD" w:rsidRPr="00D84089" w:rsidRDefault="00400ACD" w:rsidP="00AA25E5">
      <w:pPr>
        <w:ind w:firstLine="567"/>
        <w:jc w:val="center"/>
      </w:pPr>
    </w:p>
    <w:p w14:paraId="7FBFA6C2" w14:textId="77777777" w:rsidR="00400ACD" w:rsidRPr="00AC3F45" w:rsidRDefault="00400ACD" w:rsidP="00AA25E5">
      <w:pPr>
        <w:ind w:firstLine="567"/>
        <w:jc w:val="center"/>
        <w:rPr>
          <w:b/>
          <w:sz w:val="22"/>
          <w:szCs w:val="22"/>
        </w:rPr>
      </w:pPr>
    </w:p>
    <w:p w14:paraId="766D5D14" w14:textId="77777777" w:rsidR="00400ACD" w:rsidRPr="00AC3F45" w:rsidRDefault="00400ACD" w:rsidP="00AA25E5">
      <w:pPr>
        <w:rPr>
          <w:b/>
          <w:sz w:val="22"/>
          <w:szCs w:val="22"/>
        </w:rPr>
      </w:pPr>
    </w:p>
    <w:p w14:paraId="5C98CB2A" w14:textId="77777777" w:rsidR="00400ACD" w:rsidRPr="00AC3F45" w:rsidRDefault="00400ACD" w:rsidP="00AA25E5">
      <w:pPr>
        <w:ind w:firstLine="567"/>
        <w:jc w:val="center"/>
        <w:rPr>
          <w:b/>
          <w:sz w:val="22"/>
          <w:szCs w:val="22"/>
        </w:rPr>
      </w:pPr>
    </w:p>
    <w:p w14:paraId="6CB6F0AF" w14:textId="77777777" w:rsidR="00400ACD" w:rsidRPr="00AC3F45" w:rsidRDefault="00400ACD" w:rsidP="00AA25E5">
      <w:pPr>
        <w:ind w:firstLine="567"/>
        <w:jc w:val="center"/>
        <w:rPr>
          <w:b/>
          <w:sz w:val="22"/>
          <w:szCs w:val="22"/>
        </w:rPr>
      </w:pPr>
    </w:p>
    <w:p w14:paraId="413C4F07" w14:textId="77777777" w:rsidR="00400ACD" w:rsidRPr="00AC3F45" w:rsidRDefault="00400ACD" w:rsidP="00AA25E5">
      <w:pPr>
        <w:ind w:firstLine="567"/>
        <w:jc w:val="center"/>
        <w:rPr>
          <w:b/>
          <w:sz w:val="22"/>
          <w:szCs w:val="22"/>
        </w:rPr>
      </w:pPr>
    </w:p>
    <w:p w14:paraId="41B09749" w14:textId="77777777" w:rsidR="00400ACD" w:rsidRPr="00AC3F45" w:rsidRDefault="00400ACD" w:rsidP="00AA25E5">
      <w:pPr>
        <w:ind w:firstLine="567"/>
        <w:jc w:val="center"/>
        <w:rPr>
          <w:b/>
          <w:sz w:val="22"/>
          <w:szCs w:val="22"/>
        </w:rPr>
      </w:pPr>
    </w:p>
    <w:p w14:paraId="2EA899E5" w14:textId="77777777" w:rsidR="00400ACD" w:rsidRPr="00AC3F45" w:rsidRDefault="00400ACD" w:rsidP="00AA25E5">
      <w:pPr>
        <w:ind w:firstLine="567"/>
        <w:jc w:val="center"/>
        <w:rPr>
          <w:b/>
          <w:sz w:val="22"/>
          <w:szCs w:val="22"/>
        </w:rPr>
      </w:pPr>
    </w:p>
    <w:p w14:paraId="1524BFE2" w14:textId="77777777" w:rsidR="00400ACD" w:rsidRPr="00AC3F45" w:rsidRDefault="00400ACD" w:rsidP="00AA25E5">
      <w:pPr>
        <w:rPr>
          <w:b/>
          <w:sz w:val="22"/>
          <w:szCs w:val="22"/>
        </w:rPr>
      </w:pPr>
    </w:p>
    <w:p w14:paraId="3DE204D6" w14:textId="77777777" w:rsidR="00400ACD" w:rsidRPr="00AC3F45" w:rsidRDefault="00400ACD" w:rsidP="00AA25E5">
      <w:pPr>
        <w:rPr>
          <w:b/>
          <w:sz w:val="22"/>
          <w:szCs w:val="22"/>
        </w:rPr>
      </w:pPr>
    </w:p>
    <w:p w14:paraId="22E06760" w14:textId="77777777" w:rsidR="00400ACD" w:rsidRPr="00AC3F45" w:rsidRDefault="00400ACD" w:rsidP="00AA25E5">
      <w:pPr>
        <w:rPr>
          <w:b/>
          <w:sz w:val="22"/>
          <w:szCs w:val="22"/>
        </w:rPr>
      </w:pPr>
    </w:p>
    <w:p w14:paraId="15EA9B5B" w14:textId="77777777" w:rsidR="00400ACD" w:rsidRPr="00AC3F45" w:rsidRDefault="00400ACD" w:rsidP="00AA25E5">
      <w:pPr>
        <w:rPr>
          <w:b/>
          <w:sz w:val="22"/>
          <w:szCs w:val="22"/>
        </w:rPr>
      </w:pPr>
    </w:p>
    <w:p w14:paraId="64569E7D" w14:textId="77777777" w:rsidR="00400ACD" w:rsidRPr="00AC3F45" w:rsidRDefault="00400ACD" w:rsidP="00AA25E5">
      <w:pPr>
        <w:rPr>
          <w:b/>
          <w:sz w:val="22"/>
          <w:szCs w:val="22"/>
        </w:rPr>
      </w:pPr>
    </w:p>
    <w:p w14:paraId="6A0B1699" w14:textId="77777777" w:rsidR="00400ACD" w:rsidRDefault="00400ACD" w:rsidP="00AA25E5">
      <w:pPr>
        <w:rPr>
          <w:b/>
          <w:sz w:val="22"/>
          <w:szCs w:val="22"/>
        </w:rPr>
      </w:pPr>
    </w:p>
    <w:p w14:paraId="466EC8B8" w14:textId="77777777" w:rsidR="00400ACD" w:rsidRDefault="00400ACD" w:rsidP="00AA25E5">
      <w:pPr>
        <w:rPr>
          <w:b/>
          <w:sz w:val="22"/>
          <w:szCs w:val="22"/>
        </w:rPr>
      </w:pPr>
    </w:p>
    <w:p w14:paraId="23170C38" w14:textId="77777777" w:rsidR="00400ACD" w:rsidRDefault="00400ACD" w:rsidP="00AA25E5">
      <w:pPr>
        <w:rPr>
          <w:b/>
          <w:sz w:val="22"/>
          <w:szCs w:val="22"/>
        </w:rPr>
      </w:pPr>
    </w:p>
    <w:p w14:paraId="463C7DDC" w14:textId="77777777" w:rsidR="00400ACD" w:rsidRDefault="00400ACD" w:rsidP="00AA25E5">
      <w:pPr>
        <w:rPr>
          <w:b/>
          <w:sz w:val="22"/>
          <w:szCs w:val="22"/>
        </w:rPr>
      </w:pPr>
    </w:p>
    <w:p w14:paraId="19B53FA2" w14:textId="77777777" w:rsidR="00400ACD" w:rsidRDefault="00400ACD" w:rsidP="00AA25E5">
      <w:pPr>
        <w:rPr>
          <w:b/>
          <w:sz w:val="22"/>
          <w:szCs w:val="22"/>
        </w:rPr>
      </w:pPr>
    </w:p>
    <w:p w14:paraId="5956F41B" w14:textId="77777777" w:rsidR="00400ACD" w:rsidRPr="00AC3F45" w:rsidRDefault="00400ACD" w:rsidP="00AA25E5">
      <w:pPr>
        <w:rPr>
          <w:b/>
          <w:sz w:val="22"/>
          <w:szCs w:val="22"/>
        </w:rPr>
      </w:pPr>
    </w:p>
    <w:p w14:paraId="77DF89DF" w14:textId="77777777" w:rsidR="00400ACD" w:rsidRDefault="00400ACD" w:rsidP="00AA25E5">
      <w:pPr>
        <w:rPr>
          <w:b/>
          <w:sz w:val="22"/>
          <w:szCs w:val="22"/>
        </w:rPr>
      </w:pPr>
    </w:p>
    <w:p w14:paraId="55B91696" w14:textId="77777777" w:rsidR="00400ACD" w:rsidRDefault="00400ACD" w:rsidP="00AA25E5">
      <w:pPr>
        <w:rPr>
          <w:b/>
          <w:sz w:val="22"/>
          <w:szCs w:val="22"/>
        </w:rPr>
      </w:pPr>
    </w:p>
    <w:p w14:paraId="38A46BF5" w14:textId="77777777" w:rsidR="00400ACD" w:rsidRDefault="00400ACD" w:rsidP="00AA25E5">
      <w:pPr>
        <w:rPr>
          <w:b/>
          <w:sz w:val="22"/>
          <w:szCs w:val="22"/>
        </w:rPr>
      </w:pPr>
    </w:p>
    <w:p w14:paraId="16CE6C53" w14:textId="77777777" w:rsidR="00400ACD" w:rsidRDefault="00400ACD" w:rsidP="00AA25E5">
      <w:pPr>
        <w:rPr>
          <w:b/>
          <w:sz w:val="22"/>
          <w:szCs w:val="22"/>
        </w:rPr>
      </w:pPr>
    </w:p>
    <w:p w14:paraId="081E6939" w14:textId="77777777" w:rsidR="00400ACD" w:rsidRDefault="00400ACD" w:rsidP="00AA25E5">
      <w:pPr>
        <w:rPr>
          <w:b/>
          <w:sz w:val="22"/>
          <w:szCs w:val="22"/>
        </w:rPr>
      </w:pPr>
    </w:p>
    <w:p w14:paraId="11B7649C" w14:textId="77777777" w:rsidR="00400ACD" w:rsidRDefault="00400ACD" w:rsidP="00AA25E5">
      <w:pPr>
        <w:rPr>
          <w:b/>
          <w:sz w:val="22"/>
          <w:szCs w:val="22"/>
        </w:rPr>
      </w:pPr>
    </w:p>
    <w:p w14:paraId="439B714A" w14:textId="77777777" w:rsidR="00400ACD" w:rsidRPr="00AC3F45" w:rsidRDefault="00400ACD" w:rsidP="00AA25E5">
      <w:pPr>
        <w:rPr>
          <w:b/>
          <w:sz w:val="22"/>
          <w:szCs w:val="22"/>
        </w:rPr>
      </w:pPr>
    </w:p>
    <w:p w14:paraId="3D55FBB3" w14:textId="77777777" w:rsidR="00400ACD" w:rsidRPr="00280299" w:rsidRDefault="00400ACD" w:rsidP="00280299">
      <w:pPr>
        <w:ind w:firstLine="567"/>
        <w:rPr>
          <w:b/>
          <w:sz w:val="22"/>
          <w:szCs w:val="22"/>
        </w:rPr>
      </w:pPr>
    </w:p>
    <w:p w14:paraId="26A5D75F" w14:textId="77777777" w:rsidR="00400ACD" w:rsidRDefault="00400ACD" w:rsidP="00015A80">
      <w:pPr>
        <w:ind w:firstLine="567"/>
        <w:jc w:val="center"/>
        <w:rPr>
          <w:b/>
          <w:sz w:val="22"/>
          <w:szCs w:val="22"/>
        </w:rPr>
      </w:pPr>
      <w:r w:rsidRPr="00280299">
        <w:rPr>
          <w:b/>
          <w:sz w:val="22"/>
          <w:szCs w:val="22"/>
        </w:rPr>
        <w:t>20</w:t>
      </w:r>
      <w:r>
        <w:rPr>
          <w:b/>
          <w:sz w:val="22"/>
          <w:szCs w:val="22"/>
        </w:rPr>
        <w:t>22 год</w:t>
      </w:r>
    </w:p>
    <w:p w14:paraId="43442D14" w14:textId="77777777" w:rsidR="00400ACD" w:rsidRPr="00AC3F45" w:rsidRDefault="00400ACD" w:rsidP="00015A80">
      <w:pPr>
        <w:ind w:firstLine="567"/>
        <w:jc w:val="center"/>
        <w:rPr>
          <w:sz w:val="22"/>
          <w:szCs w:val="22"/>
        </w:rPr>
      </w:pPr>
      <w:r>
        <w:rPr>
          <w:b/>
          <w:sz w:val="22"/>
          <w:szCs w:val="22"/>
        </w:rPr>
        <w:t>г.Трубчевск</w:t>
      </w:r>
      <w:r w:rsidRPr="00AC3F45">
        <w:rPr>
          <w:sz w:val="22"/>
          <w:szCs w:val="22"/>
        </w:rPr>
        <w:br w:type="page"/>
      </w:r>
    </w:p>
    <w:p w14:paraId="298242BE" w14:textId="77777777" w:rsidR="00400ACD" w:rsidRPr="00AC3F45" w:rsidRDefault="00400ACD" w:rsidP="00AA25E5">
      <w:pPr>
        <w:jc w:val="center"/>
        <w:rPr>
          <w:b/>
          <w:sz w:val="22"/>
          <w:szCs w:val="22"/>
          <w:lang w:eastAsia="ru-RU"/>
        </w:rPr>
      </w:pPr>
      <w:r w:rsidRPr="00AC3F45">
        <w:rPr>
          <w:b/>
          <w:sz w:val="22"/>
          <w:szCs w:val="22"/>
          <w:lang w:eastAsia="ru-RU"/>
        </w:rPr>
        <w:t>Оглавление:</w:t>
      </w:r>
    </w:p>
    <w:p w14:paraId="05472AC6" w14:textId="77777777" w:rsidR="00400ACD" w:rsidRPr="00AC3F45" w:rsidRDefault="00400ACD" w:rsidP="00AA25E5">
      <w:pPr>
        <w:tabs>
          <w:tab w:val="right" w:leader="dot" w:pos="9356"/>
        </w:tabs>
        <w:jc w:val="both"/>
        <w:rPr>
          <w:b/>
          <w:noProof/>
          <w:sz w:val="22"/>
          <w:szCs w:val="22"/>
          <w:lang w:eastAsia="ru-RU"/>
        </w:rPr>
      </w:pPr>
    </w:p>
    <w:tbl>
      <w:tblPr>
        <w:tblW w:w="4888" w:type="pct"/>
        <w:tblInd w:w="107" w:type="dxa"/>
        <w:tblLook w:val="00A0" w:firstRow="1" w:lastRow="0" w:firstColumn="1" w:lastColumn="0" w:noHBand="0" w:noVBand="0"/>
      </w:tblPr>
      <w:tblGrid>
        <w:gridCol w:w="8869"/>
        <w:gridCol w:w="488"/>
      </w:tblGrid>
      <w:tr w:rsidR="00400ACD" w14:paraId="7E22D7A8" w14:textId="77777777" w:rsidTr="00D863E4">
        <w:tc>
          <w:tcPr>
            <w:tcW w:w="4739" w:type="pct"/>
          </w:tcPr>
          <w:p w14:paraId="1640A6CE" w14:textId="77777777" w:rsidR="00400ACD" w:rsidRDefault="00400ACD" w:rsidP="00CA3101">
            <w:pPr>
              <w:jc w:val="both"/>
              <w:rPr>
                <w:b/>
              </w:rPr>
            </w:pPr>
            <w:r>
              <w:rPr>
                <w:b/>
                <w:sz w:val="22"/>
                <w:szCs w:val="22"/>
              </w:rPr>
              <w:t>1. Общие положения</w:t>
            </w:r>
          </w:p>
        </w:tc>
        <w:tc>
          <w:tcPr>
            <w:tcW w:w="261" w:type="pct"/>
          </w:tcPr>
          <w:p w14:paraId="494BDB24" w14:textId="77777777" w:rsidR="00400ACD" w:rsidRDefault="00400ACD" w:rsidP="00CA3101">
            <w:pPr>
              <w:jc w:val="right"/>
              <w:rPr>
                <w:b/>
              </w:rPr>
            </w:pPr>
            <w:r>
              <w:rPr>
                <w:b/>
                <w:sz w:val="22"/>
                <w:szCs w:val="22"/>
              </w:rPr>
              <w:t>3</w:t>
            </w:r>
          </w:p>
        </w:tc>
      </w:tr>
      <w:tr w:rsidR="00400ACD" w14:paraId="672C938C" w14:textId="77777777" w:rsidTr="00D863E4">
        <w:tc>
          <w:tcPr>
            <w:tcW w:w="4739" w:type="pct"/>
          </w:tcPr>
          <w:p w14:paraId="19B8313C" w14:textId="77777777" w:rsidR="00400ACD" w:rsidRDefault="00400ACD" w:rsidP="00CA3101">
            <w:pPr>
              <w:jc w:val="both"/>
              <w:rPr>
                <w:b/>
              </w:rPr>
            </w:pPr>
            <w:r>
              <w:rPr>
                <w:b/>
                <w:sz w:val="22"/>
                <w:szCs w:val="22"/>
              </w:rPr>
              <w:t xml:space="preserve">1.1. </w:t>
            </w:r>
            <w:r w:rsidRPr="008F0DA0">
              <w:rPr>
                <w:b/>
                <w:sz w:val="22"/>
                <w:szCs w:val="22"/>
              </w:rPr>
              <w:t>Предмет и цели регулирования</w:t>
            </w:r>
          </w:p>
        </w:tc>
        <w:tc>
          <w:tcPr>
            <w:tcW w:w="261" w:type="pct"/>
          </w:tcPr>
          <w:p w14:paraId="4A457F2C" w14:textId="77777777" w:rsidR="00400ACD" w:rsidRDefault="00400ACD" w:rsidP="00CA3101">
            <w:pPr>
              <w:jc w:val="right"/>
              <w:rPr>
                <w:b/>
              </w:rPr>
            </w:pPr>
            <w:r>
              <w:rPr>
                <w:b/>
                <w:sz w:val="22"/>
                <w:szCs w:val="22"/>
              </w:rPr>
              <w:t>3</w:t>
            </w:r>
          </w:p>
        </w:tc>
      </w:tr>
      <w:tr w:rsidR="00400ACD" w14:paraId="0428A847" w14:textId="77777777" w:rsidTr="00D863E4">
        <w:tc>
          <w:tcPr>
            <w:tcW w:w="4739" w:type="pct"/>
          </w:tcPr>
          <w:p w14:paraId="34255686" w14:textId="77777777" w:rsidR="00400ACD" w:rsidRPr="008F0DA0" w:rsidRDefault="00400ACD" w:rsidP="008F0DA0">
            <w:pPr>
              <w:pStyle w:val="2"/>
              <w:tabs>
                <w:tab w:val="left" w:pos="993"/>
              </w:tabs>
              <w:spacing w:before="0" w:after="0"/>
              <w:jc w:val="both"/>
              <w:rPr>
                <w:rFonts w:ascii="Times New Roman" w:hAnsi="Times New Roman" w:cs="Times New Roman"/>
                <w:sz w:val="22"/>
                <w:szCs w:val="22"/>
                <w:lang w:eastAsia="en-US"/>
              </w:rPr>
            </w:pPr>
            <w:r w:rsidRPr="00AC3F45">
              <w:rPr>
                <w:rFonts w:ascii="Times New Roman" w:hAnsi="Times New Roman" w:cs="Times New Roman"/>
                <w:i w:val="0"/>
                <w:sz w:val="22"/>
                <w:szCs w:val="22"/>
              </w:rPr>
              <w:t>1.2. Термины и определения</w:t>
            </w:r>
          </w:p>
        </w:tc>
        <w:tc>
          <w:tcPr>
            <w:tcW w:w="261" w:type="pct"/>
          </w:tcPr>
          <w:p w14:paraId="17752567" w14:textId="77777777" w:rsidR="00400ACD" w:rsidRDefault="00400ACD" w:rsidP="00CA3101">
            <w:pPr>
              <w:jc w:val="right"/>
              <w:rPr>
                <w:b/>
              </w:rPr>
            </w:pPr>
            <w:r>
              <w:rPr>
                <w:b/>
                <w:sz w:val="22"/>
                <w:szCs w:val="22"/>
              </w:rPr>
              <w:t>3</w:t>
            </w:r>
          </w:p>
        </w:tc>
      </w:tr>
      <w:tr w:rsidR="00400ACD" w14:paraId="41573E3A" w14:textId="77777777" w:rsidTr="00D863E4">
        <w:tc>
          <w:tcPr>
            <w:tcW w:w="4739" w:type="pct"/>
          </w:tcPr>
          <w:p w14:paraId="26CC66B0" w14:textId="77777777" w:rsidR="00400ACD" w:rsidRPr="00AC3F45" w:rsidRDefault="00400ACD" w:rsidP="008F0DA0">
            <w:pPr>
              <w:pStyle w:val="2"/>
              <w:tabs>
                <w:tab w:val="left" w:pos="993"/>
              </w:tabs>
              <w:spacing w:before="0" w:after="0"/>
              <w:jc w:val="both"/>
              <w:rPr>
                <w:rFonts w:ascii="Times New Roman" w:hAnsi="Times New Roman" w:cs="Times New Roman"/>
                <w:i w:val="0"/>
                <w:sz w:val="22"/>
                <w:szCs w:val="22"/>
              </w:rPr>
            </w:pPr>
            <w:r>
              <w:rPr>
                <w:rFonts w:ascii="Times New Roman" w:hAnsi="Times New Roman" w:cs="Times New Roman"/>
                <w:i w:val="0"/>
                <w:sz w:val="22"/>
                <w:szCs w:val="22"/>
              </w:rPr>
              <w:t>1.3. Комиссия по осуществлению закупок</w:t>
            </w:r>
          </w:p>
        </w:tc>
        <w:tc>
          <w:tcPr>
            <w:tcW w:w="261" w:type="pct"/>
          </w:tcPr>
          <w:p w14:paraId="0A8C3EF0" w14:textId="77777777" w:rsidR="00400ACD" w:rsidRDefault="00400ACD" w:rsidP="00CA3101">
            <w:pPr>
              <w:jc w:val="right"/>
              <w:rPr>
                <w:b/>
              </w:rPr>
            </w:pPr>
            <w:r>
              <w:rPr>
                <w:b/>
                <w:sz w:val="22"/>
                <w:szCs w:val="22"/>
              </w:rPr>
              <w:t>6</w:t>
            </w:r>
          </w:p>
        </w:tc>
      </w:tr>
      <w:tr w:rsidR="00400ACD" w14:paraId="23F8B3A0" w14:textId="77777777" w:rsidTr="00D863E4">
        <w:tc>
          <w:tcPr>
            <w:tcW w:w="4739" w:type="pct"/>
          </w:tcPr>
          <w:p w14:paraId="4AFB0405" w14:textId="77777777" w:rsidR="00400ACD" w:rsidRDefault="00400ACD" w:rsidP="008F0DA0">
            <w:pPr>
              <w:pStyle w:val="2"/>
              <w:tabs>
                <w:tab w:val="left" w:pos="993"/>
              </w:tabs>
              <w:spacing w:before="0" w:after="0"/>
              <w:jc w:val="both"/>
              <w:rPr>
                <w:rFonts w:ascii="Times New Roman" w:hAnsi="Times New Roman" w:cs="Times New Roman"/>
                <w:i w:val="0"/>
                <w:sz w:val="22"/>
                <w:szCs w:val="22"/>
              </w:rPr>
            </w:pPr>
            <w:r w:rsidRPr="00AC3F45">
              <w:rPr>
                <w:rFonts w:ascii="Times New Roman" w:hAnsi="Times New Roman" w:cs="Times New Roman"/>
                <w:i w:val="0"/>
                <w:sz w:val="22"/>
                <w:szCs w:val="22"/>
              </w:rPr>
              <w:t>1.4. Требования к участникам закупки</w:t>
            </w:r>
          </w:p>
        </w:tc>
        <w:tc>
          <w:tcPr>
            <w:tcW w:w="261" w:type="pct"/>
          </w:tcPr>
          <w:p w14:paraId="1AD62290" w14:textId="77777777" w:rsidR="00400ACD" w:rsidRDefault="00400ACD" w:rsidP="00CA3101">
            <w:pPr>
              <w:jc w:val="right"/>
              <w:rPr>
                <w:b/>
              </w:rPr>
            </w:pPr>
            <w:r>
              <w:rPr>
                <w:b/>
                <w:sz w:val="22"/>
                <w:szCs w:val="22"/>
              </w:rPr>
              <w:t>6</w:t>
            </w:r>
          </w:p>
        </w:tc>
      </w:tr>
      <w:tr w:rsidR="00400ACD" w14:paraId="2ADEC4CE" w14:textId="77777777" w:rsidTr="00D863E4">
        <w:tc>
          <w:tcPr>
            <w:tcW w:w="4739" w:type="pct"/>
          </w:tcPr>
          <w:p w14:paraId="170FB547" w14:textId="77777777" w:rsidR="00400ACD" w:rsidRDefault="00400ACD" w:rsidP="00CA3101">
            <w:pPr>
              <w:jc w:val="both"/>
              <w:rPr>
                <w:b/>
              </w:rPr>
            </w:pPr>
            <w:r>
              <w:rPr>
                <w:b/>
                <w:sz w:val="22"/>
                <w:szCs w:val="22"/>
              </w:rPr>
              <w:t xml:space="preserve">2. </w:t>
            </w:r>
            <w:r w:rsidRPr="00361C7D">
              <w:rPr>
                <w:b/>
                <w:sz w:val="22"/>
                <w:szCs w:val="22"/>
              </w:rPr>
              <w:t>Информационное обеспечение закупок</w:t>
            </w:r>
          </w:p>
        </w:tc>
        <w:tc>
          <w:tcPr>
            <w:tcW w:w="261" w:type="pct"/>
          </w:tcPr>
          <w:p w14:paraId="50AA2874" w14:textId="77777777" w:rsidR="00400ACD" w:rsidRDefault="00400ACD" w:rsidP="00CA3101">
            <w:pPr>
              <w:jc w:val="right"/>
              <w:rPr>
                <w:b/>
              </w:rPr>
            </w:pPr>
            <w:r>
              <w:rPr>
                <w:b/>
                <w:sz w:val="22"/>
                <w:szCs w:val="22"/>
              </w:rPr>
              <w:t>8</w:t>
            </w:r>
          </w:p>
        </w:tc>
      </w:tr>
      <w:tr w:rsidR="00400ACD" w14:paraId="25CB99BC" w14:textId="77777777" w:rsidTr="00D863E4">
        <w:tc>
          <w:tcPr>
            <w:tcW w:w="4739" w:type="pct"/>
          </w:tcPr>
          <w:p w14:paraId="3F30E46F" w14:textId="77777777" w:rsidR="00400ACD" w:rsidRDefault="00400ACD" w:rsidP="00CA3101">
            <w:pPr>
              <w:jc w:val="both"/>
              <w:rPr>
                <w:b/>
              </w:rPr>
            </w:pPr>
            <w:r>
              <w:rPr>
                <w:b/>
                <w:sz w:val="22"/>
                <w:szCs w:val="22"/>
              </w:rPr>
              <w:t>3. Организация проведения закупок</w:t>
            </w:r>
          </w:p>
        </w:tc>
        <w:tc>
          <w:tcPr>
            <w:tcW w:w="261" w:type="pct"/>
          </w:tcPr>
          <w:p w14:paraId="51B848BF" w14:textId="77777777" w:rsidR="00400ACD" w:rsidRDefault="00400ACD" w:rsidP="00CA3101">
            <w:pPr>
              <w:jc w:val="right"/>
              <w:rPr>
                <w:b/>
              </w:rPr>
            </w:pPr>
            <w:r>
              <w:rPr>
                <w:b/>
                <w:sz w:val="22"/>
                <w:szCs w:val="22"/>
              </w:rPr>
              <w:t>8</w:t>
            </w:r>
          </w:p>
        </w:tc>
      </w:tr>
      <w:tr w:rsidR="00400ACD" w14:paraId="7A1B5D74" w14:textId="77777777" w:rsidTr="00D863E4">
        <w:tc>
          <w:tcPr>
            <w:tcW w:w="4739" w:type="pct"/>
          </w:tcPr>
          <w:p w14:paraId="0ED58CAE" w14:textId="77777777" w:rsidR="00400ACD" w:rsidRDefault="00400ACD" w:rsidP="00CA3101">
            <w:pPr>
              <w:jc w:val="both"/>
              <w:rPr>
                <w:b/>
              </w:rPr>
            </w:pPr>
            <w:r>
              <w:rPr>
                <w:b/>
                <w:sz w:val="22"/>
                <w:szCs w:val="22"/>
              </w:rPr>
              <w:t>4. Способы закупок</w:t>
            </w:r>
          </w:p>
        </w:tc>
        <w:tc>
          <w:tcPr>
            <w:tcW w:w="261" w:type="pct"/>
          </w:tcPr>
          <w:p w14:paraId="31829859" w14:textId="77777777" w:rsidR="00400ACD" w:rsidRDefault="00400ACD" w:rsidP="00CA3101">
            <w:pPr>
              <w:jc w:val="right"/>
              <w:rPr>
                <w:b/>
              </w:rPr>
            </w:pPr>
            <w:r>
              <w:rPr>
                <w:b/>
                <w:sz w:val="22"/>
                <w:szCs w:val="22"/>
              </w:rPr>
              <w:t>9</w:t>
            </w:r>
          </w:p>
        </w:tc>
      </w:tr>
      <w:tr w:rsidR="00400ACD" w14:paraId="36BEB756" w14:textId="77777777" w:rsidTr="00D863E4">
        <w:tc>
          <w:tcPr>
            <w:tcW w:w="4739" w:type="pct"/>
          </w:tcPr>
          <w:p w14:paraId="06DD2427" w14:textId="77777777" w:rsidR="00400ACD" w:rsidRPr="00FE1644" w:rsidRDefault="00400ACD" w:rsidP="00CA3101">
            <w:pPr>
              <w:jc w:val="both"/>
              <w:rPr>
                <w:b/>
              </w:rPr>
            </w:pPr>
            <w:r w:rsidRPr="00FE1644">
              <w:rPr>
                <w:b/>
                <w:sz w:val="22"/>
                <w:szCs w:val="22"/>
              </w:rPr>
              <w:t>5. Конкурентные способы закупок</w:t>
            </w:r>
          </w:p>
        </w:tc>
        <w:tc>
          <w:tcPr>
            <w:tcW w:w="261" w:type="pct"/>
          </w:tcPr>
          <w:p w14:paraId="6CC0AD21" w14:textId="77777777" w:rsidR="00400ACD" w:rsidRDefault="00400ACD" w:rsidP="00CA3101">
            <w:pPr>
              <w:jc w:val="right"/>
              <w:rPr>
                <w:b/>
              </w:rPr>
            </w:pPr>
            <w:r>
              <w:rPr>
                <w:b/>
                <w:sz w:val="22"/>
                <w:szCs w:val="22"/>
              </w:rPr>
              <w:t>11</w:t>
            </w:r>
          </w:p>
        </w:tc>
      </w:tr>
      <w:tr w:rsidR="00400ACD" w14:paraId="4CFAC537" w14:textId="77777777" w:rsidTr="00D863E4">
        <w:tc>
          <w:tcPr>
            <w:tcW w:w="4739" w:type="pct"/>
          </w:tcPr>
          <w:p w14:paraId="4D8C2AE5" w14:textId="77777777" w:rsidR="00400ACD" w:rsidRPr="00FE1644" w:rsidRDefault="00400ACD"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5.1. Общие положения о проведении конкурентных закупок</w:t>
            </w:r>
          </w:p>
          <w:p w14:paraId="15566611" w14:textId="77777777" w:rsidR="00400ACD" w:rsidRPr="00FE1644" w:rsidRDefault="00400ACD" w:rsidP="00FE1644">
            <w:pPr>
              <w:pStyle w:val="2"/>
              <w:tabs>
                <w:tab w:val="left" w:pos="1134"/>
              </w:tabs>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5.2</w:t>
            </w:r>
            <w:r>
              <w:rPr>
                <w:rFonts w:ascii="Times New Roman" w:hAnsi="Times New Roman" w:cs="Times New Roman"/>
                <w:i w:val="0"/>
                <w:sz w:val="22"/>
                <w:szCs w:val="22"/>
              </w:rPr>
              <w:t>. Извещение о проведении торгов</w:t>
            </w:r>
          </w:p>
          <w:p w14:paraId="2E96499B" w14:textId="77777777" w:rsidR="00400ACD" w:rsidRPr="00FE1644" w:rsidRDefault="00400ACD"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5</w:t>
            </w:r>
            <w:r>
              <w:rPr>
                <w:rFonts w:ascii="Times New Roman" w:hAnsi="Times New Roman" w:cs="Times New Roman"/>
                <w:i w:val="0"/>
                <w:sz w:val="22"/>
                <w:szCs w:val="22"/>
              </w:rPr>
              <w:t>.3. Порядок проведения конкурса</w:t>
            </w:r>
          </w:p>
          <w:p w14:paraId="56929853" w14:textId="77777777" w:rsidR="00400ACD" w:rsidRPr="00FE1644" w:rsidRDefault="00400ACD" w:rsidP="00FE1644">
            <w:pPr>
              <w:jc w:val="both"/>
              <w:rPr>
                <w:b/>
              </w:rPr>
            </w:pPr>
            <w:r w:rsidRPr="00FE1644">
              <w:rPr>
                <w:b/>
                <w:sz w:val="22"/>
                <w:szCs w:val="22"/>
              </w:rPr>
              <w:t xml:space="preserve">5.4. Порядок проведения </w:t>
            </w:r>
            <w:r>
              <w:rPr>
                <w:b/>
                <w:sz w:val="22"/>
                <w:szCs w:val="22"/>
              </w:rPr>
              <w:t>аукциона</w:t>
            </w:r>
          </w:p>
        </w:tc>
        <w:tc>
          <w:tcPr>
            <w:tcW w:w="261" w:type="pct"/>
          </w:tcPr>
          <w:p w14:paraId="50EA79E6" w14:textId="77777777" w:rsidR="00400ACD" w:rsidRDefault="00400ACD" w:rsidP="00CA3101">
            <w:pPr>
              <w:jc w:val="right"/>
              <w:rPr>
                <w:b/>
              </w:rPr>
            </w:pPr>
            <w:r>
              <w:rPr>
                <w:b/>
                <w:sz w:val="22"/>
                <w:szCs w:val="22"/>
              </w:rPr>
              <w:t>11</w:t>
            </w:r>
          </w:p>
          <w:p w14:paraId="4E534CE9" w14:textId="77777777" w:rsidR="00400ACD" w:rsidRDefault="00400ACD" w:rsidP="00CA3101">
            <w:pPr>
              <w:jc w:val="right"/>
              <w:rPr>
                <w:b/>
              </w:rPr>
            </w:pPr>
            <w:r>
              <w:rPr>
                <w:b/>
                <w:sz w:val="22"/>
                <w:szCs w:val="22"/>
              </w:rPr>
              <w:t>13</w:t>
            </w:r>
          </w:p>
          <w:p w14:paraId="6CBA771C" w14:textId="77777777" w:rsidR="00400ACD" w:rsidRDefault="00400ACD" w:rsidP="00CA3101">
            <w:pPr>
              <w:jc w:val="right"/>
              <w:rPr>
                <w:b/>
              </w:rPr>
            </w:pPr>
            <w:r>
              <w:rPr>
                <w:b/>
                <w:sz w:val="22"/>
                <w:szCs w:val="22"/>
              </w:rPr>
              <w:t>13</w:t>
            </w:r>
          </w:p>
          <w:p w14:paraId="48785FAA" w14:textId="77777777" w:rsidR="00400ACD" w:rsidRDefault="00400ACD" w:rsidP="00CA3101">
            <w:pPr>
              <w:jc w:val="right"/>
              <w:rPr>
                <w:b/>
              </w:rPr>
            </w:pPr>
            <w:r>
              <w:rPr>
                <w:b/>
                <w:sz w:val="22"/>
                <w:szCs w:val="22"/>
              </w:rPr>
              <w:t>18</w:t>
            </w:r>
          </w:p>
        </w:tc>
      </w:tr>
      <w:tr w:rsidR="00400ACD" w14:paraId="5DAD458C" w14:textId="77777777" w:rsidTr="00D863E4">
        <w:tc>
          <w:tcPr>
            <w:tcW w:w="4739" w:type="pct"/>
          </w:tcPr>
          <w:p w14:paraId="4B6C9B42" w14:textId="77777777" w:rsidR="00400ACD" w:rsidRPr="00FE1644" w:rsidRDefault="00400ACD" w:rsidP="00FE1644">
            <w:pPr>
              <w:pStyle w:val="2"/>
              <w:spacing w:before="0" w:after="0"/>
              <w:jc w:val="both"/>
              <w:rPr>
                <w:rFonts w:ascii="Times New Roman" w:hAnsi="Times New Roman" w:cs="Times New Roman"/>
                <w:i w:val="0"/>
                <w:sz w:val="22"/>
                <w:szCs w:val="22"/>
              </w:rPr>
            </w:pPr>
            <w:r w:rsidRPr="00FE1644">
              <w:rPr>
                <w:rFonts w:ascii="Times New Roman" w:hAnsi="Times New Roman" w:cs="Times New Roman"/>
                <w:i w:val="0"/>
                <w:sz w:val="22"/>
                <w:szCs w:val="22"/>
              </w:rPr>
              <w:t xml:space="preserve">5.5. Закупки путем </w:t>
            </w:r>
            <w:r>
              <w:rPr>
                <w:rFonts w:ascii="Times New Roman" w:hAnsi="Times New Roman" w:cs="Times New Roman"/>
                <w:i w:val="0"/>
                <w:sz w:val="22"/>
                <w:szCs w:val="22"/>
              </w:rPr>
              <w:t>проведения запросов предложений</w:t>
            </w:r>
          </w:p>
        </w:tc>
        <w:tc>
          <w:tcPr>
            <w:tcW w:w="261" w:type="pct"/>
          </w:tcPr>
          <w:p w14:paraId="208D095F" w14:textId="77777777" w:rsidR="00400ACD" w:rsidRDefault="00400ACD" w:rsidP="00CA3101">
            <w:pPr>
              <w:jc w:val="right"/>
              <w:rPr>
                <w:b/>
              </w:rPr>
            </w:pPr>
            <w:r>
              <w:rPr>
                <w:b/>
                <w:sz w:val="22"/>
                <w:szCs w:val="22"/>
              </w:rPr>
              <w:t>21</w:t>
            </w:r>
          </w:p>
        </w:tc>
      </w:tr>
      <w:tr w:rsidR="00400ACD" w14:paraId="0AE0716D" w14:textId="77777777" w:rsidTr="00D863E4">
        <w:tc>
          <w:tcPr>
            <w:tcW w:w="4739" w:type="pct"/>
          </w:tcPr>
          <w:p w14:paraId="5B51E300" w14:textId="77777777" w:rsidR="00400ACD" w:rsidRPr="00FE1644" w:rsidRDefault="00400ACD" w:rsidP="00FE1644">
            <w:pPr>
              <w:pStyle w:val="1"/>
              <w:numPr>
                <w:ilvl w:val="1"/>
                <w:numId w:val="46"/>
              </w:numPr>
              <w:spacing w:before="0" w:after="0"/>
              <w:jc w:val="both"/>
              <w:rPr>
                <w:rFonts w:ascii="Times New Roman" w:hAnsi="Times New Roman" w:cs="Times New Roman"/>
                <w:sz w:val="22"/>
                <w:szCs w:val="22"/>
              </w:rPr>
            </w:pPr>
            <w:r w:rsidRPr="00FE1644">
              <w:rPr>
                <w:rFonts w:ascii="Times New Roman" w:hAnsi="Times New Roman" w:cs="Times New Roman"/>
                <w:sz w:val="22"/>
                <w:szCs w:val="22"/>
              </w:rPr>
              <w:t>Закупки пут</w:t>
            </w:r>
            <w:r>
              <w:rPr>
                <w:rFonts w:ascii="Times New Roman" w:hAnsi="Times New Roman" w:cs="Times New Roman"/>
                <w:sz w:val="22"/>
                <w:szCs w:val="22"/>
              </w:rPr>
              <w:t>ем проведения запроса котировок</w:t>
            </w:r>
          </w:p>
          <w:p w14:paraId="6F7E5A5A" w14:textId="77777777" w:rsidR="00400ACD" w:rsidRPr="00FE1644" w:rsidRDefault="00400ACD" w:rsidP="00FE1644">
            <w:pPr>
              <w:pStyle w:val="a7"/>
              <w:tabs>
                <w:tab w:val="left" w:pos="567"/>
              </w:tabs>
              <w:autoSpaceDE w:val="0"/>
              <w:ind w:left="0"/>
              <w:jc w:val="both"/>
              <w:rPr>
                <w:b/>
                <w:lang w:eastAsia="en-US"/>
              </w:rPr>
            </w:pPr>
            <w:r w:rsidRPr="00FE1644">
              <w:rPr>
                <w:b/>
                <w:sz w:val="22"/>
                <w:szCs w:val="22"/>
                <w:lang w:eastAsia="en-US"/>
              </w:rPr>
              <w:t>5.7. Порядок проведения совместных торгов</w:t>
            </w:r>
          </w:p>
        </w:tc>
        <w:tc>
          <w:tcPr>
            <w:tcW w:w="261" w:type="pct"/>
          </w:tcPr>
          <w:p w14:paraId="5D5D295A" w14:textId="77777777" w:rsidR="00400ACD" w:rsidRDefault="00400ACD" w:rsidP="00CA3101">
            <w:pPr>
              <w:jc w:val="right"/>
              <w:rPr>
                <w:b/>
              </w:rPr>
            </w:pPr>
            <w:r>
              <w:rPr>
                <w:b/>
                <w:sz w:val="22"/>
                <w:szCs w:val="22"/>
              </w:rPr>
              <w:t>25</w:t>
            </w:r>
          </w:p>
          <w:p w14:paraId="5A0848DF" w14:textId="77777777" w:rsidR="00400ACD" w:rsidRDefault="00400ACD" w:rsidP="00CA3101">
            <w:pPr>
              <w:jc w:val="right"/>
              <w:rPr>
                <w:b/>
              </w:rPr>
            </w:pPr>
            <w:r>
              <w:rPr>
                <w:b/>
                <w:sz w:val="22"/>
                <w:szCs w:val="22"/>
              </w:rPr>
              <w:t>27</w:t>
            </w:r>
          </w:p>
        </w:tc>
      </w:tr>
      <w:tr w:rsidR="00400ACD" w14:paraId="1A76C83B" w14:textId="77777777" w:rsidTr="00D863E4">
        <w:tc>
          <w:tcPr>
            <w:tcW w:w="4739" w:type="pct"/>
          </w:tcPr>
          <w:p w14:paraId="5F6C10FA" w14:textId="77777777" w:rsidR="00400ACD" w:rsidRPr="00FE1644" w:rsidRDefault="00400ACD" w:rsidP="00FE1644">
            <w:pPr>
              <w:jc w:val="both"/>
              <w:rPr>
                <w:b/>
              </w:rPr>
            </w:pPr>
            <w:r w:rsidRPr="00FE1644">
              <w:rPr>
                <w:b/>
                <w:sz w:val="22"/>
                <w:szCs w:val="22"/>
              </w:rPr>
              <w:t>6. Неконкурентные способы закупок</w:t>
            </w:r>
          </w:p>
        </w:tc>
        <w:tc>
          <w:tcPr>
            <w:tcW w:w="261" w:type="pct"/>
          </w:tcPr>
          <w:p w14:paraId="4FD4315E" w14:textId="77777777" w:rsidR="00400ACD" w:rsidRDefault="00400ACD" w:rsidP="00CA3101">
            <w:pPr>
              <w:jc w:val="right"/>
              <w:rPr>
                <w:b/>
              </w:rPr>
            </w:pPr>
            <w:r>
              <w:rPr>
                <w:b/>
                <w:sz w:val="22"/>
                <w:szCs w:val="22"/>
              </w:rPr>
              <w:t>28</w:t>
            </w:r>
          </w:p>
        </w:tc>
      </w:tr>
      <w:tr w:rsidR="00400ACD" w14:paraId="28AF13A1" w14:textId="77777777" w:rsidTr="00D863E4">
        <w:tc>
          <w:tcPr>
            <w:tcW w:w="4739" w:type="pct"/>
          </w:tcPr>
          <w:p w14:paraId="59EC342F" w14:textId="77777777" w:rsidR="00400ACD" w:rsidRPr="00FE1644" w:rsidRDefault="00400ACD" w:rsidP="00FE1644">
            <w:pPr>
              <w:pStyle w:val="1"/>
              <w:spacing w:before="0" w:after="0"/>
              <w:jc w:val="both"/>
              <w:rPr>
                <w:rFonts w:ascii="Times New Roman" w:hAnsi="Times New Roman" w:cs="Times New Roman"/>
                <w:sz w:val="22"/>
                <w:szCs w:val="22"/>
              </w:rPr>
            </w:pPr>
            <w:r w:rsidRPr="00FE1644">
              <w:rPr>
                <w:rFonts w:ascii="Times New Roman" w:hAnsi="Times New Roman" w:cs="Times New Roman"/>
                <w:sz w:val="22"/>
                <w:szCs w:val="22"/>
              </w:rPr>
              <w:t>6.1. З</w:t>
            </w:r>
            <w:r>
              <w:rPr>
                <w:rFonts w:ascii="Times New Roman" w:hAnsi="Times New Roman" w:cs="Times New Roman"/>
                <w:sz w:val="22"/>
                <w:szCs w:val="22"/>
              </w:rPr>
              <w:t>акупки путем проведения тендера</w:t>
            </w:r>
          </w:p>
          <w:p w14:paraId="559AC41E" w14:textId="77777777" w:rsidR="00400ACD" w:rsidRPr="00FE1644" w:rsidRDefault="00400ACD" w:rsidP="00FE1644">
            <w:pPr>
              <w:tabs>
                <w:tab w:val="left" w:pos="284"/>
              </w:tabs>
              <w:jc w:val="both"/>
              <w:rPr>
                <w:b/>
              </w:rPr>
            </w:pPr>
            <w:r w:rsidRPr="00FE1644">
              <w:rPr>
                <w:b/>
                <w:sz w:val="22"/>
                <w:szCs w:val="22"/>
              </w:rPr>
              <w:t>6.2. Закупка с испол</w:t>
            </w:r>
            <w:r>
              <w:rPr>
                <w:b/>
                <w:sz w:val="22"/>
                <w:szCs w:val="22"/>
              </w:rPr>
              <w:t>ьзованием электронного магазина</w:t>
            </w:r>
          </w:p>
          <w:p w14:paraId="2D6292F5" w14:textId="77777777" w:rsidR="00400ACD" w:rsidRPr="00FE1644" w:rsidRDefault="00400ACD" w:rsidP="00FE1644">
            <w:pPr>
              <w:jc w:val="both"/>
              <w:rPr>
                <w:b/>
              </w:rPr>
            </w:pPr>
            <w:r w:rsidRPr="00FE1644">
              <w:rPr>
                <w:b/>
                <w:sz w:val="22"/>
                <w:szCs w:val="22"/>
              </w:rPr>
              <w:t>6.3 Закупка у единственного поставщика (исполнителя, подрядчика)</w:t>
            </w:r>
          </w:p>
        </w:tc>
        <w:tc>
          <w:tcPr>
            <w:tcW w:w="261" w:type="pct"/>
          </w:tcPr>
          <w:p w14:paraId="39AC9599" w14:textId="77777777" w:rsidR="00400ACD" w:rsidRDefault="00400ACD" w:rsidP="00CA3101">
            <w:pPr>
              <w:jc w:val="right"/>
              <w:rPr>
                <w:b/>
              </w:rPr>
            </w:pPr>
            <w:r>
              <w:rPr>
                <w:b/>
                <w:sz w:val="22"/>
                <w:szCs w:val="22"/>
              </w:rPr>
              <w:t>28</w:t>
            </w:r>
          </w:p>
          <w:p w14:paraId="2CF3EB32" w14:textId="77777777" w:rsidR="00400ACD" w:rsidRDefault="00400ACD" w:rsidP="00CA3101">
            <w:pPr>
              <w:jc w:val="right"/>
              <w:rPr>
                <w:b/>
              </w:rPr>
            </w:pPr>
            <w:r>
              <w:rPr>
                <w:b/>
                <w:sz w:val="22"/>
                <w:szCs w:val="22"/>
              </w:rPr>
              <w:t>33</w:t>
            </w:r>
          </w:p>
          <w:p w14:paraId="2492A420" w14:textId="77777777" w:rsidR="00400ACD" w:rsidRDefault="00400ACD" w:rsidP="00CA3101">
            <w:pPr>
              <w:jc w:val="right"/>
              <w:rPr>
                <w:b/>
              </w:rPr>
            </w:pPr>
            <w:r>
              <w:rPr>
                <w:b/>
                <w:sz w:val="22"/>
                <w:szCs w:val="22"/>
              </w:rPr>
              <w:t>34</w:t>
            </w:r>
          </w:p>
        </w:tc>
      </w:tr>
      <w:tr w:rsidR="00400ACD" w14:paraId="76091C86" w14:textId="77777777" w:rsidTr="00D863E4">
        <w:tc>
          <w:tcPr>
            <w:tcW w:w="4739" w:type="pct"/>
          </w:tcPr>
          <w:p w14:paraId="5F90BD36" w14:textId="77777777" w:rsidR="00400ACD" w:rsidRPr="00FE1644" w:rsidRDefault="00400ACD" w:rsidP="00FE1644">
            <w:pPr>
              <w:rPr>
                <w:b/>
              </w:rPr>
            </w:pPr>
            <w:r w:rsidRPr="00FE1644">
              <w:rPr>
                <w:b/>
                <w:sz w:val="22"/>
                <w:szCs w:val="22"/>
              </w:rPr>
              <w:t>7. Особенности проведения закупок</w:t>
            </w:r>
          </w:p>
        </w:tc>
        <w:tc>
          <w:tcPr>
            <w:tcW w:w="261" w:type="pct"/>
          </w:tcPr>
          <w:p w14:paraId="4EB7A386" w14:textId="77777777" w:rsidR="00400ACD" w:rsidRDefault="00400ACD" w:rsidP="00CA3101">
            <w:pPr>
              <w:jc w:val="right"/>
              <w:rPr>
                <w:b/>
              </w:rPr>
            </w:pPr>
            <w:r>
              <w:rPr>
                <w:b/>
                <w:sz w:val="22"/>
                <w:szCs w:val="22"/>
              </w:rPr>
              <w:t>37</w:t>
            </w:r>
          </w:p>
        </w:tc>
      </w:tr>
      <w:tr w:rsidR="00400ACD" w14:paraId="668A069B" w14:textId="77777777" w:rsidTr="00D863E4">
        <w:tc>
          <w:tcPr>
            <w:tcW w:w="4739" w:type="pct"/>
          </w:tcPr>
          <w:p w14:paraId="56984082" w14:textId="77777777" w:rsidR="00400ACD" w:rsidRPr="00FE1644" w:rsidRDefault="00400ACD" w:rsidP="00FE1644">
            <w:pPr>
              <w:rPr>
                <w:b/>
              </w:rPr>
            </w:pPr>
            <w:r w:rsidRPr="00FE1644">
              <w:rPr>
                <w:b/>
                <w:sz w:val="22"/>
                <w:szCs w:val="22"/>
              </w:rPr>
              <w:t>7.1</w:t>
            </w:r>
            <w:r>
              <w:rPr>
                <w:b/>
                <w:sz w:val="22"/>
                <w:szCs w:val="22"/>
              </w:rPr>
              <w:t>.</w:t>
            </w:r>
            <w:r w:rsidRPr="00FE1644">
              <w:rPr>
                <w:b/>
                <w:sz w:val="22"/>
                <w:szCs w:val="22"/>
              </w:rPr>
              <w:t xml:space="preserve"> Особенности проведения закупок в электронной форме</w:t>
            </w:r>
          </w:p>
        </w:tc>
        <w:tc>
          <w:tcPr>
            <w:tcW w:w="261" w:type="pct"/>
          </w:tcPr>
          <w:p w14:paraId="29EF9092" w14:textId="77777777" w:rsidR="00400ACD" w:rsidRDefault="00400ACD" w:rsidP="00CA3101">
            <w:pPr>
              <w:jc w:val="right"/>
              <w:rPr>
                <w:b/>
              </w:rPr>
            </w:pPr>
            <w:r>
              <w:rPr>
                <w:b/>
                <w:sz w:val="22"/>
                <w:szCs w:val="22"/>
              </w:rPr>
              <w:t>37</w:t>
            </w:r>
          </w:p>
        </w:tc>
      </w:tr>
      <w:tr w:rsidR="00400ACD" w14:paraId="76D45E6F" w14:textId="77777777" w:rsidTr="00D863E4">
        <w:tc>
          <w:tcPr>
            <w:tcW w:w="4739" w:type="pct"/>
          </w:tcPr>
          <w:p w14:paraId="582C52C8" w14:textId="77777777" w:rsidR="00400ACD" w:rsidRPr="00FE1644" w:rsidRDefault="00400ACD" w:rsidP="00FE1644">
            <w:pPr>
              <w:jc w:val="both"/>
              <w:rPr>
                <w:b/>
              </w:rPr>
            </w:pPr>
            <w:r w:rsidRPr="00FE1644">
              <w:rPr>
                <w:b/>
                <w:sz w:val="22"/>
                <w:szCs w:val="22"/>
              </w:rPr>
              <w:t>8. Общие требования к заявке на участие в закупке</w:t>
            </w:r>
          </w:p>
        </w:tc>
        <w:tc>
          <w:tcPr>
            <w:tcW w:w="261" w:type="pct"/>
          </w:tcPr>
          <w:p w14:paraId="3770A0C4" w14:textId="77777777" w:rsidR="00400ACD" w:rsidRDefault="00400ACD" w:rsidP="00CA3101">
            <w:pPr>
              <w:jc w:val="right"/>
              <w:rPr>
                <w:b/>
              </w:rPr>
            </w:pPr>
            <w:r>
              <w:rPr>
                <w:b/>
                <w:sz w:val="22"/>
                <w:szCs w:val="22"/>
              </w:rPr>
              <w:t>39</w:t>
            </w:r>
          </w:p>
        </w:tc>
      </w:tr>
      <w:tr w:rsidR="00400ACD" w14:paraId="6370DF27" w14:textId="77777777" w:rsidTr="00D863E4">
        <w:tc>
          <w:tcPr>
            <w:tcW w:w="4739" w:type="pct"/>
          </w:tcPr>
          <w:p w14:paraId="4C37C35B" w14:textId="77777777" w:rsidR="00400ACD" w:rsidRDefault="00400ACD" w:rsidP="00CA3101">
            <w:pPr>
              <w:jc w:val="both"/>
              <w:rPr>
                <w:b/>
              </w:rPr>
            </w:pPr>
            <w:r>
              <w:rPr>
                <w:b/>
                <w:sz w:val="22"/>
                <w:szCs w:val="22"/>
              </w:rPr>
              <w:t xml:space="preserve">9. </w:t>
            </w:r>
            <w:r w:rsidRPr="008F0DA0">
              <w:rPr>
                <w:rStyle w:val="af7"/>
                <w:color w:val="auto"/>
                <w:sz w:val="22"/>
                <w:szCs w:val="22"/>
              </w:rPr>
              <w:t>Обеспечение заявок на участие в закупке</w:t>
            </w:r>
          </w:p>
        </w:tc>
        <w:tc>
          <w:tcPr>
            <w:tcW w:w="261" w:type="pct"/>
          </w:tcPr>
          <w:p w14:paraId="124E5DCB" w14:textId="77777777" w:rsidR="00400ACD" w:rsidRDefault="00400ACD" w:rsidP="00CA3101">
            <w:pPr>
              <w:jc w:val="right"/>
              <w:rPr>
                <w:b/>
              </w:rPr>
            </w:pPr>
            <w:r>
              <w:rPr>
                <w:b/>
                <w:sz w:val="22"/>
                <w:szCs w:val="22"/>
              </w:rPr>
              <w:t>41</w:t>
            </w:r>
          </w:p>
        </w:tc>
      </w:tr>
      <w:tr w:rsidR="00400ACD" w14:paraId="1EAD5193" w14:textId="77777777" w:rsidTr="00D863E4">
        <w:tc>
          <w:tcPr>
            <w:tcW w:w="4739" w:type="pct"/>
          </w:tcPr>
          <w:p w14:paraId="7C2DD406" w14:textId="77777777" w:rsidR="00400ACD" w:rsidRPr="00AC3F45" w:rsidRDefault="00400ACD"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10</w:t>
            </w:r>
            <w:r w:rsidRPr="00AC3F45">
              <w:rPr>
                <w:rFonts w:ascii="Times New Roman" w:hAnsi="Times New Roman" w:cs="Times New Roman"/>
                <w:sz w:val="22"/>
                <w:szCs w:val="22"/>
              </w:rPr>
              <w:t xml:space="preserve">. Заключение </w:t>
            </w:r>
            <w:r>
              <w:rPr>
                <w:rFonts w:ascii="Times New Roman" w:hAnsi="Times New Roman" w:cs="Times New Roman"/>
                <w:sz w:val="22"/>
                <w:szCs w:val="22"/>
              </w:rPr>
              <w:t>договора по результатам закупки</w:t>
            </w:r>
          </w:p>
          <w:p w14:paraId="052BE9DD" w14:textId="77777777" w:rsidR="00400ACD" w:rsidRPr="00AC3F45" w:rsidRDefault="00400ACD" w:rsidP="00815E2E">
            <w:pPr>
              <w:pStyle w:val="1"/>
              <w:spacing w:before="0" w:after="0"/>
              <w:rPr>
                <w:rFonts w:ascii="Times New Roman" w:hAnsi="Times New Roman" w:cs="Times New Roman"/>
                <w:sz w:val="22"/>
                <w:szCs w:val="22"/>
              </w:rPr>
            </w:pPr>
            <w:r>
              <w:rPr>
                <w:rFonts w:ascii="Times New Roman" w:hAnsi="Times New Roman" w:cs="Times New Roman"/>
                <w:sz w:val="22"/>
                <w:szCs w:val="22"/>
              </w:rPr>
              <w:t>11</w:t>
            </w:r>
            <w:r w:rsidRPr="00AC3F45">
              <w:rPr>
                <w:rFonts w:ascii="Times New Roman" w:hAnsi="Times New Roman" w:cs="Times New Roman"/>
                <w:sz w:val="22"/>
                <w:szCs w:val="22"/>
              </w:rPr>
              <w:t>. Исполнение договора, закл</w:t>
            </w:r>
            <w:r>
              <w:rPr>
                <w:rFonts w:ascii="Times New Roman" w:hAnsi="Times New Roman" w:cs="Times New Roman"/>
                <w:sz w:val="22"/>
                <w:szCs w:val="22"/>
              </w:rPr>
              <w:t>юченного по результатам закупки</w:t>
            </w:r>
          </w:p>
          <w:p w14:paraId="00B7642F" w14:textId="77777777" w:rsidR="00400ACD" w:rsidRPr="007908CB" w:rsidRDefault="00400ACD" w:rsidP="007908CB">
            <w:r>
              <w:rPr>
                <w:b/>
                <w:sz w:val="22"/>
                <w:szCs w:val="22"/>
              </w:rPr>
              <w:t>12</w:t>
            </w:r>
            <w:r w:rsidRPr="009F20B3">
              <w:rPr>
                <w:b/>
                <w:sz w:val="22"/>
                <w:szCs w:val="22"/>
              </w:rPr>
              <w:t>. Отчётность по результатам закупки</w:t>
            </w:r>
          </w:p>
        </w:tc>
        <w:tc>
          <w:tcPr>
            <w:tcW w:w="261" w:type="pct"/>
          </w:tcPr>
          <w:p w14:paraId="168B0896" w14:textId="77777777" w:rsidR="00400ACD" w:rsidRDefault="00400ACD" w:rsidP="00CA3101">
            <w:pPr>
              <w:jc w:val="right"/>
              <w:rPr>
                <w:b/>
              </w:rPr>
            </w:pPr>
            <w:r>
              <w:rPr>
                <w:b/>
                <w:sz w:val="22"/>
                <w:szCs w:val="22"/>
              </w:rPr>
              <w:t>41</w:t>
            </w:r>
          </w:p>
          <w:p w14:paraId="6ED52E18" w14:textId="77777777" w:rsidR="00400ACD" w:rsidRDefault="00400ACD" w:rsidP="00CA3101">
            <w:pPr>
              <w:jc w:val="right"/>
              <w:rPr>
                <w:b/>
              </w:rPr>
            </w:pPr>
            <w:r>
              <w:rPr>
                <w:b/>
                <w:sz w:val="22"/>
                <w:szCs w:val="22"/>
              </w:rPr>
              <w:t>43</w:t>
            </w:r>
          </w:p>
          <w:p w14:paraId="03563EA1" w14:textId="77777777" w:rsidR="00400ACD" w:rsidRDefault="00400ACD" w:rsidP="00CA3101">
            <w:pPr>
              <w:jc w:val="right"/>
              <w:rPr>
                <w:b/>
              </w:rPr>
            </w:pPr>
            <w:r>
              <w:rPr>
                <w:b/>
                <w:sz w:val="22"/>
                <w:szCs w:val="22"/>
              </w:rPr>
              <w:t>44</w:t>
            </w:r>
          </w:p>
        </w:tc>
      </w:tr>
      <w:tr w:rsidR="00400ACD" w14:paraId="270ADECB" w14:textId="77777777" w:rsidTr="00D863E4">
        <w:tc>
          <w:tcPr>
            <w:tcW w:w="4739" w:type="pct"/>
          </w:tcPr>
          <w:p w14:paraId="7A1F38E2" w14:textId="77777777" w:rsidR="00400ACD" w:rsidRDefault="00400ACD" w:rsidP="00CA3101">
            <w:pPr>
              <w:jc w:val="both"/>
              <w:rPr>
                <w:b/>
              </w:rPr>
            </w:pPr>
            <w:r>
              <w:rPr>
                <w:b/>
                <w:sz w:val="22"/>
                <w:szCs w:val="22"/>
              </w:rPr>
              <w:t xml:space="preserve">13. </w:t>
            </w:r>
            <w:r w:rsidRPr="0080325D">
              <w:rPr>
                <w:b/>
                <w:sz w:val="22"/>
                <w:szCs w:val="22"/>
              </w:rPr>
              <w:t>Приоритет товаров российского происхождения,</w:t>
            </w:r>
            <w:r>
              <w:rPr>
                <w:b/>
                <w:sz w:val="22"/>
                <w:szCs w:val="22"/>
              </w:rPr>
              <w:t xml:space="preserve"> работ, услуг, выполняемых, ока</w:t>
            </w:r>
            <w:r w:rsidRPr="0080325D">
              <w:rPr>
                <w:b/>
                <w:sz w:val="22"/>
                <w:szCs w:val="22"/>
              </w:rPr>
              <w:t>зываемых р</w:t>
            </w:r>
            <w:r>
              <w:rPr>
                <w:b/>
                <w:sz w:val="22"/>
                <w:szCs w:val="22"/>
              </w:rPr>
              <w:t xml:space="preserve">оссийскими лицами, по отношению </w:t>
            </w:r>
            <w:r w:rsidRPr="0080325D">
              <w:rPr>
                <w:b/>
                <w:sz w:val="22"/>
                <w:szCs w:val="22"/>
              </w:rPr>
              <w:t>к товарам, происходящим из иностранного государства, работам, услугам, выполняемых, оказываемых иностранными лицами</w:t>
            </w:r>
          </w:p>
        </w:tc>
        <w:tc>
          <w:tcPr>
            <w:tcW w:w="261" w:type="pct"/>
          </w:tcPr>
          <w:p w14:paraId="1AD6370E" w14:textId="77777777" w:rsidR="00400ACD" w:rsidRDefault="00400ACD" w:rsidP="00CA3101">
            <w:pPr>
              <w:jc w:val="right"/>
              <w:rPr>
                <w:b/>
              </w:rPr>
            </w:pPr>
            <w:r>
              <w:rPr>
                <w:b/>
                <w:sz w:val="22"/>
                <w:szCs w:val="22"/>
              </w:rPr>
              <w:t>44</w:t>
            </w:r>
          </w:p>
        </w:tc>
      </w:tr>
      <w:tr w:rsidR="00400ACD" w14:paraId="3F64C045" w14:textId="77777777" w:rsidTr="00D863E4">
        <w:tc>
          <w:tcPr>
            <w:tcW w:w="4739" w:type="pct"/>
          </w:tcPr>
          <w:p w14:paraId="6711C8E4" w14:textId="77777777" w:rsidR="00400ACD" w:rsidRDefault="00400ACD" w:rsidP="00CA3101">
            <w:pPr>
              <w:jc w:val="both"/>
              <w:rPr>
                <w:b/>
              </w:rPr>
            </w:pPr>
            <w:r>
              <w:rPr>
                <w:b/>
                <w:sz w:val="22"/>
                <w:szCs w:val="22"/>
              </w:rPr>
              <w:t>14. Заключительные положения</w:t>
            </w:r>
          </w:p>
        </w:tc>
        <w:tc>
          <w:tcPr>
            <w:tcW w:w="261" w:type="pct"/>
          </w:tcPr>
          <w:p w14:paraId="3054C70B" w14:textId="77777777" w:rsidR="00400ACD" w:rsidRDefault="00400ACD" w:rsidP="00CA3101">
            <w:pPr>
              <w:jc w:val="right"/>
              <w:rPr>
                <w:b/>
              </w:rPr>
            </w:pPr>
            <w:r>
              <w:rPr>
                <w:b/>
                <w:sz w:val="22"/>
                <w:szCs w:val="22"/>
              </w:rPr>
              <w:t>46</w:t>
            </w:r>
          </w:p>
        </w:tc>
      </w:tr>
      <w:tr w:rsidR="00400ACD" w14:paraId="36F63531" w14:textId="77777777" w:rsidTr="00D863E4">
        <w:tc>
          <w:tcPr>
            <w:tcW w:w="4739" w:type="pct"/>
          </w:tcPr>
          <w:p w14:paraId="1730F7A7" w14:textId="77777777" w:rsidR="00400ACD" w:rsidRDefault="00400ACD" w:rsidP="00CA3101">
            <w:pPr>
              <w:jc w:val="both"/>
              <w:rPr>
                <w:b/>
              </w:rPr>
            </w:pPr>
            <w:r>
              <w:rPr>
                <w:b/>
                <w:sz w:val="22"/>
                <w:szCs w:val="22"/>
              </w:rPr>
              <w:t>Приложение 1: Критерии и порядок оценки заявок на участие в закупке</w:t>
            </w:r>
          </w:p>
        </w:tc>
        <w:tc>
          <w:tcPr>
            <w:tcW w:w="261" w:type="pct"/>
          </w:tcPr>
          <w:p w14:paraId="4C997A50" w14:textId="77777777" w:rsidR="00400ACD" w:rsidRDefault="00400ACD" w:rsidP="00CA3101">
            <w:pPr>
              <w:jc w:val="right"/>
              <w:rPr>
                <w:b/>
              </w:rPr>
            </w:pPr>
            <w:r>
              <w:rPr>
                <w:b/>
                <w:sz w:val="22"/>
                <w:szCs w:val="22"/>
              </w:rPr>
              <w:t>48</w:t>
            </w:r>
          </w:p>
        </w:tc>
      </w:tr>
      <w:tr w:rsidR="00400ACD" w14:paraId="6038E15D" w14:textId="77777777" w:rsidTr="00D863E4">
        <w:tc>
          <w:tcPr>
            <w:tcW w:w="4739" w:type="pct"/>
          </w:tcPr>
          <w:p w14:paraId="1E636262" w14:textId="77777777" w:rsidR="00400ACD" w:rsidRDefault="00400ACD" w:rsidP="00CA3101">
            <w:pPr>
              <w:jc w:val="both"/>
              <w:rPr>
                <w:b/>
              </w:rPr>
            </w:pPr>
            <w:r>
              <w:rPr>
                <w:b/>
                <w:sz w:val="22"/>
                <w:szCs w:val="22"/>
              </w:rPr>
              <w:t xml:space="preserve">Приложение 2: Порядок проведения переторжки </w:t>
            </w:r>
          </w:p>
        </w:tc>
        <w:tc>
          <w:tcPr>
            <w:tcW w:w="261" w:type="pct"/>
          </w:tcPr>
          <w:p w14:paraId="65C20B50" w14:textId="77777777" w:rsidR="00400ACD" w:rsidRDefault="00400ACD" w:rsidP="00CA3101">
            <w:pPr>
              <w:jc w:val="right"/>
              <w:rPr>
                <w:b/>
              </w:rPr>
            </w:pPr>
            <w:r>
              <w:rPr>
                <w:b/>
                <w:sz w:val="22"/>
                <w:szCs w:val="22"/>
              </w:rPr>
              <w:t>51</w:t>
            </w:r>
          </w:p>
        </w:tc>
      </w:tr>
      <w:tr w:rsidR="00400ACD" w14:paraId="3866D023" w14:textId="77777777" w:rsidTr="00D863E4">
        <w:tc>
          <w:tcPr>
            <w:tcW w:w="4739" w:type="pct"/>
          </w:tcPr>
          <w:p w14:paraId="012A9CCF" w14:textId="77777777" w:rsidR="00400ACD" w:rsidRDefault="00400ACD" w:rsidP="00CA3101">
            <w:pPr>
              <w:jc w:val="both"/>
              <w:rPr>
                <w:b/>
              </w:rPr>
            </w:pPr>
            <w:r>
              <w:rPr>
                <w:b/>
                <w:sz w:val="22"/>
                <w:szCs w:val="22"/>
              </w:rPr>
              <w:t>Приложение 3: Форма отчета-обоснования закупки (образец)</w:t>
            </w:r>
          </w:p>
        </w:tc>
        <w:tc>
          <w:tcPr>
            <w:tcW w:w="261" w:type="pct"/>
          </w:tcPr>
          <w:p w14:paraId="5ACE5384" w14:textId="77777777" w:rsidR="00400ACD" w:rsidRDefault="00400ACD" w:rsidP="00CA3101">
            <w:pPr>
              <w:jc w:val="right"/>
              <w:rPr>
                <w:b/>
              </w:rPr>
            </w:pPr>
            <w:r>
              <w:rPr>
                <w:b/>
                <w:sz w:val="22"/>
                <w:szCs w:val="22"/>
              </w:rPr>
              <w:t>53</w:t>
            </w:r>
          </w:p>
        </w:tc>
      </w:tr>
      <w:tr w:rsidR="00400ACD" w14:paraId="6BAABCB5" w14:textId="77777777" w:rsidTr="00D863E4">
        <w:tc>
          <w:tcPr>
            <w:tcW w:w="4739" w:type="pct"/>
          </w:tcPr>
          <w:p w14:paraId="5B4BA435" w14:textId="77777777" w:rsidR="00400ACD" w:rsidRDefault="00400ACD" w:rsidP="00CA3101">
            <w:pPr>
              <w:jc w:val="both"/>
              <w:rPr>
                <w:b/>
              </w:rPr>
            </w:pPr>
            <w:r>
              <w:rPr>
                <w:b/>
                <w:sz w:val="22"/>
                <w:szCs w:val="22"/>
              </w:rPr>
              <w:t xml:space="preserve">Приложение 4: Форма акта об исполнении обязательств по договору (образец) </w:t>
            </w:r>
          </w:p>
        </w:tc>
        <w:tc>
          <w:tcPr>
            <w:tcW w:w="261" w:type="pct"/>
          </w:tcPr>
          <w:p w14:paraId="7FE768C1" w14:textId="77777777" w:rsidR="00400ACD" w:rsidRDefault="00400ACD" w:rsidP="00CA3101">
            <w:pPr>
              <w:jc w:val="right"/>
              <w:rPr>
                <w:b/>
              </w:rPr>
            </w:pPr>
            <w:r>
              <w:rPr>
                <w:b/>
                <w:sz w:val="22"/>
                <w:szCs w:val="22"/>
              </w:rPr>
              <w:t>54</w:t>
            </w:r>
          </w:p>
        </w:tc>
      </w:tr>
      <w:tr w:rsidR="00400ACD" w14:paraId="57CF0F3F" w14:textId="77777777" w:rsidTr="00D863E4">
        <w:tc>
          <w:tcPr>
            <w:tcW w:w="4739" w:type="pct"/>
          </w:tcPr>
          <w:p w14:paraId="10164AB1" w14:textId="77777777" w:rsidR="00400ACD" w:rsidRDefault="00400ACD" w:rsidP="00FE1644">
            <w:pPr>
              <w:rPr>
                <w:b/>
              </w:rPr>
            </w:pPr>
            <w:r>
              <w:rPr>
                <w:b/>
                <w:sz w:val="22"/>
                <w:szCs w:val="22"/>
              </w:rPr>
              <w:t>Приложение 5: Форма заявки на участие в запросе котировок в электронной форме (образец)</w:t>
            </w:r>
          </w:p>
          <w:p w14:paraId="423C212C" w14:textId="77777777" w:rsidR="00400ACD" w:rsidRDefault="00400ACD" w:rsidP="00CA3101">
            <w:pPr>
              <w:jc w:val="both"/>
              <w:rPr>
                <w:b/>
              </w:rPr>
            </w:pPr>
          </w:p>
        </w:tc>
        <w:tc>
          <w:tcPr>
            <w:tcW w:w="261" w:type="pct"/>
          </w:tcPr>
          <w:p w14:paraId="17D169A8" w14:textId="77777777" w:rsidR="00400ACD" w:rsidRDefault="00400ACD" w:rsidP="00CA3101">
            <w:pPr>
              <w:jc w:val="right"/>
              <w:rPr>
                <w:b/>
              </w:rPr>
            </w:pPr>
            <w:r>
              <w:rPr>
                <w:b/>
                <w:sz w:val="22"/>
                <w:szCs w:val="22"/>
              </w:rPr>
              <w:t>55</w:t>
            </w:r>
          </w:p>
        </w:tc>
      </w:tr>
    </w:tbl>
    <w:p w14:paraId="3D88CD16" w14:textId="77777777" w:rsidR="00400ACD" w:rsidRDefault="00400ACD"/>
    <w:p w14:paraId="44309FBB" w14:textId="77777777" w:rsidR="00400ACD" w:rsidRDefault="00400ACD"/>
    <w:p w14:paraId="186CA180" w14:textId="77777777" w:rsidR="00400ACD" w:rsidRPr="00AC3F45" w:rsidRDefault="00400ACD" w:rsidP="00AA25E5">
      <w:pPr>
        <w:pageBreakBefore/>
        <w:numPr>
          <w:ilvl w:val="0"/>
          <w:numId w:val="6"/>
        </w:numPr>
        <w:jc w:val="center"/>
        <w:rPr>
          <w:b/>
          <w:sz w:val="22"/>
          <w:szCs w:val="22"/>
        </w:rPr>
      </w:pPr>
      <w:r>
        <w:rPr>
          <w:b/>
          <w:sz w:val="22"/>
          <w:szCs w:val="22"/>
        </w:rPr>
        <w:lastRenderedPageBreak/>
        <w:t>Общие положения</w:t>
      </w:r>
    </w:p>
    <w:p w14:paraId="1A7C79CD" w14:textId="77777777" w:rsidR="00400ACD" w:rsidRPr="00AC3F45" w:rsidRDefault="00400ACD" w:rsidP="00AA25E5">
      <w:pPr>
        <w:ind w:left="927"/>
        <w:jc w:val="both"/>
        <w:rPr>
          <w:b/>
          <w:sz w:val="22"/>
          <w:szCs w:val="22"/>
        </w:rPr>
      </w:pPr>
    </w:p>
    <w:p w14:paraId="34598032" w14:textId="77777777" w:rsidR="00400ACD" w:rsidRPr="00AC3F45" w:rsidRDefault="00400ACD" w:rsidP="00AA25E5">
      <w:pPr>
        <w:pStyle w:val="2"/>
        <w:tabs>
          <w:tab w:val="left" w:pos="708"/>
          <w:tab w:val="left" w:pos="1416"/>
          <w:tab w:val="left" w:pos="2124"/>
          <w:tab w:val="left" w:pos="2832"/>
          <w:tab w:val="left" w:pos="3540"/>
          <w:tab w:val="left" w:pos="4248"/>
          <w:tab w:val="left" w:pos="4956"/>
          <w:tab w:val="right" w:pos="9950"/>
        </w:tabs>
        <w:spacing w:before="0" w:after="0"/>
        <w:ind w:firstLine="284"/>
        <w:jc w:val="both"/>
        <w:rPr>
          <w:rFonts w:ascii="Times New Roman" w:hAnsi="Times New Roman" w:cs="Times New Roman"/>
          <w:sz w:val="22"/>
          <w:szCs w:val="22"/>
        </w:rPr>
      </w:pPr>
      <w:bookmarkStart w:id="1" w:name="__RefHeading__173_2018128844"/>
      <w:bookmarkEnd w:id="1"/>
      <w:r w:rsidRPr="00AC3F45">
        <w:rPr>
          <w:rFonts w:ascii="Times New Roman" w:hAnsi="Times New Roman" w:cs="Times New Roman"/>
          <w:i w:val="0"/>
          <w:sz w:val="22"/>
          <w:szCs w:val="22"/>
        </w:rPr>
        <w:t>1.1.</w:t>
      </w:r>
      <w:r>
        <w:rPr>
          <w:rFonts w:ascii="Times New Roman" w:hAnsi="Times New Roman" w:cs="Times New Roman"/>
          <w:i w:val="0"/>
          <w:sz w:val="22"/>
          <w:szCs w:val="22"/>
        </w:rPr>
        <w:t> Предмет и цели регулирования</w:t>
      </w:r>
    </w:p>
    <w:p w14:paraId="6897C605" w14:textId="42DF4B80" w:rsidR="00400ACD" w:rsidRPr="00F728BE" w:rsidRDefault="00400ACD" w:rsidP="00AA25E5">
      <w:pPr>
        <w:ind w:firstLine="284"/>
        <w:jc w:val="both"/>
        <w:rPr>
          <w:b/>
          <w:sz w:val="22"/>
          <w:szCs w:val="22"/>
        </w:rPr>
      </w:pPr>
      <w:r w:rsidRPr="00AC3F45">
        <w:rPr>
          <w:sz w:val="22"/>
          <w:szCs w:val="22"/>
        </w:rPr>
        <w:t xml:space="preserve">1.1.1. Настоящее Положение о закупке товаров, </w:t>
      </w:r>
      <w:r w:rsidRPr="000E57E4">
        <w:rPr>
          <w:sz w:val="22"/>
          <w:szCs w:val="22"/>
        </w:rPr>
        <w:t xml:space="preserve">работ, услуг </w:t>
      </w:r>
      <w:r>
        <w:rPr>
          <w:sz w:val="22"/>
          <w:szCs w:val="22"/>
        </w:rPr>
        <w:t>М</w:t>
      </w:r>
      <w:r w:rsidRPr="00280299">
        <w:rPr>
          <w:sz w:val="22"/>
          <w:szCs w:val="22"/>
        </w:rPr>
        <w:t xml:space="preserve">униципального </w:t>
      </w:r>
      <w:r>
        <w:rPr>
          <w:sz w:val="22"/>
          <w:szCs w:val="22"/>
        </w:rPr>
        <w:t>бюджетно</w:t>
      </w:r>
      <w:r w:rsidRPr="00280299">
        <w:rPr>
          <w:sz w:val="22"/>
          <w:szCs w:val="22"/>
        </w:rPr>
        <w:t xml:space="preserve">го учреждения </w:t>
      </w:r>
      <w:r>
        <w:rPr>
          <w:sz w:val="22"/>
          <w:szCs w:val="22"/>
        </w:rPr>
        <w:t xml:space="preserve">культуры «Трубчевский </w:t>
      </w:r>
      <w:r w:rsidR="00AE5E0B">
        <w:rPr>
          <w:sz w:val="22"/>
          <w:szCs w:val="22"/>
        </w:rPr>
        <w:t>музей и планетарий</w:t>
      </w:r>
      <w:r>
        <w:rPr>
          <w:sz w:val="22"/>
          <w:szCs w:val="22"/>
        </w:rPr>
        <w:t xml:space="preserve">» </w:t>
      </w:r>
      <w:r w:rsidRPr="00AC3F45">
        <w:rPr>
          <w:sz w:val="22"/>
          <w:szCs w:val="22"/>
        </w:rPr>
        <w:t>(далее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14:paraId="21948F13" w14:textId="77777777" w:rsidR="00400ACD" w:rsidRPr="00AC3F45" w:rsidRDefault="00400ACD" w:rsidP="00AA25E5">
      <w:pPr>
        <w:tabs>
          <w:tab w:val="left" w:pos="993"/>
        </w:tabs>
        <w:ind w:firstLine="284"/>
        <w:jc w:val="both"/>
        <w:rPr>
          <w:sz w:val="22"/>
          <w:szCs w:val="22"/>
        </w:rPr>
      </w:pPr>
      <w:r>
        <w:rPr>
          <w:sz w:val="22"/>
          <w:szCs w:val="22"/>
        </w:rPr>
        <w:t xml:space="preserve">1.1.2. </w:t>
      </w:r>
      <w:r w:rsidRPr="00AC3F45">
        <w:rPr>
          <w:sz w:val="22"/>
          <w:szCs w:val="22"/>
        </w:rPr>
        <w:t>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w:t>
      </w:r>
      <w:r>
        <w:rPr>
          <w:sz w:val="22"/>
          <w:szCs w:val="22"/>
        </w:rPr>
        <w:t xml:space="preserve"> (далее – Закон № 223-ФЗ, 223-ФЗ)</w:t>
      </w:r>
      <w:r w:rsidRPr="00AC3F45">
        <w:rPr>
          <w:sz w:val="22"/>
          <w:szCs w:val="22"/>
        </w:rPr>
        <w:t>,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w:t>
      </w:r>
      <w:r>
        <w:rPr>
          <w:sz w:val="22"/>
          <w:szCs w:val="22"/>
        </w:rPr>
        <w:t>пок.</w:t>
      </w:r>
    </w:p>
    <w:p w14:paraId="5B419CE6" w14:textId="77777777" w:rsidR="00400ACD" w:rsidRPr="00AC3F45" w:rsidRDefault="00400ACD" w:rsidP="00AA25E5">
      <w:pPr>
        <w:tabs>
          <w:tab w:val="left" w:pos="993"/>
        </w:tabs>
        <w:ind w:firstLine="284"/>
        <w:jc w:val="both"/>
        <w:rPr>
          <w:sz w:val="22"/>
          <w:szCs w:val="22"/>
        </w:rPr>
      </w:pPr>
      <w:r w:rsidRPr="00AC3F45">
        <w:rPr>
          <w:sz w:val="22"/>
          <w:szCs w:val="22"/>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14:paraId="7F2D0AF4" w14:textId="77777777" w:rsidR="00400ACD" w:rsidRPr="00AC3F45" w:rsidRDefault="00400ACD" w:rsidP="00AA25E5">
      <w:pPr>
        <w:pStyle w:val="a7"/>
        <w:numPr>
          <w:ilvl w:val="0"/>
          <w:numId w:val="3"/>
        </w:numPr>
        <w:tabs>
          <w:tab w:val="left" w:pos="993"/>
        </w:tabs>
        <w:ind w:left="0" w:firstLine="284"/>
        <w:jc w:val="both"/>
        <w:rPr>
          <w:b/>
          <w:sz w:val="22"/>
          <w:szCs w:val="22"/>
        </w:rPr>
      </w:pPr>
      <w:r w:rsidRPr="00AC3F45">
        <w:rPr>
          <w:sz w:val="22"/>
          <w:szCs w:val="22"/>
        </w:rPr>
        <w:t xml:space="preserve">создание условий для своевременного и полного обеспечения потребностей </w:t>
      </w:r>
      <w:r>
        <w:rPr>
          <w:sz w:val="22"/>
          <w:szCs w:val="22"/>
        </w:rPr>
        <w:t xml:space="preserve">Заказчика </w:t>
      </w:r>
      <w:r w:rsidRPr="00AC3F45">
        <w:rPr>
          <w:sz w:val="22"/>
          <w:szCs w:val="22"/>
        </w:rPr>
        <w:t>в товарах, работах, услугах с требуемыми показателями цены, качества и надеж</w:t>
      </w:r>
      <w:r>
        <w:rPr>
          <w:sz w:val="22"/>
          <w:szCs w:val="22"/>
        </w:rPr>
        <w:t>ности;</w:t>
      </w:r>
    </w:p>
    <w:p w14:paraId="7E0A25F4" w14:textId="77777777" w:rsidR="00400ACD" w:rsidRPr="00AC3F45" w:rsidRDefault="00400ACD" w:rsidP="00AA25E5">
      <w:pPr>
        <w:pStyle w:val="a7"/>
        <w:numPr>
          <w:ilvl w:val="0"/>
          <w:numId w:val="3"/>
        </w:numPr>
        <w:tabs>
          <w:tab w:val="left" w:pos="993"/>
        </w:tabs>
        <w:ind w:left="0" w:firstLine="284"/>
        <w:jc w:val="both"/>
        <w:rPr>
          <w:sz w:val="22"/>
          <w:szCs w:val="22"/>
        </w:rPr>
      </w:pPr>
      <w:r w:rsidRPr="00AC3F45">
        <w:rPr>
          <w:sz w:val="22"/>
          <w:szCs w:val="22"/>
        </w:rPr>
        <w:t>информационная открытость закупки;</w:t>
      </w:r>
    </w:p>
    <w:p w14:paraId="665EF075" w14:textId="77777777" w:rsidR="00400ACD" w:rsidRPr="00AC3F45" w:rsidRDefault="00400ACD" w:rsidP="00AA25E5">
      <w:pPr>
        <w:pStyle w:val="a7"/>
        <w:numPr>
          <w:ilvl w:val="0"/>
          <w:numId w:val="3"/>
        </w:numPr>
        <w:tabs>
          <w:tab w:val="left" w:pos="993"/>
        </w:tabs>
        <w:ind w:left="0" w:firstLine="284"/>
        <w:jc w:val="both"/>
        <w:rPr>
          <w:sz w:val="22"/>
          <w:szCs w:val="22"/>
        </w:rPr>
      </w:pPr>
      <w:r w:rsidRPr="00AC3F45">
        <w:rPr>
          <w:sz w:val="22"/>
          <w:szCs w:val="22"/>
        </w:rPr>
        <w:t>равноправие, справедливость, отсутствие дискриминации и необоснованных ограничений конкуренции по отношению к участникам закупки;</w:t>
      </w:r>
    </w:p>
    <w:p w14:paraId="633BAB38" w14:textId="77777777" w:rsidR="00400ACD" w:rsidRPr="00AC3F45" w:rsidRDefault="00400ACD" w:rsidP="00AA25E5">
      <w:pPr>
        <w:pStyle w:val="a7"/>
        <w:numPr>
          <w:ilvl w:val="0"/>
          <w:numId w:val="3"/>
        </w:numPr>
        <w:tabs>
          <w:tab w:val="left" w:pos="993"/>
        </w:tabs>
        <w:ind w:left="0" w:firstLine="284"/>
        <w:jc w:val="both"/>
        <w:rPr>
          <w:sz w:val="22"/>
          <w:szCs w:val="22"/>
        </w:rPr>
      </w:pPr>
      <w:r w:rsidRPr="00AC3F45">
        <w:rPr>
          <w:sz w:val="22"/>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032460B5" w14:textId="77777777" w:rsidR="00400ACD" w:rsidRPr="00AC3F45" w:rsidRDefault="00400ACD" w:rsidP="00AA25E5">
      <w:pPr>
        <w:pStyle w:val="a7"/>
        <w:numPr>
          <w:ilvl w:val="0"/>
          <w:numId w:val="3"/>
        </w:numPr>
        <w:tabs>
          <w:tab w:val="left" w:pos="993"/>
        </w:tabs>
        <w:ind w:left="0" w:firstLine="284"/>
        <w:jc w:val="both"/>
        <w:rPr>
          <w:sz w:val="22"/>
          <w:szCs w:val="22"/>
        </w:rPr>
      </w:pPr>
      <w:r w:rsidRPr="00AC3F45">
        <w:rPr>
          <w:sz w:val="22"/>
          <w:szCs w:val="22"/>
        </w:rPr>
        <w:t>отсутствие ограничения допуска к участию в закупке путем установления не</w:t>
      </w:r>
      <w:r>
        <w:rPr>
          <w:sz w:val="22"/>
          <w:szCs w:val="22"/>
        </w:rPr>
        <w:t xml:space="preserve"> </w:t>
      </w:r>
      <w:r w:rsidRPr="00AC3F45">
        <w:rPr>
          <w:sz w:val="22"/>
          <w:szCs w:val="22"/>
        </w:rPr>
        <w:t>изм</w:t>
      </w:r>
      <w:r>
        <w:rPr>
          <w:sz w:val="22"/>
          <w:szCs w:val="22"/>
        </w:rPr>
        <w:t>е</w:t>
      </w:r>
      <w:r w:rsidRPr="00AC3F45">
        <w:rPr>
          <w:sz w:val="22"/>
          <w:szCs w:val="22"/>
        </w:rPr>
        <w:t>ряемых требований к участникам закупки.</w:t>
      </w:r>
    </w:p>
    <w:p w14:paraId="60A31FD0" w14:textId="64D45E1C" w:rsidR="009C1E6D" w:rsidRPr="009C1E6D" w:rsidRDefault="00400ACD" w:rsidP="002C4569">
      <w:pPr>
        <w:pStyle w:val="a7"/>
        <w:numPr>
          <w:ilvl w:val="0"/>
          <w:numId w:val="3"/>
        </w:numPr>
        <w:tabs>
          <w:tab w:val="left" w:pos="993"/>
        </w:tabs>
        <w:ind w:left="0" w:firstLine="284"/>
        <w:jc w:val="both"/>
        <w:rPr>
          <w:sz w:val="22"/>
          <w:szCs w:val="22"/>
        </w:rPr>
      </w:pPr>
      <w:r w:rsidRPr="009C1E6D">
        <w:rPr>
          <w:sz w:val="22"/>
          <w:szCs w:val="22"/>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r w:rsidR="009C1E6D" w:rsidRPr="009C1E6D">
        <w:rPr>
          <w:sz w:val="22"/>
          <w:szCs w:val="22"/>
        </w:rPr>
        <w:t xml:space="preserve">  </w:t>
      </w:r>
    </w:p>
    <w:p w14:paraId="6D085955" w14:textId="5A39B70C" w:rsidR="009C1E6D" w:rsidRPr="009C1E6D" w:rsidRDefault="009C1E6D" w:rsidP="009C1E6D">
      <w:pPr>
        <w:pStyle w:val="a7"/>
        <w:tabs>
          <w:tab w:val="left" w:pos="993"/>
        </w:tabs>
        <w:ind w:left="284" w:firstLine="142"/>
        <w:jc w:val="both"/>
        <w:rPr>
          <w:sz w:val="22"/>
          <w:szCs w:val="22"/>
        </w:rPr>
      </w:pPr>
      <w:r>
        <w:rPr>
          <w:sz w:val="22"/>
          <w:szCs w:val="22"/>
        </w:rPr>
        <w:t>1</w:t>
      </w:r>
      <w:r w:rsidRPr="009C1E6D">
        <w:rPr>
          <w:sz w:val="22"/>
          <w:szCs w:val="22"/>
        </w:rPr>
        <w:t>.1.3.7. Членами комиссии по осуществлению закупок не могут быть:</w:t>
      </w:r>
    </w:p>
    <w:p w14:paraId="74580BDC" w14:textId="77777777" w:rsidR="009C1E6D" w:rsidRPr="009C1E6D" w:rsidRDefault="009C1E6D" w:rsidP="009C1E6D">
      <w:pPr>
        <w:pStyle w:val="a7"/>
        <w:tabs>
          <w:tab w:val="left" w:pos="993"/>
        </w:tabs>
        <w:ind w:left="0" w:firstLine="142"/>
        <w:jc w:val="both"/>
        <w:rPr>
          <w:sz w:val="22"/>
          <w:szCs w:val="22"/>
        </w:rPr>
      </w:pPr>
      <w:r w:rsidRPr="009C1E6D">
        <w:rPr>
          <w:sz w:val="22"/>
          <w:szCs w:val="22"/>
        </w:rPr>
        <w:t>-физические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14:paraId="70CBEC08" w14:textId="77777777" w:rsidR="009C1E6D" w:rsidRPr="009C1E6D" w:rsidRDefault="009C1E6D" w:rsidP="009C1E6D">
      <w:pPr>
        <w:pStyle w:val="a7"/>
        <w:tabs>
          <w:tab w:val="left" w:pos="993"/>
        </w:tabs>
        <w:ind w:left="0" w:firstLine="142"/>
        <w:jc w:val="both"/>
        <w:rPr>
          <w:sz w:val="22"/>
          <w:szCs w:val="22"/>
        </w:rPr>
      </w:pPr>
      <w:r w:rsidRPr="009C1E6D">
        <w:rPr>
          <w:sz w:val="22"/>
          <w:szCs w:val="22"/>
        </w:rP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14:paraId="259EBFAB" w14:textId="42B913A7" w:rsidR="00400ACD" w:rsidRPr="000A070B" w:rsidRDefault="009C1E6D" w:rsidP="009C1E6D">
      <w:pPr>
        <w:pStyle w:val="a7"/>
        <w:tabs>
          <w:tab w:val="left" w:pos="993"/>
        </w:tabs>
        <w:ind w:left="0" w:firstLine="142"/>
        <w:jc w:val="both"/>
        <w:rPr>
          <w:b/>
          <w:sz w:val="22"/>
          <w:szCs w:val="22"/>
        </w:rPr>
      </w:pPr>
      <w:r w:rsidRPr="009C1E6D">
        <w:rPr>
          <w:sz w:val="22"/>
          <w:szCs w:val="22"/>
        </w:rPr>
        <w:t>-иные физические лица в случаях, определенных положением о закупке.</w:t>
      </w:r>
      <w:r>
        <w:rPr>
          <w:sz w:val="22"/>
          <w:szCs w:val="22"/>
        </w:rPr>
        <w:t xml:space="preserve"> </w:t>
      </w:r>
    </w:p>
    <w:p w14:paraId="562BDAA3" w14:textId="77777777" w:rsidR="00400ACD" w:rsidRPr="000A070B" w:rsidRDefault="00400ACD" w:rsidP="00AA25E5">
      <w:pPr>
        <w:pStyle w:val="a7"/>
        <w:tabs>
          <w:tab w:val="left" w:pos="993"/>
        </w:tabs>
        <w:ind w:left="0" w:firstLine="284"/>
        <w:jc w:val="both"/>
        <w:rPr>
          <w:sz w:val="22"/>
          <w:szCs w:val="22"/>
        </w:rPr>
      </w:pPr>
      <w:r w:rsidRPr="00AD5446">
        <w:rPr>
          <w:sz w:val="22"/>
          <w:szCs w:val="22"/>
        </w:rPr>
        <w:t xml:space="preserve">1.1.4. Положение о закупке не регулирует отношения, указанные в ч. 4 ст. 1 </w:t>
      </w:r>
      <w:r>
        <w:rPr>
          <w:sz w:val="22"/>
          <w:szCs w:val="22"/>
        </w:rPr>
        <w:t>Закона № 223-ФЗ</w:t>
      </w:r>
      <w:r w:rsidRPr="00AD5446">
        <w:rPr>
          <w:sz w:val="22"/>
          <w:szCs w:val="22"/>
        </w:rPr>
        <w:t>.</w:t>
      </w:r>
    </w:p>
    <w:p w14:paraId="6B6F960C" w14:textId="77777777" w:rsidR="00400ACD" w:rsidRDefault="00400ACD" w:rsidP="00AA25E5">
      <w:pPr>
        <w:tabs>
          <w:tab w:val="left" w:pos="993"/>
        </w:tabs>
        <w:ind w:firstLine="284"/>
        <w:jc w:val="both"/>
        <w:rPr>
          <w:sz w:val="22"/>
          <w:szCs w:val="22"/>
        </w:rPr>
      </w:pPr>
      <w:r>
        <w:rPr>
          <w:bCs/>
          <w:sz w:val="22"/>
          <w:szCs w:val="22"/>
        </w:rPr>
        <w:t>1.1.5</w:t>
      </w:r>
      <w:r w:rsidRPr="00AC3F45">
        <w:rPr>
          <w:bCs/>
          <w:sz w:val="22"/>
          <w:szCs w:val="22"/>
        </w:rPr>
        <w:t>.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w:t>
      </w:r>
      <w:r>
        <w:rPr>
          <w:bCs/>
          <w:sz w:val="22"/>
          <w:szCs w:val="22"/>
        </w:rPr>
        <w:t xml:space="preserve">и актами Российской Федерации, настоящим Положением, иными </w:t>
      </w:r>
      <w:r w:rsidRPr="00AC3F45">
        <w:rPr>
          <w:bCs/>
          <w:sz w:val="22"/>
          <w:szCs w:val="22"/>
        </w:rPr>
        <w:t>внутренними документами</w:t>
      </w:r>
      <w:r w:rsidRPr="00AC3F45">
        <w:rPr>
          <w:sz w:val="22"/>
          <w:szCs w:val="22"/>
        </w:rPr>
        <w:t xml:space="preserve"> Заказчика.</w:t>
      </w:r>
    </w:p>
    <w:p w14:paraId="32DC4DB6" w14:textId="77777777" w:rsidR="00400ACD" w:rsidRDefault="00400ACD" w:rsidP="00AA25E5">
      <w:pPr>
        <w:tabs>
          <w:tab w:val="left" w:pos="993"/>
        </w:tabs>
        <w:ind w:firstLine="284"/>
        <w:jc w:val="both"/>
        <w:rPr>
          <w:sz w:val="22"/>
          <w:szCs w:val="22"/>
        </w:rPr>
      </w:pPr>
      <w:r>
        <w:rPr>
          <w:sz w:val="22"/>
          <w:szCs w:val="22"/>
        </w:rPr>
        <w:t>1.1.6</w:t>
      </w:r>
      <w:r w:rsidRPr="00AD5446">
        <w:rPr>
          <w:sz w:val="22"/>
          <w:szCs w:val="22"/>
        </w:rPr>
        <w:t xml:space="preserve">.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w:t>
      </w:r>
      <w:r w:rsidRPr="00AD5446">
        <w:rPr>
          <w:sz w:val="22"/>
          <w:szCs w:val="22"/>
        </w:rPr>
        <w:lastRenderedPageBreak/>
        <w:t xml:space="preserve">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w:t>
      </w:r>
      <w:r>
        <w:rPr>
          <w:sz w:val="22"/>
          <w:szCs w:val="22"/>
        </w:rPr>
        <w:t xml:space="preserve">Закона № </w:t>
      </w:r>
      <w:r w:rsidRPr="00AD5446">
        <w:rPr>
          <w:sz w:val="22"/>
          <w:szCs w:val="22"/>
        </w:rPr>
        <w:t>223-ФЗ).</w:t>
      </w:r>
    </w:p>
    <w:p w14:paraId="489E02A1" w14:textId="77777777" w:rsidR="00400ACD" w:rsidRPr="00AC3F45" w:rsidRDefault="00400ACD" w:rsidP="00AA25E5">
      <w:pPr>
        <w:tabs>
          <w:tab w:val="left" w:pos="993"/>
        </w:tabs>
        <w:ind w:firstLine="284"/>
        <w:jc w:val="both"/>
        <w:rPr>
          <w:sz w:val="22"/>
          <w:szCs w:val="22"/>
        </w:rPr>
      </w:pPr>
      <w:r w:rsidRPr="001529F9">
        <w:rPr>
          <w:sz w:val="22"/>
          <w:szCs w:val="22"/>
        </w:rPr>
        <w:t>1.1.7.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определения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223-ФЗ, порядок и условия их применения, порядок заключения и исполнения договоров, а также иные связанные с обеспечением закупки положения</w:t>
      </w:r>
      <w:r w:rsidRPr="007857BB">
        <w:t>.</w:t>
      </w:r>
    </w:p>
    <w:p w14:paraId="70D7A736" w14:textId="77777777" w:rsidR="00400ACD" w:rsidRPr="00AC3F45" w:rsidRDefault="00400ACD" w:rsidP="00AA25E5">
      <w:pPr>
        <w:pStyle w:val="2"/>
        <w:spacing w:before="0" w:after="0"/>
        <w:jc w:val="both"/>
        <w:rPr>
          <w:rFonts w:ascii="Times New Roman" w:hAnsi="Times New Roman" w:cs="Times New Roman"/>
          <w:i w:val="0"/>
          <w:sz w:val="22"/>
          <w:szCs w:val="22"/>
        </w:rPr>
      </w:pPr>
    </w:p>
    <w:p w14:paraId="1C36C2D2" w14:textId="77777777" w:rsidR="00400ACD" w:rsidRPr="00AC3F45" w:rsidRDefault="00400ACD" w:rsidP="00AA25E5">
      <w:pPr>
        <w:pStyle w:val="2"/>
        <w:tabs>
          <w:tab w:val="left" w:pos="993"/>
        </w:tabs>
        <w:spacing w:before="0" w:after="0"/>
        <w:ind w:firstLine="284"/>
        <w:jc w:val="both"/>
        <w:rPr>
          <w:rFonts w:ascii="Times New Roman" w:hAnsi="Times New Roman" w:cs="Times New Roman"/>
          <w:sz w:val="22"/>
          <w:szCs w:val="22"/>
          <w:lang w:eastAsia="en-US"/>
        </w:rPr>
      </w:pPr>
      <w:bookmarkStart w:id="2" w:name="__RefHeading__175_2018128844"/>
      <w:bookmarkEnd w:id="2"/>
      <w:r w:rsidRPr="00AC3F45">
        <w:rPr>
          <w:rFonts w:ascii="Times New Roman" w:hAnsi="Times New Roman" w:cs="Times New Roman"/>
          <w:i w:val="0"/>
          <w:sz w:val="22"/>
          <w:szCs w:val="22"/>
        </w:rPr>
        <w:t>1.2. Термины и определения</w:t>
      </w:r>
    </w:p>
    <w:p w14:paraId="7BDCC408" w14:textId="77777777" w:rsidR="00400ACD" w:rsidRPr="0076069F" w:rsidRDefault="00400ACD" w:rsidP="0076069F">
      <w:pPr>
        <w:pStyle w:val="a7"/>
        <w:numPr>
          <w:ilvl w:val="0"/>
          <w:numId w:val="5"/>
        </w:numPr>
        <w:tabs>
          <w:tab w:val="left" w:pos="993"/>
        </w:tabs>
        <w:ind w:left="0" w:firstLine="284"/>
        <w:jc w:val="both"/>
        <w:rPr>
          <w:i/>
          <w:sz w:val="22"/>
          <w:szCs w:val="22"/>
        </w:rPr>
      </w:pPr>
      <w:r w:rsidRPr="00AD5446">
        <w:rPr>
          <w:i/>
          <w:sz w:val="22"/>
          <w:szCs w:val="22"/>
        </w:rPr>
        <w:t>Аукцион</w:t>
      </w:r>
      <w:r w:rsidRPr="00AD5446">
        <w:rPr>
          <w:sz w:val="22"/>
          <w:szCs w:val="22"/>
        </w:rPr>
        <w:t xml:space="preserve"> – </w:t>
      </w:r>
      <w:r>
        <w:rPr>
          <w:sz w:val="22"/>
          <w:szCs w:val="22"/>
        </w:rPr>
        <w:t xml:space="preserve">конкурентный </w:t>
      </w:r>
      <w:r w:rsidRPr="00AD5446">
        <w:rPr>
          <w:sz w:val="22"/>
          <w:szCs w:val="22"/>
        </w:rPr>
        <w:t xml:space="preserve">способ закупки, </w:t>
      </w:r>
      <w:r>
        <w:rPr>
          <w:sz w:val="22"/>
          <w:szCs w:val="22"/>
        </w:rPr>
        <w:t>являющийся торгами и предусмотренный частью 18 статьи 3.2 Закона № 223-ФЗ.</w:t>
      </w:r>
    </w:p>
    <w:p w14:paraId="5F596DA0" w14:textId="77777777" w:rsidR="00400ACD" w:rsidRPr="00AC3F45" w:rsidRDefault="00400ACD" w:rsidP="00AA25E5">
      <w:pPr>
        <w:pStyle w:val="a7"/>
        <w:numPr>
          <w:ilvl w:val="0"/>
          <w:numId w:val="5"/>
        </w:numPr>
        <w:tabs>
          <w:tab w:val="left" w:pos="993"/>
        </w:tabs>
        <w:ind w:left="0" w:firstLine="284"/>
        <w:jc w:val="both"/>
        <w:rPr>
          <w:i/>
          <w:sz w:val="22"/>
          <w:szCs w:val="22"/>
        </w:rPr>
      </w:pPr>
      <w:r w:rsidRPr="00AC3F45">
        <w:rPr>
          <w:i/>
          <w:sz w:val="22"/>
          <w:szCs w:val="22"/>
        </w:rPr>
        <w:t>День</w:t>
      </w:r>
      <w:r w:rsidRPr="00AC3F45">
        <w:rPr>
          <w:sz w:val="22"/>
          <w:szCs w:val="22"/>
        </w:rPr>
        <w:t xml:space="preserve">– календарный день, за исключением случаев, когда в настоящем Положении срок прямо устанавливается в рабочих днях. </w:t>
      </w:r>
    </w:p>
    <w:p w14:paraId="04CF83BF" w14:textId="77777777" w:rsidR="00400ACD" w:rsidRPr="002B649B" w:rsidRDefault="00400ACD" w:rsidP="00AA25E5">
      <w:pPr>
        <w:pStyle w:val="a7"/>
        <w:numPr>
          <w:ilvl w:val="0"/>
          <w:numId w:val="5"/>
        </w:numPr>
        <w:tabs>
          <w:tab w:val="left" w:pos="993"/>
        </w:tabs>
        <w:ind w:left="0" w:firstLine="284"/>
        <w:jc w:val="both"/>
        <w:rPr>
          <w:i/>
          <w:color w:val="FF0000"/>
          <w:sz w:val="22"/>
          <w:szCs w:val="22"/>
        </w:rPr>
      </w:pPr>
      <w:r w:rsidRPr="00AC3F45">
        <w:rPr>
          <w:i/>
          <w:sz w:val="22"/>
          <w:szCs w:val="22"/>
        </w:rPr>
        <w:t>Документация о закупке</w:t>
      </w:r>
      <w:r w:rsidRPr="00AC3F45">
        <w:rPr>
          <w:sz w:val="22"/>
          <w:szCs w:val="22"/>
        </w:rPr>
        <w:t xml:space="preserve"> (конкурсная документация, аукционная документация, </w:t>
      </w:r>
      <w:r w:rsidRPr="002B649B">
        <w:rPr>
          <w:sz w:val="22"/>
          <w:szCs w:val="22"/>
        </w:rPr>
        <w:t xml:space="preserve">документация о </w:t>
      </w:r>
      <w:r>
        <w:rPr>
          <w:sz w:val="22"/>
          <w:szCs w:val="22"/>
        </w:rPr>
        <w:t>запросе предложений, запросе котировок, тендерная документация</w:t>
      </w:r>
      <w:r w:rsidRPr="002B649B">
        <w:rPr>
          <w:sz w:val="22"/>
          <w:szCs w:val="22"/>
        </w:rPr>
        <w:t>)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14:paraId="27FDEA17" w14:textId="77777777" w:rsidR="00400ACD" w:rsidRPr="002B649B" w:rsidRDefault="00400ACD" w:rsidP="00AA25E5">
      <w:pPr>
        <w:pStyle w:val="a7"/>
        <w:numPr>
          <w:ilvl w:val="0"/>
          <w:numId w:val="5"/>
        </w:numPr>
        <w:tabs>
          <w:tab w:val="left" w:pos="993"/>
        </w:tabs>
        <w:ind w:left="0" w:firstLine="284"/>
        <w:jc w:val="both"/>
        <w:rPr>
          <w:bCs/>
          <w:i/>
          <w:sz w:val="22"/>
          <w:szCs w:val="22"/>
        </w:rPr>
      </w:pPr>
      <w:r w:rsidRPr="002B649B">
        <w:rPr>
          <w:i/>
          <w:sz w:val="22"/>
          <w:szCs w:val="22"/>
        </w:rPr>
        <w:t xml:space="preserve">Единая информационная система в сфере закупок (единая информационная система) - </w:t>
      </w:r>
      <w:r w:rsidRPr="002B649B">
        <w:rPr>
          <w:sz w:val="22"/>
          <w:szCs w:val="22"/>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14:paraId="530A3491" w14:textId="77777777" w:rsidR="00400ACD" w:rsidRPr="0044215D" w:rsidRDefault="00400ACD" w:rsidP="002B649B">
      <w:pPr>
        <w:pStyle w:val="a7"/>
        <w:numPr>
          <w:ilvl w:val="0"/>
          <w:numId w:val="5"/>
        </w:numPr>
        <w:tabs>
          <w:tab w:val="left" w:pos="993"/>
        </w:tabs>
        <w:ind w:left="0" w:firstLine="284"/>
        <w:jc w:val="both"/>
        <w:rPr>
          <w:bCs/>
          <w:i/>
          <w:sz w:val="22"/>
          <w:szCs w:val="22"/>
        </w:rPr>
      </w:pPr>
      <w:r w:rsidRPr="0044215D">
        <w:rPr>
          <w:i/>
          <w:snapToGrid w:val="0"/>
          <w:sz w:val="22"/>
          <w:szCs w:val="22"/>
        </w:rPr>
        <w:t xml:space="preserve">Единый агрегатор торговли </w:t>
      </w:r>
      <w:r w:rsidRPr="0044215D">
        <w:rPr>
          <w:snapToGrid w:val="0"/>
          <w:sz w:val="22"/>
          <w:szCs w:val="22"/>
        </w:rPr>
        <w:t xml:space="preserve">- </w:t>
      </w:r>
      <w:r w:rsidRPr="0044215D">
        <w:rPr>
          <w:sz w:val="22"/>
          <w:szCs w:val="22"/>
          <w:shd w:val="clear" w:color="auto" w:fill="FFFFFF"/>
        </w:rPr>
        <w:t>информационный ресурс, с использованием которого заказчики вправе осуществлять закупки для обеспечения государственных и муниципальных нужд</w:t>
      </w:r>
      <w:r>
        <w:rPr>
          <w:sz w:val="22"/>
          <w:szCs w:val="22"/>
          <w:shd w:val="clear" w:color="auto" w:fill="FFFFFF"/>
        </w:rPr>
        <w:t>, определённый Правительством РФ.</w:t>
      </w:r>
      <w:r w:rsidRPr="0044215D">
        <w:rPr>
          <w:sz w:val="22"/>
          <w:szCs w:val="22"/>
          <w:shd w:val="clear" w:color="auto" w:fill="FFFFFF"/>
        </w:rPr>
        <w:t> </w:t>
      </w:r>
    </w:p>
    <w:p w14:paraId="498F9211" w14:textId="77777777" w:rsidR="00400ACD" w:rsidRPr="002B649B" w:rsidRDefault="00400ACD" w:rsidP="00AA25E5">
      <w:pPr>
        <w:pStyle w:val="a7"/>
        <w:numPr>
          <w:ilvl w:val="0"/>
          <w:numId w:val="5"/>
        </w:numPr>
        <w:tabs>
          <w:tab w:val="left" w:pos="993"/>
        </w:tabs>
        <w:ind w:left="0" w:firstLine="284"/>
        <w:jc w:val="both"/>
        <w:rPr>
          <w:i/>
          <w:sz w:val="22"/>
          <w:szCs w:val="22"/>
        </w:rPr>
      </w:pPr>
      <w:r w:rsidRPr="002B649B">
        <w:rPr>
          <w:bCs/>
          <w:i/>
          <w:sz w:val="22"/>
          <w:szCs w:val="22"/>
        </w:rPr>
        <w:t xml:space="preserve">Закупочная Комиссия (Комиссия) </w:t>
      </w:r>
      <w:r w:rsidRPr="002B649B">
        <w:rPr>
          <w:sz w:val="22"/>
          <w:szCs w:val="22"/>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14:paraId="23E36587" w14:textId="77777777" w:rsidR="00400ACD" w:rsidRPr="002B649B" w:rsidRDefault="00400ACD" w:rsidP="00AA25E5">
      <w:pPr>
        <w:pStyle w:val="a7"/>
        <w:numPr>
          <w:ilvl w:val="0"/>
          <w:numId w:val="5"/>
        </w:numPr>
        <w:tabs>
          <w:tab w:val="left" w:pos="993"/>
        </w:tabs>
        <w:ind w:left="0" w:firstLine="284"/>
        <w:jc w:val="both"/>
        <w:rPr>
          <w:i/>
          <w:sz w:val="22"/>
          <w:szCs w:val="22"/>
        </w:rPr>
      </w:pPr>
      <w:r w:rsidRPr="002B649B">
        <w:rPr>
          <w:i/>
          <w:sz w:val="22"/>
          <w:szCs w:val="22"/>
        </w:rPr>
        <w:t>Заказчик</w:t>
      </w:r>
      <w:r w:rsidRPr="002B649B">
        <w:rPr>
          <w:b/>
          <w:sz w:val="22"/>
          <w:szCs w:val="22"/>
        </w:rPr>
        <w:t xml:space="preserve">- </w:t>
      </w:r>
      <w:r w:rsidRPr="002B649B">
        <w:rPr>
          <w:sz w:val="22"/>
          <w:szCs w:val="22"/>
        </w:rPr>
        <w:t>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14:paraId="65BAAD3B" w14:textId="77777777" w:rsidR="00400ACD" w:rsidRPr="002B649B" w:rsidRDefault="00400ACD" w:rsidP="00AA25E5">
      <w:pPr>
        <w:pStyle w:val="a7"/>
        <w:numPr>
          <w:ilvl w:val="0"/>
          <w:numId w:val="5"/>
        </w:numPr>
        <w:tabs>
          <w:tab w:val="left" w:pos="993"/>
        </w:tabs>
        <w:ind w:left="0" w:firstLine="284"/>
        <w:jc w:val="both"/>
        <w:rPr>
          <w:bCs/>
          <w:i/>
          <w:sz w:val="22"/>
          <w:szCs w:val="22"/>
        </w:rPr>
      </w:pPr>
      <w:r w:rsidRPr="002B649B">
        <w:rPr>
          <w:i/>
          <w:sz w:val="22"/>
          <w:szCs w:val="22"/>
        </w:rPr>
        <w:t>Закупка</w:t>
      </w:r>
      <w:r w:rsidRPr="002B649B">
        <w:rPr>
          <w:sz w:val="22"/>
          <w:szCs w:val="22"/>
        </w:rPr>
        <w:t xml:space="preserve"> - </w:t>
      </w:r>
      <w:bookmarkStart w:id="3" w:name="sub_1213"/>
      <w:r w:rsidRPr="002B649B">
        <w:rPr>
          <w:sz w:val="22"/>
          <w:szCs w:val="22"/>
        </w:rPr>
        <w:t xml:space="preserve">приобретение Заказчиком способами, указанными в настоящем Положении о закупке, товаров, работ, услуг для нужд Заказчика. </w:t>
      </w:r>
      <w:bookmarkEnd w:id="3"/>
    </w:p>
    <w:p w14:paraId="45948B52" w14:textId="77777777" w:rsidR="00400ACD" w:rsidRPr="002B649B" w:rsidRDefault="00400ACD" w:rsidP="00AA25E5">
      <w:pPr>
        <w:pStyle w:val="a7"/>
        <w:numPr>
          <w:ilvl w:val="0"/>
          <w:numId w:val="5"/>
        </w:numPr>
        <w:tabs>
          <w:tab w:val="left" w:pos="993"/>
        </w:tabs>
        <w:ind w:left="0" w:firstLine="284"/>
        <w:jc w:val="both"/>
        <w:rPr>
          <w:bCs/>
          <w:i/>
          <w:sz w:val="22"/>
          <w:szCs w:val="22"/>
        </w:rPr>
      </w:pPr>
      <w:r w:rsidRPr="002B649B">
        <w:rPr>
          <w:bCs/>
          <w:i/>
          <w:sz w:val="22"/>
          <w:szCs w:val="22"/>
        </w:rPr>
        <w:t>Закупка в электронной форме</w:t>
      </w:r>
      <w:r w:rsidRPr="002B649B">
        <w:rPr>
          <w:sz w:val="22"/>
          <w:szCs w:val="22"/>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14:paraId="6EB1AF4A" w14:textId="1631FE17" w:rsidR="00400ACD" w:rsidRPr="00A803EA" w:rsidRDefault="0080267F" w:rsidP="00A803EA">
      <w:pPr>
        <w:pStyle w:val="a7"/>
        <w:numPr>
          <w:ilvl w:val="0"/>
          <w:numId w:val="5"/>
        </w:numPr>
        <w:tabs>
          <w:tab w:val="left" w:pos="993"/>
        </w:tabs>
        <w:ind w:left="0" w:firstLine="284"/>
        <w:jc w:val="both"/>
        <w:rPr>
          <w:bCs/>
          <w:i/>
          <w:sz w:val="22"/>
          <w:szCs w:val="22"/>
        </w:rPr>
      </w:pPr>
      <w:r>
        <w:rPr>
          <w:bCs/>
          <w:i/>
          <w:sz w:val="22"/>
          <w:szCs w:val="22"/>
        </w:rPr>
        <w:t xml:space="preserve"> </w:t>
      </w:r>
      <w:r w:rsidR="00400ACD" w:rsidRPr="00426AC8">
        <w:rPr>
          <w:bCs/>
          <w:i/>
          <w:sz w:val="22"/>
          <w:szCs w:val="22"/>
        </w:rPr>
        <w:t xml:space="preserve">Закупка с использованием электронного магазина – </w:t>
      </w:r>
      <w:r w:rsidR="00400ACD" w:rsidRPr="00426AC8">
        <w:rPr>
          <w:bCs/>
          <w:sz w:val="22"/>
          <w:szCs w:val="22"/>
        </w:rPr>
        <w:t xml:space="preserve">неконкурентный способ закупки, </w:t>
      </w:r>
      <w:r w:rsidR="00400ACD" w:rsidRPr="00426AC8">
        <w:rPr>
          <w:sz w:val="22"/>
          <w:szCs w:val="22"/>
        </w:rPr>
        <w:t xml:space="preserve">не являющийся торгами (конкурсом, аукционом, запросом предложений, запросом котировок), офертой в соответствии со статьями 435,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w:t>
      </w:r>
      <w:r w:rsidR="00400ACD">
        <w:rPr>
          <w:sz w:val="22"/>
          <w:szCs w:val="22"/>
        </w:rPr>
        <w:t>Договор по результатам закупки заключается с лицом, предложившим наиболее низкую цену договора.</w:t>
      </w:r>
    </w:p>
    <w:p w14:paraId="319E964E" w14:textId="16ED84C9" w:rsidR="00400ACD" w:rsidRPr="00426AC8" w:rsidRDefault="0080267F" w:rsidP="00426AC8">
      <w:pPr>
        <w:pStyle w:val="a7"/>
        <w:numPr>
          <w:ilvl w:val="0"/>
          <w:numId w:val="5"/>
        </w:numPr>
        <w:tabs>
          <w:tab w:val="left" w:pos="993"/>
        </w:tabs>
        <w:ind w:left="0" w:firstLine="284"/>
        <w:jc w:val="both"/>
        <w:rPr>
          <w:bCs/>
          <w:i/>
          <w:sz w:val="22"/>
          <w:szCs w:val="22"/>
        </w:rPr>
      </w:pPr>
      <w:r>
        <w:rPr>
          <w:i/>
          <w:sz w:val="22"/>
          <w:szCs w:val="22"/>
        </w:rPr>
        <w:lastRenderedPageBreak/>
        <w:t xml:space="preserve"> </w:t>
      </w:r>
      <w:r w:rsidR="00400ACD" w:rsidRPr="00426AC8">
        <w:rPr>
          <w:i/>
          <w:sz w:val="22"/>
          <w:szCs w:val="22"/>
        </w:rPr>
        <w:t xml:space="preserve">Закупка у единственного </w:t>
      </w:r>
      <w:r w:rsidR="00400ACD" w:rsidRPr="00426AC8">
        <w:rPr>
          <w:bCs/>
          <w:i/>
          <w:sz w:val="22"/>
          <w:szCs w:val="22"/>
        </w:rPr>
        <w:t xml:space="preserve">поставщика (исполнителя, подрядчика) </w:t>
      </w:r>
      <w:r w:rsidR="00400ACD" w:rsidRPr="00426AC8">
        <w:rPr>
          <w:sz w:val="22"/>
          <w:szCs w:val="22"/>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14:paraId="2BF901E2" w14:textId="310BD0FD" w:rsidR="00400ACD" w:rsidRPr="00AD5446" w:rsidRDefault="0080267F" w:rsidP="00AD5446">
      <w:pPr>
        <w:pStyle w:val="a7"/>
        <w:numPr>
          <w:ilvl w:val="0"/>
          <w:numId w:val="5"/>
        </w:numPr>
        <w:tabs>
          <w:tab w:val="left" w:pos="993"/>
        </w:tabs>
        <w:ind w:left="0" w:firstLine="284"/>
        <w:jc w:val="both"/>
        <w:rPr>
          <w:bCs/>
          <w:i/>
          <w:sz w:val="22"/>
          <w:szCs w:val="22"/>
        </w:rPr>
      </w:pPr>
      <w:r>
        <w:rPr>
          <w:i/>
          <w:sz w:val="22"/>
          <w:szCs w:val="22"/>
        </w:rPr>
        <w:t xml:space="preserve"> </w:t>
      </w:r>
      <w:r w:rsidR="00400ACD" w:rsidRPr="00AD5446">
        <w:rPr>
          <w:i/>
          <w:sz w:val="22"/>
          <w:szCs w:val="22"/>
        </w:rPr>
        <w:t>Запрос котировок</w:t>
      </w:r>
      <w:r w:rsidR="00400ACD" w:rsidRPr="00AD5446">
        <w:rPr>
          <w:sz w:val="22"/>
          <w:szCs w:val="22"/>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0ACA02E3" w14:textId="2D5D35B4" w:rsidR="00400ACD" w:rsidRPr="00AD5446" w:rsidRDefault="0080267F" w:rsidP="00AD5446">
      <w:pPr>
        <w:pStyle w:val="a7"/>
        <w:numPr>
          <w:ilvl w:val="0"/>
          <w:numId w:val="5"/>
        </w:numPr>
        <w:tabs>
          <w:tab w:val="left" w:pos="993"/>
        </w:tabs>
        <w:ind w:left="0" w:firstLine="284"/>
        <w:jc w:val="both"/>
        <w:rPr>
          <w:bCs/>
          <w:i/>
          <w:sz w:val="22"/>
          <w:szCs w:val="22"/>
        </w:rPr>
      </w:pPr>
      <w:r>
        <w:rPr>
          <w:i/>
          <w:sz w:val="22"/>
          <w:szCs w:val="22"/>
        </w:rPr>
        <w:t xml:space="preserve"> </w:t>
      </w:r>
      <w:r w:rsidR="00400ACD" w:rsidRPr="00AD5446">
        <w:rPr>
          <w:i/>
          <w:sz w:val="22"/>
          <w:szCs w:val="22"/>
        </w:rPr>
        <w:t>Запрос предложений</w:t>
      </w:r>
      <w:r w:rsidR="00400ACD" w:rsidRPr="00AD5446">
        <w:rPr>
          <w:sz w:val="22"/>
          <w:szCs w:val="22"/>
        </w:rPr>
        <w:t xml:space="preserve"> – способ закупки, при проведении которого победителем признается участник конкурентной закупки, заявка</w:t>
      </w:r>
      <w:r w:rsidR="00400ACD">
        <w:rPr>
          <w:sz w:val="22"/>
          <w:szCs w:val="22"/>
        </w:rPr>
        <w:t xml:space="preserve"> </w:t>
      </w:r>
      <w:r w:rsidR="00400ACD" w:rsidRPr="00AD5446">
        <w:rPr>
          <w:sz w:val="22"/>
          <w:szCs w:val="22"/>
        </w:rPr>
        <w:t xml:space="preserve">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14:paraId="02DD7265" w14:textId="6BE21247" w:rsidR="00400ACD" w:rsidRPr="00AC3F45" w:rsidRDefault="0080267F" w:rsidP="00AA25E5">
      <w:pPr>
        <w:pStyle w:val="a7"/>
        <w:numPr>
          <w:ilvl w:val="0"/>
          <w:numId w:val="5"/>
        </w:numPr>
        <w:tabs>
          <w:tab w:val="left" w:pos="993"/>
          <w:tab w:val="left" w:pos="1276"/>
        </w:tabs>
        <w:ind w:left="0" w:firstLine="284"/>
        <w:jc w:val="both"/>
        <w:rPr>
          <w:i/>
          <w:sz w:val="22"/>
          <w:szCs w:val="22"/>
        </w:rPr>
      </w:pPr>
      <w:r>
        <w:rPr>
          <w:bCs/>
          <w:i/>
          <w:sz w:val="22"/>
          <w:szCs w:val="22"/>
        </w:rPr>
        <w:t xml:space="preserve"> </w:t>
      </w:r>
      <w:r w:rsidR="00400ACD" w:rsidRPr="00AC3F45">
        <w:rPr>
          <w:bCs/>
          <w:i/>
          <w:sz w:val="22"/>
          <w:szCs w:val="22"/>
        </w:rPr>
        <w:t xml:space="preserve">Заявка на участие в закупке </w:t>
      </w:r>
      <w:r w:rsidR="00400ACD" w:rsidRPr="00AC3F45">
        <w:rPr>
          <w:sz w:val="22"/>
          <w:szCs w:val="22"/>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14:paraId="047A3B73" w14:textId="5AE43077" w:rsidR="00400ACD" w:rsidRPr="00AC3F45" w:rsidRDefault="0080267F" w:rsidP="00AA25E5">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AC3F45">
        <w:rPr>
          <w:i/>
          <w:sz w:val="22"/>
          <w:szCs w:val="22"/>
        </w:rPr>
        <w:t>Инициатор закупки</w:t>
      </w:r>
      <w:r w:rsidR="00400ACD" w:rsidRPr="00AC3F45">
        <w:rPr>
          <w:sz w:val="22"/>
          <w:szCs w:val="22"/>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14:paraId="60476B71" w14:textId="7F243D0A" w:rsidR="00400ACD" w:rsidRPr="002A76D0" w:rsidRDefault="0080267F" w:rsidP="002A76D0">
      <w:pPr>
        <w:pStyle w:val="a7"/>
        <w:numPr>
          <w:ilvl w:val="0"/>
          <w:numId w:val="5"/>
        </w:numPr>
        <w:tabs>
          <w:tab w:val="left" w:pos="993"/>
          <w:tab w:val="left" w:pos="1276"/>
        </w:tabs>
        <w:ind w:left="0" w:firstLine="284"/>
        <w:jc w:val="both"/>
        <w:rPr>
          <w:i/>
          <w:sz w:val="22"/>
          <w:szCs w:val="22"/>
        </w:rPr>
      </w:pPr>
      <w:bookmarkStart w:id="4" w:name="sub_1214"/>
      <w:r>
        <w:rPr>
          <w:i/>
          <w:sz w:val="22"/>
          <w:szCs w:val="22"/>
        </w:rPr>
        <w:t xml:space="preserve"> </w:t>
      </w:r>
      <w:r w:rsidR="00400ACD" w:rsidRPr="002A76D0">
        <w:rPr>
          <w:i/>
          <w:sz w:val="22"/>
          <w:szCs w:val="22"/>
        </w:rPr>
        <w:t>Конкурс</w:t>
      </w:r>
      <w:r w:rsidR="00400ACD" w:rsidRPr="002A76D0">
        <w:rPr>
          <w:sz w:val="22"/>
          <w:szCs w:val="22"/>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14:paraId="2EF1B585" w14:textId="2C46937B" w:rsidR="00400ACD" w:rsidRPr="00194186" w:rsidRDefault="0080267F" w:rsidP="00194186">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Pr>
          <w:i/>
          <w:sz w:val="22"/>
          <w:szCs w:val="22"/>
        </w:rPr>
        <w:t xml:space="preserve">Конкурентная закупка </w:t>
      </w:r>
      <w:r w:rsidR="00400ACD" w:rsidRPr="00AC3F45">
        <w:rPr>
          <w:sz w:val="22"/>
          <w:szCs w:val="22"/>
        </w:rPr>
        <w:t xml:space="preserve">– </w:t>
      </w:r>
      <w:r w:rsidR="00400ACD">
        <w:rPr>
          <w:sz w:val="22"/>
          <w:szCs w:val="22"/>
        </w:rPr>
        <w:t>закупка</w:t>
      </w:r>
      <w:r w:rsidR="00400ACD" w:rsidRPr="002A76D0">
        <w:rPr>
          <w:sz w:val="22"/>
          <w:szCs w:val="22"/>
        </w:rPr>
        <w:t>,</w:t>
      </w:r>
      <w:r w:rsidR="00400ACD" w:rsidRPr="002A76D0">
        <w:rPr>
          <w:bCs/>
          <w:iCs/>
          <w:sz w:val="22"/>
          <w:szCs w:val="22"/>
        </w:rPr>
        <w:t xml:space="preserve"> осуществляемая с соблюдением одновременно условий, предусмотренных ч. 3 ст. 3 </w:t>
      </w:r>
      <w:r w:rsidR="00400ACD">
        <w:rPr>
          <w:sz w:val="22"/>
          <w:szCs w:val="22"/>
          <w:lang w:eastAsia="en-US"/>
        </w:rPr>
        <w:t>Закона</w:t>
      </w:r>
      <w:r w:rsidR="00400ACD" w:rsidRPr="002A76D0">
        <w:rPr>
          <w:sz w:val="22"/>
          <w:szCs w:val="22"/>
          <w:lang w:eastAsia="en-US"/>
        </w:rPr>
        <w:t xml:space="preserve"> № 223-ФЗ.</w:t>
      </w:r>
    </w:p>
    <w:p w14:paraId="09CD73F4" w14:textId="2A94B06C" w:rsidR="00400ACD" w:rsidRPr="00AC3F45" w:rsidRDefault="0080267F" w:rsidP="00AA25E5">
      <w:pPr>
        <w:pStyle w:val="a7"/>
        <w:numPr>
          <w:ilvl w:val="0"/>
          <w:numId w:val="5"/>
        </w:numPr>
        <w:tabs>
          <w:tab w:val="left" w:pos="993"/>
          <w:tab w:val="left" w:pos="1276"/>
        </w:tabs>
        <w:ind w:left="0" w:firstLine="284"/>
        <w:jc w:val="both"/>
        <w:rPr>
          <w:i/>
          <w:sz w:val="22"/>
          <w:szCs w:val="22"/>
        </w:rPr>
      </w:pPr>
      <w:bookmarkStart w:id="5" w:name="sub_1215"/>
      <w:bookmarkEnd w:id="4"/>
      <w:r>
        <w:rPr>
          <w:i/>
          <w:sz w:val="22"/>
          <w:szCs w:val="22"/>
        </w:rPr>
        <w:t xml:space="preserve"> </w:t>
      </w:r>
      <w:r w:rsidR="00400ACD" w:rsidRPr="00AC3F45">
        <w:rPr>
          <w:i/>
          <w:sz w:val="22"/>
          <w:szCs w:val="22"/>
        </w:rPr>
        <w:t>Лот</w:t>
      </w:r>
      <w:r w:rsidR="00400ACD" w:rsidRPr="00AC3F45">
        <w:rPr>
          <w:sz w:val="22"/>
          <w:szCs w:val="22"/>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14:paraId="29E619CE" w14:textId="2540F7CD" w:rsidR="00400ACD" w:rsidRPr="006A1184" w:rsidRDefault="0080267F" w:rsidP="00AA25E5">
      <w:pPr>
        <w:pStyle w:val="a7"/>
        <w:numPr>
          <w:ilvl w:val="0"/>
          <w:numId w:val="5"/>
        </w:numPr>
        <w:tabs>
          <w:tab w:val="left" w:pos="993"/>
          <w:tab w:val="left" w:pos="1276"/>
        </w:tabs>
        <w:ind w:left="0" w:firstLine="284"/>
        <w:jc w:val="both"/>
        <w:rPr>
          <w:i/>
          <w:sz w:val="22"/>
          <w:szCs w:val="22"/>
        </w:rPr>
      </w:pPr>
      <w:bookmarkStart w:id="6" w:name="sub_1220"/>
      <w:bookmarkStart w:id="7" w:name="sub_1216"/>
      <w:bookmarkEnd w:id="5"/>
      <w:r>
        <w:rPr>
          <w:i/>
          <w:sz w:val="22"/>
          <w:szCs w:val="22"/>
        </w:rPr>
        <w:t xml:space="preserve"> </w:t>
      </w:r>
      <w:r w:rsidR="00400ACD" w:rsidRPr="00AC3F45">
        <w:rPr>
          <w:i/>
          <w:sz w:val="22"/>
          <w:szCs w:val="22"/>
        </w:rPr>
        <w:t xml:space="preserve">Начальная </w:t>
      </w:r>
      <w:r w:rsidR="00400ACD" w:rsidRPr="00AC3F45">
        <w:rPr>
          <w:bCs/>
          <w:i/>
          <w:sz w:val="22"/>
          <w:szCs w:val="22"/>
        </w:rPr>
        <w:t>(максимальная) цена договора (предмета закупки)</w:t>
      </w:r>
      <w:r w:rsidR="00400ACD" w:rsidRPr="00AC3F45">
        <w:rPr>
          <w:sz w:val="22"/>
          <w:szCs w:val="22"/>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6"/>
    </w:p>
    <w:p w14:paraId="7B78B638" w14:textId="486F41C6" w:rsidR="00400ACD" w:rsidRPr="002A76D0" w:rsidRDefault="0080267F" w:rsidP="006A1184">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2A76D0">
        <w:rPr>
          <w:i/>
          <w:sz w:val="22"/>
          <w:szCs w:val="22"/>
        </w:rPr>
        <w:t>Неконкурентная закупка</w:t>
      </w:r>
      <w:r w:rsidR="00400ACD" w:rsidRPr="002A76D0">
        <w:rPr>
          <w:sz w:val="22"/>
          <w:szCs w:val="22"/>
        </w:rPr>
        <w:t xml:space="preserve">– </w:t>
      </w:r>
      <w:r w:rsidR="00400ACD" w:rsidRPr="002A76D0">
        <w:rPr>
          <w:sz w:val="22"/>
          <w:szCs w:val="22"/>
          <w:shd w:val="clear" w:color="auto" w:fill="FFFFFF"/>
        </w:rPr>
        <w:t>закупка, условия осуществления которой не соответствуют условиям, предусмотренным</w:t>
      </w:r>
      <w:r w:rsidR="00400ACD">
        <w:rPr>
          <w:sz w:val="22"/>
          <w:szCs w:val="22"/>
          <w:shd w:val="clear" w:color="auto" w:fill="FFFFFF"/>
        </w:rPr>
        <w:t xml:space="preserve"> </w:t>
      </w:r>
      <w:r w:rsidR="00400ACD" w:rsidRPr="002A76D0">
        <w:rPr>
          <w:bCs/>
          <w:iCs/>
          <w:sz w:val="22"/>
          <w:szCs w:val="22"/>
        </w:rPr>
        <w:t>ч. 3 ст. 3</w:t>
      </w:r>
      <w:r w:rsidR="00400ACD">
        <w:rPr>
          <w:sz w:val="22"/>
          <w:szCs w:val="22"/>
          <w:lang w:eastAsia="en-US"/>
        </w:rPr>
        <w:t xml:space="preserve"> Закона № 223-ФЗ</w:t>
      </w:r>
      <w:r w:rsidR="00400ACD" w:rsidRPr="002A76D0">
        <w:rPr>
          <w:sz w:val="22"/>
          <w:szCs w:val="22"/>
        </w:rPr>
        <w:t>.</w:t>
      </w:r>
    </w:p>
    <w:p w14:paraId="60F37FFF" w14:textId="6F3B1BA6" w:rsidR="00400ACD" w:rsidRPr="002A76D0" w:rsidRDefault="0080267F" w:rsidP="005F79C5">
      <w:pPr>
        <w:pStyle w:val="a7"/>
        <w:numPr>
          <w:ilvl w:val="0"/>
          <w:numId w:val="5"/>
        </w:numPr>
        <w:tabs>
          <w:tab w:val="left" w:pos="993"/>
          <w:tab w:val="left" w:pos="1276"/>
        </w:tabs>
        <w:ind w:left="0" w:firstLine="284"/>
        <w:jc w:val="both"/>
        <w:rPr>
          <w:i/>
          <w:sz w:val="22"/>
          <w:szCs w:val="22"/>
        </w:rPr>
      </w:pPr>
      <w:bookmarkStart w:id="8" w:name="sub_1217"/>
      <w:bookmarkEnd w:id="7"/>
      <w:r>
        <w:rPr>
          <w:i/>
          <w:sz w:val="22"/>
          <w:szCs w:val="22"/>
        </w:rPr>
        <w:t xml:space="preserve"> </w:t>
      </w:r>
      <w:r w:rsidR="00400ACD" w:rsidRPr="002A76D0">
        <w:rPr>
          <w:i/>
          <w:sz w:val="22"/>
          <w:szCs w:val="22"/>
        </w:rPr>
        <w:t>Оператор электронной площадки</w:t>
      </w:r>
      <w:r w:rsidR="00400ACD" w:rsidRPr="002A76D0">
        <w:rPr>
          <w:sz w:val="22"/>
          <w:szCs w:val="22"/>
        </w:rPr>
        <w:t xml:space="preserve"> – </w:t>
      </w:r>
      <w:r w:rsidR="00400ACD" w:rsidRPr="002A76D0">
        <w:rPr>
          <w:sz w:val="22"/>
          <w:szCs w:val="22"/>
          <w:shd w:val="clear" w:color="auto" w:fill="FFFFFF"/>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00400ACD">
        <w:rPr>
          <w:sz w:val="22"/>
          <w:szCs w:val="22"/>
        </w:rPr>
        <w:t>Закона № 223-ФЗ</w:t>
      </w:r>
      <w:r w:rsidR="00400ACD" w:rsidRPr="002A76D0">
        <w:rPr>
          <w:sz w:val="22"/>
          <w:szCs w:val="22"/>
          <w:shd w:val="clear" w:color="auto" w:fill="FFFFFF"/>
        </w:rPr>
        <w:t>.</w:t>
      </w:r>
      <w:r w:rsidR="00400ACD" w:rsidRPr="002A76D0">
        <w:rPr>
          <w:sz w:val="22"/>
          <w:szCs w:val="22"/>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00400ACD">
        <w:rPr>
          <w:sz w:val="22"/>
          <w:szCs w:val="22"/>
        </w:rPr>
        <w:t xml:space="preserve"> Закона № 223-ФЗ</w:t>
      </w:r>
      <w:r w:rsidR="00400ACD" w:rsidRPr="002A76D0">
        <w:rPr>
          <w:sz w:val="22"/>
          <w:szCs w:val="22"/>
          <w:lang w:eastAsia="ru-RU"/>
        </w:rPr>
        <w:t>.</w:t>
      </w:r>
    </w:p>
    <w:p w14:paraId="78824B00" w14:textId="49A09D86" w:rsidR="00400ACD" w:rsidRPr="00AC3F45" w:rsidRDefault="0080267F" w:rsidP="00AA25E5">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AC3F45">
        <w:rPr>
          <w:i/>
          <w:sz w:val="22"/>
          <w:szCs w:val="22"/>
        </w:rPr>
        <w:t xml:space="preserve">Организатор закупки (Организатор) </w:t>
      </w:r>
      <w:r w:rsidR="00400ACD" w:rsidRPr="00AC3F45">
        <w:rPr>
          <w:sz w:val="22"/>
          <w:szCs w:val="22"/>
        </w:rPr>
        <w:t>– ответственный сотрудник или структурное подразделение Заказчика, на которого возложены функции по организации</w:t>
      </w:r>
      <w:r w:rsidR="00400ACD">
        <w:rPr>
          <w:sz w:val="22"/>
          <w:szCs w:val="22"/>
        </w:rPr>
        <w:t xml:space="preserve"> и проведению</w:t>
      </w:r>
      <w:r w:rsidR="00400ACD" w:rsidRPr="00AC3F45">
        <w:rPr>
          <w:sz w:val="22"/>
          <w:szCs w:val="22"/>
        </w:rPr>
        <w:t xml:space="preserve">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14:paraId="39843862" w14:textId="31C7FF03" w:rsidR="00400ACD" w:rsidRPr="00AC3F45" w:rsidRDefault="0080267F" w:rsidP="00AA25E5">
      <w:pPr>
        <w:pStyle w:val="a7"/>
        <w:numPr>
          <w:ilvl w:val="0"/>
          <w:numId w:val="5"/>
        </w:numPr>
        <w:tabs>
          <w:tab w:val="left" w:pos="993"/>
          <w:tab w:val="left" w:pos="1276"/>
        </w:tabs>
        <w:ind w:left="0" w:firstLine="284"/>
        <w:jc w:val="both"/>
        <w:rPr>
          <w:sz w:val="22"/>
          <w:szCs w:val="22"/>
        </w:rPr>
      </w:pPr>
      <w:r>
        <w:rPr>
          <w:i/>
          <w:sz w:val="22"/>
          <w:szCs w:val="22"/>
        </w:rPr>
        <w:t xml:space="preserve"> </w:t>
      </w:r>
      <w:r w:rsidR="00400ACD" w:rsidRPr="00AC3F45">
        <w:rPr>
          <w:i/>
          <w:sz w:val="22"/>
          <w:szCs w:val="22"/>
        </w:rPr>
        <w:t xml:space="preserve">Организатор совместных торгов – </w:t>
      </w:r>
      <w:r w:rsidR="00400ACD" w:rsidRPr="00AC3F45">
        <w:rPr>
          <w:sz w:val="22"/>
          <w:szCs w:val="22"/>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14:paraId="2073EB55" w14:textId="608EEE0E" w:rsidR="00400ACD" w:rsidRPr="00AC3F45" w:rsidRDefault="0080267F" w:rsidP="00AA25E5">
      <w:pPr>
        <w:pStyle w:val="a7"/>
        <w:numPr>
          <w:ilvl w:val="0"/>
          <w:numId w:val="5"/>
        </w:numPr>
        <w:tabs>
          <w:tab w:val="left" w:pos="993"/>
          <w:tab w:val="left" w:pos="1276"/>
        </w:tabs>
        <w:autoSpaceDE w:val="0"/>
        <w:ind w:left="0" w:firstLine="284"/>
        <w:jc w:val="both"/>
        <w:rPr>
          <w:rStyle w:val="blk"/>
          <w:i/>
          <w:color w:val="FF0000"/>
          <w:sz w:val="22"/>
          <w:szCs w:val="22"/>
        </w:rPr>
      </w:pPr>
      <w:r>
        <w:rPr>
          <w:i/>
          <w:sz w:val="22"/>
          <w:szCs w:val="22"/>
        </w:rPr>
        <w:lastRenderedPageBreak/>
        <w:t xml:space="preserve"> </w:t>
      </w:r>
      <w:r w:rsidR="00400ACD" w:rsidRPr="00AC3F45">
        <w:rPr>
          <w:i/>
          <w:sz w:val="22"/>
          <w:szCs w:val="22"/>
        </w:rPr>
        <w:t xml:space="preserve">Открытая закупка </w:t>
      </w:r>
      <w:r w:rsidR="00400ACD" w:rsidRPr="00AC3F45">
        <w:rPr>
          <w:sz w:val="22"/>
          <w:szCs w:val="22"/>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14:paraId="1A17ECA7" w14:textId="664F725D" w:rsidR="00400ACD" w:rsidRPr="00E2501C" w:rsidRDefault="0080267F" w:rsidP="00AA25E5">
      <w:pPr>
        <w:pStyle w:val="a7"/>
        <w:numPr>
          <w:ilvl w:val="0"/>
          <w:numId w:val="5"/>
        </w:numPr>
        <w:tabs>
          <w:tab w:val="left" w:pos="993"/>
          <w:tab w:val="left" w:pos="1276"/>
        </w:tabs>
        <w:ind w:left="0" w:firstLine="284"/>
        <w:jc w:val="both"/>
        <w:rPr>
          <w:rStyle w:val="blk"/>
          <w:i/>
          <w:sz w:val="22"/>
          <w:szCs w:val="22"/>
        </w:rPr>
      </w:pPr>
      <w:r>
        <w:rPr>
          <w:rStyle w:val="blk"/>
          <w:i/>
          <w:sz w:val="22"/>
          <w:szCs w:val="22"/>
        </w:rPr>
        <w:t xml:space="preserve"> </w:t>
      </w:r>
      <w:r w:rsidR="00400ACD" w:rsidRPr="00AC3F45">
        <w:rPr>
          <w:rStyle w:val="blk"/>
          <w:i/>
          <w:sz w:val="22"/>
          <w:szCs w:val="22"/>
        </w:rPr>
        <w:t xml:space="preserve">Официальный сайт - </w:t>
      </w:r>
      <w:r w:rsidR="00400ACD" w:rsidRPr="00630997">
        <w:rPr>
          <w:rStyle w:val="blk"/>
          <w:sz w:val="22"/>
          <w:szCs w:val="22"/>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w:t>
      </w:r>
      <w:r w:rsidR="00400ACD">
        <w:rPr>
          <w:rStyle w:val="blk"/>
          <w:sz w:val="22"/>
          <w:szCs w:val="22"/>
        </w:rPr>
        <w:t xml:space="preserve"> настоящим Положением о закупке, нормативно-правовыми актами Российской Федерации</w:t>
      </w:r>
      <w:r w:rsidR="00400ACD" w:rsidRPr="00AC3F45">
        <w:rPr>
          <w:rStyle w:val="blk"/>
          <w:sz w:val="22"/>
          <w:szCs w:val="22"/>
        </w:rPr>
        <w:t>.</w:t>
      </w:r>
    </w:p>
    <w:p w14:paraId="22DE952B" w14:textId="10E34D7A" w:rsidR="00400ACD" w:rsidRPr="00E2501C" w:rsidRDefault="0080267F" w:rsidP="00E2501C">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E2501C">
        <w:rPr>
          <w:i/>
          <w:sz w:val="22"/>
          <w:szCs w:val="22"/>
        </w:rPr>
        <w:t xml:space="preserve">Переторжка – </w:t>
      </w:r>
      <w:r w:rsidR="00400ACD" w:rsidRPr="00E2501C">
        <w:rPr>
          <w:sz w:val="22"/>
          <w:szCs w:val="22"/>
        </w:rPr>
        <w:t>этап</w:t>
      </w:r>
      <w:r w:rsidR="00400ACD">
        <w:rPr>
          <w:sz w:val="22"/>
          <w:szCs w:val="22"/>
        </w:rPr>
        <w:t xml:space="preserve"> </w:t>
      </w:r>
      <w:r w:rsidR="00400ACD" w:rsidRPr="00E2501C">
        <w:rPr>
          <w:sz w:val="22"/>
          <w:szCs w:val="22"/>
        </w:rPr>
        <w:t>процедуры закупки, направленный на добровольное снижение участниками закупки цен заявок на участие в запросе предложений, запросе котировок, в конкурсе или в тендере в целях повышения их предпочтительности для Заказчика путём подачи дополнительных ценовых предложений участников закупки о снижении цены договора. Переторжка, как этап закупки, может проводиться только в случае, если информация о возможности её проведения предусмотрена в документации о закупке. Порядок проведения переторжки установлен в приложении № 2 к настоящему Положению.</w:t>
      </w:r>
    </w:p>
    <w:p w14:paraId="500D4592" w14:textId="7B20062D" w:rsidR="00400ACD" w:rsidRDefault="0080267F" w:rsidP="00AA25E5">
      <w:pPr>
        <w:pStyle w:val="a7"/>
        <w:numPr>
          <w:ilvl w:val="0"/>
          <w:numId w:val="5"/>
        </w:numPr>
        <w:tabs>
          <w:tab w:val="left" w:pos="993"/>
          <w:tab w:val="left" w:pos="1276"/>
        </w:tabs>
        <w:ind w:left="0" w:firstLine="284"/>
        <w:jc w:val="both"/>
        <w:rPr>
          <w:sz w:val="22"/>
          <w:szCs w:val="22"/>
        </w:rPr>
      </w:pPr>
      <w:r>
        <w:rPr>
          <w:i/>
          <w:sz w:val="22"/>
          <w:szCs w:val="22"/>
        </w:rPr>
        <w:t xml:space="preserve"> </w:t>
      </w:r>
      <w:r w:rsidR="00400ACD" w:rsidRPr="00050CD7">
        <w:rPr>
          <w:i/>
          <w:sz w:val="22"/>
          <w:szCs w:val="22"/>
        </w:rPr>
        <w:t xml:space="preserve">Процедура закупки – </w:t>
      </w:r>
      <w:r w:rsidR="00400ACD" w:rsidRPr="00050CD7">
        <w:rPr>
          <w:sz w:val="22"/>
          <w:szCs w:val="22"/>
        </w:rPr>
        <w:t>деятельность Заказчика по выбору поставщика (подрядчика, исполнителя) с целью приобретения у него товаров, работ, услуг.</w:t>
      </w:r>
    </w:p>
    <w:p w14:paraId="2832DFA9" w14:textId="1699E9C8" w:rsidR="00400ACD" w:rsidRPr="00AD3919" w:rsidRDefault="0080267F" w:rsidP="00AA25E5">
      <w:pPr>
        <w:pStyle w:val="a7"/>
        <w:numPr>
          <w:ilvl w:val="0"/>
          <w:numId w:val="5"/>
        </w:numPr>
        <w:tabs>
          <w:tab w:val="left" w:pos="993"/>
          <w:tab w:val="left" w:pos="1276"/>
        </w:tabs>
        <w:ind w:left="0" w:firstLine="284"/>
        <w:jc w:val="both"/>
        <w:rPr>
          <w:sz w:val="22"/>
          <w:szCs w:val="22"/>
        </w:rPr>
      </w:pPr>
      <w:r>
        <w:rPr>
          <w:i/>
          <w:sz w:val="22"/>
          <w:szCs w:val="22"/>
        </w:rPr>
        <w:t xml:space="preserve"> </w:t>
      </w:r>
      <w:r w:rsidR="00400ACD" w:rsidRPr="00AD3919">
        <w:rPr>
          <w:i/>
          <w:sz w:val="22"/>
          <w:szCs w:val="22"/>
        </w:rPr>
        <w:t>Реестр договоров</w:t>
      </w:r>
      <w:r w:rsidR="00400ACD" w:rsidRPr="00AD3919">
        <w:rPr>
          <w:sz w:val="22"/>
          <w:szCs w:val="22"/>
        </w:rPr>
        <w:t xml:space="preserve"> – перечень сведений о заключенных За</w:t>
      </w:r>
      <w:r w:rsidR="00400ACD">
        <w:rPr>
          <w:sz w:val="22"/>
          <w:szCs w:val="22"/>
        </w:rPr>
        <w:t>казчико</w:t>
      </w:r>
      <w:r w:rsidR="00400ACD" w:rsidRPr="00AD3919">
        <w:rPr>
          <w:sz w:val="22"/>
          <w:szCs w:val="22"/>
        </w:rPr>
        <w:t>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w:t>
      </w:r>
      <w:r w:rsidR="00400ACD">
        <w:rPr>
          <w:sz w:val="22"/>
          <w:szCs w:val="22"/>
        </w:rPr>
        <w:t xml:space="preserve"> Закона № 223-ФЗ</w:t>
      </w:r>
      <w:r w:rsidR="00400ACD" w:rsidRPr="00AD3919">
        <w:rPr>
          <w:sz w:val="22"/>
          <w:szCs w:val="22"/>
        </w:rPr>
        <w:t>.</w:t>
      </w:r>
    </w:p>
    <w:p w14:paraId="42BB2645" w14:textId="44AA035A" w:rsidR="00400ACD" w:rsidRPr="00596AF5" w:rsidRDefault="00400ACD" w:rsidP="003A13D2">
      <w:pPr>
        <w:jc w:val="both"/>
        <w:rPr>
          <w:i/>
          <w:sz w:val="22"/>
          <w:szCs w:val="22"/>
        </w:rPr>
      </w:pPr>
      <w:bookmarkStart w:id="9" w:name="sub_1219"/>
      <w:bookmarkEnd w:id="8"/>
      <w:r w:rsidRPr="00AC3F45">
        <w:rPr>
          <w:i/>
          <w:sz w:val="22"/>
          <w:szCs w:val="22"/>
        </w:rPr>
        <w:t>Сайт Заказчика</w:t>
      </w:r>
      <w:r w:rsidRPr="00AC3F45">
        <w:rPr>
          <w:sz w:val="22"/>
          <w:szCs w:val="22"/>
        </w:rPr>
        <w:t xml:space="preserve"> – сайт в информационно-телекоммуникационной сети Интернет, расположенный по адресу:</w:t>
      </w:r>
      <w:r w:rsidR="003A13D2">
        <w:rPr>
          <w:sz w:val="22"/>
          <w:szCs w:val="22"/>
        </w:rPr>
        <w:t xml:space="preserve"> </w:t>
      </w:r>
      <w:hyperlink r:id="rId8" w:history="1">
        <w:r w:rsidR="003A13D2" w:rsidRPr="006173D0">
          <w:rPr>
            <w:rStyle w:val="ae"/>
            <w:bCs/>
          </w:rPr>
          <w:t>https://www.muzey-trubchevsk.ru/</w:t>
        </w:r>
      </w:hyperlink>
    </w:p>
    <w:p w14:paraId="20B7F0AC" w14:textId="29AA53D5" w:rsidR="00400ACD" w:rsidRDefault="0080267F" w:rsidP="00AA25E5">
      <w:pPr>
        <w:pStyle w:val="a7"/>
        <w:numPr>
          <w:ilvl w:val="0"/>
          <w:numId w:val="5"/>
        </w:numPr>
        <w:tabs>
          <w:tab w:val="left" w:pos="993"/>
          <w:tab w:val="left" w:pos="1276"/>
        </w:tabs>
        <w:ind w:left="0" w:firstLine="284"/>
        <w:jc w:val="both"/>
        <w:rPr>
          <w:rStyle w:val="HTML"/>
          <w:i w:val="0"/>
          <w:sz w:val="22"/>
          <w:szCs w:val="22"/>
        </w:rPr>
      </w:pPr>
      <w:r>
        <w:rPr>
          <w:rStyle w:val="HTML"/>
          <w:sz w:val="22"/>
          <w:szCs w:val="22"/>
        </w:rPr>
        <w:t xml:space="preserve"> </w:t>
      </w:r>
      <w:r w:rsidR="00400ACD" w:rsidRPr="00AC3F45">
        <w:rPr>
          <w:rStyle w:val="HTML"/>
          <w:sz w:val="22"/>
          <w:szCs w:val="22"/>
        </w:rPr>
        <w:t xml:space="preserve">Совместные торги - </w:t>
      </w:r>
      <w:r w:rsidR="00400ACD" w:rsidRPr="00AC3F45">
        <w:rPr>
          <w:rStyle w:val="HTML"/>
          <w:i w:val="0"/>
          <w:sz w:val="22"/>
          <w:szCs w:val="22"/>
        </w:rPr>
        <w:t>способ закупки путем проведения торгов в форме конкурса (аукциона) в интересах нескольких заказчиков.</w:t>
      </w:r>
    </w:p>
    <w:p w14:paraId="4B98B486" w14:textId="065ED25F" w:rsidR="00400ACD" w:rsidRPr="00FF02E8" w:rsidRDefault="0080267F" w:rsidP="00456741">
      <w:pPr>
        <w:pStyle w:val="a7"/>
        <w:numPr>
          <w:ilvl w:val="0"/>
          <w:numId w:val="5"/>
        </w:numPr>
        <w:tabs>
          <w:tab w:val="left" w:pos="993"/>
          <w:tab w:val="left" w:pos="1276"/>
        </w:tabs>
        <w:ind w:left="0" w:firstLine="284"/>
        <w:jc w:val="both"/>
        <w:rPr>
          <w:sz w:val="22"/>
          <w:szCs w:val="22"/>
        </w:rPr>
      </w:pPr>
      <w:r>
        <w:rPr>
          <w:i/>
          <w:sz w:val="22"/>
          <w:szCs w:val="22"/>
        </w:rPr>
        <w:t xml:space="preserve"> </w:t>
      </w:r>
      <w:r w:rsidR="00400ACD" w:rsidRPr="002A76D0">
        <w:rPr>
          <w:i/>
          <w:sz w:val="22"/>
          <w:szCs w:val="22"/>
        </w:rPr>
        <w:t>Тендер</w:t>
      </w:r>
      <w:r w:rsidR="00400ACD" w:rsidRPr="002A76D0">
        <w:rPr>
          <w:sz w:val="22"/>
          <w:szCs w:val="22"/>
        </w:rPr>
        <w:t xml:space="preserve"> – 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w:t>
      </w:r>
      <w:r w:rsidR="00400ACD">
        <w:rPr>
          <w:sz w:val="22"/>
          <w:szCs w:val="22"/>
        </w:rPr>
        <w:t>ции, правила проведения которого</w:t>
      </w:r>
      <w:r w:rsidR="00400ACD" w:rsidRPr="002A76D0">
        <w:rPr>
          <w:sz w:val="22"/>
          <w:szCs w:val="22"/>
        </w:rPr>
        <w:t xml:space="preserve"> регламентируются настоящим Положением. Наилучшей признается заявка на участи</w:t>
      </w:r>
      <w:r w:rsidR="00400ACD" w:rsidRPr="00FF02E8">
        <w:rPr>
          <w:sz w:val="22"/>
          <w:szCs w:val="22"/>
        </w:rPr>
        <w:t xml:space="preserve">е в </w:t>
      </w:r>
      <w:r w:rsidR="00400ACD">
        <w:rPr>
          <w:sz w:val="22"/>
          <w:szCs w:val="22"/>
        </w:rPr>
        <w:t>тендере</w:t>
      </w:r>
      <w:r w:rsidR="00400ACD" w:rsidRPr="00FF02E8">
        <w:rPr>
          <w:sz w:val="22"/>
          <w:szCs w:val="22"/>
        </w:rPr>
        <w:t xml:space="preserve">, содержащая лучшие условия поставки товаров, выполнения работ, оказания услуг, представленная участником, наиболее полно соответствующим требованиям </w:t>
      </w:r>
      <w:r w:rsidR="00400ACD">
        <w:rPr>
          <w:sz w:val="22"/>
          <w:szCs w:val="22"/>
        </w:rPr>
        <w:t xml:space="preserve">тендерной </w:t>
      </w:r>
      <w:r w:rsidR="00400ACD" w:rsidRPr="00FF02E8">
        <w:rPr>
          <w:sz w:val="22"/>
          <w:szCs w:val="22"/>
        </w:rPr>
        <w:t>до</w:t>
      </w:r>
      <w:r w:rsidR="00400ACD">
        <w:rPr>
          <w:sz w:val="22"/>
          <w:szCs w:val="22"/>
        </w:rPr>
        <w:t>кументации</w:t>
      </w:r>
      <w:r w:rsidR="00400ACD" w:rsidRPr="00FF02E8">
        <w:rPr>
          <w:sz w:val="22"/>
          <w:szCs w:val="22"/>
        </w:rPr>
        <w:t>.</w:t>
      </w:r>
    </w:p>
    <w:p w14:paraId="3C5261CE" w14:textId="7EB93EA1" w:rsidR="00400ACD" w:rsidRPr="002A76D0" w:rsidRDefault="0080267F" w:rsidP="00AA25E5">
      <w:pPr>
        <w:pStyle w:val="a7"/>
        <w:numPr>
          <w:ilvl w:val="0"/>
          <w:numId w:val="5"/>
        </w:numPr>
        <w:tabs>
          <w:tab w:val="left" w:pos="993"/>
          <w:tab w:val="left" w:pos="1276"/>
        </w:tabs>
        <w:ind w:left="0" w:firstLine="284"/>
        <w:jc w:val="both"/>
        <w:rPr>
          <w:i/>
          <w:sz w:val="22"/>
          <w:szCs w:val="22"/>
        </w:rPr>
      </w:pPr>
      <w:r>
        <w:rPr>
          <w:i/>
          <w:sz w:val="22"/>
          <w:szCs w:val="22"/>
        </w:rPr>
        <w:t xml:space="preserve"> </w:t>
      </w:r>
      <w:r w:rsidR="00400ACD" w:rsidRPr="002A76D0">
        <w:rPr>
          <w:i/>
          <w:sz w:val="22"/>
          <w:szCs w:val="22"/>
        </w:rPr>
        <w:t>Торги</w:t>
      </w:r>
      <w:r w:rsidR="00400ACD" w:rsidRPr="002A76D0">
        <w:rPr>
          <w:sz w:val="22"/>
          <w:szCs w:val="22"/>
        </w:rPr>
        <w:t xml:space="preserve"> – конкурентный способ закупки, проводимый в форме конкурса, аукциона, запроса котировок, запроса предложений.</w:t>
      </w:r>
      <w:bookmarkStart w:id="10" w:name="sub_1221"/>
      <w:bookmarkEnd w:id="9"/>
    </w:p>
    <w:p w14:paraId="3F7EEF9B" w14:textId="23A4A891" w:rsidR="00400ACD" w:rsidRPr="00AC3F45" w:rsidRDefault="0080267F" w:rsidP="00AA25E5">
      <w:pPr>
        <w:pStyle w:val="a7"/>
        <w:numPr>
          <w:ilvl w:val="0"/>
          <w:numId w:val="5"/>
        </w:numPr>
        <w:tabs>
          <w:tab w:val="left" w:pos="993"/>
          <w:tab w:val="left" w:pos="1276"/>
        </w:tabs>
        <w:autoSpaceDE w:val="0"/>
        <w:ind w:left="0" w:firstLine="284"/>
        <w:jc w:val="both"/>
        <w:rPr>
          <w:i/>
          <w:sz w:val="22"/>
          <w:szCs w:val="22"/>
        </w:rPr>
      </w:pPr>
      <w:bookmarkStart w:id="11" w:name="sub_1222"/>
      <w:bookmarkEnd w:id="10"/>
      <w:r>
        <w:rPr>
          <w:i/>
          <w:sz w:val="22"/>
          <w:szCs w:val="22"/>
        </w:rPr>
        <w:t xml:space="preserve"> </w:t>
      </w:r>
      <w:r w:rsidR="00400ACD" w:rsidRPr="00AC3F45">
        <w:rPr>
          <w:i/>
          <w:sz w:val="22"/>
          <w:szCs w:val="22"/>
        </w:rPr>
        <w:t xml:space="preserve">Участник закупки </w:t>
      </w:r>
      <w:r w:rsidR="00400ACD">
        <w:rPr>
          <w:sz w:val="22"/>
          <w:szCs w:val="22"/>
        </w:rPr>
        <w:t>–</w:t>
      </w:r>
      <w:r w:rsidR="00400ACD" w:rsidRPr="00AC3F45">
        <w:rPr>
          <w:sz w:val="22"/>
          <w:szCs w:val="22"/>
          <w:lang w:eastAsia="en-US"/>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14:paraId="03BAEA00" w14:textId="7EE382BC" w:rsidR="00400ACD" w:rsidRPr="00AC3F45" w:rsidRDefault="0080267F" w:rsidP="00AA25E5">
      <w:pPr>
        <w:pStyle w:val="a7"/>
        <w:numPr>
          <w:ilvl w:val="0"/>
          <w:numId w:val="5"/>
        </w:numPr>
        <w:tabs>
          <w:tab w:val="left" w:pos="993"/>
          <w:tab w:val="left" w:pos="1276"/>
        </w:tabs>
        <w:autoSpaceDE w:val="0"/>
        <w:ind w:left="0" w:firstLine="284"/>
        <w:jc w:val="both"/>
        <w:rPr>
          <w:i/>
          <w:sz w:val="22"/>
          <w:szCs w:val="22"/>
        </w:rPr>
      </w:pPr>
      <w:r>
        <w:rPr>
          <w:i/>
          <w:sz w:val="22"/>
          <w:szCs w:val="22"/>
        </w:rPr>
        <w:t xml:space="preserve"> </w:t>
      </w:r>
      <w:r w:rsidR="00400ACD" w:rsidRPr="00AC3F45">
        <w:rPr>
          <w:i/>
          <w:sz w:val="22"/>
          <w:szCs w:val="22"/>
        </w:rPr>
        <w:t>Чрезвычайное событие</w:t>
      </w:r>
      <w:r w:rsidR="00400ACD" w:rsidRPr="00AC3F45">
        <w:rPr>
          <w:sz w:val="22"/>
          <w:szCs w:val="22"/>
          <w:lang w:eastAsia="en-US"/>
        </w:rPr>
        <w:t xml:space="preserve"> – </w:t>
      </w:r>
      <w:r w:rsidR="00400ACD" w:rsidRPr="00AC3F45">
        <w:rPr>
          <w:sz w:val="22"/>
          <w:szCs w:val="22"/>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14:paraId="34AFA990" w14:textId="791B721C" w:rsidR="00400ACD" w:rsidRPr="00D255CA" w:rsidRDefault="0080267F" w:rsidP="007F6199">
      <w:pPr>
        <w:pStyle w:val="a7"/>
        <w:numPr>
          <w:ilvl w:val="0"/>
          <w:numId w:val="5"/>
        </w:numPr>
        <w:tabs>
          <w:tab w:val="left" w:pos="993"/>
        </w:tabs>
        <w:ind w:left="0" w:firstLine="284"/>
        <w:jc w:val="both"/>
        <w:rPr>
          <w:bCs/>
          <w:i/>
          <w:sz w:val="22"/>
          <w:szCs w:val="22"/>
        </w:rPr>
      </w:pPr>
      <w:r>
        <w:rPr>
          <w:i/>
          <w:sz w:val="22"/>
          <w:szCs w:val="22"/>
        </w:rPr>
        <w:t xml:space="preserve"> </w:t>
      </w:r>
      <w:r w:rsidR="00400ACD" w:rsidRPr="00D255CA">
        <w:rPr>
          <w:i/>
          <w:sz w:val="22"/>
          <w:szCs w:val="22"/>
        </w:rPr>
        <w:t xml:space="preserve">Электронная площадка (сайт Торговой системы) </w:t>
      </w:r>
      <w:r w:rsidR="00400ACD" w:rsidRPr="00D255CA">
        <w:rPr>
          <w:sz w:val="22"/>
          <w:szCs w:val="22"/>
        </w:rPr>
        <w:t xml:space="preserve">– сайт в информационно-телекоммуникационной сети </w:t>
      </w:r>
      <w:r w:rsidR="00400ACD" w:rsidRPr="00D255CA">
        <w:rPr>
          <w:rStyle w:val="blk"/>
          <w:sz w:val="22"/>
          <w:szCs w:val="22"/>
        </w:rPr>
        <w:t>"</w:t>
      </w:r>
      <w:r w:rsidR="00400ACD" w:rsidRPr="00D255CA">
        <w:rPr>
          <w:sz w:val="22"/>
          <w:szCs w:val="22"/>
        </w:rPr>
        <w:t>Интернет</w:t>
      </w:r>
      <w:r w:rsidR="00400ACD" w:rsidRPr="00D255CA">
        <w:rPr>
          <w:rStyle w:val="blk"/>
          <w:sz w:val="22"/>
          <w:szCs w:val="22"/>
        </w:rPr>
        <w:t>"</w:t>
      </w:r>
      <w:r w:rsidR="00400ACD" w:rsidRPr="00D255CA">
        <w:rPr>
          <w:sz w:val="22"/>
          <w:szCs w:val="22"/>
        </w:rPr>
        <w:t>, на котором наряду с официальным сайтом размещается информация о конкурентной закупке, в том числе извещение о конкурентной закупке, документация о конкурентной закупке (при проведении запроса котировок - только извещение), изменения, вносимые в извещение и документацию о конкурентной закупке, разъяснения документации о конкурентной закупке, протоколы, составляемые в ходе конкурентной закупки, иные документы, связанные с проведением конкурентной закупки, а также проводятся закупки в электронной форме.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14:paraId="5208CF8E" w14:textId="77777777" w:rsidR="00400ACD" w:rsidRPr="00D255CA" w:rsidRDefault="00400ACD" w:rsidP="00D255CA">
      <w:pPr>
        <w:pStyle w:val="a7"/>
        <w:tabs>
          <w:tab w:val="left" w:pos="993"/>
        </w:tabs>
        <w:ind w:left="284"/>
        <w:jc w:val="both"/>
        <w:rPr>
          <w:bCs/>
          <w:i/>
          <w:sz w:val="22"/>
          <w:szCs w:val="22"/>
        </w:rPr>
      </w:pPr>
    </w:p>
    <w:p w14:paraId="370F570C" w14:textId="77777777" w:rsidR="00400ACD" w:rsidRPr="00AC3F45" w:rsidRDefault="00400ACD" w:rsidP="00AA25E5">
      <w:pPr>
        <w:pStyle w:val="2"/>
        <w:spacing w:before="0" w:after="0"/>
        <w:ind w:firstLine="284"/>
        <w:jc w:val="both"/>
        <w:rPr>
          <w:rFonts w:ascii="Times New Roman" w:hAnsi="Times New Roman" w:cs="Times New Roman"/>
          <w:sz w:val="22"/>
          <w:szCs w:val="22"/>
        </w:rPr>
      </w:pPr>
      <w:bookmarkStart w:id="12" w:name="__RefHeading__177_2018128844"/>
      <w:bookmarkStart w:id="13" w:name="sub_109"/>
      <w:bookmarkEnd w:id="11"/>
      <w:bookmarkEnd w:id="12"/>
      <w:r>
        <w:rPr>
          <w:rFonts w:ascii="Times New Roman" w:hAnsi="Times New Roman" w:cs="Times New Roman"/>
          <w:i w:val="0"/>
          <w:sz w:val="22"/>
          <w:szCs w:val="22"/>
        </w:rPr>
        <w:lastRenderedPageBreak/>
        <w:t>1.3. Комиссия по осуществлению закупок</w:t>
      </w:r>
    </w:p>
    <w:p w14:paraId="628B46BE" w14:textId="77777777" w:rsidR="00400ACD" w:rsidRPr="00802399" w:rsidRDefault="00400ACD" w:rsidP="00802399">
      <w:pPr>
        <w:ind w:firstLine="284"/>
        <w:jc w:val="both"/>
        <w:rPr>
          <w:sz w:val="22"/>
          <w:szCs w:val="22"/>
          <w:lang w:eastAsia="ru-RU"/>
        </w:rPr>
      </w:pPr>
      <w:r w:rsidRPr="00802399">
        <w:rPr>
          <w:sz w:val="22"/>
          <w:szCs w:val="22"/>
        </w:rPr>
        <w:t xml:space="preserve">1.3.1. </w:t>
      </w:r>
      <w:r w:rsidRPr="00802399">
        <w:rPr>
          <w:sz w:val="22"/>
          <w:szCs w:val="22"/>
          <w:lang w:eastAsia="ru-RU"/>
        </w:rPr>
        <w:t xml:space="preserve">Для определения поставщика (исполнителя, подрядчика) по результатам проведения конкурентной закупки </w:t>
      </w:r>
      <w:r w:rsidRPr="00802399">
        <w:rPr>
          <w:sz w:val="22"/>
          <w:szCs w:val="22"/>
        </w:rPr>
        <w:t>в учреждении создается постоянно действующий коллегиальный орган – комиссия по осуществлению закупок (далее также – Комиссия, Закупочная комиссия).</w:t>
      </w:r>
      <w:r>
        <w:rPr>
          <w:sz w:val="22"/>
          <w:szCs w:val="22"/>
        </w:rPr>
        <w:t xml:space="preserve"> В случаях, предусмотренных настоящим Положением, комиссия может выполнять функции по определению </w:t>
      </w:r>
      <w:r w:rsidRPr="00802399">
        <w:rPr>
          <w:sz w:val="22"/>
          <w:szCs w:val="22"/>
          <w:lang w:eastAsia="ru-RU"/>
        </w:rPr>
        <w:t xml:space="preserve">поставщика (исполнителя, подрядчика) по результатам проведения </w:t>
      </w:r>
      <w:r>
        <w:rPr>
          <w:sz w:val="22"/>
          <w:szCs w:val="22"/>
          <w:lang w:eastAsia="ru-RU"/>
        </w:rPr>
        <w:t>не</w:t>
      </w:r>
      <w:r w:rsidRPr="00802399">
        <w:rPr>
          <w:sz w:val="22"/>
          <w:szCs w:val="22"/>
          <w:lang w:eastAsia="ru-RU"/>
        </w:rPr>
        <w:t>конкурентной закупки</w:t>
      </w:r>
      <w:r>
        <w:rPr>
          <w:sz w:val="22"/>
          <w:szCs w:val="22"/>
          <w:lang w:eastAsia="ru-RU"/>
        </w:rPr>
        <w:t>.</w:t>
      </w:r>
    </w:p>
    <w:p w14:paraId="1425C9A2" w14:textId="4F3EC5B1" w:rsidR="00400ACD" w:rsidRPr="00AC3F45" w:rsidRDefault="00400ACD" w:rsidP="00AA25E5">
      <w:pPr>
        <w:ind w:firstLine="284"/>
        <w:jc w:val="both"/>
        <w:rPr>
          <w:sz w:val="22"/>
          <w:szCs w:val="22"/>
        </w:rPr>
      </w:pPr>
      <w:r>
        <w:rPr>
          <w:sz w:val="22"/>
          <w:szCs w:val="22"/>
        </w:rPr>
        <w:t xml:space="preserve">1.3.2. </w:t>
      </w:r>
      <w:r w:rsidRPr="00AC3F45">
        <w:rPr>
          <w:sz w:val="22"/>
          <w:szCs w:val="22"/>
        </w:rPr>
        <w:t xml:space="preserve">Состав </w:t>
      </w:r>
      <w:r w:rsidR="000F0249">
        <w:rPr>
          <w:sz w:val="22"/>
          <w:szCs w:val="22"/>
        </w:rPr>
        <w:t>Комиссии</w:t>
      </w:r>
      <w:r w:rsidR="000F0249" w:rsidRPr="00AC3F45">
        <w:rPr>
          <w:sz w:val="22"/>
          <w:szCs w:val="22"/>
        </w:rPr>
        <w:t xml:space="preserve"> утверждается</w:t>
      </w:r>
      <w:r w:rsidRPr="00AC3F45">
        <w:rPr>
          <w:sz w:val="22"/>
          <w:szCs w:val="22"/>
        </w:rPr>
        <w:t xml:space="preserve"> распорядительным документом Заказчика.</w:t>
      </w:r>
    </w:p>
    <w:p w14:paraId="08B500D4" w14:textId="77777777" w:rsidR="00400ACD" w:rsidRPr="00AC3F45" w:rsidRDefault="00400ACD" w:rsidP="00AA25E5">
      <w:pPr>
        <w:ind w:firstLine="284"/>
        <w:jc w:val="both"/>
        <w:rPr>
          <w:sz w:val="22"/>
          <w:szCs w:val="22"/>
        </w:rPr>
      </w:pPr>
      <w:r>
        <w:rPr>
          <w:sz w:val="22"/>
          <w:szCs w:val="22"/>
        </w:rPr>
        <w:t>1.3.3</w:t>
      </w:r>
      <w:r w:rsidRPr="00AC3F45">
        <w:rPr>
          <w:sz w:val="22"/>
          <w:szCs w:val="22"/>
        </w:rPr>
        <w:t xml:space="preserve"> Число членов </w:t>
      </w:r>
      <w:r>
        <w:rPr>
          <w:sz w:val="22"/>
          <w:szCs w:val="22"/>
        </w:rPr>
        <w:t>Комиссии</w:t>
      </w:r>
      <w:r w:rsidRPr="00AC3F45">
        <w:rPr>
          <w:sz w:val="22"/>
          <w:szCs w:val="22"/>
        </w:rPr>
        <w:t xml:space="preserve"> должно быть не менее чем 3 (три) челове</w:t>
      </w:r>
      <w:r>
        <w:rPr>
          <w:sz w:val="22"/>
          <w:szCs w:val="22"/>
        </w:rPr>
        <w:t>ка.</w:t>
      </w:r>
    </w:p>
    <w:p w14:paraId="22ED889A" w14:textId="77777777" w:rsidR="00400ACD" w:rsidRPr="00AC3F45" w:rsidRDefault="00400ACD" w:rsidP="00AA25E5">
      <w:pPr>
        <w:ind w:firstLine="284"/>
        <w:jc w:val="both"/>
        <w:rPr>
          <w:sz w:val="22"/>
          <w:szCs w:val="22"/>
        </w:rPr>
      </w:pPr>
      <w:r>
        <w:rPr>
          <w:sz w:val="22"/>
          <w:szCs w:val="22"/>
        </w:rPr>
        <w:t>1.3.4</w:t>
      </w:r>
      <w:r w:rsidRPr="00AC3F45">
        <w:rPr>
          <w:sz w:val="22"/>
          <w:szCs w:val="22"/>
        </w:rPr>
        <w:t xml:space="preserve">. Решения </w:t>
      </w:r>
      <w:r>
        <w:rPr>
          <w:sz w:val="22"/>
          <w:szCs w:val="22"/>
        </w:rPr>
        <w:t>Комиссии</w:t>
      </w:r>
      <w:r w:rsidRPr="00AC3F45">
        <w:rPr>
          <w:sz w:val="22"/>
          <w:szCs w:val="22"/>
        </w:rPr>
        <w:t xml:space="preserve"> о результатах закупки обязательны для исполнения Заказ</w:t>
      </w:r>
      <w:r>
        <w:rPr>
          <w:sz w:val="22"/>
          <w:szCs w:val="22"/>
        </w:rPr>
        <w:t>чиком.</w:t>
      </w:r>
    </w:p>
    <w:p w14:paraId="0D9E4FA5" w14:textId="77777777" w:rsidR="00400ACD" w:rsidRDefault="00400ACD" w:rsidP="00AA25E5">
      <w:pPr>
        <w:ind w:firstLine="284"/>
        <w:jc w:val="both"/>
        <w:rPr>
          <w:sz w:val="22"/>
          <w:szCs w:val="22"/>
        </w:rPr>
      </w:pPr>
      <w:r>
        <w:rPr>
          <w:sz w:val="22"/>
          <w:szCs w:val="22"/>
        </w:rPr>
        <w:t>1.3.5</w:t>
      </w:r>
      <w:r w:rsidRPr="00AC3F45">
        <w:rPr>
          <w:sz w:val="22"/>
          <w:szCs w:val="22"/>
        </w:rPr>
        <w:t xml:space="preserve">. В случаях, предусмотренных подпунктом а) и </w:t>
      </w:r>
      <w:r w:rsidRPr="00AC3F45">
        <w:rPr>
          <w:sz w:val="22"/>
          <w:szCs w:val="22"/>
          <w:lang w:val="en-US"/>
        </w:rPr>
        <w:t>b</w:t>
      </w:r>
      <w:r w:rsidRPr="00AC3F45">
        <w:rPr>
          <w:sz w:val="22"/>
          <w:szCs w:val="22"/>
        </w:rPr>
        <w:t>) пункта 4.</w:t>
      </w:r>
      <w:r>
        <w:rPr>
          <w:sz w:val="22"/>
          <w:szCs w:val="22"/>
        </w:rPr>
        <w:t>4 настоящего Положения</w:t>
      </w:r>
      <w:r w:rsidRPr="00AC3F45">
        <w:rPr>
          <w:sz w:val="22"/>
          <w:szCs w:val="22"/>
        </w:rPr>
        <w:t xml:space="preserve">, Заказчиком может создаваться отдельная закупочная </w:t>
      </w:r>
      <w:r>
        <w:rPr>
          <w:sz w:val="22"/>
          <w:szCs w:val="22"/>
        </w:rPr>
        <w:t>Комиссия</w:t>
      </w:r>
      <w:r w:rsidRPr="00AC3F45">
        <w:rPr>
          <w:sz w:val="22"/>
          <w:szCs w:val="22"/>
        </w:rPr>
        <w:t xml:space="preserve"> с включением в её состав представителей администрации </w:t>
      </w:r>
      <w:r>
        <w:rPr>
          <w:sz w:val="22"/>
          <w:szCs w:val="22"/>
        </w:rPr>
        <w:t>муниципального образования</w:t>
      </w:r>
      <w:r w:rsidRPr="00AC3F45">
        <w:rPr>
          <w:sz w:val="22"/>
          <w:szCs w:val="22"/>
        </w:rPr>
        <w:t xml:space="preserve">. </w:t>
      </w:r>
    </w:p>
    <w:p w14:paraId="0D621C4D" w14:textId="77777777" w:rsidR="00400ACD" w:rsidRPr="002A4CB1" w:rsidRDefault="00400ACD" w:rsidP="00AA25E5">
      <w:pPr>
        <w:pStyle w:val="a7"/>
        <w:ind w:left="34" w:firstLine="250"/>
        <w:jc w:val="both"/>
        <w:rPr>
          <w:sz w:val="22"/>
          <w:szCs w:val="22"/>
        </w:rPr>
      </w:pPr>
      <w:r w:rsidRPr="002A76D0">
        <w:rPr>
          <w:sz w:val="22"/>
          <w:szCs w:val="22"/>
        </w:rPr>
        <w:t xml:space="preserve">1.3.6. Закупочная комиссия осуществляет функции, предусмотренные </w:t>
      </w:r>
      <w:r>
        <w:rPr>
          <w:sz w:val="22"/>
          <w:szCs w:val="22"/>
          <w:lang w:eastAsia="en-US"/>
        </w:rPr>
        <w:t>Законом № 223-ФЗ</w:t>
      </w:r>
      <w:r w:rsidRPr="002A76D0">
        <w:rPr>
          <w:sz w:val="22"/>
          <w:szCs w:val="22"/>
        </w:rPr>
        <w:t>, настоящим Положением о закупке, локальными актами заказчика (при их наличии).</w:t>
      </w:r>
    </w:p>
    <w:p w14:paraId="07E461A9" w14:textId="77777777" w:rsidR="00400ACD" w:rsidRPr="00AC3F45" w:rsidRDefault="00400ACD" w:rsidP="00AA25E5">
      <w:pPr>
        <w:ind w:firstLine="567"/>
        <w:jc w:val="both"/>
        <w:rPr>
          <w:sz w:val="22"/>
          <w:szCs w:val="22"/>
        </w:rPr>
      </w:pPr>
    </w:p>
    <w:p w14:paraId="5F833FE6" w14:textId="77777777" w:rsidR="00400ACD" w:rsidRPr="00AC3F45" w:rsidRDefault="00400ACD" w:rsidP="00AA25E5">
      <w:pPr>
        <w:pStyle w:val="2"/>
        <w:spacing w:before="0" w:after="0"/>
        <w:ind w:firstLine="284"/>
        <w:jc w:val="both"/>
        <w:rPr>
          <w:rFonts w:ascii="Times New Roman" w:hAnsi="Times New Roman" w:cs="Times New Roman"/>
          <w:sz w:val="22"/>
          <w:szCs w:val="22"/>
        </w:rPr>
      </w:pPr>
      <w:bookmarkStart w:id="14" w:name="__RefHeading__179_2018128844"/>
      <w:bookmarkEnd w:id="14"/>
      <w:r w:rsidRPr="00AC3F45">
        <w:rPr>
          <w:rFonts w:ascii="Times New Roman" w:hAnsi="Times New Roman" w:cs="Times New Roman"/>
          <w:i w:val="0"/>
          <w:sz w:val="22"/>
          <w:szCs w:val="22"/>
        </w:rPr>
        <w:t>1.4. Требования к участникам закупки</w:t>
      </w:r>
    </w:p>
    <w:p w14:paraId="49373A8A" w14:textId="77777777" w:rsidR="00400ACD" w:rsidRPr="00AC3F45" w:rsidRDefault="00400ACD" w:rsidP="00AA25E5">
      <w:pPr>
        <w:ind w:firstLine="284"/>
        <w:jc w:val="both"/>
        <w:rPr>
          <w:sz w:val="22"/>
          <w:szCs w:val="22"/>
        </w:rPr>
      </w:pPr>
      <w:bookmarkStart w:id="15" w:name="sub_191"/>
      <w:bookmarkEnd w:id="13"/>
      <w:r w:rsidRPr="00AC3F45">
        <w:rPr>
          <w:sz w:val="22"/>
          <w:szCs w:val="22"/>
        </w:rPr>
        <w:t>1.4.1</w:t>
      </w:r>
      <w:r>
        <w:rPr>
          <w:sz w:val="22"/>
          <w:szCs w:val="22"/>
        </w:rPr>
        <w:t>.</w:t>
      </w:r>
      <w:r w:rsidRPr="00AC3F45">
        <w:rPr>
          <w:sz w:val="22"/>
          <w:szCs w:val="22"/>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14:paraId="66CD8DC2" w14:textId="77777777" w:rsidR="00400ACD" w:rsidRPr="00AC3F45" w:rsidRDefault="00400ACD" w:rsidP="00AA25E5">
      <w:pPr>
        <w:ind w:firstLine="284"/>
        <w:jc w:val="both"/>
        <w:rPr>
          <w:sz w:val="22"/>
          <w:szCs w:val="22"/>
        </w:rPr>
      </w:pPr>
      <w:r w:rsidRPr="00AC3F45">
        <w:rPr>
          <w:sz w:val="22"/>
          <w:szCs w:val="22"/>
        </w:rPr>
        <w:t xml:space="preserve">1.4.2 При проведении закупки Заказчик устанавливает следующие обязательные требования к участникам закупки: </w:t>
      </w:r>
    </w:p>
    <w:p w14:paraId="76C42C35" w14:textId="77777777" w:rsidR="00400ACD" w:rsidRPr="00AC3F45" w:rsidRDefault="00400ACD" w:rsidP="00AA25E5">
      <w:pPr>
        <w:ind w:firstLine="284"/>
        <w:jc w:val="both"/>
        <w:rPr>
          <w:sz w:val="22"/>
          <w:szCs w:val="22"/>
        </w:rPr>
      </w:pPr>
      <w:r w:rsidRPr="00AC3F45">
        <w:rPr>
          <w:sz w:val="22"/>
          <w:szCs w:val="22"/>
        </w:rPr>
        <w:t xml:space="preserve">1) </w:t>
      </w:r>
      <w:bookmarkStart w:id="16" w:name="sub_1911"/>
      <w:bookmarkEnd w:id="15"/>
      <w:r w:rsidRPr="00AC3F45">
        <w:rPr>
          <w:sz w:val="22"/>
          <w:szCs w:val="22"/>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w:t>
      </w:r>
      <w:r>
        <w:rPr>
          <w:sz w:val="22"/>
          <w:szCs w:val="22"/>
        </w:rPr>
        <w:t xml:space="preserve">том </w:t>
      </w:r>
      <w:r w:rsidRPr="00AC3F45">
        <w:rPr>
          <w:sz w:val="22"/>
          <w:szCs w:val="22"/>
        </w:rPr>
        <w:t>закупки.</w:t>
      </w:r>
    </w:p>
    <w:p w14:paraId="5EE0DA33" w14:textId="77777777" w:rsidR="00400ACD" w:rsidRPr="00AC3F45" w:rsidRDefault="00400ACD" w:rsidP="00AA25E5">
      <w:pPr>
        <w:ind w:firstLine="284"/>
        <w:jc w:val="both"/>
        <w:rPr>
          <w:sz w:val="22"/>
          <w:szCs w:val="22"/>
        </w:rPr>
      </w:pPr>
      <w:r w:rsidRPr="00AC3F45">
        <w:rPr>
          <w:sz w:val="22"/>
          <w:szCs w:val="22"/>
        </w:rPr>
        <w:t xml:space="preserve">2) </w:t>
      </w:r>
      <w:bookmarkStart w:id="17" w:name="sub_1912"/>
      <w:bookmarkEnd w:id="16"/>
      <w:r w:rsidRPr="00AC3F45">
        <w:rPr>
          <w:sz w:val="22"/>
          <w:szCs w:val="22"/>
        </w:rPr>
        <w:t xml:space="preserve">Не проведение ликвидации участника закупки </w:t>
      </w:r>
      <w:r>
        <w:rPr>
          <w:sz w:val="22"/>
          <w:szCs w:val="22"/>
        </w:rPr>
        <w:t>–</w:t>
      </w:r>
      <w:r w:rsidRPr="00AC3F45">
        <w:rPr>
          <w:sz w:val="22"/>
          <w:szCs w:val="22"/>
        </w:rPr>
        <w:t xml:space="preserve"> юридического лица и отсутствие решения арбитражного суда о призна</w:t>
      </w:r>
      <w:r>
        <w:rPr>
          <w:sz w:val="22"/>
          <w:szCs w:val="22"/>
        </w:rPr>
        <w:t>нии участника</w:t>
      </w:r>
      <w:r w:rsidRPr="00AC3F45">
        <w:rPr>
          <w:sz w:val="22"/>
          <w:szCs w:val="22"/>
        </w:rPr>
        <w:t xml:space="preserve"> закупки </w:t>
      </w:r>
      <w:r>
        <w:rPr>
          <w:sz w:val="22"/>
          <w:szCs w:val="22"/>
        </w:rPr>
        <w:t>–</w:t>
      </w:r>
      <w:r w:rsidRPr="00AC3F45">
        <w:rPr>
          <w:sz w:val="22"/>
          <w:szCs w:val="22"/>
        </w:rPr>
        <w:t xml:space="preserve"> юридического лица, индивидуального предпринимателя банкротом и об открытии конкурсного производства.</w:t>
      </w:r>
      <w:bookmarkStart w:id="18" w:name="sub_1913"/>
      <w:bookmarkEnd w:id="17"/>
    </w:p>
    <w:p w14:paraId="731FB48F" w14:textId="77777777" w:rsidR="00400ACD" w:rsidRPr="00AC3F45" w:rsidRDefault="00400ACD" w:rsidP="00AA25E5">
      <w:pPr>
        <w:ind w:firstLine="284"/>
        <w:jc w:val="both"/>
        <w:rPr>
          <w:sz w:val="22"/>
          <w:szCs w:val="22"/>
        </w:rPr>
      </w:pPr>
      <w:r w:rsidRPr="00AC3F45">
        <w:rPr>
          <w:sz w:val="22"/>
          <w:szCs w:val="22"/>
        </w:rPr>
        <w:t>3) Не приостан</w:t>
      </w:r>
      <w:r>
        <w:rPr>
          <w:sz w:val="22"/>
          <w:szCs w:val="22"/>
        </w:rPr>
        <w:t xml:space="preserve">овление деятельности участника </w:t>
      </w:r>
      <w:r w:rsidRPr="00AC3F45">
        <w:rPr>
          <w:sz w:val="22"/>
          <w:szCs w:val="22"/>
        </w:rPr>
        <w:t xml:space="preserve">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9" w:name="sub_1914"/>
      <w:bookmarkEnd w:id="18"/>
    </w:p>
    <w:p w14:paraId="225ED095" w14:textId="77777777" w:rsidR="00400ACD" w:rsidRPr="00AC3F45" w:rsidRDefault="00400ACD" w:rsidP="00AA25E5">
      <w:pPr>
        <w:ind w:firstLine="284"/>
        <w:jc w:val="both"/>
        <w:rPr>
          <w:sz w:val="22"/>
          <w:szCs w:val="22"/>
        </w:rPr>
      </w:pPr>
      <w:r>
        <w:rPr>
          <w:sz w:val="22"/>
          <w:szCs w:val="22"/>
        </w:rPr>
        <w:t>4) О</w:t>
      </w:r>
      <w:r w:rsidRPr="00AC3F45">
        <w:rPr>
          <w:sz w:val="22"/>
          <w:szCs w:val="22"/>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14:paraId="2A7496B5" w14:textId="77777777" w:rsidR="00400ACD" w:rsidRPr="006B6CB9" w:rsidRDefault="00400ACD" w:rsidP="006B6CB9">
      <w:pPr>
        <w:pStyle w:val="a7"/>
        <w:tabs>
          <w:tab w:val="left" w:pos="426"/>
        </w:tabs>
        <w:ind w:left="0" w:firstLine="284"/>
        <w:jc w:val="both"/>
        <w:rPr>
          <w:sz w:val="22"/>
          <w:szCs w:val="22"/>
        </w:rPr>
      </w:pPr>
      <w:r w:rsidRPr="00AC3F45">
        <w:rPr>
          <w:sz w:val="22"/>
          <w:szCs w:val="22"/>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Pr>
          <w:sz w:val="22"/>
          <w:szCs w:val="22"/>
        </w:rPr>
        <w:t>.</w:t>
      </w:r>
    </w:p>
    <w:p w14:paraId="55C66888" w14:textId="77777777" w:rsidR="00400ACD" w:rsidRPr="00AC3F45" w:rsidRDefault="00400ACD" w:rsidP="00AA25E5">
      <w:pPr>
        <w:pStyle w:val="a7"/>
        <w:tabs>
          <w:tab w:val="left" w:pos="426"/>
        </w:tabs>
        <w:ind w:left="0" w:firstLine="284"/>
        <w:jc w:val="both"/>
        <w:rPr>
          <w:sz w:val="22"/>
          <w:szCs w:val="22"/>
        </w:rPr>
      </w:pPr>
      <w:r w:rsidRPr="00AC3F45">
        <w:rPr>
          <w:sz w:val="22"/>
          <w:szCs w:val="22"/>
        </w:rPr>
        <w:t xml:space="preserve">При проведении </w:t>
      </w:r>
      <w:r>
        <w:rPr>
          <w:sz w:val="22"/>
          <w:szCs w:val="22"/>
        </w:rPr>
        <w:t>неконкурентных закупок, в том числе закупки</w:t>
      </w:r>
      <w:r w:rsidRPr="00AC3F45">
        <w:rPr>
          <w:sz w:val="22"/>
          <w:szCs w:val="22"/>
        </w:rPr>
        <w:t xml:space="preserve"> у единственного </w:t>
      </w:r>
      <w:r>
        <w:rPr>
          <w:sz w:val="22"/>
          <w:szCs w:val="22"/>
        </w:rPr>
        <w:t>поставщика (подрядчика, исполнителя),</w:t>
      </w:r>
      <w:r w:rsidRPr="00AC3F45">
        <w:rPr>
          <w:sz w:val="22"/>
          <w:szCs w:val="22"/>
        </w:rPr>
        <w:t xml:space="preserve"> заказчик вправе не требовать от участника закупки представления</w:t>
      </w:r>
      <w:r>
        <w:rPr>
          <w:sz w:val="22"/>
          <w:szCs w:val="22"/>
        </w:rPr>
        <w:t xml:space="preserve"> документального подтверждения </w:t>
      </w:r>
      <w:r w:rsidRPr="00AC3F45">
        <w:rPr>
          <w:sz w:val="22"/>
          <w:szCs w:val="22"/>
        </w:rPr>
        <w:t>соответствия вышеуказанным требованиям, за исключени</w:t>
      </w:r>
      <w:r>
        <w:rPr>
          <w:sz w:val="22"/>
          <w:szCs w:val="22"/>
        </w:rPr>
        <w:t xml:space="preserve">ем подтверждения соответствию </w:t>
      </w:r>
      <w:r w:rsidRPr="00AC3F45">
        <w:rPr>
          <w:sz w:val="22"/>
          <w:szCs w:val="22"/>
        </w:rPr>
        <w:t>требованию, установленному в подпункте 1 настоя</w:t>
      </w:r>
      <w:r>
        <w:rPr>
          <w:sz w:val="22"/>
          <w:szCs w:val="22"/>
        </w:rPr>
        <w:t xml:space="preserve">щего пункта (наличие </w:t>
      </w:r>
      <w:r w:rsidRPr="00AC3F45">
        <w:rPr>
          <w:sz w:val="22"/>
          <w:szCs w:val="22"/>
        </w:rPr>
        <w:t xml:space="preserve">лицензии, </w:t>
      </w:r>
      <w:r>
        <w:rPr>
          <w:sz w:val="22"/>
          <w:szCs w:val="22"/>
        </w:rPr>
        <w:t>выписки из реестра членов</w:t>
      </w:r>
      <w:r w:rsidRPr="00AC3F45">
        <w:rPr>
          <w:sz w:val="22"/>
          <w:szCs w:val="22"/>
        </w:rPr>
        <w:t xml:space="preserve"> саморегулируемой организации (СРО) и т.п.).</w:t>
      </w:r>
    </w:p>
    <w:p w14:paraId="37A50DE3" w14:textId="77777777" w:rsidR="00400ACD" w:rsidRPr="00AC3F45" w:rsidRDefault="00400ACD" w:rsidP="00AA25E5">
      <w:pPr>
        <w:ind w:firstLine="284"/>
        <w:jc w:val="both"/>
        <w:rPr>
          <w:sz w:val="22"/>
          <w:szCs w:val="22"/>
        </w:rPr>
      </w:pPr>
      <w:bookmarkStart w:id="20" w:name="sub_192"/>
      <w:bookmarkEnd w:id="19"/>
      <w:r w:rsidRPr="00AC3F45">
        <w:rPr>
          <w:sz w:val="22"/>
          <w:szCs w:val="22"/>
        </w:rPr>
        <w:t>1.4.3 При проведении закупки могут быть установлены также следующие требования к участникам закупки:</w:t>
      </w:r>
    </w:p>
    <w:p w14:paraId="52128732" w14:textId="0DBD4000" w:rsidR="00400ACD" w:rsidRPr="00AC3F45" w:rsidRDefault="00400ACD" w:rsidP="00AA25E5">
      <w:pPr>
        <w:pStyle w:val="a7"/>
        <w:tabs>
          <w:tab w:val="left" w:pos="567"/>
        </w:tabs>
        <w:ind w:left="0" w:firstLine="284"/>
        <w:jc w:val="both"/>
        <w:rPr>
          <w:sz w:val="22"/>
          <w:szCs w:val="22"/>
        </w:rPr>
      </w:pPr>
      <w:bookmarkStart w:id="21" w:name="sub_1921"/>
      <w:bookmarkEnd w:id="20"/>
      <w:r w:rsidRPr="00AC3F45">
        <w:rPr>
          <w:sz w:val="22"/>
          <w:szCs w:val="22"/>
        </w:rPr>
        <w:t>1.4.3.1</w:t>
      </w:r>
      <w:r>
        <w:rPr>
          <w:sz w:val="22"/>
          <w:szCs w:val="22"/>
        </w:rPr>
        <w:t>.</w:t>
      </w:r>
      <w:r w:rsidR="000F0249">
        <w:rPr>
          <w:sz w:val="22"/>
          <w:szCs w:val="22"/>
        </w:rPr>
        <w:t xml:space="preserve"> </w:t>
      </w:r>
      <w:r>
        <w:rPr>
          <w:sz w:val="22"/>
          <w:szCs w:val="22"/>
        </w:rPr>
        <w:t xml:space="preserve">Обладание участниками закупки </w:t>
      </w:r>
      <w:r w:rsidRPr="00AC3F45">
        <w:rPr>
          <w:sz w:val="22"/>
          <w:szCs w:val="22"/>
        </w:rPr>
        <w:t xml:space="preserve">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w:t>
      </w:r>
      <w:r w:rsidRPr="00AC3F45">
        <w:rPr>
          <w:sz w:val="22"/>
          <w:szCs w:val="22"/>
        </w:rPr>
        <w:lastRenderedPageBreak/>
        <w:t>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14:paraId="2BD958D0" w14:textId="77777777" w:rsidR="00400ACD" w:rsidRDefault="00400ACD" w:rsidP="00AA25E5">
      <w:pPr>
        <w:ind w:firstLine="284"/>
        <w:jc w:val="both"/>
        <w:rPr>
          <w:sz w:val="22"/>
          <w:szCs w:val="22"/>
          <w:lang w:eastAsia="en-US"/>
        </w:rPr>
      </w:pPr>
      <w:bookmarkStart w:id="22" w:name="sub_1922"/>
      <w:bookmarkEnd w:id="21"/>
      <w:r w:rsidRPr="00AC3F45">
        <w:rPr>
          <w:sz w:val="22"/>
          <w:szCs w:val="22"/>
        </w:rPr>
        <w:t xml:space="preserve">1.4.3.2. Отсутствие сведений </w:t>
      </w:r>
      <w:r w:rsidRPr="00AC3F45">
        <w:rPr>
          <w:sz w:val="22"/>
          <w:szCs w:val="22"/>
          <w:lang w:eastAsia="en-US"/>
        </w:rPr>
        <w:t xml:space="preserve">об участниках закупки в реестре недобросовестных поставщиков, предусмотренном статьей 5 </w:t>
      </w:r>
      <w:r>
        <w:rPr>
          <w:sz w:val="22"/>
          <w:szCs w:val="22"/>
          <w:lang w:eastAsia="en-US"/>
        </w:rPr>
        <w:t>Закона № 223-ФЗ</w:t>
      </w:r>
      <w:r w:rsidRPr="00AC3F45">
        <w:rPr>
          <w:sz w:val="22"/>
          <w:szCs w:val="22"/>
          <w:lang w:eastAsia="en-US"/>
        </w:rPr>
        <w:t xml:space="preserve">и (или) в реестре недобросовестных поставщиков, предусмотренном Федеральным законом от 5 апреля 2013 года № 44-ФЗ </w:t>
      </w:r>
      <w:r>
        <w:rPr>
          <w:sz w:val="22"/>
          <w:szCs w:val="22"/>
          <w:lang w:eastAsia="en-US"/>
        </w:rPr>
        <w:t>«</w:t>
      </w:r>
      <w:r w:rsidRPr="00AC3F45">
        <w:rPr>
          <w:sz w:val="22"/>
          <w:szCs w:val="22"/>
          <w:lang w:eastAsia="en-US"/>
        </w:rPr>
        <w:t>О контрактной системе в сфере закупок товаров, работ, услуг для обеспечения государственных и муниципальных нужд</w:t>
      </w:r>
      <w:r>
        <w:rPr>
          <w:sz w:val="22"/>
          <w:szCs w:val="22"/>
          <w:lang w:eastAsia="en-US"/>
        </w:rPr>
        <w:t>»</w:t>
      </w:r>
      <w:r w:rsidRPr="00AC3F45">
        <w:rPr>
          <w:sz w:val="22"/>
          <w:szCs w:val="22"/>
          <w:lang w:eastAsia="en-US"/>
        </w:rPr>
        <w:t>.</w:t>
      </w:r>
    </w:p>
    <w:p w14:paraId="4C31009F" w14:textId="77777777" w:rsidR="00400ACD" w:rsidRPr="00AC3F45" w:rsidRDefault="00400ACD" w:rsidP="00AA25E5">
      <w:pPr>
        <w:ind w:firstLine="284"/>
        <w:jc w:val="both"/>
        <w:rPr>
          <w:sz w:val="22"/>
          <w:szCs w:val="22"/>
        </w:rPr>
      </w:pPr>
      <w:r>
        <w:rPr>
          <w:sz w:val="22"/>
          <w:szCs w:val="22"/>
          <w:lang w:eastAsia="en-US"/>
        </w:rPr>
        <w:t>1.4.3.3. Иные требования к участникам закупки, предусмотренные документацией о проведении конкурентной закупки.</w:t>
      </w:r>
    </w:p>
    <w:p w14:paraId="0EF1C488" w14:textId="77777777" w:rsidR="00400ACD" w:rsidRPr="00AC3F45" w:rsidRDefault="00400ACD" w:rsidP="00AA25E5">
      <w:pPr>
        <w:ind w:firstLine="284"/>
        <w:jc w:val="both"/>
        <w:rPr>
          <w:sz w:val="22"/>
          <w:szCs w:val="22"/>
        </w:rPr>
      </w:pPr>
      <w:bookmarkStart w:id="23" w:name="sub_1903"/>
      <w:bookmarkEnd w:id="22"/>
      <w:r w:rsidRPr="00AC3F45">
        <w:rPr>
          <w:sz w:val="22"/>
          <w:szCs w:val="22"/>
        </w:rPr>
        <w:t>1.4.4. При проведении закупки могут быть установлены также квалификационные требования к участникам закупки, в том числе:</w:t>
      </w:r>
    </w:p>
    <w:p w14:paraId="6C0D570B" w14:textId="6533C298" w:rsidR="00400ACD" w:rsidRPr="00AC3F45" w:rsidRDefault="00400ACD" w:rsidP="00AA25E5">
      <w:pPr>
        <w:pStyle w:val="a7"/>
        <w:tabs>
          <w:tab w:val="left" w:pos="567"/>
        </w:tabs>
        <w:ind w:left="0" w:firstLine="284"/>
        <w:jc w:val="both"/>
        <w:rPr>
          <w:sz w:val="22"/>
          <w:szCs w:val="22"/>
        </w:rPr>
      </w:pPr>
      <w:bookmarkStart w:id="24" w:name="sub_1931"/>
      <w:bookmarkEnd w:id="23"/>
      <w:r w:rsidRPr="00AC3F45">
        <w:rPr>
          <w:sz w:val="22"/>
          <w:szCs w:val="22"/>
        </w:rPr>
        <w:t>1.4.4.1.</w:t>
      </w:r>
      <w:r w:rsidR="000F0249">
        <w:rPr>
          <w:sz w:val="22"/>
          <w:szCs w:val="22"/>
        </w:rPr>
        <w:t xml:space="preserve"> </w:t>
      </w:r>
      <w:r w:rsidRPr="00AC3F45">
        <w:rPr>
          <w:sz w:val="22"/>
          <w:szCs w:val="22"/>
        </w:rPr>
        <w:t>Наличие финансовых, материальных средств, а также иных возможностей (ресурсов), необходимых для выполнения условий договора.</w:t>
      </w:r>
    </w:p>
    <w:p w14:paraId="56D11F54" w14:textId="77777777" w:rsidR="00400ACD" w:rsidRPr="00D50B36" w:rsidRDefault="00400ACD" w:rsidP="00D50B36">
      <w:pPr>
        <w:pStyle w:val="a7"/>
        <w:tabs>
          <w:tab w:val="left" w:pos="567"/>
        </w:tabs>
        <w:ind w:left="0" w:firstLine="284"/>
        <w:jc w:val="both"/>
        <w:rPr>
          <w:sz w:val="22"/>
          <w:szCs w:val="22"/>
        </w:rPr>
      </w:pPr>
      <w:r w:rsidRPr="00AC3F45">
        <w:rPr>
          <w:sz w:val="22"/>
          <w:szCs w:val="22"/>
        </w:rPr>
        <w:t xml:space="preserve">1.4.4.2. Положительная деловая репутация, наличие опыта осуществления поставок, выполнения </w:t>
      </w:r>
      <w:r w:rsidRPr="00D50B36">
        <w:rPr>
          <w:sz w:val="22"/>
          <w:szCs w:val="22"/>
        </w:rPr>
        <w:t>работ или оказания услуг</w:t>
      </w:r>
      <w:r>
        <w:rPr>
          <w:sz w:val="22"/>
          <w:szCs w:val="22"/>
        </w:rPr>
        <w:t>.</w:t>
      </w:r>
    </w:p>
    <w:p w14:paraId="2FABCDBB" w14:textId="77777777" w:rsidR="00400ACD" w:rsidRPr="00D50B36" w:rsidRDefault="00400ACD" w:rsidP="00D50B36">
      <w:pPr>
        <w:pStyle w:val="a7"/>
        <w:numPr>
          <w:ilvl w:val="3"/>
          <w:numId w:val="6"/>
        </w:numPr>
        <w:tabs>
          <w:tab w:val="clear" w:pos="1287"/>
          <w:tab w:val="num" w:pos="284"/>
          <w:tab w:val="left" w:pos="993"/>
        </w:tabs>
        <w:ind w:left="0" w:firstLine="284"/>
        <w:jc w:val="both"/>
        <w:rPr>
          <w:sz w:val="22"/>
          <w:szCs w:val="22"/>
        </w:rPr>
      </w:pPr>
      <w:r w:rsidRPr="00D50B36">
        <w:rPr>
          <w:sz w:val="22"/>
          <w:szCs w:val="22"/>
        </w:rPr>
        <w:t>Иные квалификационные требования, связанные с предметом закупки.</w:t>
      </w:r>
    </w:p>
    <w:p w14:paraId="6D004E35" w14:textId="77777777" w:rsidR="00400ACD" w:rsidRPr="00D50B36" w:rsidRDefault="00400ACD" w:rsidP="00D50B36">
      <w:pPr>
        <w:pStyle w:val="a5"/>
        <w:ind w:firstLine="284"/>
        <w:jc w:val="both"/>
        <w:rPr>
          <w:sz w:val="22"/>
          <w:szCs w:val="22"/>
        </w:rPr>
      </w:pPr>
      <w:r w:rsidRPr="00D50B36">
        <w:rPr>
          <w:sz w:val="22"/>
          <w:szCs w:val="22"/>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14:paraId="3FC527D6" w14:textId="01087FFF" w:rsidR="00400ACD" w:rsidRPr="00D50B36" w:rsidRDefault="00400ACD" w:rsidP="00D50B36">
      <w:pPr>
        <w:ind w:firstLine="284"/>
        <w:jc w:val="both"/>
        <w:rPr>
          <w:sz w:val="22"/>
          <w:szCs w:val="22"/>
          <w:lang w:eastAsia="ru-RU"/>
        </w:rPr>
      </w:pPr>
      <w:bookmarkStart w:id="25" w:name="sub_1932"/>
      <w:bookmarkEnd w:id="24"/>
      <w:r w:rsidRPr="00D50B36">
        <w:rPr>
          <w:sz w:val="22"/>
          <w:szCs w:val="22"/>
        </w:rPr>
        <w:t>1.4.5</w:t>
      </w:r>
      <w:r>
        <w:rPr>
          <w:sz w:val="22"/>
          <w:szCs w:val="22"/>
        </w:rPr>
        <w:t>.</w:t>
      </w:r>
      <w:r w:rsidR="000F0249">
        <w:rPr>
          <w:sz w:val="22"/>
          <w:szCs w:val="22"/>
        </w:rPr>
        <w:t xml:space="preserve"> </w:t>
      </w:r>
      <w:r w:rsidRPr="00D50B36">
        <w:rPr>
          <w:sz w:val="22"/>
          <w:szCs w:val="22"/>
        </w:rPr>
        <w:t>Заказчик определяет требования к участникам закупки в документации о конкурентной закупке в соответствии с положением о закупке.</w:t>
      </w:r>
    </w:p>
    <w:p w14:paraId="09961BD4" w14:textId="77777777" w:rsidR="00400ACD" w:rsidRPr="00D50B36" w:rsidRDefault="00400ACD" w:rsidP="00D50B36">
      <w:pPr>
        <w:ind w:firstLine="284"/>
        <w:jc w:val="both"/>
        <w:rPr>
          <w:b/>
          <w:sz w:val="22"/>
          <w:szCs w:val="22"/>
        </w:rPr>
      </w:pPr>
      <w:bookmarkStart w:id="26" w:name="sub_194"/>
      <w:bookmarkEnd w:id="25"/>
      <w:r w:rsidRPr="00D50B36">
        <w:rPr>
          <w:sz w:val="22"/>
          <w:szCs w:val="22"/>
        </w:rPr>
        <w:t>1.4.6</w:t>
      </w:r>
      <w:r>
        <w:rPr>
          <w:sz w:val="22"/>
          <w:szCs w:val="22"/>
        </w:rPr>
        <w:t>.</w:t>
      </w:r>
      <w:r w:rsidRPr="00D50B36">
        <w:rPr>
          <w:sz w:val="22"/>
          <w:szCs w:val="22"/>
        </w:rPr>
        <w:t xml:space="preserve"> Вышеуказанные требования к участникам закупки могут быть также установлены к</w:t>
      </w:r>
      <w:r>
        <w:rPr>
          <w:sz w:val="22"/>
          <w:szCs w:val="22"/>
        </w:rPr>
        <w:t xml:space="preserve"> субпоставщикам (субподрядчикам, соисполнителям</w:t>
      </w:r>
      <w:r w:rsidRPr="00D50B36">
        <w:rPr>
          <w:sz w:val="22"/>
          <w:szCs w:val="22"/>
        </w:rPr>
        <w:t>), привлекаемым участником закупки для исполнения договора.</w:t>
      </w:r>
      <w:bookmarkStart w:id="27" w:name="sub_195"/>
      <w:bookmarkEnd w:id="26"/>
    </w:p>
    <w:p w14:paraId="5EB65ABF" w14:textId="77777777" w:rsidR="00400ACD" w:rsidRPr="00AC3F45" w:rsidRDefault="00400ACD" w:rsidP="00D50B36">
      <w:pPr>
        <w:ind w:firstLine="284"/>
        <w:jc w:val="both"/>
        <w:rPr>
          <w:sz w:val="22"/>
          <w:szCs w:val="22"/>
        </w:rPr>
      </w:pPr>
      <w:r w:rsidRPr="00D50B36">
        <w:rPr>
          <w:sz w:val="22"/>
          <w:szCs w:val="22"/>
        </w:rPr>
        <w:t>1.4.7</w:t>
      </w:r>
      <w:r>
        <w:rPr>
          <w:sz w:val="22"/>
          <w:szCs w:val="22"/>
        </w:rPr>
        <w:t>.</w:t>
      </w:r>
      <w:r w:rsidRPr="00D50B36">
        <w:rPr>
          <w:sz w:val="22"/>
          <w:szCs w:val="22"/>
        </w:rPr>
        <w:t xml:space="preserve"> Не допускается</w:t>
      </w:r>
      <w:r w:rsidRPr="00AC3F45">
        <w:rPr>
          <w:sz w:val="22"/>
          <w:szCs w:val="22"/>
        </w:rPr>
        <w:t xml:space="preserve">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14:paraId="14C43D36" w14:textId="77777777" w:rsidR="00400ACD" w:rsidRPr="00115EE8" w:rsidRDefault="00400ACD" w:rsidP="00AA25E5">
      <w:pPr>
        <w:ind w:firstLine="284"/>
        <w:jc w:val="both"/>
        <w:rPr>
          <w:sz w:val="22"/>
          <w:szCs w:val="22"/>
        </w:rPr>
      </w:pPr>
      <w:r w:rsidRPr="00AC3F45">
        <w:rPr>
          <w:sz w:val="22"/>
          <w:szCs w:val="22"/>
        </w:rPr>
        <w:t>1.4.8</w:t>
      </w:r>
      <w:r>
        <w:rPr>
          <w:sz w:val="22"/>
          <w:szCs w:val="22"/>
        </w:rPr>
        <w:t>.</w:t>
      </w:r>
      <w:r w:rsidRPr="00AC3F45">
        <w:rPr>
          <w:sz w:val="22"/>
          <w:szCs w:val="22"/>
        </w:rPr>
        <w:t xml:space="preserve"> Требования, предъявляемые к участникам закупки, к закупаемым товарам, работам, </w:t>
      </w:r>
      <w:r w:rsidRPr="00115EE8">
        <w:rPr>
          <w:sz w:val="22"/>
          <w:szCs w:val="22"/>
        </w:rPr>
        <w:t xml:space="preserve">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14:paraId="476D02B4" w14:textId="77777777" w:rsidR="00400ACD" w:rsidRPr="00AC3F45" w:rsidRDefault="00400ACD" w:rsidP="00AA25E5">
      <w:pPr>
        <w:ind w:firstLine="284"/>
        <w:jc w:val="both"/>
        <w:rPr>
          <w:sz w:val="22"/>
          <w:szCs w:val="22"/>
        </w:rPr>
      </w:pPr>
      <w:bookmarkStart w:id="28" w:name="sub_196"/>
      <w:bookmarkEnd w:id="27"/>
      <w:r w:rsidRPr="00115EE8">
        <w:rPr>
          <w:sz w:val="22"/>
          <w:szCs w:val="22"/>
        </w:rPr>
        <w:t>1.4.9</w:t>
      </w:r>
      <w:r>
        <w:rPr>
          <w:sz w:val="22"/>
          <w:szCs w:val="22"/>
        </w:rPr>
        <w:t>.</w:t>
      </w:r>
      <w:r w:rsidRPr="00115EE8">
        <w:rPr>
          <w:sz w:val="22"/>
          <w:szCs w:val="22"/>
        </w:rPr>
        <w:t>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сопоставления заявок предъявляются</w:t>
      </w:r>
      <w:r w:rsidRPr="00115EE8">
        <w:rPr>
          <w:color w:val="000000"/>
          <w:sz w:val="23"/>
          <w:szCs w:val="23"/>
          <w:shd w:val="clear" w:color="auto" w:fill="FFFFFF"/>
        </w:rPr>
        <w:t> </w:t>
      </w:r>
      <w:r w:rsidRPr="004A479D">
        <w:rPr>
          <w:color w:val="000000"/>
          <w:sz w:val="23"/>
          <w:szCs w:val="23"/>
        </w:rPr>
        <w:t>к группе лиц, а не к отдельно взятым лицам, входящим в ее состав</w:t>
      </w:r>
      <w:r w:rsidRPr="004A479D">
        <w:rPr>
          <w:sz w:val="22"/>
          <w:szCs w:val="22"/>
        </w:rPr>
        <w:t>,</w:t>
      </w:r>
      <w:r w:rsidRPr="00115EE8">
        <w:rPr>
          <w:sz w:val="22"/>
          <w:szCs w:val="22"/>
        </w:rPr>
        <w:t xml:space="preserve"> если иное не предусмотрено в документации о закупке.</w:t>
      </w:r>
    </w:p>
    <w:p w14:paraId="3C0D952C" w14:textId="77777777" w:rsidR="00400ACD" w:rsidRPr="00AC3F45" w:rsidRDefault="00400ACD" w:rsidP="00AA25E5">
      <w:pPr>
        <w:ind w:firstLine="284"/>
        <w:jc w:val="both"/>
        <w:rPr>
          <w:sz w:val="22"/>
          <w:szCs w:val="22"/>
        </w:rPr>
      </w:pPr>
      <w:r w:rsidRPr="00AC3F45">
        <w:rPr>
          <w:sz w:val="22"/>
          <w:szCs w:val="22"/>
        </w:rPr>
        <w:t>1.4.10</w:t>
      </w:r>
      <w:r>
        <w:rPr>
          <w:sz w:val="22"/>
          <w:szCs w:val="22"/>
        </w:rPr>
        <w:t>.</w:t>
      </w:r>
      <w:r w:rsidRPr="00AC3F45">
        <w:rPr>
          <w:sz w:val="22"/>
          <w:szCs w:val="22"/>
        </w:rPr>
        <w:t xml:space="preserve"> Члены объединений, являющиеся коллективными участниками закупочных процедур</w:t>
      </w:r>
      <w:r>
        <w:rPr>
          <w:sz w:val="22"/>
          <w:szCs w:val="22"/>
        </w:rPr>
        <w:t>,</w:t>
      </w:r>
      <w:r w:rsidRPr="00AC3F45">
        <w:rPr>
          <w:sz w:val="22"/>
          <w:szCs w:val="22"/>
        </w:rPr>
        <w:t xml:space="preserve">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w:t>
      </w:r>
      <w:r>
        <w:rPr>
          <w:sz w:val="22"/>
          <w:szCs w:val="22"/>
        </w:rPr>
        <w:t>участников закупочных процедур.</w:t>
      </w:r>
    </w:p>
    <w:p w14:paraId="70209465" w14:textId="77777777" w:rsidR="00400ACD" w:rsidRPr="00AC3F45" w:rsidRDefault="00400ACD" w:rsidP="00AA25E5">
      <w:pPr>
        <w:ind w:firstLine="284"/>
        <w:jc w:val="both"/>
        <w:rPr>
          <w:sz w:val="22"/>
          <w:szCs w:val="22"/>
        </w:rPr>
      </w:pPr>
      <w:r>
        <w:rPr>
          <w:sz w:val="22"/>
          <w:szCs w:val="22"/>
        </w:rPr>
        <w:t>1.4.11.</w:t>
      </w:r>
      <w:r w:rsidRPr="00AC3F45">
        <w:rPr>
          <w:sz w:val="22"/>
          <w:szCs w:val="22"/>
        </w:rPr>
        <w:t xml:space="preserve"> Заказчик вправе на любом этапе закупки проверить соответствие участников закупки и привлекаемых ими </w:t>
      </w:r>
      <w:r>
        <w:rPr>
          <w:sz w:val="22"/>
          <w:szCs w:val="22"/>
        </w:rPr>
        <w:t>субпоставщиков (</w:t>
      </w:r>
      <w:r w:rsidRPr="00AC3F45">
        <w:rPr>
          <w:sz w:val="22"/>
          <w:szCs w:val="22"/>
        </w:rPr>
        <w:t>субподрядчиков</w:t>
      </w:r>
      <w:r>
        <w:rPr>
          <w:sz w:val="22"/>
          <w:szCs w:val="22"/>
        </w:rPr>
        <w:t>, соисполнителей</w:t>
      </w:r>
      <w:r w:rsidRPr="00AC3F45">
        <w:rPr>
          <w:sz w:val="22"/>
          <w:szCs w:val="22"/>
        </w:rPr>
        <w:t>)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14:paraId="2CE9D79C" w14:textId="77777777" w:rsidR="00400ACD" w:rsidRPr="00AC3F45" w:rsidRDefault="00400ACD" w:rsidP="00AA25E5">
      <w:pPr>
        <w:spacing w:line="276" w:lineRule="auto"/>
        <w:ind w:firstLine="284"/>
        <w:jc w:val="both"/>
        <w:rPr>
          <w:sz w:val="22"/>
          <w:szCs w:val="22"/>
        </w:rPr>
      </w:pPr>
      <w:r w:rsidRPr="00AC3F45">
        <w:rPr>
          <w:sz w:val="22"/>
          <w:szCs w:val="22"/>
        </w:rPr>
        <w:t xml:space="preserve">1.4.12. </w:t>
      </w:r>
      <w:r>
        <w:rPr>
          <w:sz w:val="22"/>
          <w:szCs w:val="22"/>
        </w:rPr>
        <w:t>Комиссия</w:t>
      </w:r>
      <w:r w:rsidRPr="00AC3F45">
        <w:rPr>
          <w:sz w:val="22"/>
          <w:szCs w:val="22"/>
        </w:rPr>
        <w:t xml:space="preserve">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w:t>
      </w:r>
      <w:r>
        <w:rPr>
          <w:sz w:val="22"/>
          <w:szCs w:val="22"/>
        </w:rPr>
        <w:t>Комиссии</w:t>
      </w:r>
      <w:r w:rsidRPr="00AC3F45">
        <w:rPr>
          <w:sz w:val="22"/>
          <w:szCs w:val="22"/>
        </w:rPr>
        <w:t xml:space="preserve"> допускается, если это предусмотрено в документации о закупке.</w:t>
      </w:r>
    </w:p>
    <w:p w14:paraId="22014B53" w14:textId="77777777" w:rsidR="00400ACD" w:rsidRPr="00AC3F45" w:rsidRDefault="00400ACD" w:rsidP="00AA25E5">
      <w:pPr>
        <w:ind w:firstLine="284"/>
        <w:jc w:val="both"/>
        <w:rPr>
          <w:sz w:val="22"/>
          <w:szCs w:val="22"/>
        </w:rPr>
      </w:pPr>
      <w:bookmarkStart w:id="29" w:name="sub_197"/>
      <w:bookmarkEnd w:id="28"/>
      <w:r w:rsidRPr="00AC3F45">
        <w:rPr>
          <w:sz w:val="22"/>
          <w:szCs w:val="22"/>
        </w:rPr>
        <w:t>1.4.13</w:t>
      </w:r>
      <w:r>
        <w:rPr>
          <w:sz w:val="22"/>
          <w:szCs w:val="22"/>
        </w:rPr>
        <w:t xml:space="preserve">. </w:t>
      </w:r>
      <w:r w:rsidRPr="00AC3F45">
        <w:rPr>
          <w:sz w:val="22"/>
          <w:szCs w:val="22"/>
        </w:rPr>
        <w:t xml:space="preserve">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w:t>
      </w:r>
      <w:r>
        <w:rPr>
          <w:sz w:val="22"/>
          <w:szCs w:val="22"/>
        </w:rPr>
        <w:t>субпоставщиков</w:t>
      </w:r>
      <w:r w:rsidRPr="00AC3F45">
        <w:rPr>
          <w:sz w:val="22"/>
          <w:szCs w:val="22"/>
        </w:rPr>
        <w:t xml:space="preserve"> (субподрядчиков</w:t>
      </w:r>
      <w:r>
        <w:rPr>
          <w:sz w:val="22"/>
          <w:szCs w:val="22"/>
        </w:rPr>
        <w:t>, соисполнителей</w:t>
      </w:r>
      <w:r w:rsidRPr="00AC3F45">
        <w:rPr>
          <w:sz w:val="22"/>
          <w:szCs w:val="22"/>
        </w:rPr>
        <w:t xml:space="preserve">) установленным требованиям </w:t>
      </w:r>
      <w:r w:rsidRPr="00596AF5">
        <w:rPr>
          <w:sz w:val="22"/>
          <w:szCs w:val="22"/>
        </w:rPr>
        <w:t xml:space="preserve">в извещении о проведении закупки и/или в документации о закупке, несоответствия поставляемого товара, выполняемых работ, оказываемых услуг требованиям, установленным в извещении о проведении </w:t>
      </w:r>
      <w:r w:rsidRPr="00596AF5">
        <w:rPr>
          <w:sz w:val="22"/>
          <w:szCs w:val="22"/>
        </w:rPr>
        <w:lastRenderedPageBreak/>
        <w:t>закупки и/или документации о закупке, Заказчик либо Комиссия отстраняют такого участника</w:t>
      </w:r>
      <w:r w:rsidRPr="00AC3F45">
        <w:rPr>
          <w:sz w:val="22"/>
          <w:szCs w:val="22"/>
        </w:rPr>
        <w:t xml:space="preserve"> закупки от дальнейшего участия в процедуре закупки на любом этапе ее проведения.</w:t>
      </w:r>
      <w:bookmarkEnd w:id="29"/>
    </w:p>
    <w:p w14:paraId="26B365DA" w14:textId="77777777" w:rsidR="00400ACD" w:rsidRDefault="00400ACD" w:rsidP="0096119D">
      <w:pPr>
        <w:ind w:firstLine="284"/>
        <w:jc w:val="both"/>
        <w:rPr>
          <w:sz w:val="22"/>
          <w:szCs w:val="22"/>
        </w:rPr>
      </w:pPr>
      <w:r w:rsidRPr="00AC3F45">
        <w:rPr>
          <w:sz w:val="22"/>
          <w:szCs w:val="22"/>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14:paraId="4B572699" w14:textId="77777777" w:rsidR="00400ACD" w:rsidRPr="0080267F" w:rsidRDefault="00400ACD" w:rsidP="0080267F">
      <w:pPr>
        <w:jc w:val="both"/>
      </w:pPr>
      <w:r w:rsidRPr="000376C5">
        <w:rPr>
          <w:sz w:val="22"/>
          <w:szCs w:val="22"/>
        </w:rPr>
        <w:t xml:space="preserve">1.4.15. </w:t>
      </w:r>
      <w:r w:rsidRPr="0080267F">
        <w:t>Годовой объём закупок у субъектов малого и среднего предпринимательства (СМСП) должен составлять не менее 25% от общего годового стоимостного объема договоров, заключенных заказчиком по результатам госзакупок. Доля стоимости договоров по закупкам, участие в которых могут принимать только СМСП не менее 20%.</w:t>
      </w:r>
    </w:p>
    <w:p w14:paraId="6970A395" w14:textId="77777777" w:rsidR="00400ACD" w:rsidRPr="0080267F" w:rsidRDefault="00400ACD" w:rsidP="0080267F">
      <w:pPr>
        <w:jc w:val="both"/>
      </w:pPr>
      <w:bookmarkStart w:id="30" w:name="__RefHeading__183_2018128844"/>
      <w:bookmarkEnd w:id="30"/>
    </w:p>
    <w:p w14:paraId="21406977" w14:textId="77777777" w:rsidR="00400ACD" w:rsidRPr="007A3582" w:rsidRDefault="00400ACD" w:rsidP="00361C7D">
      <w:pPr>
        <w:numPr>
          <w:ilvl w:val="0"/>
          <w:numId w:val="6"/>
        </w:numPr>
        <w:jc w:val="center"/>
      </w:pPr>
      <w:r w:rsidRPr="007A3582">
        <w:rPr>
          <w:b/>
          <w:sz w:val="22"/>
          <w:szCs w:val="22"/>
        </w:rPr>
        <w:t>Информационное обеспечение закупок</w:t>
      </w:r>
    </w:p>
    <w:p w14:paraId="3F1AC802" w14:textId="77777777" w:rsidR="00400ACD" w:rsidRPr="007A3582" w:rsidRDefault="00400ACD" w:rsidP="00800DC6">
      <w:pPr>
        <w:ind w:firstLine="284"/>
        <w:jc w:val="both"/>
        <w:rPr>
          <w:sz w:val="22"/>
          <w:szCs w:val="22"/>
        </w:rPr>
      </w:pPr>
      <w:r w:rsidRPr="007A3582">
        <w:rPr>
          <w:sz w:val="22"/>
          <w:szCs w:val="22"/>
        </w:rPr>
        <w:t>2.1. Заказчик осуществляет подготовку и размещение в ЕИС отчетов, документов и сведений, предусмотренных</w:t>
      </w:r>
      <w:r>
        <w:rPr>
          <w:sz w:val="22"/>
          <w:szCs w:val="22"/>
          <w:lang w:eastAsia="en-US"/>
        </w:rPr>
        <w:t xml:space="preserve"> Законом № 223-ФЗ</w:t>
      </w:r>
      <w:r w:rsidRPr="007A3582">
        <w:rPr>
          <w:sz w:val="22"/>
          <w:szCs w:val="22"/>
        </w:rPr>
        <w:t>, другими федеральными законами, иными нормативными правовыми актами Российской Ф</w:t>
      </w:r>
      <w:r>
        <w:rPr>
          <w:sz w:val="22"/>
          <w:szCs w:val="22"/>
        </w:rPr>
        <w:t>едерации и положением о закупке.</w:t>
      </w:r>
    </w:p>
    <w:p w14:paraId="0177BD09" w14:textId="77777777" w:rsidR="00400ACD" w:rsidRPr="00EE3DEB" w:rsidRDefault="00400ACD" w:rsidP="00BE1B41">
      <w:pPr>
        <w:ind w:firstLine="284"/>
        <w:jc w:val="both"/>
        <w:rPr>
          <w:sz w:val="22"/>
          <w:szCs w:val="22"/>
        </w:rPr>
      </w:pPr>
      <w:r w:rsidRPr="00EE3DEB">
        <w:rPr>
          <w:sz w:val="22"/>
          <w:szCs w:val="22"/>
        </w:rPr>
        <w:t>2.2. При необходимости заказчик вправе разместить в ЕИС иную информацию о закупках.</w:t>
      </w:r>
    </w:p>
    <w:p w14:paraId="699BC09C" w14:textId="77777777" w:rsidR="00400ACD" w:rsidRPr="00EE3DEB" w:rsidRDefault="00400ACD" w:rsidP="00EE3DEB">
      <w:pPr>
        <w:ind w:firstLine="284"/>
        <w:jc w:val="both"/>
        <w:rPr>
          <w:sz w:val="22"/>
          <w:szCs w:val="22"/>
        </w:rPr>
      </w:pPr>
      <w:r w:rsidRPr="0044215D">
        <w:rPr>
          <w:sz w:val="22"/>
          <w:szCs w:val="22"/>
        </w:rPr>
        <w:t>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 193 Гражданского кодекса Российской Федерации</w:t>
      </w:r>
      <w:r>
        <w:rPr>
          <w:sz w:val="22"/>
          <w:szCs w:val="22"/>
        </w:rPr>
        <w:t xml:space="preserve"> </w:t>
      </w:r>
      <w:r w:rsidRPr="0044215D">
        <w:rPr>
          <w:sz w:val="22"/>
          <w:szCs w:val="22"/>
          <w:shd w:val="clear" w:color="auto" w:fill="FFFFFF"/>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а в случае, если последний день срока приходится на нерабочий день, днем окончания срока считается ближайший следующий за ним рабочий день.</w:t>
      </w:r>
    </w:p>
    <w:p w14:paraId="1738FF4F" w14:textId="77777777" w:rsidR="00400ACD" w:rsidRDefault="00400ACD" w:rsidP="00AA25E5">
      <w:pPr>
        <w:pStyle w:val="1"/>
        <w:spacing w:before="0" w:after="0"/>
        <w:jc w:val="both"/>
        <w:rPr>
          <w:rFonts w:ascii="Times New Roman" w:hAnsi="Times New Roman" w:cs="Times New Roman"/>
          <w:sz w:val="22"/>
          <w:szCs w:val="22"/>
        </w:rPr>
      </w:pPr>
    </w:p>
    <w:p w14:paraId="00A74874" w14:textId="77777777" w:rsidR="00400ACD" w:rsidRPr="00AC3F45" w:rsidRDefault="00400ACD" w:rsidP="00361C7D">
      <w:pPr>
        <w:pStyle w:val="1"/>
        <w:spacing w:before="0" w:after="0"/>
        <w:ind w:firstLine="567"/>
        <w:jc w:val="center"/>
        <w:rPr>
          <w:rFonts w:ascii="Times New Roman" w:hAnsi="Times New Roman" w:cs="Times New Roman"/>
          <w:color w:val="FF0000"/>
          <w:sz w:val="22"/>
          <w:szCs w:val="22"/>
        </w:rPr>
      </w:pPr>
      <w:r w:rsidRPr="00AC3F45">
        <w:rPr>
          <w:rFonts w:ascii="Times New Roman" w:hAnsi="Times New Roman" w:cs="Times New Roman"/>
          <w:sz w:val="22"/>
          <w:szCs w:val="22"/>
        </w:rPr>
        <w:t>3.</w:t>
      </w:r>
      <w:r>
        <w:rPr>
          <w:rFonts w:ascii="Times New Roman" w:hAnsi="Times New Roman" w:cs="Times New Roman"/>
          <w:sz w:val="22"/>
          <w:szCs w:val="22"/>
        </w:rPr>
        <w:t> Организация проведения закупок</w:t>
      </w:r>
    </w:p>
    <w:p w14:paraId="2C9339F2" w14:textId="3C25610A" w:rsidR="00400ACD" w:rsidRPr="00AC3F45" w:rsidRDefault="00400ACD" w:rsidP="008E7E91">
      <w:pPr>
        <w:ind w:firstLine="284"/>
        <w:jc w:val="both"/>
        <w:rPr>
          <w:sz w:val="22"/>
          <w:szCs w:val="22"/>
        </w:rPr>
      </w:pPr>
      <w:r w:rsidRPr="00AC3F45">
        <w:rPr>
          <w:bCs/>
          <w:sz w:val="22"/>
          <w:szCs w:val="22"/>
        </w:rPr>
        <w:t>3.1</w:t>
      </w:r>
      <w:r>
        <w:rPr>
          <w:bCs/>
          <w:sz w:val="22"/>
          <w:szCs w:val="22"/>
        </w:rPr>
        <w:t>.</w:t>
      </w:r>
      <w:r w:rsidRPr="00AC3F45">
        <w:rPr>
          <w:bCs/>
          <w:sz w:val="22"/>
          <w:szCs w:val="22"/>
        </w:rPr>
        <w:t> </w:t>
      </w:r>
      <w:r w:rsidRPr="00AC3F45">
        <w:rPr>
          <w:sz w:val="22"/>
          <w:szCs w:val="22"/>
        </w:rPr>
        <w:t xml:space="preserve">Проведение закупки осуществляется Организатором закупки и </w:t>
      </w:r>
      <w:r>
        <w:rPr>
          <w:sz w:val="22"/>
          <w:szCs w:val="22"/>
        </w:rPr>
        <w:t>Комиссией</w:t>
      </w:r>
      <w:r w:rsidRPr="00AC3F45">
        <w:rPr>
          <w:sz w:val="22"/>
          <w:szCs w:val="22"/>
        </w:rPr>
        <w:t xml:space="preserve"> с учетом утвержденного плана закупки товаров (работ, услуг) Заказчика.</w:t>
      </w:r>
      <w:r>
        <w:rPr>
          <w:sz w:val="22"/>
          <w:szCs w:val="22"/>
        </w:rPr>
        <w:t xml:space="preserve"> План закупок утверждается </w:t>
      </w:r>
      <w:r w:rsidR="000F0249">
        <w:rPr>
          <w:sz w:val="22"/>
          <w:szCs w:val="22"/>
        </w:rPr>
        <w:t>руководителем</w:t>
      </w:r>
      <w:r>
        <w:rPr>
          <w:sz w:val="22"/>
          <w:szCs w:val="22"/>
        </w:rPr>
        <w:t xml:space="preserve"> МБУК «Тр</w:t>
      </w:r>
      <w:r w:rsidR="005B1915">
        <w:rPr>
          <w:sz w:val="22"/>
          <w:szCs w:val="22"/>
        </w:rPr>
        <w:t>убчевский музей и планетарий</w:t>
      </w:r>
      <w:r>
        <w:rPr>
          <w:sz w:val="22"/>
          <w:szCs w:val="22"/>
        </w:rPr>
        <w:t xml:space="preserve">» в течении 10 рабочих дней с момента внесения изменений в план финансово-хозяйственной деятельности. </w:t>
      </w:r>
    </w:p>
    <w:p w14:paraId="2722CE69" w14:textId="77777777" w:rsidR="00400ACD" w:rsidRDefault="00400ACD" w:rsidP="008E7E91">
      <w:pPr>
        <w:ind w:firstLine="284"/>
        <w:jc w:val="both"/>
        <w:rPr>
          <w:sz w:val="22"/>
          <w:szCs w:val="22"/>
        </w:rPr>
      </w:pPr>
      <w:r>
        <w:rPr>
          <w:sz w:val="22"/>
          <w:szCs w:val="22"/>
        </w:rPr>
        <w:t>3.2.</w:t>
      </w:r>
      <w:r w:rsidRPr="00AC3F45">
        <w:rPr>
          <w:sz w:val="22"/>
          <w:szCs w:val="22"/>
        </w:rPr>
        <w:t xml:space="preserve"> Порядок организации проведения закупки может устанавливаться отдельным распорядительным документом Заказчика.</w:t>
      </w:r>
    </w:p>
    <w:p w14:paraId="7D555AC9" w14:textId="77777777" w:rsidR="00400ACD" w:rsidRPr="00C15331" w:rsidRDefault="00400ACD" w:rsidP="008E7E91">
      <w:pPr>
        <w:pStyle w:val="a7"/>
        <w:ind w:left="34" w:firstLine="284"/>
        <w:jc w:val="both"/>
        <w:rPr>
          <w:sz w:val="22"/>
          <w:szCs w:val="22"/>
        </w:rPr>
      </w:pPr>
      <w:r w:rsidRPr="007A3582">
        <w:rPr>
          <w:sz w:val="22"/>
          <w:szCs w:val="22"/>
        </w:rPr>
        <w:t>3.3. Для подг</w:t>
      </w:r>
      <w:r>
        <w:rPr>
          <w:sz w:val="22"/>
          <w:szCs w:val="22"/>
        </w:rPr>
        <w:t>отовки и осуществления закупок З</w:t>
      </w:r>
      <w:r w:rsidRPr="007A3582">
        <w:rPr>
          <w:sz w:val="22"/>
          <w:szCs w:val="22"/>
        </w:rPr>
        <w:t>аказчик вправе привлекать стороннего организатора закупки. Права, функции и ответственность стороннего организатора закупки определяются договором</w:t>
      </w:r>
      <w:r>
        <w:rPr>
          <w:sz w:val="22"/>
          <w:szCs w:val="22"/>
        </w:rPr>
        <w:t xml:space="preserve"> (соглашением)</w:t>
      </w:r>
      <w:r w:rsidRPr="007A3582">
        <w:rPr>
          <w:sz w:val="22"/>
          <w:szCs w:val="22"/>
        </w:rPr>
        <w:t>, зак</w:t>
      </w:r>
      <w:r>
        <w:rPr>
          <w:sz w:val="22"/>
          <w:szCs w:val="22"/>
        </w:rPr>
        <w:t>лючаемым таким организатором с З</w:t>
      </w:r>
      <w:r w:rsidRPr="007A3582">
        <w:rPr>
          <w:sz w:val="22"/>
          <w:szCs w:val="22"/>
        </w:rPr>
        <w:t>аказчиком. Стороннему организатору закупки не могут передаваться функции по утверждению извещения и документации о закупке.</w:t>
      </w:r>
    </w:p>
    <w:p w14:paraId="4E88C1E6" w14:textId="77777777" w:rsidR="00400ACD" w:rsidRPr="00AC3F45" w:rsidRDefault="00400ACD" w:rsidP="00361C7D">
      <w:pPr>
        <w:pStyle w:val="1"/>
        <w:spacing w:before="0" w:after="0"/>
        <w:jc w:val="center"/>
        <w:rPr>
          <w:rFonts w:ascii="Times New Roman" w:hAnsi="Times New Roman" w:cs="Times New Roman"/>
          <w:sz w:val="22"/>
          <w:szCs w:val="22"/>
        </w:rPr>
      </w:pPr>
      <w:bookmarkStart w:id="31" w:name="sub_400"/>
    </w:p>
    <w:p w14:paraId="6F8373F0" w14:textId="77777777" w:rsidR="00400ACD" w:rsidRPr="00AC3F45" w:rsidRDefault="00400ACD" w:rsidP="00361C7D">
      <w:pPr>
        <w:pStyle w:val="1"/>
        <w:spacing w:before="0" w:after="0"/>
        <w:ind w:firstLine="284"/>
        <w:jc w:val="center"/>
        <w:rPr>
          <w:rFonts w:ascii="Times New Roman" w:hAnsi="Times New Roman" w:cs="Times New Roman"/>
          <w:sz w:val="22"/>
          <w:szCs w:val="22"/>
        </w:rPr>
      </w:pPr>
      <w:r w:rsidRPr="00AC3F45">
        <w:rPr>
          <w:rFonts w:ascii="Times New Roman" w:hAnsi="Times New Roman" w:cs="Times New Roman"/>
          <w:sz w:val="22"/>
          <w:szCs w:val="22"/>
        </w:rPr>
        <w:t>4. Способы закупок.</w:t>
      </w:r>
    </w:p>
    <w:p w14:paraId="2103A0CC" w14:textId="77777777" w:rsidR="00400ACD" w:rsidRDefault="00400ACD" w:rsidP="00AA25E5">
      <w:pPr>
        <w:ind w:firstLine="284"/>
        <w:jc w:val="both"/>
        <w:rPr>
          <w:sz w:val="22"/>
          <w:szCs w:val="22"/>
        </w:rPr>
      </w:pPr>
      <w:bookmarkStart w:id="32" w:name="sub_401"/>
      <w:bookmarkEnd w:id="31"/>
      <w:r w:rsidRPr="00AC3F45">
        <w:rPr>
          <w:sz w:val="22"/>
          <w:szCs w:val="22"/>
        </w:rPr>
        <w:t>4.1</w:t>
      </w:r>
      <w:r>
        <w:rPr>
          <w:sz w:val="22"/>
          <w:szCs w:val="22"/>
        </w:rPr>
        <w:t>.</w:t>
      </w:r>
      <w:r w:rsidRPr="00AC3F45">
        <w:rPr>
          <w:sz w:val="22"/>
          <w:szCs w:val="22"/>
        </w:rPr>
        <w:t xml:space="preserve"> Закупки в учреждении осуществляются </w:t>
      </w:r>
      <w:r>
        <w:rPr>
          <w:sz w:val="22"/>
          <w:szCs w:val="22"/>
        </w:rPr>
        <w:t>в форме</w:t>
      </w:r>
      <w:r w:rsidRPr="00AC3F45">
        <w:rPr>
          <w:sz w:val="22"/>
          <w:szCs w:val="22"/>
        </w:rPr>
        <w:t>:</w:t>
      </w:r>
    </w:p>
    <w:p w14:paraId="233C6716" w14:textId="77777777" w:rsidR="00400ACD" w:rsidRPr="008E7E91" w:rsidRDefault="00400ACD" w:rsidP="008E7E91">
      <w:pPr>
        <w:pStyle w:val="a7"/>
        <w:ind w:left="34" w:firstLine="250"/>
        <w:jc w:val="both"/>
        <w:rPr>
          <w:sz w:val="22"/>
          <w:szCs w:val="22"/>
        </w:rPr>
      </w:pPr>
      <w:r w:rsidRPr="007A3582">
        <w:rPr>
          <w:sz w:val="22"/>
          <w:szCs w:val="22"/>
        </w:rPr>
        <w:t>4.1.1. Конкурентных закупок, которые осуществляются заказчиком</w:t>
      </w:r>
      <w:r w:rsidRPr="00596AF5">
        <w:rPr>
          <w:sz w:val="22"/>
          <w:szCs w:val="22"/>
        </w:rPr>
        <w:t xml:space="preserve"> </w:t>
      </w:r>
      <w:r w:rsidRPr="007A3582">
        <w:rPr>
          <w:sz w:val="22"/>
          <w:szCs w:val="22"/>
        </w:rPr>
        <w:t>путем проведения торгов одним из следующих способов:</w:t>
      </w:r>
    </w:p>
    <w:p w14:paraId="5F4B7A93" w14:textId="77777777" w:rsidR="00400ACD" w:rsidRPr="007A3582" w:rsidRDefault="00400ACD" w:rsidP="00AA25E5">
      <w:pPr>
        <w:ind w:left="34" w:firstLine="250"/>
        <w:jc w:val="both"/>
        <w:rPr>
          <w:sz w:val="22"/>
          <w:szCs w:val="22"/>
        </w:rPr>
      </w:pPr>
      <w:r>
        <w:rPr>
          <w:sz w:val="22"/>
          <w:szCs w:val="22"/>
        </w:rPr>
        <w:t>1</w:t>
      </w:r>
      <w:r w:rsidRPr="007A3582">
        <w:rPr>
          <w:sz w:val="22"/>
          <w:szCs w:val="22"/>
        </w:rPr>
        <w:t>) конкурс (открытый конкурс, конкурс в электронной форме, закрытый конкурс);</w:t>
      </w:r>
    </w:p>
    <w:p w14:paraId="6DAA5375" w14:textId="77777777" w:rsidR="00400ACD" w:rsidRPr="007A3582" w:rsidRDefault="00400ACD" w:rsidP="00AA25E5">
      <w:pPr>
        <w:ind w:left="34" w:firstLine="250"/>
        <w:jc w:val="both"/>
        <w:rPr>
          <w:sz w:val="22"/>
          <w:szCs w:val="22"/>
        </w:rPr>
      </w:pPr>
      <w:r>
        <w:rPr>
          <w:sz w:val="22"/>
          <w:szCs w:val="22"/>
        </w:rPr>
        <w:t>2</w:t>
      </w:r>
      <w:r w:rsidRPr="007A3582">
        <w:rPr>
          <w:sz w:val="22"/>
          <w:szCs w:val="22"/>
        </w:rPr>
        <w:t>) аукцион (открытый аукцион, аукцион в электронной форме, закрытый аукцион);</w:t>
      </w:r>
    </w:p>
    <w:p w14:paraId="3A50AB96" w14:textId="77777777" w:rsidR="00400ACD" w:rsidRPr="007A3582" w:rsidRDefault="00400ACD" w:rsidP="00AA25E5">
      <w:pPr>
        <w:ind w:left="34" w:firstLine="250"/>
        <w:jc w:val="both"/>
        <w:rPr>
          <w:sz w:val="22"/>
          <w:szCs w:val="22"/>
        </w:rPr>
      </w:pPr>
      <w:r>
        <w:rPr>
          <w:sz w:val="22"/>
          <w:szCs w:val="22"/>
        </w:rPr>
        <w:t>3</w:t>
      </w:r>
      <w:r w:rsidRPr="007A3582">
        <w:rPr>
          <w:sz w:val="22"/>
          <w:szCs w:val="22"/>
        </w:rPr>
        <w:t>) запрос котировок (запрос котировок в электронной форме, закрытый запрос котировок);</w:t>
      </w:r>
    </w:p>
    <w:p w14:paraId="43D36B8A" w14:textId="77777777" w:rsidR="00400ACD" w:rsidRPr="007A3582" w:rsidRDefault="00400ACD" w:rsidP="00AA25E5">
      <w:pPr>
        <w:ind w:left="34" w:firstLine="250"/>
        <w:jc w:val="both"/>
        <w:rPr>
          <w:sz w:val="22"/>
          <w:szCs w:val="22"/>
        </w:rPr>
      </w:pPr>
      <w:r>
        <w:rPr>
          <w:sz w:val="22"/>
          <w:szCs w:val="22"/>
        </w:rPr>
        <w:t>4</w:t>
      </w:r>
      <w:r w:rsidRPr="007A3582">
        <w:rPr>
          <w:sz w:val="22"/>
          <w:szCs w:val="22"/>
        </w:rPr>
        <w:t>) запрос предложений (запрос предложений в электронной форме, закрытый запрос предложений).</w:t>
      </w:r>
    </w:p>
    <w:p w14:paraId="20D16301" w14:textId="77777777" w:rsidR="00400ACD" w:rsidRPr="007A3582" w:rsidRDefault="00400ACD" w:rsidP="00AA25E5">
      <w:pPr>
        <w:ind w:left="34" w:firstLine="250"/>
        <w:jc w:val="both"/>
        <w:rPr>
          <w:sz w:val="22"/>
          <w:szCs w:val="22"/>
        </w:rPr>
      </w:pPr>
      <w:r w:rsidRPr="007A3582">
        <w:rPr>
          <w:sz w:val="22"/>
          <w:szCs w:val="22"/>
        </w:rPr>
        <w:t>4.1.2. Неконкурентных закупок, которые осуществляются заказчиком одним из следующих способов:</w:t>
      </w:r>
    </w:p>
    <w:p w14:paraId="1BCFD6FC" w14:textId="77777777" w:rsidR="00400ACD" w:rsidRPr="007A3582" w:rsidRDefault="00400ACD" w:rsidP="00AA25E5">
      <w:pPr>
        <w:pStyle w:val="a7"/>
        <w:numPr>
          <w:ilvl w:val="0"/>
          <w:numId w:val="8"/>
        </w:numPr>
        <w:ind w:hanging="110"/>
        <w:jc w:val="both"/>
        <w:rPr>
          <w:sz w:val="22"/>
          <w:szCs w:val="22"/>
        </w:rPr>
      </w:pPr>
      <w:r w:rsidRPr="007A3582">
        <w:rPr>
          <w:sz w:val="22"/>
          <w:szCs w:val="22"/>
        </w:rPr>
        <w:t>закупка у единственного поставщика (исполнителя, подрядчика);</w:t>
      </w:r>
    </w:p>
    <w:p w14:paraId="0F774F2D" w14:textId="77777777" w:rsidR="00400ACD" w:rsidRPr="007A3582" w:rsidRDefault="00400ACD" w:rsidP="00AA25E5">
      <w:pPr>
        <w:numPr>
          <w:ilvl w:val="0"/>
          <w:numId w:val="8"/>
        </w:numPr>
        <w:ind w:hanging="110"/>
        <w:jc w:val="both"/>
        <w:rPr>
          <w:sz w:val="22"/>
          <w:szCs w:val="22"/>
        </w:rPr>
      </w:pPr>
      <w:r w:rsidRPr="007A3582">
        <w:rPr>
          <w:sz w:val="22"/>
          <w:szCs w:val="22"/>
        </w:rPr>
        <w:t>тендер (открытый или закрытый тендер, в том числе в электронной форме);</w:t>
      </w:r>
    </w:p>
    <w:p w14:paraId="6F252BB7" w14:textId="77777777" w:rsidR="00400ACD" w:rsidRPr="007A3582" w:rsidRDefault="00400ACD" w:rsidP="00F80011">
      <w:pPr>
        <w:numPr>
          <w:ilvl w:val="0"/>
          <w:numId w:val="8"/>
        </w:numPr>
        <w:ind w:hanging="110"/>
        <w:jc w:val="both"/>
        <w:rPr>
          <w:sz w:val="22"/>
          <w:szCs w:val="22"/>
        </w:rPr>
      </w:pPr>
      <w:r w:rsidRPr="007A3582">
        <w:rPr>
          <w:sz w:val="22"/>
          <w:szCs w:val="22"/>
        </w:rPr>
        <w:t>закупка с использованием электронного магазина.</w:t>
      </w:r>
    </w:p>
    <w:bookmarkEnd w:id="32"/>
    <w:p w14:paraId="000AF86E" w14:textId="77777777" w:rsidR="00400ACD" w:rsidRPr="00AC3F45" w:rsidRDefault="00400ACD" w:rsidP="00AA25E5">
      <w:pPr>
        <w:ind w:firstLine="284"/>
        <w:jc w:val="both"/>
        <w:rPr>
          <w:sz w:val="22"/>
          <w:szCs w:val="22"/>
        </w:rPr>
      </w:pPr>
      <w:r w:rsidRPr="00AC3F45">
        <w:rPr>
          <w:sz w:val="22"/>
          <w:szCs w:val="22"/>
        </w:rPr>
        <w:t>4.</w:t>
      </w:r>
      <w:r>
        <w:rPr>
          <w:sz w:val="22"/>
          <w:szCs w:val="22"/>
        </w:rPr>
        <w:t>2.</w:t>
      </w:r>
      <w:r w:rsidRPr="00AC3F45">
        <w:rPr>
          <w:sz w:val="22"/>
          <w:szCs w:val="22"/>
        </w:rPr>
        <w:t xml:space="preserve"> Способ закупки определяется Заказчиком в соответствии с законодательством Российской Федерации и настоящим Положением на стадии подготовки </w:t>
      </w:r>
      <w:r>
        <w:rPr>
          <w:sz w:val="22"/>
          <w:szCs w:val="22"/>
        </w:rPr>
        <w:t>к осуществлению закупки</w:t>
      </w:r>
      <w:r w:rsidRPr="00AC3F45">
        <w:rPr>
          <w:sz w:val="22"/>
          <w:szCs w:val="22"/>
        </w:rPr>
        <w:t xml:space="preserve">. </w:t>
      </w:r>
    </w:p>
    <w:p w14:paraId="3FE94BA2" w14:textId="77777777" w:rsidR="00400ACD" w:rsidRPr="00194186" w:rsidRDefault="00400ACD" w:rsidP="00AA25E5">
      <w:pPr>
        <w:pStyle w:val="Default"/>
        <w:ind w:firstLine="284"/>
        <w:jc w:val="both"/>
        <w:rPr>
          <w:color w:val="auto"/>
          <w:sz w:val="22"/>
          <w:szCs w:val="22"/>
        </w:rPr>
      </w:pPr>
      <w:r>
        <w:rPr>
          <w:color w:val="auto"/>
          <w:sz w:val="22"/>
          <w:szCs w:val="22"/>
        </w:rPr>
        <w:t>4.2</w:t>
      </w:r>
      <w:r w:rsidRPr="00194186">
        <w:rPr>
          <w:color w:val="auto"/>
          <w:sz w:val="22"/>
          <w:szCs w:val="22"/>
        </w:rPr>
        <w:t>.1</w:t>
      </w:r>
      <w:r>
        <w:rPr>
          <w:color w:val="auto"/>
          <w:sz w:val="22"/>
          <w:szCs w:val="22"/>
        </w:rPr>
        <w:t>.</w:t>
      </w:r>
      <w:r w:rsidRPr="00194186">
        <w:rPr>
          <w:color w:val="auto"/>
          <w:sz w:val="22"/>
          <w:szCs w:val="22"/>
        </w:rPr>
        <w:t xml:space="preserve"> Закупка путём проведения</w:t>
      </w:r>
      <w:r w:rsidRPr="00596AF5">
        <w:rPr>
          <w:color w:val="auto"/>
          <w:sz w:val="22"/>
          <w:szCs w:val="22"/>
        </w:rPr>
        <w:t xml:space="preserve"> </w:t>
      </w:r>
      <w:r w:rsidRPr="00194186">
        <w:rPr>
          <w:color w:val="auto"/>
          <w:sz w:val="22"/>
          <w:szCs w:val="22"/>
        </w:rPr>
        <w:t xml:space="preserve">конкурса может осуществляться </w:t>
      </w:r>
      <w:r w:rsidRPr="007A3582">
        <w:rPr>
          <w:color w:val="auto"/>
          <w:sz w:val="22"/>
          <w:szCs w:val="22"/>
        </w:rPr>
        <w:t>Заказчиком</w:t>
      </w:r>
      <w:r w:rsidRPr="00596AF5">
        <w:rPr>
          <w:color w:val="auto"/>
          <w:sz w:val="22"/>
          <w:szCs w:val="22"/>
        </w:rPr>
        <w:t xml:space="preserve"> </w:t>
      </w:r>
      <w:r w:rsidRPr="007A3582">
        <w:rPr>
          <w:sz w:val="22"/>
          <w:szCs w:val="22"/>
        </w:rPr>
        <w:t>для закупок любых товаров, работ, услуг</w:t>
      </w:r>
      <w:r w:rsidRPr="0044215D">
        <w:rPr>
          <w:sz w:val="22"/>
          <w:szCs w:val="22"/>
        </w:rPr>
        <w:t>, если</w:t>
      </w:r>
      <w:r w:rsidRPr="007A3582">
        <w:rPr>
          <w:sz w:val="22"/>
          <w:szCs w:val="22"/>
        </w:rPr>
        <w:t xml:space="preserve"> начальная (максимальная) цена договора (</w:t>
      </w:r>
      <w:r>
        <w:rPr>
          <w:sz w:val="22"/>
          <w:szCs w:val="22"/>
        </w:rPr>
        <w:t xml:space="preserve">цена </w:t>
      </w:r>
      <w:r w:rsidRPr="007A3582">
        <w:rPr>
          <w:sz w:val="22"/>
          <w:szCs w:val="22"/>
        </w:rPr>
        <w:t xml:space="preserve">лота) </w:t>
      </w:r>
      <w:r w:rsidRPr="007A3582">
        <w:rPr>
          <w:b/>
          <w:sz w:val="22"/>
          <w:szCs w:val="22"/>
        </w:rPr>
        <w:t>превышает пять миллионов рублей</w:t>
      </w:r>
      <w:r w:rsidRPr="007A3582">
        <w:rPr>
          <w:sz w:val="22"/>
          <w:szCs w:val="22"/>
        </w:rPr>
        <w:t>,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w:t>
      </w:r>
      <w:r>
        <w:rPr>
          <w:sz w:val="22"/>
          <w:szCs w:val="22"/>
        </w:rPr>
        <w:t xml:space="preserve">цены </w:t>
      </w:r>
      <w:r w:rsidRPr="007A3582">
        <w:rPr>
          <w:sz w:val="22"/>
          <w:szCs w:val="22"/>
        </w:rPr>
        <w:t>лота)</w:t>
      </w:r>
      <w:r w:rsidRPr="007A3582">
        <w:rPr>
          <w:color w:val="auto"/>
          <w:sz w:val="22"/>
          <w:szCs w:val="22"/>
        </w:rPr>
        <w:t>, как</w:t>
      </w:r>
      <w:r>
        <w:rPr>
          <w:color w:val="auto"/>
          <w:sz w:val="22"/>
          <w:szCs w:val="22"/>
        </w:rPr>
        <w:t xml:space="preserve"> правило, при соблюдении</w:t>
      </w:r>
      <w:r w:rsidRPr="00194186">
        <w:rPr>
          <w:color w:val="auto"/>
          <w:sz w:val="22"/>
          <w:szCs w:val="22"/>
        </w:rPr>
        <w:t xml:space="preserve"> следующих условий: </w:t>
      </w:r>
    </w:p>
    <w:p w14:paraId="74075E1E" w14:textId="77777777" w:rsidR="00400ACD" w:rsidRPr="00B35791" w:rsidRDefault="00400ACD" w:rsidP="00AA25E5">
      <w:pPr>
        <w:pStyle w:val="Default"/>
        <w:ind w:firstLine="284"/>
        <w:jc w:val="both"/>
        <w:rPr>
          <w:color w:val="auto"/>
          <w:sz w:val="22"/>
          <w:szCs w:val="22"/>
        </w:rPr>
      </w:pPr>
      <w:r w:rsidRPr="00B35791">
        <w:rPr>
          <w:color w:val="auto"/>
          <w:sz w:val="22"/>
          <w:szCs w:val="22"/>
        </w:rPr>
        <w:lastRenderedPageBreak/>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14:paraId="59B28B53" w14:textId="77777777" w:rsidR="00400ACD" w:rsidRPr="007A3582" w:rsidRDefault="00400ACD" w:rsidP="00AA25E5">
      <w:pPr>
        <w:pStyle w:val="Default"/>
        <w:ind w:firstLine="284"/>
        <w:jc w:val="both"/>
        <w:rPr>
          <w:color w:val="auto"/>
          <w:sz w:val="22"/>
          <w:szCs w:val="22"/>
        </w:rPr>
      </w:pPr>
      <w:r w:rsidRPr="00B3579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w:t>
      </w:r>
      <w:r>
        <w:rPr>
          <w:color w:val="auto"/>
          <w:sz w:val="22"/>
          <w:szCs w:val="22"/>
        </w:rPr>
        <w:t xml:space="preserve"> в сфере закупок (далее - ЕИС)</w:t>
      </w:r>
      <w:r w:rsidRPr="00B35791">
        <w:rPr>
          <w:color w:val="auto"/>
          <w:sz w:val="22"/>
          <w:szCs w:val="22"/>
        </w:rPr>
        <w:t xml:space="preserve"> извещение о закупке и документа</w:t>
      </w:r>
      <w:r>
        <w:rPr>
          <w:color w:val="auto"/>
          <w:sz w:val="22"/>
          <w:szCs w:val="22"/>
        </w:rPr>
        <w:t>цию о закупке не менее чем за 15 (пятна</w:t>
      </w:r>
      <w:r w:rsidRPr="00B35791">
        <w:rPr>
          <w:color w:val="auto"/>
          <w:sz w:val="22"/>
          <w:szCs w:val="22"/>
        </w:rPr>
        <w:t xml:space="preserve">дцать) дней до </w:t>
      </w:r>
      <w:r w:rsidRPr="007A3582">
        <w:rPr>
          <w:color w:val="auto"/>
          <w:sz w:val="22"/>
          <w:szCs w:val="22"/>
        </w:rPr>
        <w:t>даты оконча</w:t>
      </w:r>
      <w:r>
        <w:rPr>
          <w:color w:val="auto"/>
          <w:sz w:val="22"/>
          <w:szCs w:val="22"/>
        </w:rPr>
        <w:t>ния срока подачи</w:t>
      </w:r>
      <w:r w:rsidRPr="007A3582">
        <w:rPr>
          <w:color w:val="auto"/>
          <w:sz w:val="22"/>
          <w:szCs w:val="22"/>
        </w:rPr>
        <w:t xml:space="preserve"> заявок</w:t>
      </w:r>
      <w:r>
        <w:rPr>
          <w:color w:val="auto"/>
          <w:sz w:val="22"/>
          <w:szCs w:val="22"/>
        </w:rPr>
        <w:t xml:space="preserve"> на участие в конкурсе</w:t>
      </w:r>
      <w:r w:rsidRPr="007A3582">
        <w:rPr>
          <w:color w:val="auto"/>
          <w:sz w:val="22"/>
          <w:szCs w:val="22"/>
        </w:rPr>
        <w:t>;</w:t>
      </w:r>
    </w:p>
    <w:p w14:paraId="3197D4AE" w14:textId="77777777" w:rsidR="00400ACD" w:rsidRPr="00586A81" w:rsidRDefault="00400ACD" w:rsidP="00AA25E5">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Pr>
          <w:color w:val="auto"/>
          <w:sz w:val="22"/>
          <w:szCs w:val="22"/>
          <w:lang w:eastAsia="en-US"/>
        </w:rPr>
        <w:t>З</w:t>
      </w:r>
      <w:r w:rsidRPr="007A3582">
        <w:rPr>
          <w:color w:val="auto"/>
          <w:sz w:val="22"/>
          <w:szCs w:val="22"/>
          <w:lang w:eastAsia="en-US"/>
        </w:rPr>
        <w:t>акона № 223-ФЗ.</w:t>
      </w:r>
    </w:p>
    <w:p w14:paraId="28C6F5C6" w14:textId="77777777" w:rsidR="00400ACD" w:rsidRPr="00AC3F45" w:rsidRDefault="00400ACD" w:rsidP="00AA25E5">
      <w:pPr>
        <w:pStyle w:val="Default"/>
        <w:ind w:firstLine="284"/>
        <w:jc w:val="both"/>
        <w:rPr>
          <w:color w:val="auto"/>
          <w:sz w:val="22"/>
          <w:szCs w:val="22"/>
        </w:rPr>
      </w:pPr>
      <w:r>
        <w:rPr>
          <w:color w:val="auto"/>
          <w:sz w:val="22"/>
          <w:szCs w:val="22"/>
        </w:rPr>
        <w:t>4.2</w:t>
      </w:r>
      <w:r w:rsidRPr="00AC3F45">
        <w:rPr>
          <w:color w:val="auto"/>
          <w:sz w:val="22"/>
          <w:szCs w:val="22"/>
        </w:rPr>
        <w:t>.2</w:t>
      </w:r>
      <w:r>
        <w:rPr>
          <w:color w:val="auto"/>
          <w:sz w:val="22"/>
          <w:szCs w:val="22"/>
        </w:rPr>
        <w:t>.</w:t>
      </w:r>
      <w:r w:rsidRPr="00AC3F45">
        <w:rPr>
          <w:color w:val="auto"/>
          <w:sz w:val="22"/>
          <w:szCs w:val="22"/>
        </w:rPr>
        <w:t xml:space="preserve"> Закупка путём проведения аукциона может осуществляться Заказчиком</w:t>
      </w:r>
      <w:r w:rsidRPr="008F026A">
        <w:rPr>
          <w:color w:val="auto"/>
          <w:sz w:val="22"/>
          <w:szCs w:val="22"/>
        </w:rPr>
        <w:t xml:space="preserve"> </w:t>
      </w:r>
      <w:r w:rsidRPr="007A3582">
        <w:rPr>
          <w:sz w:val="22"/>
          <w:szCs w:val="22"/>
        </w:rPr>
        <w:t xml:space="preserve">для закупок любых товаров, работ, </w:t>
      </w:r>
      <w:r w:rsidRPr="0044215D">
        <w:rPr>
          <w:sz w:val="22"/>
          <w:szCs w:val="22"/>
        </w:rPr>
        <w:t>услуг, если</w:t>
      </w:r>
      <w:r w:rsidRPr="007A3582">
        <w:rPr>
          <w:sz w:val="22"/>
          <w:szCs w:val="22"/>
        </w:rPr>
        <w:t xml:space="preserve"> начальная (максимальная) цена договора (</w:t>
      </w:r>
      <w:r>
        <w:rPr>
          <w:sz w:val="22"/>
          <w:szCs w:val="22"/>
        </w:rPr>
        <w:t xml:space="preserve">цена </w:t>
      </w:r>
      <w:r w:rsidRPr="007A3582">
        <w:rPr>
          <w:sz w:val="22"/>
          <w:szCs w:val="22"/>
        </w:rPr>
        <w:t xml:space="preserve">лота) </w:t>
      </w:r>
      <w:r w:rsidRPr="007A3582">
        <w:rPr>
          <w:b/>
          <w:sz w:val="22"/>
          <w:szCs w:val="22"/>
        </w:rPr>
        <w:t>превышает пять миллионов рублей</w:t>
      </w:r>
      <w:r w:rsidRPr="0044215D">
        <w:rPr>
          <w:sz w:val="22"/>
          <w:szCs w:val="22"/>
        </w:rPr>
        <w:t>, а также</w:t>
      </w:r>
      <w:r w:rsidRPr="007A3582">
        <w:rPr>
          <w:sz w:val="22"/>
          <w:szCs w:val="22"/>
        </w:rPr>
        <w:t xml:space="preserve">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w:t>
      </w:r>
      <w:r>
        <w:rPr>
          <w:sz w:val="22"/>
          <w:szCs w:val="22"/>
        </w:rPr>
        <w:t xml:space="preserve">цены </w:t>
      </w:r>
      <w:r w:rsidRPr="007A3582">
        <w:rPr>
          <w:sz w:val="22"/>
          <w:szCs w:val="22"/>
        </w:rPr>
        <w:t>лота)</w:t>
      </w:r>
      <w:r>
        <w:rPr>
          <w:color w:val="auto"/>
          <w:sz w:val="22"/>
          <w:szCs w:val="22"/>
        </w:rPr>
        <w:t>, как правило, при соблюдении</w:t>
      </w:r>
      <w:r w:rsidRPr="007A3582">
        <w:rPr>
          <w:color w:val="auto"/>
          <w:sz w:val="22"/>
          <w:szCs w:val="22"/>
        </w:rPr>
        <w:t xml:space="preserve"> следующих условий:</w:t>
      </w:r>
    </w:p>
    <w:p w14:paraId="73CF693E" w14:textId="77777777" w:rsidR="00400ACD" w:rsidRPr="00AC3F45" w:rsidRDefault="00400ACD"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14:paraId="77057831" w14:textId="77777777" w:rsidR="00400ACD" w:rsidRDefault="00400ACD" w:rsidP="00AA25E5">
      <w:pPr>
        <w:pStyle w:val="Default"/>
        <w:ind w:firstLine="284"/>
        <w:jc w:val="both"/>
        <w:rPr>
          <w:color w:val="auto"/>
          <w:sz w:val="22"/>
          <w:szCs w:val="22"/>
        </w:rPr>
      </w:pPr>
      <w:r>
        <w:rPr>
          <w:color w:val="auto"/>
          <w:sz w:val="22"/>
          <w:szCs w:val="22"/>
        </w:rPr>
        <w:t xml:space="preserve">- </w:t>
      </w:r>
      <w:r w:rsidRPr="00AC3F45">
        <w:rPr>
          <w:color w:val="auto"/>
          <w:sz w:val="22"/>
          <w:szCs w:val="22"/>
        </w:rPr>
        <w:t>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документацию о закупк</w:t>
      </w:r>
      <w:r>
        <w:rPr>
          <w:color w:val="auto"/>
          <w:sz w:val="22"/>
          <w:szCs w:val="22"/>
        </w:rPr>
        <w:t>е не менее чем за 15 (пятнадцать)</w:t>
      </w:r>
      <w:r w:rsidRPr="00AC3F45">
        <w:rPr>
          <w:color w:val="auto"/>
          <w:sz w:val="22"/>
          <w:szCs w:val="22"/>
        </w:rPr>
        <w:t xml:space="preserve"> календарных дней до даты окончан</w:t>
      </w:r>
      <w:r>
        <w:rPr>
          <w:color w:val="auto"/>
          <w:sz w:val="22"/>
          <w:szCs w:val="22"/>
        </w:rPr>
        <w:t>ия срока подачи заявок на участие в аукционе;</w:t>
      </w:r>
    </w:p>
    <w:p w14:paraId="27E0D5A1" w14:textId="77777777" w:rsidR="00400ACD" w:rsidRPr="00AC3F45" w:rsidRDefault="00400ACD" w:rsidP="00586A81">
      <w:pPr>
        <w:pStyle w:val="Default"/>
        <w:ind w:firstLine="284"/>
        <w:jc w:val="both"/>
        <w:rPr>
          <w:color w:val="auto"/>
          <w:sz w:val="22"/>
          <w:szCs w:val="22"/>
        </w:rPr>
      </w:pPr>
      <w:r w:rsidRPr="007A3582">
        <w:rPr>
          <w:color w:val="auto"/>
          <w:sz w:val="22"/>
          <w:szCs w:val="22"/>
        </w:rPr>
        <w:t xml:space="preserve">- </w:t>
      </w:r>
      <w:r w:rsidRPr="007A3582">
        <w:rPr>
          <w:color w:val="auto"/>
          <w:sz w:val="22"/>
          <w:szCs w:val="22"/>
          <w:shd w:val="clear" w:color="auto" w:fill="FFFFFF"/>
        </w:rPr>
        <w:t>описание предмета закупки осуществляется с соблюдением требований ч. 6.1 ст. 3</w:t>
      </w:r>
      <w:r>
        <w:rPr>
          <w:color w:val="auto"/>
          <w:sz w:val="22"/>
          <w:szCs w:val="22"/>
          <w:lang w:eastAsia="en-US"/>
        </w:rPr>
        <w:t>З</w:t>
      </w:r>
      <w:r w:rsidRPr="007A3582">
        <w:rPr>
          <w:color w:val="auto"/>
          <w:sz w:val="22"/>
          <w:szCs w:val="22"/>
          <w:lang w:eastAsia="en-US"/>
        </w:rPr>
        <w:t>акона № 223-ФЗ.</w:t>
      </w:r>
    </w:p>
    <w:p w14:paraId="777055A1" w14:textId="4BBDBE7E" w:rsidR="00400ACD" w:rsidRPr="00AC3F45" w:rsidRDefault="00400ACD" w:rsidP="00AA25E5">
      <w:pPr>
        <w:pStyle w:val="Default"/>
        <w:ind w:firstLine="284"/>
        <w:jc w:val="both"/>
        <w:rPr>
          <w:color w:val="auto"/>
          <w:sz w:val="22"/>
          <w:szCs w:val="22"/>
        </w:rPr>
      </w:pPr>
      <w:r w:rsidRPr="006619D8">
        <w:rPr>
          <w:color w:val="auto"/>
          <w:sz w:val="22"/>
          <w:szCs w:val="22"/>
        </w:rPr>
        <w:t>4.2.3</w:t>
      </w:r>
      <w:r>
        <w:rPr>
          <w:color w:val="auto"/>
          <w:sz w:val="22"/>
          <w:szCs w:val="22"/>
        </w:rPr>
        <w:t>.</w:t>
      </w:r>
      <w:r w:rsidRPr="006619D8">
        <w:rPr>
          <w:color w:val="auto"/>
          <w:sz w:val="22"/>
          <w:szCs w:val="22"/>
        </w:rPr>
        <w:t xml:space="preserve"> Закупка путём проведения запроса предложений может осуществляться Заказчиком</w:t>
      </w:r>
      <w:r w:rsidR="005B1915">
        <w:rPr>
          <w:color w:val="auto"/>
          <w:sz w:val="22"/>
          <w:szCs w:val="22"/>
        </w:rPr>
        <w:t xml:space="preserve"> </w:t>
      </w:r>
      <w:r w:rsidRPr="006619D8">
        <w:rPr>
          <w:sz w:val="22"/>
          <w:szCs w:val="22"/>
        </w:rPr>
        <w:t>для закупок любых товаров, работ, услуг</w:t>
      </w:r>
      <w:r>
        <w:rPr>
          <w:sz w:val="22"/>
          <w:szCs w:val="22"/>
        </w:rPr>
        <w:t>, если</w:t>
      </w:r>
      <w:r w:rsidRPr="006619D8">
        <w:rPr>
          <w:sz w:val="22"/>
          <w:szCs w:val="22"/>
        </w:rPr>
        <w:t xml:space="preserve"> нач</w:t>
      </w:r>
      <w:r>
        <w:rPr>
          <w:sz w:val="22"/>
          <w:szCs w:val="22"/>
        </w:rPr>
        <w:t>альная (максимальная) цена</w:t>
      </w:r>
      <w:r w:rsidRPr="006619D8">
        <w:rPr>
          <w:sz w:val="22"/>
          <w:szCs w:val="22"/>
        </w:rPr>
        <w:t xml:space="preserve"> договора (</w:t>
      </w:r>
      <w:r>
        <w:rPr>
          <w:sz w:val="22"/>
          <w:szCs w:val="22"/>
        </w:rPr>
        <w:t>цена</w:t>
      </w:r>
      <w:r w:rsidR="005B1915">
        <w:rPr>
          <w:sz w:val="22"/>
          <w:szCs w:val="22"/>
        </w:rPr>
        <w:t xml:space="preserve"> </w:t>
      </w:r>
      <w:r w:rsidRPr="006619D8">
        <w:rPr>
          <w:sz w:val="22"/>
          <w:szCs w:val="22"/>
        </w:rPr>
        <w:t>лота)</w:t>
      </w:r>
      <w:r>
        <w:rPr>
          <w:sz w:val="22"/>
          <w:szCs w:val="22"/>
        </w:rPr>
        <w:t xml:space="preserve"> составляет </w:t>
      </w:r>
      <w:r w:rsidRPr="006619D8">
        <w:rPr>
          <w:b/>
          <w:sz w:val="22"/>
          <w:szCs w:val="22"/>
        </w:rPr>
        <w:t>от трех до пяти миллионов рублей включительно</w:t>
      </w:r>
      <w:r w:rsidRPr="006619D8">
        <w:rPr>
          <w:sz w:val="22"/>
          <w:szCs w:val="22"/>
        </w:rPr>
        <w:t>,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w:t>
      </w:r>
      <w:r>
        <w:rPr>
          <w:sz w:val="22"/>
          <w:szCs w:val="22"/>
        </w:rPr>
        <w:t xml:space="preserve">цены </w:t>
      </w:r>
      <w:r w:rsidRPr="006619D8">
        <w:rPr>
          <w:sz w:val="22"/>
          <w:szCs w:val="22"/>
        </w:rPr>
        <w:t>лота) с учетом положений ч. 3 ст. 3.4</w:t>
      </w:r>
      <w:r>
        <w:rPr>
          <w:sz w:val="22"/>
          <w:szCs w:val="22"/>
        </w:rPr>
        <w:t xml:space="preserve"> Закона № 223-ФЗ</w:t>
      </w:r>
      <w:r w:rsidRPr="006619D8">
        <w:rPr>
          <w:color w:val="auto"/>
          <w:sz w:val="22"/>
          <w:szCs w:val="22"/>
        </w:rPr>
        <w:t>, как правило</w:t>
      </w:r>
      <w:r w:rsidRPr="00AC3F45">
        <w:rPr>
          <w:color w:val="auto"/>
          <w:sz w:val="22"/>
          <w:szCs w:val="22"/>
        </w:rPr>
        <w:t>, при</w:t>
      </w:r>
      <w:r>
        <w:rPr>
          <w:color w:val="auto"/>
          <w:sz w:val="22"/>
          <w:szCs w:val="22"/>
        </w:rPr>
        <w:t xml:space="preserve"> соблюдении следующих условий:</w:t>
      </w:r>
    </w:p>
    <w:p w14:paraId="2B920105" w14:textId="77777777" w:rsidR="00400ACD" w:rsidRPr="00AC3F45" w:rsidRDefault="00400ACD" w:rsidP="00AA25E5">
      <w:pPr>
        <w:pStyle w:val="Default"/>
        <w:ind w:firstLine="284"/>
        <w:jc w:val="both"/>
        <w:rPr>
          <w:color w:val="auto"/>
          <w:sz w:val="22"/>
          <w:szCs w:val="22"/>
        </w:rPr>
      </w:pPr>
      <w:r w:rsidRPr="00AC3F45">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14:paraId="1B3DD64A" w14:textId="77777777" w:rsidR="00400ACD" w:rsidRDefault="00400ACD" w:rsidP="00AA25E5">
      <w:pPr>
        <w:pStyle w:val="Default"/>
        <w:ind w:firstLine="284"/>
        <w:jc w:val="both"/>
        <w:rPr>
          <w:color w:val="auto"/>
          <w:sz w:val="22"/>
          <w:szCs w:val="22"/>
        </w:rPr>
      </w:pPr>
      <w:r w:rsidRPr="00AC3F45">
        <w:rPr>
          <w:color w:val="auto"/>
          <w:sz w:val="22"/>
          <w:szCs w:val="22"/>
        </w:rPr>
        <w:t>- Заказчик считает целесообразным для своевременного и полно</w:t>
      </w:r>
      <w:r>
        <w:rPr>
          <w:color w:val="auto"/>
          <w:sz w:val="22"/>
          <w:szCs w:val="22"/>
        </w:rPr>
        <w:t xml:space="preserve">го удовлетворения потребностей </w:t>
      </w:r>
      <w:r w:rsidRPr="00AC3F45">
        <w:rPr>
          <w:color w:val="auto"/>
          <w:sz w:val="22"/>
          <w:szCs w:val="22"/>
        </w:rPr>
        <w:t>учреждения в товарах, работах, услугах сформировать и разместить в единой информационной системе извещение о закупке и документ</w:t>
      </w:r>
      <w:r>
        <w:rPr>
          <w:color w:val="auto"/>
          <w:sz w:val="22"/>
          <w:szCs w:val="22"/>
        </w:rPr>
        <w:t>ацию о закупке не менее чем за 7 (семь) рабочи</w:t>
      </w:r>
      <w:r w:rsidRPr="00AC3F45">
        <w:rPr>
          <w:color w:val="auto"/>
          <w:sz w:val="22"/>
          <w:szCs w:val="22"/>
        </w:rPr>
        <w:t>х</w:t>
      </w:r>
      <w:r>
        <w:rPr>
          <w:color w:val="auto"/>
          <w:sz w:val="22"/>
          <w:szCs w:val="22"/>
        </w:rPr>
        <w:t xml:space="preserve"> </w:t>
      </w:r>
      <w:r w:rsidRPr="00AC3F45">
        <w:rPr>
          <w:color w:val="auto"/>
          <w:sz w:val="22"/>
          <w:szCs w:val="22"/>
        </w:rPr>
        <w:t>дней до даты оконча</w:t>
      </w:r>
      <w:r>
        <w:rPr>
          <w:color w:val="auto"/>
          <w:sz w:val="22"/>
          <w:szCs w:val="22"/>
        </w:rPr>
        <w:t>ния срока подачи заявок на участие в запросе предложений;</w:t>
      </w:r>
    </w:p>
    <w:p w14:paraId="2E529493" w14:textId="77777777" w:rsidR="00400ACD" w:rsidRPr="00AC3F45" w:rsidRDefault="00400ACD"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Pr>
          <w:color w:val="auto"/>
          <w:sz w:val="22"/>
          <w:szCs w:val="22"/>
          <w:lang w:eastAsia="en-US"/>
        </w:rPr>
        <w:t xml:space="preserve"> З</w:t>
      </w:r>
      <w:r w:rsidRPr="006619D8">
        <w:rPr>
          <w:color w:val="auto"/>
          <w:sz w:val="22"/>
          <w:szCs w:val="22"/>
          <w:lang w:eastAsia="en-US"/>
        </w:rPr>
        <w:t>акона № 223-ФЗ.</w:t>
      </w:r>
    </w:p>
    <w:p w14:paraId="311A8E04" w14:textId="77777777" w:rsidR="00400ACD" w:rsidRPr="00AC3F45" w:rsidRDefault="00400ACD" w:rsidP="00AA25E5">
      <w:pPr>
        <w:pStyle w:val="Default"/>
        <w:ind w:firstLine="284"/>
        <w:jc w:val="both"/>
        <w:rPr>
          <w:color w:val="auto"/>
          <w:sz w:val="22"/>
          <w:szCs w:val="22"/>
        </w:rPr>
      </w:pPr>
      <w:r>
        <w:rPr>
          <w:color w:val="auto"/>
          <w:sz w:val="22"/>
          <w:szCs w:val="22"/>
        </w:rPr>
        <w:t>4.2</w:t>
      </w:r>
      <w:r w:rsidRPr="00AC3F45">
        <w:rPr>
          <w:color w:val="auto"/>
          <w:sz w:val="22"/>
          <w:szCs w:val="22"/>
        </w:rPr>
        <w:t xml:space="preserve">.4 </w:t>
      </w:r>
      <w:r w:rsidRPr="006619D8">
        <w:rPr>
          <w:color w:val="auto"/>
          <w:sz w:val="22"/>
          <w:szCs w:val="22"/>
        </w:rPr>
        <w:t>Закупка путём проведения запроса котировок может осуществляться Заказчиком</w:t>
      </w:r>
      <w:r>
        <w:rPr>
          <w:color w:val="auto"/>
          <w:sz w:val="22"/>
          <w:szCs w:val="22"/>
        </w:rPr>
        <w:t xml:space="preserve"> </w:t>
      </w:r>
      <w:r w:rsidRPr="006619D8">
        <w:rPr>
          <w:sz w:val="22"/>
          <w:szCs w:val="22"/>
        </w:rPr>
        <w:t>для закупок любых товаров, работ, услуг</w:t>
      </w:r>
      <w:r>
        <w:rPr>
          <w:sz w:val="22"/>
          <w:szCs w:val="22"/>
        </w:rPr>
        <w:t>, если начальная (максимальная) цена</w:t>
      </w:r>
      <w:r w:rsidRPr="006619D8">
        <w:rPr>
          <w:sz w:val="22"/>
          <w:szCs w:val="22"/>
        </w:rPr>
        <w:t xml:space="preserve"> договора (</w:t>
      </w:r>
      <w:r>
        <w:rPr>
          <w:sz w:val="22"/>
          <w:szCs w:val="22"/>
        </w:rPr>
        <w:t xml:space="preserve">цена </w:t>
      </w:r>
      <w:r w:rsidRPr="006619D8">
        <w:rPr>
          <w:sz w:val="22"/>
          <w:szCs w:val="22"/>
        </w:rPr>
        <w:t>лота)</w:t>
      </w:r>
      <w:r>
        <w:rPr>
          <w:sz w:val="22"/>
          <w:szCs w:val="22"/>
        </w:rPr>
        <w:t xml:space="preserve"> составляет </w:t>
      </w:r>
      <w:r w:rsidRPr="006619D8">
        <w:rPr>
          <w:b/>
          <w:sz w:val="22"/>
          <w:szCs w:val="22"/>
        </w:rPr>
        <w:t>от трех до пяти миллионов рублей включительно</w:t>
      </w:r>
      <w:r w:rsidRPr="006619D8">
        <w:rPr>
          <w:sz w:val="22"/>
          <w:szCs w:val="22"/>
        </w:rPr>
        <w:t>,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w:t>
      </w:r>
      <w:r>
        <w:rPr>
          <w:sz w:val="22"/>
          <w:szCs w:val="22"/>
        </w:rPr>
        <w:t xml:space="preserve">цены </w:t>
      </w:r>
      <w:r w:rsidRPr="006619D8">
        <w:rPr>
          <w:sz w:val="22"/>
          <w:szCs w:val="22"/>
        </w:rPr>
        <w:t xml:space="preserve">лота) с учетом положений ч. 3 ст. 3.4 </w:t>
      </w:r>
      <w:r>
        <w:rPr>
          <w:sz w:val="22"/>
          <w:szCs w:val="22"/>
        </w:rPr>
        <w:t>Закона № 223-ФЗ</w:t>
      </w:r>
      <w:r>
        <w:rPr>
          <w:color w:val="auto"/>
          <w:sz w:val="22"/>
          <w:szCs w:val="22"/>
        </w:rPr>
        <w:t>, как правило, при соблюдении</w:t>
      </w:r>
      <w:r w:rsidRPr="006619D8">
        <w:rPr>
          <w:color w:val="auto"/>
          <w:sz w:val="22"/>
          <w:szCs w:val="22"/>
        </w:rPr>
        <w:t xml:space="preserve"> следующих условий:</w:t>
      </w:r>
    </w:p>
    <w:p w14:paraId="62C6F549" w14:textId="77777777" w:rsidR="00400ACD" w:rsidRPr="00AC3F45" w:rsidRDefault="00400ACD" w:rsidP="00AA25E5">
      <w:pPr>
        <w:pStyle w:val="Default"/>
        <w:ind w:firstLine="284"/>
        <w:jc w:val="both"/>
        <w:rPr>
          <w:color w:val="auto"/>
          <w:sz w:val="22"/>
          <w:szCs w:val="22"/>
        </w:rPr>
      </w:pPr>
      <w:r>
        <w:rPr>
          <w:color w:val="auto"/>
          <w:sz w:val="22"/>
          <w:szCs w:val="22"/>
        </w:rPr>
        <w:t xml:space="preserve">- </w:t>
      </w:r>
      <w:r w:rsidRPr="00AC3F45">
        <w:rPr>
          <w:color w:val="auto"/>
          <w:sz w:val="22"/>
          <w:szCs w:val="22"/>
        </w:rPr>
        <w:t xml:space="preserve">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14:paraId="05BCD674" w14:textId="77777777" w:rsidR="00400ACD" w:rsidRPr="006619D8" w:rsidRDefault="00400ACD" w:rsidP="00AA25E5">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w:t>
      </w:r>
      <w:r w:rsidRPr="006619D8">
        <w:rPr>
          <w:color w:val="auto"/>
          <w:sz w:val="22"/>
          <w:szCs w:val="22"/>
        </w:rPr>
        <w:t>системе извещение о закупке и документацию о закупке не менее чем за 5 (пять) рабочих дней до даты оконча</w:t>
      </w:r>
      <w:r>
        <w:rPr>
          <w:color w:val="auto"/>
          <w:sz w:val="22"/>
          <w:szCs w:val="22"/>
        </w:rPr>
        <w:t>ния срока подачи</w:t>
      </w:r>
      <w:r w:rsidRPr="006619D8">
        <w:rPr>
          <w:color w:val="auto"/>
          <w:sz w:val="22"/>
          <w:szCs w:val="22"/>
        </w:rPr>
        <w:t xml:space="preserve"> заявок</w:t>
      </w:r>
      <w:r>
        <w:rPr>
          <w:color w:val="auto"/>
          <w:sz w:val="22"/>
          <w:szCs w:val="22"/>
        </w:rPr>
        <w:t xml:space="preserve"> на участие в запросе котировок</w:t>
      </w:r>
      <w:r w:rsidRPr="006619D8">
        <w:rPr>
          <w:color w:val="auto"/>
          <w:sz w:val="22"/>
          <w:szCs w:val="22"/>
        </w:rPr>
        <w:t>;</w:t>
      </w:r>
    </w:p>
    <w:p w14:paraId="387BC6F4" w14:textId="77777777" w:rsidR="00400ACD" w:rsidRDefault="00400ACD" w:rsidP="00586A81">
      <w:pPr>
        <w:pStyle w:val="Default"/>
        <w:ind w:firstLine="284"/>
        <w:jc w:val="both"/>
        <w:rPr>
          <w:color w:val="auto"/>
          <w:sz w:val="22"/>
          <w:szCs w:val="22"/>
        </w:rPr>
      </w:pPr>
      <w:r w:rsidRPr="006619D8">
        <w:rPr>
          <w:color w:val="auto"/>
          <w:sz w:val="22"/>
          <w:szCs w:val="22"/>
        </w:rPr>
        <w:t xml:space="preserve">- </w:t>
      </w:r>
      <w:r w:rsidRPr="006619D8">
        <w:rPr>
          <w:color w:val="auto"/>
          <w:sz w:val="22"/>
          <w:szCs w:val="22"/>
          <w:shd w:val="clear" w:color="auto" w:fill="FFFFFF"/>
        </w:rPr>
        <w:t>описание предмета закупки осуществляется с соблюдением требований ч. 6.1 ст. 3</w:t>
      </w:r>
      <w:r>
        <w:rPr>
          <w:color w:val="auto"/>
          <w:sz w:val="22"/>
          <w:szCs w:val="22"/>
          <w:lang w:eastAsia="en-US"/>
        </w:rPr>
        <w:t>З</w:t>
      </w:r>
      <w:r w:rsidRPr="006619D8">
        <w:rPr>
          <w:color w:val="auto"/>
          <w:sz w:val="22"/>
          <w:szCs w:val="22"/>
          <w:lang w:eastAsia="en-US"/>
        </w:rPr>
        <w:t>акона № 223-ФЗ.</w:t>
      </w:r>
    </w:p>
    <w:p w14:paraId="7F8C5BEC" w14:textId="77777777" w:rsidR="00400ACD" w:rsidRPr="00AC3F45" w:rsidRDefault="00400ACD" w:rsidP="007B168E">
      <w:pPr>
        <w:pStyle w:val="Default"/>
        <w:ind w:firstLine="284"/>
        <w:jc w:val="both"/>
        <w:rPr>
          <w:color w:val="auto"/>
          <w:sz w:val="22"/>
          <w:szCs w:val="22"/>
        </w:rPr>
      </w:pPr>
      <w:r w:rsidRPr="00496CAB">
        <w:rPr>
          <w:color w:val="auto"/>
          <w:sz w:val="22"/>
          <w:szCs w:val="22"/>
        </w:rPr>
        <w:t xml:space="preserve">4.2.5 Закупка путём проведения тендера может осуществляться Заказчиком </w:t>
      </w:r>
      <w:r w:rsidRPr="00496CAB">
        <w:rPr>
          <w:sz w:val="22"/>
          <w:szCs w:val="22"/>
        </w:rPr>
        <w:t>для закупок любых товаров, работ, услуг</w:t>
      </w:r>
      <w:r>
        <w:rPr>
          <w:sz w:val="22"/>
          <w:szCs w:val="22"/>
        </w:rPr>
        <w:t>, если начальная (максимальная) цена</w:t>
      </w:r>
      <w:r w:rsidRPr="00496CAB">
        <w:rPr>
          <w:sz w:val="22"/>
          <w:szCs w:val="22"/>
        </w:rPr>
        <w:t xml:space="preserve"> договора (</w:t>
      </w:r>
      <w:r>
        <w:rPr>
          <w:sz w:val="22"/>
          <w:szCs w:val="22"/>
        </w:rPr>
        <w:t>цена</w:t>
      </w:r>
      <w:r w:rsidRPr="008F026A">
        <w:rPr>
          <w:sz w:val="22"/>
          <w:szCs w:val="22"/>
        </w:rPr>
        <w:t xml:space="preserve"> </w:t>
      </w:r>
      <w:r w:rsidRPr="00496CAB">
        <w:rPr>
          <w:sz w:val="22"/>
          <w:szCs w:val="22"/>
        </w:rPr>
        <w:t>лота)</w:t>
      </w:r>
      <w:r>
        <w:rPr>
          <w:sz w:val="22"/>
          <w:szCs w:val="22"/>
        </w:rPr>
        <w:t xml:space="preserve"> составляет</w:t>
      </w:r>
      <w:r w:rsidRPr="008F026A">
        <w:rPr>
          <w:sz w:val="22"/>
          <w:szCs w:val="22"/>
        </w:rPr>
        <w:t xml:space="preserve"> </w:t>
      </w:r>
      <w:r w:rsidRPr="00496CAB">
        <w:rPr>
          <w:b/>
          <w:sz w:val="22"/>
          <w:szCs w:val="22"/>
        </w:rPr>
        <w:t>от двух до трех миллионов рублей включительно</w:t>
      </w:r>
      <w:r w:rsidRPr="00496CAB">
        <w:rPr>
          <w:sz w:val="22"/>
          <w:szCs w:val="22"/>
        </w:rPr>
        <w:t>,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w:t>
      </w:r>
      <w:r>
        <w:rPr>
          <w:sz w:val="22"/>
          <w:szCs w:val="22"/>
        </w:rPr>
        <w:t xml:space="preserve">цены </w:t>
      </w:r>
      <w:r w:rsidRPr="00496CAB">
        <w:rPr>
          <w:sz w:val="22"/>
          <w:szCs w:val="22"/>
        </w:rPr>
        <w:t>лота)</w:t>
      </w:r>
      <w:r w:rsidRPr="00496CAB">
        <w:rPr>
          <w:color w:val="auto"/>
          <w:sz w:val="22"/>
          <w:szCs w:val="22"/>
        </w:rPr>
        <w:t>, как правило</w:t>
      </w:r>
      <w:r>
        <w:rPr>
          <w:color w:val="auto"/>
          <w:sz w:val="22"/>
          <w:szCs w:val="22"/>
        </w:rPr>
        <w:t>, при соблюдении</w:t>
      </w:r>
      <w:r w:rsidRPr="00AC3F45">
        <w:rPr>
          <w:color w:val="auto"/>
          <w:sz w:val="22"/>
          <w:szCs w:val="22"/>
        </w:rPr>
        <w:t xml:space="preserve"> следующих условий: </w:t>
      </w:r>
    </w:p>
    <w:p w14:paraId="46AF7268" w14:textId="77777777" w:rsidR="00400ACD" w:rsidRPr="00AC3F45" w:rsidRDefault="00400ACD" w:rsidP="007B168E">
      <w:pPr>
        <w:pStyle w:val="Default"/>
        <w:ind w:firstLine="284"/>
        <w:jc w:val="both"/>
        <w:rPr>
          <w:color w:val="auto"/>
          <w:sz w:val="22"/>
          <w:szCs w:val="22"/>
        </w:rPr>
      </w:pPr>
      <w:r>
        <w:rPr>
          <w:color w:val="auto"/>
          <w:sz w:val="22"/>
          <w:szCs w:val="22"/>
        </w:rPr>
        <w:lastRenderedPageBreak/>
        <w:t xml:space="preserve">- </w:t>
      </w:r>
      <w:r w:rsidRPr="00AC3F45">
        <w:rPr>
          <w:color w:val="auto"/>
          <w:sz w:val="22"/>
          <w:szCs w:val="22"/>
        </w:rPr>
        <w:t>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w:t>
      </w:r>
      <w:r>
        <w:rPr>
          <w:color w:val="auto"/>
          <w:sz w:val="22"/>
          <w:szCs w:val="22"/>
        </w:rPr>
        <w:t>или по нескольким критериям оценки</w:t>
      </w:r>
      <w:r w:rsidRPr="00AC3F45">
        <w:rPr>
          <w:color w:val="auto"/>
          <w:sz w:val="22"/>
          <w:szCs w:val="22"/>
        </w:rPr>
        <w:t xml:space="preserve">; </w:t>
      </w:r>
    </w:p>
    <w:p w14:paraId="53C4DB6B" w14:textId="77777777" w:rsidR="00400ACD" w:rsidRPr="00496CAB" w:rsidRDefault="00400ACD" w:rsidP="00E41072">
      <w:pPr>
        <w:pStyle w:val="Default"/>
        <w:ind w:firstLine="284"/>
        <w:jc w:val="both"/>
        <w:rPr>
          <w:color w:val="auto"/>
          <w:sz w:val="22"/>
          <w:szCs w:val="22"/>
        </w:rPr>
      </w:pPr>
      <w:r>
        <w:rPr>
          <w:color w:val="auto"/>
          <w:sz w:val="22"/>
          <w:szCs w:val="22"/>
        </w:rPr>
        <w:t>-</w:t>
      </w:r>
      <w:r w:rsidRPr="00AC3F45">
        <w:rPr>
          <w:color w:val="auto"/>
          <w:sz w:val="22"/>
          <w:szCs w:val="22"/>
        </w:rPr>
        <w:t xml:space="preserve"> Заказчик считает целесообразным для своевременного и полного удовлетворения потребносте</w:t>
      </w:r>
      <w:r>
        <w:rPr>
          <w:color w:val="auto"/>
          <w:sz w:val="22"/>
          <w:szCs w:val="22"/>
        </w:rPr>
        <w:t xml:space="preserve">й </w:t>
      </w:r>
      <w:r w:rsidRPr="00AC3F45">
        <w:rPr>
          <w:color w:val="auto"/>
          <w:sz w:val="22"/>
          <w:szCs w:val="22"/>
        </w:rPr>
        <w:t xml:space="preserve">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w:t>
      </w:r>
      <w:r>
        <w:rPr>
          <w:color w:val="auto"/>
          <w:sz w:val="22"/>
          <w:szCs w:val="22"/>
        </w:rPr>
        <w:t>календарных</w:t>
      </w:r>
      <w:r w:rsidRPr="00AC3F45">
        <w:rPr>
          <w:color w:val="auto"/>
          <w:sz w:val="22"/>
          <w:szCs w:val="22"/>
        </w:rPr>
        <w:t xml:space="preserve"> дней </w:t>
      </w:r>
      <w:r w:rsidRPr="00496CAB">
        <w:rPr>
          <w:color w:val="auto"/>
          <w:sz w:val="22"/>
          <w:szCs w:val="22"/>
        </w:rPr>
        <w:t>до даты окончания срока п</w:t>
      </w:r>
      <w:r>
        <w:rPr>
          <w:color w:val="auto"/>
          <w:sz w:val="22"/>
          <w:szCs w:val="22"/>
        </w:rPr>
        <w:t>одачи</w:t>
      </w:r>
      <w:r w:rsidRPr="00496CAB">
        <w:rPr>
          <w:color w:val="auto"/>
          <w:sz w:val="22"/>
          <w:szCs w:val="22"/>
        </w:rPr>
        <w:t xml:space="preserve"> заявок</w:t>
      </w:r>
      <w:r>
        <w:rPr>
          <w:color w:val="auto"/>
          <w:sz w:val="22"/>
          <w:szCs w:val="22"/>
        </w:rPr>
        <w:t xml:space="preserve"> на участие в тендере</w:t>
      </w:r>
      <w:r w:rsidRPr="00496CAB">
        <w:rPr>
          <w:color w:val="auto"/>
          <w:sz w:val="22"/>
          <w:szCs w:val="22"/>
        </w:rPr>
        <w:t>;</w:t>
      </w:r>
    </w:p>
    <w:p w14:paraId="42227754" w14:textId="77777777" w:rsidR="00400ACD" w:rsidRDefault="00400ACD" w:rsidP="00586A81">
      <w:pPr>
        <w:pStyle w:val="Default"/>
        <w:ind w:firstLine="284"/>
        <w:jc w:val="both"/>
        <w:rPr>
          <w:color w:val="auto"/>
          <w:sz w:val="22"/>
          <w:szCs w:val="22"/>
          <w:lang w:eastAsia="en-US"/>
        </w:rPr>
      </w:pPr>
      <w:r w:rsidRPr="00496CAB">
        <w:rPr>
          <w:color w:val="auto"/>
          <w:sz w:val="22"/>
          <w:szCs w:val="22"/>
        </w:rPr>
        <w:t xml:space="preserve">- </w:t>
      </w:r>
      <w:r w:rsidRPr="00496CAB">
        <w:rPr>
          <w:color w:val="auto"/>
          <w:sz w:val="22"/>
          <w:szCs w:val="22"/>
          <w:shd w:val="clear" w:color="auto" w:fill="FFFFFF"/>
        </w:rPr>
        <w:t>Описание предмета закупки осуществляется без соблюдения требований ч. 6.1 ст. 3</w:t>
      </w:r>
      <w:r>
        <w:rPr>
          <w:color w:val="auto"/>
          <w:sz w:val="22"/>
          <w:szCs w:val="22"/>
          <w:lang w:eastAsia="en-US"/>
        </w:rPr>
        <w:t>З</w:t>
      </w:r>
      <w:r w:rsidRPr="00496CAB">
        <w:rPr>
          <w:color w:val="auto"/>
          <w:sz w:val="22"/>
          <w:szCs w:val="22"/>
          <w:lang w:eastAsia="en-US"/>
        </w:rPr>
        <w:t>акона № 223-ФЗ.</w:t>
      </w:r>
    </w:p>
    <w:p w14:paraId="3F48BB17" w14:textId="77777777" w:rsidR="00400ACD" w:rsidRPr="00200301" w:rsidRDefault="00400ACD" w:rsidP="00496CAB">
      <w:pPr>
        <w:pStyle w:val="Default"/>
        <w:ind w:firstLine="284"/>
        <w:jc w:val="both"/>
        <w:rPr>
          <w:color w:val="auto"/>
          <w:sz w:val="22"/>
          <w:szCs w:val="22"/>
        </w:rPr>
      </w:pPr>
      <w:r w:rsidRPr="00200301">
        <w:rPr>
          <w:color w:val="auto"/>
          <w:sz w:val="22"/>
          <w:szCs w:val="22"/>
          <w:lang w:eastAsia="en-US"/>
        </w:rPr>
        <w:t>4.2.6</w:t>
      </w:r>
      <w:r>
        <w:rPr>
          <w:color w:val="auto"/>
          <w:sz w:val="22"/>
          <w:szCs w:val="22"/>
          <w:lang w:eastAsia="en-US"/>
        </w:rPr>
        <w:t>.</w:t>
      </w:r>
      <w:r w:rsidRPr="00200301">
        <w:rPr>
          <w:color w:val="auto"/>
          <w:sz w:val="22"/>
          <w:szCs w:val="22"/>
        </w:rPr>
        <w:t xml:space="preserve">Закупка с использованием электронного магазина может осуществляться Заказчиком </w:t>
      </w:r>
      <w:r w:rsidRPr="00200301">
        <w:rPr>
          <w:sz w:val="22"/>
          <w:szCs w:val="22"/>
        </w:rPr>
        <w:t>для закупок любых товаров, работ, услуг</w:t>
      </w:r>
      <w:r>
        <w:rPr>
          <w:sz w:val="22"/>
          <w:szCs w:val="22"/>
        </w:rPr>
        <w:t>, если начальная (максимальная) цена договора (цена</w:t>
      </w:r>
      <w:r w:rsidRPr="00200301">
        <w:rPr>
          <w:sz w:val="22"/>
          <w:szCs w:val="22"/>
        </w:rPr>
        <w:t xml:space="preserve"> лота)</w:t>
      </w:r>
      <w:r>
        <w:rPr>
          <w:sz w:val="22"/>
          <w:szCs w:val="22"/>
        </w:rPr>
        <w:t xml:space="preserve"> составляет</w:t>
      </w:r>
      <w:r w:rsidRPr="008F026A">
        <w:rPr>
          <w:sz w:val="22"/>
          <w:szCs w:val="22"/>
        </w:rPr>
        <w:t xml:space="preserve"> </w:t>
      </w:r>
      <w:r w:rsidRPr="00200301">
        <w:rPr>
          <w:b/>
          <w:sz w:val="22"/>
          <w:szCs w:val="22"/>
        </w:rPr>
        <w:t>до двух миллионов рублей включительно</w:t>
      </w:r>
      <w:r w:rsidRPr="00200301">
        <w:rPr>
          <w:sz w:val="22"/>
          <w:szCs w:val="22"/>
        </w:rPr>
        <w:t xml:space="preserve">, а также в случае принятия Закупочной комиссией решения о проведении неконкурентной закупки в форме </w:t>
      </w:r>
      <w:r w:rsidRPr="00200301">
        <w:rPr>
          <w:color w:val="auto"/>
          <w:sz w:val="22"/>
          <w:szCs w:val="22"/>
        </w:rPr>
        <w:t xml:space="preserve">закупки с использованием электронного магазина </w:t>
      </w:r>
      <w:r w:rsidRPr="00200301">
        <w:rPr>
          <w:sz w:val="22"/>
          <w:szCs w:val="22"/>
        </w:rPr>
        <w:t>вне зависимости от начальной (максимальной) цены договора (цены лота)</w:t>
      </w:r>
      <w:r>
        <w:rPr>
          <w:color w:val="auto"/>
          <w:sz w:val="22"/>
          <w:szCs w:val="22"/>
        </w:rPr>
        <w:t>, как правило, при соблюдении</w:t>
      </w:r>
      <w:r w:rsidRPr="00200301">
        <w:rPr>
          <w:color w:val="auto"/>
          <w:sz w:val="22"/>
          <w:szCs w:val="22"/>
        </w:rPr>
        <w:t xml:space="preserve"> следующих условий: </w:t>
      </w:r>
    </w:p>
    <w:p w14:paraId="643E3892" w14:textId="77777777" w:rsidR="00400ACD" w:rsidRPr="00200301" w:rsidRDefault="00400ACD" w:rsidP="00496CAB">
      <w:pPr>
        <w:pStyle w:val="Default"/>
        <w:ind w:firstLine="284"/>
        <w:jc w:val="both"/>
        <w:rPr>
          <w:color w:val="auto"/>
          <w:sz w:val="22"/>
          <w:szCs w:val="22"/>
        </w:rPr>
      </w:pPr>
      <w:r w:rsidRPr="00200301">
        <w:rPr>
          <w:color w:val="auto"/>
          <w:sz w:val="22"/>
          <w:szCs w:val="22"/>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14:paraId="420D235D" w14:textId="77777777" w:rsidR="00400ACD" w:rsidRPr="00200301" w:rsidRDefault="00400ACD" w:rsidP="00496CAB">
      <w:pPr>
        <w:pStyle w:val="Default"/>
        <w:ind w:firstLine="284"/>
        <w:jc w:val="both"/>
        <w:rPr>
          <w:color w:val="auto"/>
          <w:sz w:val="22"/>
          <w:szCs w:val="22"/>
        </w:rPr>
      </w:pPr>
      <w:r w:rsidRPr="00200301">
        <w:rPr>
          <w:color w:val="auto"/>
          <w:sz w:val="22"/>
          <w:szCs w:val="22"/>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электронном магазине уведомление о закупке не менее чем за 1 (один) день</w:t>
      </w:r>
      <w:r w:rsidRPr="008F026A">
        <w:rPr>
          <w:color w:val="auto"/>
          <w:sz w:val="22"/>
          <w:szCs w:val="22"/>
        </w:rPr>
        <w:t xml:space="preserve"> </w:t>
      </w:r>
      <w:r w:rsidRPr="00200301">
        <w:rPr>
          <w:snapToGrid w:val="0"/>
          <w:sz w:val="22"/>
          <w:szCs w:val="22"/>
        </w:rPr>
        <w:t>до дня окончания срока подачи предложений в отношении предмета договора участниками закупки</w:t>
      </w:r>
      <w:r w:rsidRPr="00200301">
        <w:rPr>
          <w:color w:val="auto"/>
          <w:sz w:val="22"/>
          <w:szCs w:val="22"/>
        </w:rPr>
        <w:t>;</w:t>
      </w:r>
    </w:p>
    <w:p w14:paraId="0D1276F6" w14:textId="77777777" w:rsidR="00400ACD" w:rsidRPr="00496CAB" w:rsidRDefault="00400ACD" w:rsidP="00496CAB">
      <w:pPr>
        <w:pStyle w:val="Default"/>
        <w:ind w:firstLine="284"/>
        <w:jc w:val="both"/>
        <w:rPr>
          <w:color w:val="auto"/>
          <w:sz w:val="22"/>
          <w:szCs w:val="22"/>
          <w:lang w:eastAsia="en-US"/>
        </w:rPr>
      </w:pPr>
      <w:r w:rsidRPr="00200301">
        <w:rPr>
          <w:color w:val="auto"/>
          <w:sz w:val="22"/>
          <w:szCs w:val="22"/>
        </w:rPr>
        <w:t xml:space="preserve">- </w:t>
      </w:r>
      <w:r w:rsidRPr="00200301">
        <w:rPr>
          <w:color w:val="auto"/>
          <w:sz w:val="22"/>
          <w:szCs w:val="22"/>
          <w:shd w:val="clear" w:color="auto" w:fill="FFFFFF"/>
        </w:rPr>
        <w:t>Описание предмета закупки осуществляется без соблюдения требований ч. 6.1 ст. 3</w:t>
      </w:r>
      <w:r w:rsidRPr="008F026A">
        <w:rPr>
          <w:color w:val="auto"/>
          <w:sz w:val="22"/>
          <w:szCs w:val="22"/>
          <w:shd w:val="clear" w:color="auto" w:fill="FFFFFF"/>
        </w:rPr>
        <w:t xml:space="preserve"> </w:t>
      </w:r>
      <w:r w:rsidRPr="00200301">
        <w:rPr>
          <w:color w:val="auto"/>
          <w:sz w:val="22"/>
          <w:szCs w:val="22"/>
          <w:lang w:eastAsia="en-US"/>
        </w:rPr>
        <w:t>Закона № 223-ФЗ.</w:t>
      </w:r>
    </w:p>
    <w:p w14:paraId="186A7C7C" w14:textId="77777777" w:rsidR="00400ACD" w:rsidRPr="00AC3F45" w:rsidRDefault="00400ACD" w:rsidP="00D01CE6">
      <w:pPr>
        <w:ind w:firstLine="284"/>
        <w:jc w:val="both"/>
        <w:rPr>
          <w:sz w:val="22"/>
          <w:szCs w:val="22"/>
        </w:rPr>
      </w:pPr>
      <w:r>
        <w:rPr>
          <w:sz w:val="22"/>
          <w:szCs w:val="22"/>
        </w:rPr>
        <w:t>4.3</w:t>
      </w:r>
      <w:r w:rsidRPr="00AC3F45">
        <w:rPr>
          <w:sz w:val="22"/>
          <w:szCs w:val="22"/>
        </w:rPr>
        <w:t>. Закупки у единственного постав</w:t>
      </w:r>
      <w:r>
        <w:rPr>
          <w:sz w:val="22"/>
          <w:szCs w:val="22"/>
        </w:rPr>
        <w:t xml:space="preserve">щика (исполнителя, подрядчика) могут осуществляться </w:t>
      </w:r>
      <w:r w:rsidRPr="00AC3F45">
        <w:rPr>
          <w:sz w:val="22"/>
          <w:szCs w:val="22"/>
        </w:rPr>
        <w:t>Заказчиком исключительно в случаях, предусмотренных разделом</w:t>
      </w:r>
      <w:r>
        <w:rPr>
          <w:sz w:val="22"/>
          <w:szCs w:val="22"/>
        </w:rPr>
        <w:t xml:space="preserve"> 6.3</w:t>
      </w:r>
      <w:r w:rsidRPr="00AC3F45">
        <w:rPr>
          <w:sz w:val="22"/>
          <w:szCs w:val="22"/>
        </w:rPr>
        <w:t xml:space="preserve"> настоящего Положения о закупке.</w:t>
      </w:r>
    </w:p>
    <w:p w14:paraId="48364E9A" w14:textId="77777777" w:rsidR="00400ACD" w:rsidRPr="00AC3F45" w:rsidRDefault="00400ACD" w:rsidP="00AA25E5">
      <w:pPr>
        <w:ind w:firstLine="284"/>
        <w:jc w:val="both"/>
        <w:rPr>
          <w:sz w:val="22"/>
          <w:szCs w:val="22"/>
        </w:rPr>
      </w:pPr>
      <w:r w:rsidRPr="00FB6C15">
        <w:rPr>
          <w:sz w:val="22"/>
          <w:szCs w:val="22"/>
        </w:rPr>
        <w:t>4.4. Учреждение обязано проводить процедуры закупок такие как конкурс, аукцион, запрос предложений, запрос котировок в следующих случаях:</w:t>
      </w:r>
    </w:p>
    <w:p w14:paraId="66725491" w14:textId="1BAA38B9" w:rsidR="00400ACD" w:rsidRPr="00AC3F45" w:rsidRDefault="00400ACD" w:rsidP="00AA25E5">
      <w:pPr>
        <w:pStyle w:val="a8"/>
        <w:numPr>
          <w:ilvl w:val="0"/>
          <w:numId w:val="4"/>
        </w:numPr>
        <w:tabs>
          <w:tab w:val="clear" w:pos="1134"/>
          <w:tab w:val="left" w:pos="567"/>
        </w:tabs>
        <w:spacing w:line="240" w:lineRule="auto"/>
        <w:ind w:left="0" w:firstLine="284"/>
        <w:rPr>
          <w:sz w:val="22"/>
          <w:szCs w:val="22"/>
        </w:rPr>
      </w:pPr>
      <w:r w:rsidRPr="00AC3F45">
        <w:rPr>
          <w:sz w:val="22"/>
          <w:szCs w:val="22"/>
        </w:rPr>
        <w:t xml:space="preserve">закупка товара, работы, услуги включена в перечень случаев закупки товаров, работ, услуг, для которых подведомственным </w:t>
      </w:r>
      <w:r w:rsidR="000F0249" w:rsidRPr="008F026A">
        <w:rPr>
          <w:sz w:val="22"/>
          <w:szCs w:val="22"/>
        </w:rPr>
        <w:t>муниципальным учреждениям</w:t>
      </w:r>
      <w:r w:rsidRPr="008F026A">
        <w:rPr>
          <w:sz w:val="22"/>
          <w:szCs w:val="22"/>
        </w:rPr>
        <w:t xml:space="preserve"> </w:t>
      </w:r>
      <w:r>
        <w:rPr>
          <w:sz w:val="22"/>
          <w:szCs w:val="22"/>
        </w:rPr>
        <w:t xml:space="preserve">Трубчевского муниципального </w:t>
      </w:r>
      <w:r w:rsidR="000F0249">
        <w:rPr>
          <w:sz w:val="22"/>
          <w:szCs w:val="22"/>
        </w:rPr>
        <w:t xml:space="preserve">района </w:t>
      </w:r>
      <w:r w:rsidR="000F0249" w:rsidRPr="008F026A">
        <w:rPr>
          <w:sz w:val="22"/>
          <w:szCs w:val="22"/>
        </w:rPr>
        <w:t>рекомендуется</w:t>
      </w:r>
      <w:r w:rsidRPr="008F026A">
        <w:rPr>
          <w:sz w:val="22"/>
          <w:szCs w:val="22"/>
        </w:rPr>
        <w:t xml:space="preserve"> администрацией муниципального образования</w:t>
      </w:r>
      <w:r>
        <w:rPr>
          <w:sz w:val="22"/>
          <w:szCs w:val="22"/>
        </w:rPr>
        <w:t xml:space="preserve"> </w:t>
      </w:r>
      <w:r w:rsidRPr="008F026A">
        <w:rPr>
          <w:sz w:val="22"/>
          <w:szCs w:val="22"/>
        </w:rPr>
        <w:t>проводить конкурентную процедуру</w:t>
      </w:r>
      <w:r w:rsidRPr="00AC3F45">
        <w:rPr>
          <w:sz w:val="22"/>
          <w:szCs w:val="22"/>
        </w:rPr>
        <w:t xml:space="preserve"> закупки для заключения договора с поставщиком (подрядчиком, исполнит</w:t>
      </w:r>
      <w:r>
        <w:rPr>
          <w:sz w:val="22"/>
          <w:szCs w:val="22"/>
        </w:rPr>
        <w:t>елем) (в случае</w:t>
      </w:r>
      <w:r w:rsidRPr="00AC3F45">
        <w:rPr>
          <w:sz w:val="22"/>
          <w:szCs w:val="22"/>
        </w:rPr>
        <w:t xml:space="preserve"> наличия такого рекомендуемого перечня закупок/ методических рекомендаций);</w:t>
      </w:r>
    </w:p>
    <w:p w14:paraId="4B232AB9" w14:textId="77777777" w:rsidR="00400ACD" w:rsidRPr="00AC3F45" w:rsidRDefault="00400ACD" w:rsidP="00AA25E5">
      <w:pPr>
        <w:pStyle w:val="a8"/>
        <w:numPr>
          <w:ilvl w:val="0"/>
          <w:numId w:val="4"/>
        </w:numPr>
        <w:tabs>
          <w:tab w:val="left" w:pos="567"/>
        </w:tabs>
        <w:spacing w:line="240" w:lineRule="auto"/>
        <w:ind w:left="0" w:firstLine="284"/>
        <w:rPr>
          <w:sz w:val="22"/>
          <w:szCs w:val="22"/>
        </w:rPr>
      </w:pPr>
      <w:r w:rsidRPr="00AC3F45">
        <w:rPr>
          <w:sz w:val="22"/>
          <w:szCs w:val="22"/>
        </w:rPr>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w:t>
      </w:r>
      <w:r>
        <w:rPr>
          <w:sz w:val="22"/>
          <w:szCs w:val="22"/>
        </w:rPr>
        <w:t xml:space="preserve"> </w:t>
      </w:r>
      <w:r w:rsidRPr="00AC3F45">
        <w:rPr>
          <w:sz w:val="22"/>
          <w:szCs w:val="22"/>
        </w:rPr>
        <w:t>является проведение конкурентной процедуры на</w:t>
      </w:r>
      <w:r>
        <w:rPr>
          <w:sz w:val="22"/>
          <w:szCs w:val="22"/>
        </w:rPr>
        <w:t xml:space="preserve"> закупку товаров, работ, услуг </w:t>
      </w:r>
      <w:r w:rsidRPr="00AC3F45">
        <w:rPr>
          <w:sz w:val="22"/>
          <w:szCs w:val="22"/>
        </w:rPr>
        <w:t>при расходовании выделенных средств и такое условие содержится в распорядительном документе либо соглашении о выделении средств учреждению;</w:t>
      </w:r>
    </w:p>
    <w:p w14:paraId="1F2AD233" w14:textId="77777777" w:rsidR="00400ACD" w:rsidRPr="00AC3F45" w:rsidRDefault="00400ACD" w:rsidP="00AA25E5">
      <w:pPr>
        <w:pStyle w:val="a8"/>
        <w:tabs>
          <w:tab w:val="clear" w:pos="1134"/>
          <w:tab w:val="left" w:pos="567"/>
        </w:tabs>
        <w:spacing w:line="240" w:lineRule="auto"/>
        <w:ind w:firstLine="284"/>
        <w:rPr>
          <w:sz w:val="22"/>
          <w:szCs w:val="22"/>
        </w:rPr>
      </w:pPr>
      <w:r w:rsidRPr="00AC3F45">
        <w:rPr>
          <w:sz w:val="22"/>
          <w:szCs w:val="22"/>
        </w:rPr>
        <w:tab/>
      </w:r>
      <w:r w:rsidRPr="00FB6C15">
        <w:rPr>
          <w:sz w:val="22"/>
          <w:szCs w:val="22"/>
        </w:rPr>
        <w:t xml:space="preserve">Правовым основанием для обязательности проведения вышеуказанных процедур (в том числе для случаев, указанных в подп. а) и </w:t>
      </w:r>
      <w:r w:rsidRPr="00FB6C15">
        <w:rPr>
          <w:sz w:val="22"/>
          <w:szCs w:val="22"/>
          <w:lang w:val="en-US"/>
        </w:rPr>
        <w:t>b</w:t>
      </w:r>
      <w:r w:rsidRPr="00FB6C15">
        <w:rPr>
          <w:sz w:val="22"/>
          <w:szCs w:val="22"/>
        </w:rPr>
        <w:t xml:space="preserve">) настоящего пункта) в соответствии с частью 1 и 2 статьи 2 </w:t>
      </w:r>
      <w:r>
        <w:rPr>
          <w:sz w:val="22"/>
          <w:szCs w:val="22"/>
        </w:rPr>
        <w:t>З</w:t>
      </w:r>
      <w:r w:rsidRPr="00FB6C15">
        <w:rPr>
          <w:sz w:val="22"/>
          <w:szCs w:val="22"/>
        </w:rPr>
        <w:t>акона № 223-ФЗ является настоящее Пол</w:t>
      </w:r>
      <w:r>
        <w:rPr>
          <w:sz w:val="22"/>
          <w:szCs w:val="22"/>
        </w:rPr>
        <w:t>ожение о закупке</w:t>
      </w:r>
      <w:r w:rsidRPr="00FB6C15">
        <w:rPr>
          <w:sz w:val="22"/>
          <w:szCs w:val="22"/>
        </w:rPr>
        <w:t>.</w:t>
      </w:r>
    </w:p>
    <w:p w14:paraId="48CEC3F2" w14:textId="77777777" w:rsidR="00400ACD" w:rsidRPr="00187EC7" w:rsidRDefault="00400ACD" w:rsidP="00AA25E5">
      <w:pPr>
        <w:ind w:left="34" w:firstLine="250"/>
        <w:jc w:val="both"/>
        <w:rPr>
          <w:sz w:val="22"/>
          <w:szCs w:val="22"/>
        </w:rPr>
      </w:pPr>
      <w:r w:rsidRPr="00FB6C15">
        <w:rPr>
          <w:sz w:val="22"/>
          <w:szCs w:val="22"/>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14:paraId="3F3FF773" w14:textId="77777777" w:rsidR="00400ACD" w:rsidRDefault="00400ACD"/>
    <w:p w14:paraId="1404DD22" w14:textId="77777777" w:rsidR="00400ACD" w:rsidRPr="00AC3F45" w:rsidRDefault="00400ACD" w:rsidP="00361C7D">
      <w:pPr>
        <w:pStyle w:val="1"/>
        <w:spacing w:before="0" w:after="0"/>
        <w:ind w:firstLine="284"/>
        <w:jc w:val="center"/>
        <w:rPr>
          <w:rFonts w:ascii="Times New Roman" w:hAnsi="Times New Roman" w:cs="Times New Roman"/>
          <w:sz w:val="22"/>
          <w:szCs w:val="22"/>
        </w:rPr>
      </w:pPr>
      <w:bookmarkStart w:id="33" w:name="sub_500"/>
      <w:r>
        <w:rPr>
          <w:rFonts w:ascii="Times New Roman" w:hAnsi="Times New Roman" w:cs="Times New Roman"/>
          <w:sz w:val="22"/>
          <w:szCs w:val="22"/>
        </w:rPr>
        <w:t>5. Конкурентные способы закупок</w:t>
      </w:r>
    </w:p>
    <w:p w14:paraId="19A4197A" w14:textId="77777777" w:rsidR="00400ACD" w:rsidRPr="00AC3F45" w:rsidRDefault="00400ACD" w:rsidP="00657CAD">
      <w:pPr>
        <w:pStyle w:val="2"/>
        <w:spacing w:before="0" w:after="0"/>
        <w:ind w:firstLine="284"/>
        <w:jc w:val="both"/>
        <w:rPr>
          <w:rFonts w:ascii="Times New Roman" w:hAnsi="Times New Roman" w:cs="Times New Roman"/>
          <w:sz w:val="22"/>
          <w:szCs w:val="22"/>
        </w:rPr>
      </w:pPr>
      <w:bookmarkStart w:id="34" w:name="sub_501"/>
      <w:bookmarkEnd w:id="33"/>
      <w:r w:rsidRPr="00AC3F45">
        <w:rPr>
          <w:rFonts w:ascii="Times New Roman" w:hAnsi="Times New Roman" w:cs="Times New Roman"/>
          <w:i w:val="0"/>
          <w:sz w:val="22"/>
          <w:szCs w:val="22"/>
        </w:rPr>
        <w:t>5.1. Общ</w:t>
      </w:r>
      <w:r>
        <w:rPr>
          <w:rFonts w:ascii="Times New Roman" w:hAnsi="Times New Roman" w:cs="Times New Roman"/>
          <w:i w:val="0"/>
          <w:sz w:val="22"/>
          <w:szCs w:val="22"/>
        </w:rPr>
        <w:t xml:space="preserve">ие положения о </w:t>
      </w:r>
      <w:r w:rsidRPr="006F6646">
        <w:rPr>
          <w:rFonts w:ascii="Times New Roman" w:hAnsi="Times New Roman" w:cs="Times New Roman"/>
          <w:i w:val="0"/>
          <w:sz w:val="22"/>
          <w:szCs w:val="22"/>
        </w:rPr>
        <w:t xml:space="preserve">проведении </w:t>
      </w:r>
      <w:r>
        <w:rPr>
          <w:rFonts w:ascii="Times New Roman" w:hAnsi="Times New Roman" w:cs="Times New Roman"/>
          <w:i w:val="0"/>
          <w:sz w:val="22"/>
          <w:szCs w:val="22"/>
        </w:rPr>
        <w:t>конкурентных закупок</w:t>
      </w:r>
      <w:r w:rsidRPr="006F6646">
        <w:rPr>
          <w:rFonts w:ascii="Times New Roman" w:hAnsi="Times New Roman" w:cs="Times New Roman"/>
          <w:i w:val="0"/>
          <w:sz w:val="22"/>
          <w:szCs w:val="22"/>
        </w:rPr>
        <w:t>.</w:t>
      </w:r>
    </w:p>
    <w:p w14:paraId="477212AB" w14:textId="77777777" w:rsidR="00400ACD" w:rsidRPr="00AC3F45" w:rsidRDefault="00400ACD" w:rsidP="00657CAD">
      <w:pPr>
        <w:ind w:firstLine="284"/>
        <w:jc w:val="both"/>
        <w:rPr>
          <w:sz w:val="22"/>
          <w:szCs w:val="22"/>
        </w:rPr>
      </w:pPr>
      <w:bookmarkStart w:id="35" w:name="sub_522"/>
      <w:bookmarkEnd w:id="34"/>
      <w:r w:rsidRPr="00AC3F45">
        <w:rPr>
          <w:sz w:val="22"/>
          <w:szCs w:val="22"/>
        </w:rPr>
        <w:t xml:space="preserve">5.1.1 При проведении </w:t>
      </w:r>
      <w:r w:rsidRPr="006F6646">
        <w:rPr>
          <w:sz w:val="22"/>
          <w:szCs w:val="22"/>
        </w:rPr>
        <w:t xml:space="preserve">конкурентных способов закупок </w:t>
      </w:r>
      <w:r>
        <w:rPr>
          <w:sz w:val="22"/>
          <w:szCs w:val="22"/>
        </w:rPr>
        <w:t>(далее по тексту - торги) з</w:t>
      </w:r>
      <w:r w:rsidRPr="00AC3F45">
        <w:rPr>
          <w:sz w:val="22"/>
          <w:szCs w:val="22"/>
        </w:rPr>
        <w:t xml:space="preserve">аказчик руководствуется Гражданским кодексом Российской Федерации, </w:t>
      </w:r>
      <w:r>
        <w:rPr>
          <w:sz w:val="22"/>
          <w:szCs w:val="22"/>
        </w:rPr>
        <w:t>Законом № 223-ФЗ</w:t>
      </w:r>
      <w:r w:rsidRPr="00AC3F45">
        <w:rPr>
          <w:sz w:val="22"/>
          <w:szCs w:val="22"/>
        </w:rPr>
        <w:t>, настоящим Положением.</w:t>
      </w:r>
      <w:bookmarkStart w:id="36" w:name="sub_523"/>
      <w:bookmarkEnd w:id="35"/>
    </w:p>
    <w:p w14:paraId="7E43108B" w14:textId="77777777" w:rsidR="00400ACD" w:rsidRPr="00200301" w:rsidRDefault="00400ACD" w:rsidP="00657CAD">
      <w:pPr>
        <w:ind w:firstLine="284"/>
        <w:jc w:val="both"/>
        <w:rPr>
          <w:sz w:val="22"/>
          <w:szCs w:val="22"/>
        </w:rPr>
      </w:pPr>
      <w:bookmarkStart w:id="37" w:name="sub_524"/>
      <w:bookmarkEnd w:id="36"/>
      <w:r w:rsidRPr="00200301">
        <w:rPr>
          <w:sz w:val="22"/>
          <w:szCs w:val="22"/>
        </w:rPr>
        <w:t xml:space="preserve">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устанавливается с учетом требований ч. 27 ст. 3.2 Закона № 223-ФЗ. В случае, если Заказчиком установлено </w:t>
      </w:r>
      <w:r w:rsidRPr="00200301">
        <w:rPr>
          <w:sz w:val="22"/>
          <w:szCs w:val="22"/>
        </w:rPr>
        <w:lastRenderedPageBreak/>
        <w:t>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14:paraId="6DDEB04F" w14:textId="77777777" w:rsidR="00400ACD" w:rsidRPr="00200301" w:rsidRDefault="00400ACD" w:rsidP="00657CAD">
      <w:pPr>
        <w:ind w:firstLine="284"/>
        <w:jc w:val="both"/>
        <w:rPr>
          <w:sz w:val="22"/>
          <w:szCs w:val="22"/>
        </w:rPr>
      </w:pPr>
      <w:bookmarkStart w:id="38" w:name="sub_525"/>
      <w:bookmarkEnd w:id="37"/>
      <w:r w:rsidRPr="00200301">
        <w:rPr>
          <w:sz w:val="22"/>
          <w:szCs w:val="22"/>
        </w:rPr>
        <w:t>5.1.3 Извещение о проведении торгов размещается Заказчиком в единой информационной системе в следующие сроки:</w:t>
      </w:r>
    </w:p>
    <w:p w14:paraId="131EC4CE" w14:textId="77777777" w:rsidR="00400ACD" w:rsidRPr="00200301" w:rsidRDefault="00400ACD" w:rsidP="00657CAD">
      <w:pPr>
        <w:pStyle w:val="a7"/>
        <w:ind w:left="34" w:firstLine="250"/>
        <w:jc w:val="both"/>
        <w:rPr>
          <w:sz w:val="22"/>
          <w:szCs w:val="22"/>
        </w:rPr>
      </w:pPr>
      <w:r w:rsidRPr="00200301">
        <w:rPr>
          <w:sz w:val="22"/>
          <w:szCs w:val="22"/>
        </w:rPr>
        <w:t>5.1.3.1. Извещение о проведении конкурса и конкурсная документация размещается в ЕИС в срок, установленный ч.17 ст.3.2 (для закупки, участниками которой могут быть только субъекты малого и среднего предпринимательства - п.1 ч.3 ст.3.4) Закона № 223-ФЗ.</w:t>
      </w:r>
    </w:p>
    <w:p w14:paraId="1E70E14A" w14:textId="77777777" w:rsidR="00400ACD" w:rsidRPr="00200301" w:rsidRDefault="00400ACD" w:rsidP="00657CAD">
      <w:pPr>
        <w:pStyle w:val="a7"/>
        <w:ind w:left="34" w:firstLine="250"/>
        <w:jc w:val="both"/>
        <w:rPr>
          <w:sz w:val="22"/>
          <w:szCs w:val="22"/>
        </w:rPr>
      </w:pPr>
      <w:r w:rsidRPr="00200301">
        <w:rPr>
          <w:sz w:val="22"/>
          <w:szCs w:val="22"/>
        </w:rPr>
        <w:t>5.1.3.2. Извещение о проведении аукциона и документация об аукционе размещается в ЕИС в срок, установленный ч.19 ст.3.2 (для закупки, участниками которой могут быть только субъекты малого и среднего предпринимательства - п.2 ч.3 ст.3.4) Закона № 223-ФЗ.</w:t>
      </w:r>
    </w:p>
    <w:p w14:paraId="6B7F8E2D" w14:textId="77777777" w:rsidR="00400ACD" w:rsidRPr="00200301" w:rsidRDefault="00400ACD" w:rsidP="00657CAD">
      <w:pPr>
        <w:pStyle w:val="a7"/>
        <w:ind w:left="34" w:firstLine="250"/>
        <w:jc w:val="both"/>
        <w:rPr>
          <w:sz w:val="22"/>
          <w:szCs w:val="22"/>
        </w:rPr>
      </w:pPr>
      <w:r w:rsidRPr="00200301">
        <w:rPr>
          <w:sz w:val="22"/>
          <w:szCs w:val="22"/>
        </w:rPr>
        <w:t>5.1.3.3. Извещение о проведении запроса котировок размещается в ЕИС в срок, установленный ч.21 ст.3.2 (для закупки, участниками которой могут быть только субъекты малого и среднего предпринимательства - п.4 ч.3 ст.3.4) Закона № 223-ФЗ.</w:t>
      </w:r>
    </w:p>
    <w:p w14:paraId="177E3A54" w14:textId="77777777" w:rsidR="00400ACD" w:rsidRPr="008E5A45" w:rsidRDefault="00400ACD" w:rsidP="00657CAD">
      <w:pPr>
        <w:pStyle w:val="a7"/>
        <w:ind w:left="0" w:firstLine="284"/>
        <w:jc w:val="both"/>
        <w:rPr>
          <w:sz w:val="22"/>
          <w:szCs w:val="22"/>
        </w:rPr>
      </w:pPr>
      <w:r w:rsidRPr="00200301">
        <w:rPr>
          <w:sz w:val="22"/>
          <w:szCs w:val="22"/>
        </w:rPr>
        <w:t>5.1.3.4. Извещение о проведении запроса предложений и документация о проведении запроса предложений размещается в ЕИС в срок, установленный ч.23 ст.3.2 (для закупки, участниками которой могут быть только субъекты малого и среднего предпринимательства - п.3 ч.3 ст.3.4) Закона № 223-ФЗ.</w:t>
      </w:r>
    </w:p>
    <w:p w14:paraId="6090643B" w14:textId="77777777" w:rsidR="00400ACD" w:rsidRPr="00AC3F45" w:rsidRDefault="00400ACD" w:rsidP="00657CAD">
      <w:pPr>
        <w:ind w:firstLine="284"/>
        <w:jc w:val="both"/>
        <w:rPr>
          <w:sz w:val="22"/>
          <w:szCs w:val="22"/>
        </w:rPr>
      </w:pPr>
      <w:bookmarkStart w:id="39" w:name="sub_526"/>
      <w:bookmarkEnd w:id="38"/>
      <w:r w:rsidRPr="00AC3F45">
        <w:rPr>
          <w:sz w:val="22"/>
          <w:szCs w:val="22"/>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14:paraId="1E6222B9" w14:textId="77777777" w:rsidR="00400ACD" w:rsidRPr="00200301" w:rsidRDefault="00400ACD" w:rsidP="00657CAD">
      <w:pPr>
        <w:ind w:firstLine="284"/>
        <w:jc w:val="both"/>
        <w:rPr>
          <w:sz w:val="22"/>
          <w:szCs w:val="22"/>
        </w:rPr>
      </w:pPr>
      <w:bookmarkStart w:id="40" w:name="sub_527"/>
      <w:bookmarkEnd w:id="39"/>
      <w:r w:rsidRPr="00200301">
        <w:rPr>
          <w:sz w:val="22"/>
          <w:szCs w:val="22"/>
        </w:rPr>
        <w:t>5.1.5 Направление приглашений к участию в торгах и предоставление документации о торгах (извещения о проведении запроса котировок) до размещения извещения о проведении торгов в единой информационной системе не допускается.</w:t>
      </w:r>
    </w:p>
    <w:p w14:paraId="35DACD47" w14:textId="77777777" w:rsidR="00400ACD" w:rsidRPr="00AC3F45" w:rsidRDefault="00400ACD" w:rsidP="00657CAD">
      <w:pPr>
        <w:ind w:firstLine="284"/>
        <w:jc w:val="both"/>
        <w:rPr>
          <w:sz w:val="22"/>
          <w:szCs w:val="22"/>
        </w:rPr>
      </w:pPr>
      <w:bookmarkStart w:id="41" w:name="sub_528"/>
      <w:bookmarkEnd w:id="40"/>
      <w:r w:rsidRPr="00200301">
        <w:rPr>
          <w:sz w:val="22"/>
          <w:szCs w:val="22"/>
        </w:rPr>
        <w:t>5.1.6 Заказчик обеспечивает размещение в единой информационной системе извещения (документации) о торгах, а также проекта договора, являющегося неотъемлемой частью извещения (документации) о торгах.</w:t>
      </w:r>
    </w:p>
    <w:p w14:paraId="2601EDDE" w14:textId="77777777" w:rsidR="00400ACD" w:rsidRPr="00AC3F45" w:rsidRDefault="00400ACD" w:rsidP="00657CAD">
      <w:pPr>
        <w:ind w:firstLine="284"/>
        <w:jc w:val="both"/>
        <w:rPr>
          <w:sz w:val="22"/>
          <w:szCs w:val="22"/>
        </w:rPr>
      </w:pPr>
      <w:bookmarkStart w:id="42" w:name="sub_529"/>
      <w:bookmarkEnd w:id="41"/>
      <w:r w:rsidRPr="00AC3F45">
        <w:rPr>
          <w:sz w:val="22"/>
          <w:szCs w:val="22"/>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14:paraId="330F25A8" w14:textId="77777777" w:rsidR="00400ACD" w:rsidRPr="00AC3F45" w:rsidRDefault="00400ACD" w:rsidP="00657CAD">
      <w:pPr>
        <w:ind w:firstLine="284"/>
        <w:jc w:val="both"/>
        <w:rPr>
          <w:sz w:val="22"/>
          <w:szCs w:val="22"/>
        </w:rPr>
      </w:pPr>
      <w:r w:rsidRPr="00AC3F45">
        <w:rPr>
          <w:sz w:val="22"/>
          <w:szCs w:val="22"/>
        </w:rPr>
        <w:t>Заказчик не несет ответственности за несвоевременное получение участником закупки информации из единой информационной системы.</w:t>
      </w:r>
    </w:p>
    <w:p w14:paraId="672466DC" w14:textId="77777777" w:rsidR="00400ACD" w:rsidRPr="00AC3F45" w:rsidRDefault="00400ACD" w:rsidP="00657CAD">
      <w:pPr>
        <w:ind w:firstLine="284"/>
        <w:jc w:val="both"/>
        <w:rPr>
          <w:sz w:val="22"/>
          <w:szCs w:val="22"/>
        </w:rPr>
      </w:pPr>
      <w:r w:rsidRPr="00AC3F45">
        <w:rPr>
          <w:sz w:val="22"/>
          <w:szCs w:val="22"/>
        </w:rPr>
        <w:t>5.1.8 Сведения, содержащиеся в извещении о проведении торгов, должны соответствовать сведениям, содержа</w:t>
      </w:r>
      <w:r>
        <w:rPr>
          <w:sz w:val="22"/>
          <w:szCs w:val="22"/>
        </w:rPr>
        <w:t>щимся в документации о торгах.</w:t>
      </w:r>
    </w:p>
    <w:p w14:paraId="7A8AF50A" w14:textId="77777777" w:rsidR="00400ACD" w:rsidRDefault="00400ACD" w:rsidP="00657CAD">
      <w:pPr>
        <w:ind w:firstLine="284"/>
        <w:jc w:val="both"/>
        <w:rPr>
          <w:sz w:val="22"/>
          <w:szCs w:val="22"/>
        </w:rPr>
      </w:pPr>
      <w:r w:rsidRPr="00AC3F45">
        <w:rPr>
          <w:sz w:val="22"/>
          <w:szCs w:val="22"/>
        </w:rPr>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14:paraId="3FE768C9" w14:textId="77777777" w:rsidR="00400ACD" w:rsidRPr="00F403D2" w:rsidRDefault="00400ACD" w:rsidP="00657CAD">
      <w:pPr>
        <w:ind w:firstLine="284"/>
        <w:jc w:val="both"/>
        <w:rPr>
          <w:sz w:val="22"/>
          <w:szCs w:val="22"/>
        </w:rPr>
      </w:pPr>
      <w:r w:rsidRPr="00F403D2">
        <w:rPr>
          <w:sz w:val="22"/>
          <w:szCs w:val="22"/>
        </w:rPr>
        <w:t xml:space="preserve">Сведения, содержащиеся в извещении и (или) в документации о проведении торгов, должны соответствовать настоящему Положению. </w:t>
      </w:r>
      <w:r w:rsidRPr="00F403D2">
        <w:rPr>
          <w:sz w:val="22"/>
          <w:szCs w:val="22"/>
          <w:shd w:val="clear" w:color="auto" w:fill="FFFFFF"/>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14:paraId="2BABAD14" w14:textId="77777777" w:rsidR="00400ACD" w:rsidRPr="00AC3F45" w:rsidRDefault="00400ACD" w:rsidP="00657CAD">
      <w:pPr>
        <w:ind w:firstLine="284"/>
        <w:jc w:val="both"/>
        <w:rPr>
          <w:sz w:val="22"/>
          <w:szCs w:val="22"/>
        </w:rPr>
      </w:pPr>
      <w:bookmarkStart w:id="43" w:name="sub_5211"/>
      <w:bookmarkEnd w:id="42"/>
      <w:r w:rsidRPr="00AC3F45">
        <w:rPr>
          <w:sz w:val="22"/>
          <w:szCs w:val="22"/>
        </w:rPr>
        <w:t>5.1.9 Заказчик вправе принять решение о внесении изменений в извещение и документацию о проведении торгов.</w:t>
      </w:r>
    </w:p>
    <w:p w14:paraId="741BABBC" w14:textId="77777777" w:rsidR="00400ACD" w:rsidRPr="00200301" w:rsidRDefault="00400ACD" w:rsidP="00657CAD">
      <w:pPr>
        <w:ind w:firstLine="284"/>
        <w:jc w:val="both"/>
        <w:rPr>
          <w:sz w:val="22"/>
          <w:szCs w:val="22"/>
        </w:rPr>
      </w:pPr>
      <w:r w:rsidRPr="00AC3F45">
        <w:rPr>
          <w:sz w:val="22"/>
          <w:szCs w:val="22"/>
        </w:rPr>
        <w:t>5.1.10 Изменения, вносимые в извещение и документацию о проведении торгов, разъяснения положений док</w:t>
      </w:r>
      <w:r>
        <w:rPr>
          <w:sz w:val="22"/>
          <w:szCs w:val="22"/>
        </w:rPr>
        <w:t xml:space="preserve">ументации о торгах размещаются </w:t>
      </w:r>
      <w:r w:rsidRPr="00AC3F45">
        <w:rPr>
          <w:sz w:val="22"/>
          <w:szCs w:val="22"/>
        </w:rPr>
        <w:t xml:space="preserve">Заказчиком в единой информационной системе не позднее </w:t>
      </w:r>
      <w:r>
        <w:rPr>
          <w:sz w:val="22"/>
          <w:szCs w:val="22"/>
        </w:rPr>
        <w:t xml:space="preserve">чем в течение трех дней со дня принятия решения о внесении </w:t>
      </w:r>
      <w:r w:rsidRPr="00AC3F45">
        <w:rPr>
          <w:sz w:val="22"/>
          <w:szCs w:val="22"/>
        </w:rPr>
        <w:t xml:space="preserve">указанных изменений, </w:t>
      </w:r>
      <w:r w:rsidRPr="00200301">
        <w:rPr>
          <w:sz w:val="22"/>
          <w:szCs w:val="22"/>
        </w:rPr>
        <w:t xml:space="preserve">предоставления указанных разъяснений. </w:t>
      </w:r>
    </w:p>
    <w:p w14:paraId="64983279" w14:textId="77777777" w:rsidR="00400ACD" w:rsidRPr="00200301" w:rsidRDefault="00400ACD" w:rsidP="00657CAD">
      <w:pPr>
        <w:ind w:firstLine="284"/>
        <w:jc w:val="both"/>
        <w:rPr>
          <w:sz w:val="22"/>
          <w:szCs w:val="22"/>
        </w:rPr>
      </w:pPr>
      <w:r w:rsidRPr="00200301">
        <w:rPr>
          <w:sz w:val="22"/>
          <w:szCs w:val="22"/>
        </w:rPr>
        <w:t>5.1.11 </w:t>
      </w:r>
      <w:r w:rsidRPr="00200301">
        <w:rPr>
          <w:sz w:val="22"/>
          <w:szCs w:val="22"/>
          <w:shd w:val="clear" w:color="auto" w:fill="FFFFFF"/>
        </w:rPr>
        <w:t>В случае внесения изменений в извещение об осуществлении торгов, документацию о торгах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3DD52A71" w14:textId="77777777" w:rsidR="00400ACD" w:rsidRPr="00200301" w:rsidRDefault="00400ACD" w:rsidP="00657CAD">
      <w:pPr>
        <w:ind w:firstLine="284"/>
        <w:jc w:val="both"/>
        <w:rPr>
          <w:sz w:val="22"/>
          <w:szCs w:val="22"/>
        </w:rPr>
      </w:pPr>
      <w:bookmarkStart w:id="44" w:name="sub_5212"/>
      <w:bookmarkEnd w:id="43"/>
      <w:r w:rsidRPr="00200301">
        <w:rPr>
          <w:sz w:val="22"/>
          <w:szCs w:val="22"/>
        </w:rPr>
        <w:lastRenderedPageBreak/>
        <w:t xml:space="preserve">5.1.12 Заказчик, разместивший в единой информационной системе извещение о проведении торгов, вправе отказаться от их проведения </w:t>
      </w:r>
      <w:r w:rsidRPr="00200301">
        <w:rPr>
          <w:sz w:val="22"/>
          <w:szCs w:val="22"/>
          <w:shd w:val="clear" w:color="auto" w:fill="FFFFFF"/>
        </w:rPr>
        <w:t>до наступления даты и времени окончания срока подачи заявок на участие</w:t>
      </w:r>
      <w:r>
        <w:rPr>
          <w:sz w:val="22"/>
          <w:szCs w:val="22"/>
          <w:shd w:val="clear" w:color="auto" w:fill="FFFFFF"/>
        </w:rPr>
        <w:t xml:space="preserve"> </w:t>
      </w:r>
      <w:r w:rsidRPr="00200301">
        <w:rPr>
          <w:sz w:val="22"/>
          <w:szCs w:val="22"/>
        </w:rPr>
        <w:t>в торгах.</w:t>
      </w:r>
    </w:p>
    <w:bookmarkEnd w:id="44"/>
    <w:p w14:paraId="35CA0CC4" w14:textId="77777777" w:rsidR="00400ACD" w:rsidRPr="00200301" w:rsidRDefault="00400ACD" w:rsidP="00657CAD">
      <w:pPr>
        <w:ind w:firstLine="284"/>
        <w:jc w:val="both"/>
        <w:rPr>
          <w:sz w:val="22"/>
          <w:szCs w:val="22"/>
        </w:rPr>
      </w:pPr>
      <w:r w:rsidRPr="00200301">
        <w:rPr>
          <w:sz w:val="22"/>
          <w:szCs w:val="22"/>
        </w:rPr>
        <w:t xml:space="preserve">5.1.12.1 Извещение об отказе от проведения торгов размещается Организатором в единой информационной системе </w:t>
      </w:r>
      <w:r w:rsidRPr="00200301">
        <w:rPr>
          <w:color w:val="333333"/>
          <w:sz w:val="22"/>
          <w:szCs w:val="22"/>
          <w:shd w:val="clear" w:color="auto" w:fill="FFFFFF"/>
        </w:rPr>
        <w:t xml:space="preserve">в день принятия </w:t>
      </w:r>
      <w:r w:rsidRPr="00200301">
        <w:rPr>
          <w:sz w:val="22"/>
          <w:szCs w:val="22"/>
        </w:rPr>
        <w:t>Заказчиком решения об отказе от проведения торгов, в порядке, установленном для размещения в единой информационной системе извещения о проведении торгов.</w:t>
      </w:r>
    </w:p>
    <w:p w14:paraId="23587B45" w14:textId="77777777" w:rsidR="00400ACD" w:rsidRPr="00AC3F45" w:rsidRDefault="00400ACD" w:rsidP="00657CAD">
      <w:pPr>
        <w:ind w:firstLine="284"/>
        <w:jc w:val="both"/>
        <w:rPr>
          <w:sz w:val="22"/>
          <w:szCs w:val="22"/>
        </w:rPr>
      </w:pPr>
      <w:r w:rsidRPr="00200301">
        <w:rPr>
          <w:sz w:val="22"/>
          <w:szCs w:val="22"/>
        </w:rPr>
        <w:t>5.1.12.2 При отказе Заказчика от проведения торгов не в электронной форме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торгах, и направляются соответствующие уведомления всем участникам закупки, подавшим заявки на участие в торгах.</w:t>
      </w:r>
    </w:p>
    <w:p w14:paraId="147DC529" w14:textId="77777777" w:rsidR="00400ACD" w:rsidRPr="00AC3F45" w:rsidRDefault="00400ACD" w:rsidP="00657CAD">
      <w:pPr>
        <w:ind w:firstLine="284"/>
        <w:jc w:val="both"/>
        <w:rPr>
          <w:sz w:val="22"/>
          <w:szCs w:val="22"/>
        </w:rPr>
      </w:pPr>
      <w:r w:rsidRPr="00AC3F45">
        <w:rPr>
          <w:sz w:val="22"/>
          <w:szCs w:val="22"/>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14:paraId="38016720" w14:textId="77777777" w:rsidR="00400ACD" w:rsidRPr="00AC3F45" w:rsidRDefault="00400ACD" w:rsidP="00657CAD">
      <w:pPr>
        <w:ind w:firstLine="284"/>
        <w:jc w:val="both"/>
        <w:rPr>
          <w:sz w:val="22"/>
          <w:szCs w:val="22"/>
        </w:rPr>
      </w:pPr>
      <w:bookmarkStart w:id="45" w:name="sub_5213"/>
      <w:r w:rsidRPr="00AC3F45">
        <w:rPr>
          <w:sz w:val="22"/>
          <w:szCs w:val="22"/>
        </w:rPr>
        <w:t>5.1.14 Любой уч</w:t>
      </w:r>
      <w:r>
        <w:rPr>
          <w:sz w:val="22"/>
          <w:szCs w:val="22"/>
        </w:rPr>
        <w:t>астник закупки вправе направить</w:t>
      </w:r>
      <w:r w:rsidRPr="00AC3F45">
        <w:rPr>
          <w:sz w:val="22"/>
          <w:szCs w:val="22"/>
        </w:rPr>
        <w:t xml:space="preserve"> Заказчику </w:t>
      </w:r>
      <w:r w:rsidRPr="00164B3A">
        <w:rPr>
          <w:sz w:val="22"/>
          <w:szCs w:val="22"/>
        </w:rPr>
        <w:t>в письменной форме</w:t>
      </w:r>
      <w:r w:rsidRPr="00AC3F45">
        <w:rPr>
          <w:sz w:val="22"/>
          <w:szCs w:val="22"/>
        </w:rPr>
        <w:t xml:space="preserve"> запрос о разъяснении положений </w:t>
      </w:r>
      <w:r>
        <w:rPr>
          <w:sz w:val="22"/>
          <w:szCs w:val="22"/>
        </w:rPr>
        <w:t xml:space="preserve">извещения и (или) </w:t>
      </w:r>
      <w:r w:rsidRPr="00AC3F45">
        <w:rPr>
          <w:sz w:val="22"/>
          <w:szCs w:val="22"/>
        </w:rPr>
        <w:t>документации о торгах.</w:t>
      </w:r>
    </w:p>
    <w:bookmarkEnd w:id="45"/>
    <w:p w14:paraId="28DDF711" w14:textId="77777777" w:rsidR="00400ACD" w:rsidRPr="00200301" w:rsidRDefault="00400ACD" w:rsidP="00657CAD">
      <w:pPr>
        <w:pStyle w:val="a7"/>
        <w:ind w:left="34" w:firstLine="250"/>
        <w:jc w:val="both"/>
        <w:rPr>
          <w:sz w:val="22"/>
          <w:szCs w:val="22"/>
        </w:rPr>
      </w:pPr>
      <w:r w:rsidRPr="00200301">
        <w:rPr>
          <w:sz w:val="22"/>
          <w:szCs w:val="22"/>
        </w:rPr>
        <w:t xml:space="preserve">5.1.14.1. Заказчик в сроки и на условиях, предусмотренных ч.3-4 ст.3.2 Закона № 223-ФЗ, предоставляет участникам закупки разъяснения положений извещения об осуществлении торгов и (или) документации о торгах. </w:t>
      </w:r>
    </w:p>
    <w:p w14:paraId="665C02BE" w14:textId="77777777" w:rsidR="00400ACD" w:rsidRPr="00200301" w:rsidRDefault="00400ACD" w:rsidP="00657CAD">
      <w:pPr>
        <w:pStyle w:val="a7"/>
        <w:ind w:left="34" w:firstLine="250"/>
        <w:jc w:val="both"/>
        <w:rPr>
          <w:sz w:val="22"/>
          <w:szCs w:val="22"/>
        </w:rPr>
      </w:pPr>
      <w:r w:rsidRPr="00200301">
        <w:rPr>
          <w:sz w:val="22"/>
          <w:szCs w:val="22"/>
        </w:rPr>
        <w:t xml:space="preserve">Если иное не установлено в документации о торгах, запросы о даче разъяснений положений извещения об осуществлении торгов и (или) документации о торгах направляются в письменной форме по почтовому адресу заказчика или на указанный в извещении об осуществлении торгов адрес электронной почты заказчика. </w:t>
      </w:r>
    </w:p>
    <w:p w14:paraId="72E21C5F" w14:textId="77777777" w:rsidR="00400ACD" w:rsidRPr="00200301" w:rsidRDefault="00400ACD" w:rsidP="00657CAD">
      <w:pPr>
        <w:pStyle w:val="a7"/>
        <w:ind w:left="34" w:firstLine="250"/>
        <w:jc w:val="both"/>
        <w:rPr>
          <w:sz w:val="22"/>
          <w:szCs w:val="22"/>
        </w:rPr>
      </w:pPr>
      <w:r w:rsidRPr="00200301">
        <w:rPr>
          <w:sz w:val="22"/>
          <w:szCs w:val="22"/>
        </w:rPr>
        <w:t xml:space="preserve">Запросы о даче разъяснений положений извещения об осуществлении торгов и (или) документации о торгах должны содержать информацию о почтовом адресе и адресе электронной почты участника торгов. </w:t>
      </w:r>
    </w:p>
    <w:p w14:paraId="6767512F" w14:textId="77777777" w:rsidR="00400ACD" w:rsidRPr="00200301" w:rsidRDefault="00400ACD" w:rsidP="00657CAD">
      <w:pPr>
        <w:pStyle w:val="a7"/>
        <w:ind w:left="34" w:firstLine="250"/>
        <w:jc w:val="both"/>
        <w:rPr>
          <w:sz w:val="22"/>
          <w:szCs w:val="22"/>
        </w:rPr>
      </w:pPr>
      <w:r w:rsidRPr="00200301">
        <w:rPr>
          <w:sz w:val="22"/>
          <w:szCs w:val="22"/>
        </w:rPr>
        <w:t>Ответы направляются участникам торгов на указанную в запросе электронную почту, если иное не установлено в документации о торгах.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его направления участнику торгов, за исключением закрытых торгов.</w:t>
      </w:r>
    </w:p>
    <w:p w14:paraId="01A26ED7" w14:textId="77777777" w:rsidR="00400ACD" w:rsidRPr="00200301" w:rsidRDefault="00400ACD" w:rsidP="00AF556B">
      <w:pPr>
        <w:ind w:left="34" w:firstLine="250"/>
        <w:jc w:val="both"/>
        <w:rPr>
          <w:sz w:val="22"/>
          <w:szCs w:val="22"/>
        </w:rPr>
      </w:pPr>
      <w:r w:rsidRPr="00200301">
        <w:rPr>
          <w:sz w:val="22"/>
          <w:szCs w:val="22"/>
        </w:rPr>
        <w:t>При проведении торгов в электронной форме запрос о даче разъяснений положений извещения об осуществлении торгов и (или) документации о торгах и предоставление разъяснений осуществляется с помощью функционала электронной площадки</w:t>
      </w:r>
      <w:r>
        <w:rPr>
          <w:sz w:val="22"/>
          <w:szCs w:val="22"/>
        </w:rPr>
        <w:t>.</w:t>
      </w:r>
    </w:p>
    <w:p w14:paraId="4F82DDC2" w14:textId="77777777" w:rsidR="00400ACD" w:rsidRDefault="00400ACD" w:rsidP="00AF556B">
      <w:pPr>
        <w:ind w:firstLine="284"/>
        <w:jc w:val="both"/>
        <w:rPr>
          <w:sz w:val="22"/>
          <w:szCs w:val="22"/>
        </w:rPr>
      </w:pPr>
      <w:r w:rsidRPr="00200301">
        <w:rPr>
          <w:sz w:val="22"/>
          <w:szCs w:val="22"/>
        </w:rPr>
        <w:t>5.1.15. Участник закупки вправе подать только одну</w:t>
      </w:r>
      <w:r w:rsidRPr="00AC3F45">
        <w:rPr>
          <w:sz w:val="22"/>
          <w:szCs w:val="22"/>
        </w:rPr>
        <w:t xml:space="preserve"> заявку на участие в торгах.</w:t>
      </w:r>
    </w:p>
    <w:p w14:paraId="6A824965" w14:textId="77777777" w:rsidR="00400ACD" w:rsidRDefault="00400ACD" w:rsidP="00AF556B"/>
    <w:p w14:paraId="23469EE8" w14:textId="77777777" w:rsidR="00400ACD" w:rsidRPr="00200301" w:rsidRDefault="00400ACD" w:rsidP="00AF556B">
      <w:pPr>
        <w:pStyle w:val="2"/>
        <w:tabs>
          <w:tab w:val="left" w:pos="1134"/>
        </w:tabs>
        <w:spacing w:before="0" w:after="0"/>
        <w:ind w:firstLine="284"/>
        <w:jc w:val="both"/>
        <w:rPr>
          <w:rFonts w:ascii="Times New Roman" w:hAnsi="Times New Roman" w:cs="Times New Roman"/>
          <w:sz w:val="22"/>
          <w:szCs w:val="22"/>
        </w:rPr>
      </w:pPr>
      <w:r w:rsidRPr="00200301">
        <w:rPr>
          <w:rFonts w:ascii="Times New Roman" w:hAnsi="Times New Roman" w:cs="Times New Roman"/>
          <w:i w:val="0"/>
          <w:sz w:val="22"/>
          <w:szCs w:val="22"/>
        </w:rPr>
        <w:t>5.2. Извещение о проведении торгов.</w:t>
      </w:r>
    </w:p>
    <w:p w14:paraId="674ADD61" w14:textId="77777777" w:rsidR="00400ACD" w:rsidRPr="00200301" w:rsidRDefault="00400ACD" w:rsidP="00AF556B">
      <w:pPr>
        <w:tabs>
          <w:tab w:val="left" w:pos="1134"/>
        </w:tabs>
        <w:ind w:firstLine="284"/>
        <w:jc w:val="both"/>
        <w:rPr>
          <w:sz w:val="22"/>
          <w:szCs w:val="22"/>
        </w:rPr>
      </w:pPr>
      <w:r w:rsidRPr="00200301">
        <w:rPr>
          <w:sz w:val="22"/>
          <w:szCs w:val="22"/>
        </w:rPr>
        <w:t>5.2.1 В извещении о проведении торгов должны быть указаны следующие сведения:</w:t>
      </w:r>
    </w:p>
    <w:p w14:paraId="3E1BCDCC" w14:textId="77777777" w:rsidR="00400ACD" w:rsidRPr="00200301" w:rsidRDefault="00400ACD" w:rsidP="00AF556B">
      <w:pPr>
        <w:shd w:val="clear" w:color="auto" w:fill="FFFFFF"/>
        <w:ind w:firstLine="284"/>
        <w:jc w:val="both"/>
        <w:rPr>
          <w:sz w:val="22"/>
          <w:szCs w:val="22"/>
          <w:lang w:eastAsia="ru-RU"/>
        </w:rPr>
      </w:pPr>
      <w:r w:rsidRPr="00200301">
        <w:rPr>
          <w:sz w:val="22"/>
          <w:szCs w:val="22"/>
          <w:lang w:eastAsia="ru-RU"/>
        </w:rPr>
        <w:t>5.2.1.1. Способ осуществления закупки.</w:t>
      </w:r>
    </w:p>
    <w:p w14:paraId="4BB2D2BE" w14:textId="77777777" w:rsidR="00400ACD" w:rsidRPr="00200301" w:rsidRDefault="00400ACD" w:rsidP="00AF556B">
      <w:pPr>
        <w:shd w:val="clear" w:color="auto" w:fill="FFFFFF"/>
        <w:ind w:firstLine="284"/>
        <w:jc w:val="both"/>
        <w:rPr>
          <w:sz w:val="22"/>
          <w:szCs w:val="22"/>
          <w:lang w:eastAsia="ru-RU"/>
        </w:rPr>
      </w:pPr>
      <w:bookmarkStart w:id="46" w:name="dst100320"/>
      <w:bookmarkEnd w:id="46"/>
      <w:r w:rsidRPr="00200301">
        <w:rPr>
          <w:sz w:val="22"/>
          <w:szCs w:val="22"/>
          <w:lang w:eastAsia="ru-RU"/>
        </w:rPr>
        <w:t xml:space="preserve">5.2.1.2. Наименование, место нахождения, почтовый адрес, адрес электронной почты, номера </w:t>
      </w:r>
      <w:r w:rsidRPr="00200301">
        <w:rPr>
          <w:sz w:val="22"/>
          <w:szCs w:val="22"/>
        </w:rPr>
        <w:t>контактных телефонов Заказчика, Организатора закупки</w:t>
      </w:r>
      <w:r w:rsidRPr="00200301">
        <w:rPr>
          <w:sz w:val="22"/>
          <w:szCs w:val="22"/>
          <w:lang w:eastAsia="ru-RU"/>
        </w:rPr>
        <w:t>;</w:t>
      </w:r>
    </w:p>
    <w:p w14:paraId="264B8F61" w14:textId="06AB38B4" w:rsidR="00400ACD" w:rsidRPr="00200301" w:rsidRDefault="00400ACD" w:rsidP="00AF556B">
      <w:pPr>
        <w:shd w:val="clear" w:color="auto" w:fill="FFFFFF"/>
        <w:ind w:firstLine="284"/>
        <w:jc w:val="both"/>
        <w:rPr>
          <w:sz w:val="22"/>
          <w:szCs w:val="22"/>
          <w:lang w:eastAsia="ru-RU"/>
        </w:rPr>
      </w:pPr>
      <w:bookmarkStart w:id="47" w:name="dst100321"/>
      <w:bookmarkEnd w:id="47"/>
      <w:r w:rsidRPr="00200301">
        <w:rPr>
          <w:sz w:val="22"/>
          <w:szCs w:val="22"/>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Pr="00200301">
        <w:rPr>
          <w:sz w:val="22"/>
          <w:szCs w:val="22"/>
        </w:rPr>
        <w:t>Закона № 223-</w:t>
      </w:r>
      <w:r w:rsidR="000F0249" w:rsidRPr="00200301">
        <w:rPr>
          <w:sz w:val="22"/>
          <w:szCs w:val="22"/>
        </w:rPr>
        <w:t>ФЗ</w:t>
      </w:r>
      <w:r w:rsidR="000F0249" w:rsidRPr="00200301">
        <w:rPr>
          <w:sz w:val="22"/>
          <w:szCs w:val="22"/>
          <w:lang w:eastAsia="ru-RU"/>
        </w:rPr>
        <w:t xml:space="preserve"> (</w:t>
      </w:r>
      <w:r w:rsidRPr="00200301">
        <w:rPr>
          <w:sz w:val="22"/>
          <w:szCs w:val="22"/>
          <w:lang w:eastAsia="ru-RU"/>
        </w:rPr>
        <w:t>при необходимости);</w:t>
      </w:r>
    </w:p>
    <w:p w14:paraId="3BC8333C" w14:textId="77777777" w:rsidR="00400ACD" w:rsidRPr="00200301" w:rsidRDefault="00400ACD" w:rsidP="00AF556B">
      <w:pPr>
        <w:shd w:val="clear" w:color="auto" w:fill="FFFFFF"/>
        <w:ind w:firstLine="284"/>
        <w:jc w:val="both"/>
        <w:rPr>
          <w:sz w:val="22"/>
          <w:szCs w:val="22"/>
          <w:lang w:eastAsia="ru-RU"/>
        </w:rPr>
      </w:pPr>
      <w:bookmarkStart w:id="48" w:name="dst100322"/>
      <w:bookmarkEnd w:id="48"/>
      <w:r w:rsidRPr="00200301">
        <w:rPr>
          <w:sz w:val="22"/>
          <w:szCs w:val="22"/>
          <w:lang w:eastAsia="ru-RU"/>
        </w:rPr>
        <w:t>5.2.1.4. Место поставки товара, выполнения работы, оказания услуги;</w:t>
      </w:r>
    </w:p>
    <w:p w14:paraId="0A626B14" w14:textId="7F63A5F7" w:rsidR="00400ACD" w:rsidRPr="00200301" w:rsidRDefault="00400ACD" w:rsidP="00AF556B">
      <w:pPr>
        <w:shd w:val="clear" w:color="auto" w:fill="FFFFFF"/>
        <w:ind w:firstLine="284"/>
        <w:jc w:val="both"/>
        <w:rPr>
          <w:sz w:val="22"/>
          <w:szCs w:val="22"/>
          <w:lang w:eastAsia="ru-RU"/>
        </w:rPr>
      </w:pPr>
      <w:bookmarkStart w:id="49" w:name="dst100323"/>
      <w:bookmarkEnd w:id="49"/>
      <w:r w:rsidRPr="00200301">
        <w:rPr>
          <w:sz w:val="22"/>
          <w:szCs w:val="22"/>
          <w:lang w:eastAsia="ru-RU"/>
        </w:rPr>
        <w:t>5.2.1.5. Сведения о начальной (максимальной) цене договора</w:t>
      </w:r>
      <w:r>
        <w:rPr>
          <w:sz w:val="22"/>
          <w:szCs w:val="22"/>
          <w:lang w:eastAsia="ru-RU"/>
        </w:rPr>
        <w:t xml:space="preserve"> (цена лота), либо формула цены</w:t>
      </w:r>
      <w:r w:rsidRPr="00200301">
        <w:rPr>
          <w:sz w:val="22"/>
          <w:szCs w:val="22"/>
          <w:lang w:eastAsia="ru-RU"/>
        </w:rPr>
        <w:t>, и максимальное значение цены договора, либо цена единицы товара, работы, услуги и мак</w:t>
      </w:r>
      <w:r>
        <w:rPr>
          <w:sz w:val="22"/>
          <w:szCs w:val="22"/>
          <w:lang w:eastAsia="ru-RU"/>
        </w:rPr>
        <w:t>симальное значение цены</w:t>
      </w:r>
      <w:r w:rsidRPr="00200301">
        <w:rPr>
          <w:sz w:val="22"/>
          <w:szCs w:val="22"/>
          <w:lang w:eastAsia="ru-RU"/>
        </w:rPr>
        <w:t>;</w:t>
      </w:r>
    </w:p>
    <w:p w14:paraId="7CB28F6A" w14:textId="77777777" w:rsidR="00400ACD" w:rsidRPr="00200301" w:rsidRDefault="00400ACD" w:rsidP="00AF556B">
      <w:pPr>
        <w:shd w:val="clear" w:color="auto" w:fill="FFFFFF"/>
        <w:ind w:firstLine="284"/>
        <w:jc w:val="both"/>
        <w:rPr>
          <w:sz w:val="22"/>
          <w:szCs w:val="22"/>
          <w:lang w:eastAsia="ru-RU"/>
        </w:rPr>
      </w:pPr>
      <w:bookmarkStart w:id="50" w:name="dst100324"/>
      <w:bookmarkEnd w:id="50"/>
      <w:r w:rsidRPr="00200301">
        <w:rPr>
          <w:sz w:val="22"/>
          <w:szCs w:val="22"/>
          <w:lang w:eastAsia="ru-RU"/>
        </w:rPr>
        <w:t>5.2.1.6.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6934DBB4" w14:textId="77777777" w:rsidR="00400ACD" w:rsidRPr="00200301" w:rsidRDefault="00400ACD" w:rsidP="00AF556B">
      <w:pPr>
        <w:shd w:val="clear" w:color="auto" w:fill="FFFFFF"/>
        <w:ind w:firstLine="284"/>
        <w:jc w:val="both"/>
        <w:rPr>
          <w:sz w:val="22"/>
          <w:szCs w:val="22"/>
          <w:lang w:eastAsia="ru-RU"/>
        </w:rPr>
      </w:pPr>
      <w:bookmarkStart w:id="51" w:name="dst100325"/>
      <w:bookmarkEnd w:id="51"/>
      <w:r w:rsidRPr="00200301">
        <w:rPr>
          <w:sz w:val="22"/>
          <w:szCs w:val="22"/>
          <w:lang w:eastAsia="ru-RU"/>
        </w:rPr>
        <w:t>5.2.1.7.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2BDD6E85" w14:textId="77777777" w:rsidR="00400ACD" w:rsidRPr="00200301" w:rsidRDefault="00400ACD" w:rsidP="00AF556B">
      <w:pPr>
        <w:shd w:val="clear" w:color="auto" w:fill="FFFFFF"/>
        <w:ind w:firstLine="284"/>
        <w:jc w:val="both"/>
        <w:rPr>
          <w:sz w:val="22"/>
          <w:szCs w:val="22"/>
          <w:lang w:eastAsia="ru-RU"/>
        </w:rPr>
      </w:pPr>
      <w:bookmarkStart w:id="52" w:name="dst100326"/>
      <w:bookmarkEnd w:id="52"/>
      <w:r w:rsidRPr="00200301">
        <w:rPr>
          <w:sz w:val="22"/>
          <w:szCs w:val="22"/>
          <w:lang w:eastAsia="ru-RU"/>
        </w:rPr>
        <w:lastRenderedPageBreak/>
        <w:t>5.2.1.8. Адрес электронной площадки в информационно-телекоммуникационной сети "Интернет" (при осуществлении конкурентной закупки);</w:t>
      </w:r>
    </w:p>
    <w:p w14:paraId="68E5ADE5" w14:textId="77777777" w:rsidR="00400ACD" w:rsidRPr="00200301" w:rsidRDefault="00400ACD" w:rsidP="00AF556B">
      <w:pPr>
        <w:pStyle w:val="a7"/>
        <w:numPr>
          <w:ilvl w:val="3"/>
          <w:numId w:val="11"/>
        </w:numPr>
        <w:tabs>
          <w:tab w:val="left" w:pos="993"/>
        </w:tabs>
        <w:ind w:left="0" w:firstLine="284"/>
        <w:jc w:val="both"/>
        <w:rPr>
          <w:sz w:val="22"/>
          <w:szCs w:val="22"/>
        </w:rPr>
      </w:pPr>
      <w:bookmarkStart w:id="53" w:name="sub_536"/>
      <w:r w:rsidRPr="00200301">
        <w:rPr>
          <w:sz w:val="22"/>
          <w:szCs w:val="22"/>
        </w:rPr>
        <w:t xml:space="preserve">При проведении конкурса - место, дата и время вскрытия конвертов с заявками на участие в конкурсе, </w:t>
      </w:r>
    </w:p>
    <w:p w14:paraId="4E4D1244" w14:textId="77777777" w:rsidR="00400ACD" w:rsidRPr="00200301" w:rsidRDefault="00400ACD" w:rsidP="00AF556B">
      <w:pPr>
        <w:pStyle w:val="a7"/>
        <w:numPr>
          <w:ilvl w:val="3"/>
          <w:numId w:val="11"/>
        </w:numPr>
        <w:tabs>
          <w:tab w:val="left" w:pos="0"/>
        </w:tabs>
        <w:ind w:left="0" w:firstLine="284"/>
        <w:jc w:val="both"/>
        <w:rPr>
          <w:sz w:val="22"/>
          <w:szCs w:val="22"/>
        </w:rPr>
      </w:pPr>
      <w:r w:rsidRPr="00200301">
        <w:rPr>
          <w:sz w:val="22"/>
          <w:szCs w:val="22"/>
        </w:rPr>
        <w:t>Дата окончания срока рассмотрения заявок на участие в торгах.</w:t>
      </w:r>
    </w:p>
    <w:p w14:paraId="7DC2A001" w14:textId="77777777" w:rsidR="00400ACD" w:rsidRPr="00200301" w:rsidRDefault="00400ACD" w:rsidP="00AF556B">
      <w:pPr>
        <w:pStyle w:val="a7"/>
        <w:numPr>
          <w:ilvl w:val="3"/>
          <w:numId w:val="11"/>
        </w:numPr>
        <w:tabs>
          <w:tab w:val="left" w:pos="1134"/>
        </w:tabs>
        <w:ind w:left="0" w:firstLine="284"/>
        <w:jc w:val="both"/>
        <w:rPr>
          <w:sz w:val="22"/>
          <w:szCs w:val="22"/>
        </w:rPr>
      </w:pPr>
      <w:r w:rsidRPr="00200301">
        <w:rPr>
          <w:sz w:val="22"/>
          <w:szCs w:val="22"/>
        </w:rPr>
        <w:t>При проведении аукциона – дата, место, время проведения аукциона и шаг аукциона.</w:t>
      </w:r>
    </w:p>
    <w:p w14:paraId="2E813662" w14:textId="77777777" w:rsidR="00400ACD" w:rsidRPr="00200301" w:rsidRDefault="00400ACD" w:rsidP="00AF556B">
      <w:pPr>
        <w:pStyle w:val="a7"/>
        <w:numPr>
          <w:ilvl w:val="3"/>
          <w:numId w:val="11"/>
        </w:numPr>
        <w:tabs>
          <w:tab w:val="left" w:pos="1134"/>
          <w:tab w:val="left" w:pos="1701"/>
        </w:tabs>
        <w:ind w:left="0" w:firstLine="284"/>
        <w:jc w:val="both"/>
        <w:rPr>
          <w:sz w:val="22"/>
          <w:szCs w:val="22"/>
        </w:rPr>
      </w:pPr>
      <w:r w:rsidRPr="00200301">
        <w:rPr>
          <w:sz w:val="22"/>
          <w:szCs w:val="22"/>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14:paraId="2E10165C" w14:textId="77777777" w:rsidR="00400ACD" w:rsidRPr="00200301" w:rsidRDefault="00400ACD" w:rsidP="00AF556B">
      <w:pPr>
        <w:pStyle w:val="a7"/>
        <w:numPr>
          <w:ilvl w:val="3"/>
          <w:numId w:val="11"/>
        </w:numPr>
        <w:tabs>
          <w:tab w:val="left" w:pos="1134"/>
          <w:tab w:val="left" w:pos="1701"/>
        </w:tabs>
        <w:ind w:left="0" w:firstLine="284"/>
        <w:jc w:val="both"/>
        <w:rPr>
          <w:sz w:val="22"/>
          <w:szCs w:val="22"/>
        </w:rPr>
      </w:pPr>
      <w:r w:rsidRPr="00200301">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3"/>
    <w:p w14:paraId="3A368936" w14:textId="77777777" w:rsidR="00400ACD" w:rsidRPr="00200301" w:rsidRDefault="00400ACD" w:rsidP="00AF556B">
      <w:pPr>
        <w:pStyle w:val="a7"/>
        <w:numPr>
          <w:ilvl w:val="3"/>
          <w:numId w:val="11"/>
        </w:numPr>
        <w:tabs>
          <w:tab w:val="left" w:pos="1134"/>
          <w:tab w:val="left" w:pos="1701"/>
        </w:tabs>
        <w:ind w:left="0" w:firstLine="284"/>
        <w:jc w:val="both"/>
        <w:rPr>
          <w:sz w:val="22"/>
          <w:szCs w:val="22"/>
        </w:rPr>
      </w:pPr>
      <w:r w:rsidRPr="00200301">
        <w:rPr>
          <w:sz w:val="22"/>
          <w:szCs w:val="22"/>
        </w:rPr>
        <w:t>Иные сведения, перечисленные в части 9 статьи 4 Закона № 223-ФЗ.</w:t>
      </w:r>
    </w:p>
    <w:p w14:paraId="593AA286" w14:textId="77777777" w:rsidR="00400ACD" w:rsidRDefault="00400ACD" w:rsidP="00AF556B">
      <w:pPr>
        <w:pStyle w:val="a7"/>
        <w:tabs>
          <w:tab w:val="left" w:pos="550"/>
          <w:tab w:val="left" w:pos="1134"/>
          <w:tab w:val="left" w:pos="1701"/>
        </w:tabs>
        <w:ind w:left="0" w:firstLine="284"/>
        <w:jc w:val="both"/>
        <w:rPr>
          <w:sz w:val="22"/>
          <w:szCs w:val="22"/>
        </w:rPr>
      </w:pPr>
      <w:r w:rsidRPr="00200301">
        <w:rPr>
          <w:sz w:val="22"/>
          <w:szCs w:val="22"/>
        </w:rPr>
        <w:t>Перечень сведений, содержащийся в извещении о проведении торгов, может быть расширен по усмотрению Заказчика.</w:t>
      </w:r>
    </w:p>
    <w:p w14:paraId="3979DA94" w14:textId="77777777" w:rsidR="00400ACD" w:rsidRDefault="00400ACD" w:rsidP="00514E29">
      <w:pPr>
        <w:pStyle w:val="a7"/>
        <w:tabs>
          <w:tab w:val="left" w:pos="550"/>
          <w:tab w:val="left" w:pos="1134"/>
          <w:tab w:val="left" w:pos="1701"/>
        </w:tabs>
        <w:ind w:left="0" w:firstLine="284"/>
        <w:jc w:val="both"/>
        <w:rPr>
          <w:sz w:val="22"/>
          <w:szCs w:val="22"/>
        </w:rPr>
      </w:pPr>
      <w:r>
        <w:rPr>
          <w:sz w:val="22"/>
          <w:szCs w:val="22"/>
        </w:rPr>
        <w:t>5.2.2. Требования к содержанию сведений документации о проведении торгов содержатся в части 10 статьи 4 Закона № 223-ФЗ и соответствующих разделов настоящего Положения.</w:t>
      </w:r>
    </w:p>
    <w:p w14:paraId="12C328D3" w14:textId="77777777" w:rsidR="00400ACD" w:rsidRDefault="00400ACD" w:rsidP="00514E29">
      <w:pPr>
        <w:pStyle w:val="a7"/>
        <w:tabs>
          <w:tab w:val="left" w:pos="550"/>
          <w:tab w:val="left" w:pos="1134"/>
          <w:tab w:val="left" w:pos="1701"/>
        </w:tabs>
        <w:ind w:left="0" w:firstLine="284"/>
        <w:jc w:val="both"/>
        <w:rPr>
          <w:sz w:val="22"/>
          <w:szCs w:val="22"/>
        </w:rPr>
      </w:pPr>
    </w:p>
    <w:p w14:paraId="6401DDF3" w14:textId="77777777" w:rsidR="00400ACD" w:rsidRPr="00AC3F45" w:rsidRDefault="00400ACD" w:rsidP="006B3DDC">
      <w:pPr>
        <w:pStyle w:val="2"/>
        <w:spacing w:before="0" w:after="0"/>
        <w:ind w:firstLine="284"/>
        <w:jc w:val="both"/>
        <w:rPr>
          <w:rFonts w:ascii="Times New Roman" w:hAnsi="Times New Roman" w:cs="Times New Roman"/>
          <w:sz w:val="22"/>
          <w:szCs w:val="22"/>
        </w:rPr>
      </w:pPr>
      <w:r w:rsidRPr="00AC3F45">
        <w:rPr>
          <w:rFonts w:ascii="Times New Roman" w:hAnsi="Times New Roman" w:cs="Times New Roman"/>
          <w:i w:val="0"/>
          <w:sz w:val="22"/>
          <w:szCs w:val="22"/>
        </w:rPr>
        <w:t>5.3. Порядок проведения конкурса</w:t>
      </w:r>
      <w:r>
        <w:rPr>
          <w:rFonts w:ascii="Times New Roman" w:hAnsi="Times New Roman" w:cs="Times New Roman"/>
          <w:i w:val="0"/>
          <w:sz w:val="22"/>
          <w:szCs w:val="22"/>
        </w:rPr>
        <w:t>.</w:t>
      </w:r>
    </w:p>
    <w:p w14:paraId="36AC8F11" w14:textId="77777777" w:rsidR="00400ACD" w:rsidRPr="00AC3F45" w:rsidRDefault="00400ACD" w:rsidP="006B3DDC">
      <w:pPr>
        <w:tabs>
          <w:tab w:val="left" w:pos="3544"/>
        </w:tabs>
        <w:ind w:firstLine="284"/>
        <w:jc w:val="both"/>
        <w:rPr>
          <w:sz w:val="22"/>
          <w:szCs w:val="22"/>
        </w:rPr>
      </w:pPr>
      <w:r w:rsidRPr="00AC3F45">
        <w:rPr>
          <w:sz w:val="22"/>
          <w:szCs w:val="22"/>
        </w:rPr>
        <w:t>5.3.1 Конкурсная документация.</w:t>
      </w:r>
    </w:p>
    <w:p w14:paraId="14F94636" w14:textId="77777777" w:rsidR="00400ACD" w:rsidRPr="00AC3F45" w:rsidRDefault="00400ACD" w:rsidP="006B3DDC">
      <w:pPr>
        <w:ind w:firstLine="284"/>
        <w:jc w:val="both"/>
        <w:rPr>
          <w:sz w:val="22"/>
          <w:szCs w:val="22"/>
        </w:rPr>
      </w:pPr>
      <w:r w:rsidRPr="00976433">
        <w:rPr>
          <w:sz w:val="22"/>
          <w:szCs w:val="22"/>
        </w:rPr>
        <w:t xml:space="preserve">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w:t>
      </w:r>
      <w:r>
        <w:rPr>
          <w:sz w:val="22"/>
          <w:szCs w:val="22"/>
        </w:rPr>
        <w:t>З</w:t>
      </w:r>
      <w:r w:rsidRPr="00976433">
        <w:rPr>
          <w:sz w:val="22"/>
          <w:szCs w:val="22"/>
        </w:rPr>
        <w:t>акона № 223-ФЗ,</w:t>
      </w:r>
      <w:r w:rsidRPr="00AC3F45">
        <w:rPr>
          <w:sz w:val="22"/>
          <w:szCs w:val="22"/>
        </w:rPr>
        <w:t xml:space="preserve"> и утверждается руководителем Заказчика либо иным уполномоченным лицом.</w:t>
      </w:r>
    </w:p>
    <w:p w14:paraId="3A074096" w14:textId="77777777" w:rsidR="00400ACD" w:rsidRPr="00AC3F45" w:rsidRDefault="00400ACD" w:rsidP="006B3DDC">
      <w:pPr>
        <w:ind w:firstLine="284"/>
        <w:jc w:val="both"/>
        <w:rPr>
          <w:sz w:val="22"/>
          <w:szCs w:val="22"/>
        </w:rPr>
      </w:pPr>
      <w:r w:rsidRPr="00AC3F45">
        <w:rPr>
          <w:sz w:val="22"/>
          <w:szCs w:val="22"/>
        </w:rPr>
        <w:t xml:space="preserve">5.3.1.2 В случае привлечения в качестве Организатора закупки юридического </w:t>
      </w:r>
      <w:r w:rsidRPr="0044215D">
        <w:rPr>
          <w:sz w:val="22"/>
          <w:szCs w:val="22"/>
        </w:rPr>
        <w:t>лица на основании договора (соглашения),</w:t>
      </w:r>
      <w:r w:rsidRPr="00AC3F45">
        <w:rPr>
          <w:sz w:val="22"/>
          <w:szCs w:val="22"/>
        </w:rPr>
        <w:t xml:space="preserve"> конкурсная документация утверждается представителем Заказчика.</w:t>
      </w:r>
    </w:p>
    <w:p w14:paraId="43459275" w14:textId="77777777" w:rsidR="00400ACD" w:rsidRDefault="00400ACD" w:rsidP="006B3DDC">
      <w:pPr>
        <w:ind w:firstLine="284"/>
        <w:jc w:val="both"/>
        <w:rPr>
          <w:sz w:val="22"/>
          <w:szCs w:val="22"/>
        </w:rPr>
      </w:pPr>
      <w:r w:rsidRPr="00AC3F45">
        <w:rPr>
          <w:sz w:val="22"/>
          <w:szCs w:val="22"/>
        </w:rPr>
        <w:t>5.3.1.3 В конкурсной документации должны быть указаны следующие сведения:</w:t>
      </w:r>
    </w:p>
    <w:p w14:paraId="5F1075C8" w14:textId="77777777" w:rsidR="00400ACD" w:rsidRPr="006B3DDC" w:rsidRDefault="00400ACD" w:rsidP="006B3DDC">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Pr>
          <w:sz w:val="22"/>
          <w:szCs w:val="22"/>
        </w:rPr>
        <w:t xml:space="preserve"> </w:t>
      </w:r>
      <w:r>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5836D59" w14:textId="77777777" w:rsidR="00400ACD" w:rsidRPr="006B3DDC" w:rsidRDefault="00400ACD" w:rsidP="006B3DDC">
      <w:pPr>
        <w:shd w:val="clear" w:color="auto" w:fill="FFFFFF"/>
        <w:ind w:firstLine="540"/>
        <w:jc w:val="both"/>
        <w:rPr>
          <w:sz w:val="22"/>
          <w:szCs w:val="22"/>
        </w:rPr>
      </w:pPr>
      <w:bookmarkStart w:id="54" w:name="dst100331"/>
      <w:bookmarkEnd w:id="54"/>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конкурсе</w:t>
      </w:r>
      <w:r w:rsidRPr="006B3DDC">
        <w:rPr>
          <w:rStyle w:val="blk"/>
          <w:sz w:val="22"/>
          <w:szCs w:val="22"/>
        </w:rPr>
        <w:t>;</w:t>
      </w:r>
    </w:p>
    <w:p w14:paraId="6E06B430" w14:textId="77777777" w:rsidR="00400ACD" w:rsidRPr="006B3DDC" w:rsidRDefault="00400ACD" w:rsidP="006B3DDC">
      <w:pPr>
        <w:shd w:val="clear" w:color="auto" w:fill="FFFFFF"/>
        <w:ind w:firstLine="540"/>
        <w:jc w:val="both"/>
        <w:rPr>
          <w:sz w:val="22"/>
          <w:szCs w:val="22"/>
        </w:rPr>
      </w:pPr>
      <w:bookmarkStart w:id="55" w:name="dst100332"/>
      <w:bookmarkEnd w:id="55"/>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конкурса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конкурса</w:t>
      </w:r>
      <w:r w:rsidRPr="006B3DDC">
        <w:rPr>
          <w:rStyle w:val="blk"/>
          <w:sz w:val="22"/>
          <w:szCs w:val="22"/>
        </w:rPr>
        <w:t>, их количественных и качественных характеристик;</w:t>
      </w:r>
    </w:p>
    <w:p w14:paraId="123B92DF" w14:textId="77777777" w:rsidR="00400ACD" w:rsidRPr="006B3DDC" w:rsidRDefault="00400ACD" w:rsidP="006B3DDC">
      <w:pPr>
        <w:shd w:val="clear" w:color="auto" w:fill="FFFFFF"/>
        <w:ind w:firstLine="540"/>
        <w:jc w:val="both"/>
        <w:rPr>
          <w:sz w:val="22"/>
          <w:szCs w:val="22"/>
        </w:rPr>
      </w:pPr>
      <w:bookmarkStart w:id="56" w:name="dst100333"/>
      <w:bookmarkEnd w:id="56"/>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14:paraId="127E2B30" w14:textId="60317C8B" w:rsidR="00400ACD" w:rsidRPr="006B3DDC" w:rsidRDefault="00400ACD" w:rsidP="0001196E">
      <w:pPr>
        <w:shd w:val="clear" w:color="auto" w:fill="FFFFFF"/>
        <w:ind w:firstLine="540"/>
        <w:jc w:val="both"/>
        <w:rPr>
          <w:sz w:val="22"/>
          <w:szCs w:val="22"/>
        </w:rPr>
      </w:pPr>
      <w:bookmarkStart w:id="57" w:name="dst100334"/>
      <w:bookmarkEnd w:id="57"/>
      <w:r>
        <w:rPr>
          <w:rStyle w:val="blk"/>
          <w:sz w:val="22"/>
          <w:szCs w:val="22"/>
        </w:rPr>
        <w:t>5) С</w:t>
      </w:r>
      <w:r w:rsidRPr="006B3DDC">
        <w:rPr>
          <w:rStyle w:val="blk"/>
          <w:sz w:val="22"/>
          <w:szCs w:val="22"/>
        </w:rPr>
        <w:t>ведения о начальн</w:t>
      </w:r>
      <w:r>
        <w:rPr>
          <w:rStyle w:val="blk"/>
          <w:sz w:val="22"/>
          <w:szCs w:val="22"/>
        </w:rPr>
        <w:t xml:space="preserve">ой (максимальной) цене договора, либо формула </w:t>
      </w:r>
      <w:r w:rsidR="000F0249">
        <w:rPr>
          <w:rStyle w:val="blk"/>
          <w:sz w:val="22"/>
          <w:szCs w:val="22"/>
        </w:rPr>
        <w:t xml:space="preserve">цены </w:t>
      </w:r>
      <w:r w:rsidR="000F0249" w:rsidRPr="006B3DDC">
        <w:rPr>
          <w:rStyle w:val="blk"/>
          <w:sz w:val="22"/>
          <w:szCs w:val="22"/>
        </w:rPr>
        <w:t>и</w:t>
      </w:r>
      <w:r w:rsidRPr="006B3DDC">
        <w:rPr>
          <w:rStyle w:val="blk"/>
          <w:sz w:val="22"/>
          <w:szCs w:val="22"/>
        </w:rPr>
        <w:t xml:space="preserve"> максимальное значение цены договора, либо цена единицы товара, работы, услуги и мак</w:t>
      </w:r>
      <w:r>
        <w:rPr>
          <w:rStyle w:val="blk"/>
          <w:sz w:val="22"/>
          <w:szCs w:val="22"/>
        </w:rPr>
        <w:t xml:space="preserve">симальное значение цены </w:t>
      </w:r>
      <w:r w:rsidRPr="006B3DDC">
        <w:rPr>
          <w:rStyle w:val="blk"/>
          <w:sz w:val="22"/>
          <w:szCs w:val="22"/>
        </w:rPr>
        <w:t>;</w:t>
      </w:r>
    </w:p>
    <w:p w14:paraId="0D4B906E" w14:textId="77777777" w:rsidR="00400ACD" w:rsidRPr="006B3DDC" w:rsidRDefault="00400ACD" w:rsidP="0001196E">
      <w:pPr>
        <w:shd w:val="clear" w:color="auto" w:fill="FFFFFF"/>
        <w:ind w:firstLine="540"/>
        <w:jc w:val="both"/>
        <w:rPr>
          <w:sz w:val="22"/>
          <w:szCs w:val="22"/>
        </w:rPr>
      </w:pPr>
      <w:bookmarkStart w:id="58" w:name="dst100335"/>
      <w:bookmarkEnd w:id="58"/>
      <w:r>
        <w:rPr>
          <w:rStyle w:val="blk"/>
          <w:sz w:val="22"/>
          <w:szCs w:val="22"/>
        </w:rPr>
        <w:t>6) Ф</w:t>
      </w:r>
      <w:r w:rsidRPr="006B3DDC">
        <w:rPr>
          <w:rStyle w:val="blk"/>
          <w:sz w:val="22"/>
          <w:szCs w:val="22"/>
        </w:rPr>
        <w:t>орма, сроки и порядок оплаты товара, работы, услуги;</w:t>
      </w:r>
    </w:p>
    <w:p w14:paraId="26F08416" w14:textId="4A685143" w:rsidR="00400ACD" w:rsidRPr="006B3DDC" w:rsidRDefault="00400ACD" w:rsidP="0001196E">
      <w:pPr>
        <w:shd w:val="clear" w:color="auto" w:fill="FFFFFF"/>
        <w:ind w:firstLine="540"/>
        <w:jc w:val="both"/>
        <w:rPr>
          <w:sz w:val="22"/>
          <w:szCs w:val="22"/>
        </w:rPr>
      </w:pPr>
      <w:bookmarkStart w:id="59" w:name="dst100336"/>
      <w:bookmarkEnd w:id="59"/>
      <w:r>
        <w:rPr>
          <w:rStyle w:val="blk"/>
          <w:sz w:val="22"/>
          <w:szCs w:val="22"/>
        </w:rPr>
        <w:lastRenderedPageBreak/>
        <w:t xml:space="preserve">7) Обоснование начальной (максимальной) </w:t>
      </w:r>
      <w:r w:rsidRPr="006B3DDC">
        <w:rPr>
          <w:rStyle w:val="blk"/>
          <w:sz w:val="22"/>
          <w:szCs w:val="22"/>
        </w:rPr>
        <w:t>цены договора</w:t>
      </w:r>
      <w:r>
        <w:rPr>
          <w:rStyle w:val="blk"/>
          <w:sz w:val="22"/>
          <w:szCs w:val="22"/>
        </w:rPr>
        <w:t xml:space="preserve"> либо цены единицы товара, работы, услуги включая информацию </w:t>
      </w:r>
      <w:r w:rsidR="000F0249">
        <w:rPr>
          <w:rStyle w:val="blk"/>
          <w:sz w:val="22"/>
          <w:szCs w:val="22"/>
        </w:rPr>
        <w:t>о</w:t>
      </w:r>
      <w:r w:rsidR="000F0249" w:rsidRPr="006B3DDC">
        <w:rPr>
          <w:rStyle w:val="blk"/>
          <w:sz w:val="22"/>
          <w:szCs w:val="22"/>
        </w:rPr>
        <w:t xml:space="preserve"> расходы</w:t>
      </w:r>
      <w:r w:rsidRPr="006B3DDC">
        <w:rPr>
          <w:rStyle w:val="blk"/>
          <w:sz w:val="22"/>
          <w:szCs w:val="22"/>
        </w:rPr>
        <w:t xml:space="preserve"> на перевозку, страхование, уплату таможенных пошлин, налогов и других обязательных платежей;</w:t>
      </w:r>
    </w:p>
    <w:p w14:paraId="7407F557" w14:textId="77777777" w:rsidR="00400ACD" w:rsidRPr="006B3DDC" w:rsidRDefault="00400ACD" w:rsidP="0001196E">
      <w:pPr>
        <w:ind w:firstLine="540"/>
        <w:jc w:val="both"/>
        <w:rPr>
          <w:sz w:val="22"/>
          <w:szCs w:val="22"/>
        </w:rPr>
      </w:pPr>
      <w:bookmarkStart w:id="60" w:name="dst100337"/>
      <w:bookmarkEnd w:id="60"/>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Pr>
          <w:rStyle w:val="blk"/>
          <w:sz w:val="22"/>
          <w:szCs w:val="22"/>
        </w:rPr>
        <w:t>конкурс</w:t>
      </w:r>
      <w:r w:rsidRPr="006B3DDC">
        <w:rPr>
          <w:rStyle w:val="blk"/>
          <w:sz w:val="22"/>
          <w:szCs w:val="22"/>
        </w:rPr>
        <w:t>е (этапах кон</w:t>
      </w:r>
      <w:r>
        <w:rPr>
          <w:rStyle w:val="blk"/>
          <w:sz w:val="22"/>
          <w:szCs w:val="22"/>
        </w:rPr>
        <w:t>курса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конкурсе</w:t>
      </w:r>
      <w:r w:rsidRPr="006B3DDC">
        <w:rPr>
          <w:rStyle w:val="blk"/>
          <w:sz w:val="22"/>
          <w:szCs w:val="22"/>
        </w:rPr>
        <w:t>;</w:t>
      </w:r>
    </w:p>
    <w:p w14:paraId="705BF108" w14:textId="77777777" w:rsidR="00400ACD" w:rsidRPr="006B3DDC" w:rsidRDefault="00400ACD" w:rsidP="0001196E">
      <w:pPr>
        <w:shd w:val="clear" w:color="auto" w:fill="FFFFFF"/>
        <w:ind w:firstLine="540"/>
        <w:jc w:val="both"/>
        <w:rPr>
          <w:sz w:val="22"/>
          <w:szCs w:val="22"/>
        </w:rPr>
      </w:pPr>
      <w:bookmarkStart w:id="61" w:name="dst100338"/>
      <w:bookmarkEnd w:id="61"/>
      <w:r w:rsidRPr="006B3DDC">
        <w:rPr>
          <w:rStyle w:val="blk"/>
          <w:sz w:val="22"/>
          <w:szCs w:val="22"/>
        </w:rPr>
        <w:t xml:space="preserve">9) </w:t>
      </w:r>
      <w:r w:rsidRPr="00AC3F45">
        <w:rPr>
          <w:sz w:val="22"/>
          <w:szCs w:val="22"/>
        </w:rPr>
        <w:t>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w:t>
      </w:r>
      <w:r>
        <w:rPr>
          <w:sz w:val="22"/>
          <w:szCs w:val="22"/>
        </w:rPr>
        <w:t>ям;</w:t>
      </w:r>
    </w:p>
    <w:p w14:paraId="123AA570" w14:textId="77777777" w:rsidR="00400ACD" w:rsidRPr="006B3DDC" w:rsidRDefault="00400ACD" w:rsidP="0001196E">
      <w:pPr>
        <w:shd w:val="clear" w:color="auto" w:fill="FFFFFF"/>
        <w:ind w:firstLine="540"/>
        <w:jc w:val="both"/>
        <w:rPr>
          <w:sz w:val="22"/>
          <w:szCs w:val="22"/>
        </w:rPr>
      </w:pPr>
      <w:bookmarkStart w:id="62" w:name="dst100339"/>
      <w:bookmarkEnd w:id="62"/>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EE971F5" w14:textId="77777777" w:rsidR="00400ACD" w:rsidRDefault="00400ACD" w:rsidP="0001196E">
      <w:pPr>
        <w:shd w:val="clear" w:color="auto" w:fill="FFFFFF"/>
        <w:ind w:firstLine="540"/>
        <w:jc w:val="both"/>
        <w:rPr>
          <w:rStyle w:val="blk"/>
          <w:sz w:val="22"/>
          <w:szCs w:val="22"/>
        </w:rPr>
      </w:pPr>
      <w:bookmarkStart w:id="63" w:name="dst100340"/>
      <w:bookmarkEnd w:id="63"/>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Pr>
          <w:rStyle w:val="blk"/>
          <w:sz w:val="22"/>
          <w:szCs w:val="22"/>
        </w:rPr>
        <w:t>конкурса</w:t>
      </w:r>
      <w:r w:rsidRPr="006B3DDC">
        <w:rPr>
          <w:rStyle w:val="blk"/>
          <w:sz w:val="22"/>
          <w:szCs w:val="22"/>
        </w:rPr>
        <w:t xml:space="preserve"> разъяснений положений документации о закупке;</w:t>
      </w:r>
    </w:p>
    <w:p w14:paraId="0CC5ADA8" w14:textId="77777777" w:rsidR="00400ACD" w:rsidRPr="006B3DDC" w:rsidRDefault="00400ACD" w:rsidP="0001196E">
      <w:pPr>
        <w:ind w:firstLine="540"/>
        <w:jc w:val="both"/>
        <w:rPr>
          <w:sz w:val="22"/>
          <w:szCs w:val="22"/>
        </w:rPr>
      </w:pPr>
      <w:r>
        <w:rPr>
          <w:rStyle w:val="blk"/>
          <w:sz w:val="22"/>
          <w:szCs w:val="22"/>
        </w:rPr>
        <w:t xml:space="preserve">12) </w:t>
      </w:r>
      <w:r w:rsidRPr="00AC3F45">
        <w:rPr>
          <w:sz w:val="22"/>
          <w:szCs w:val="22"/>
        </w:rPr>
        <w:t>Место, дата и время вск</w:t>
      </w:r>
      <w:r>
        <w:rPr>
          <w:sz w:val="22"/>
          <w:szCs w:val="22"/>
        </w:rPr>
        <w:t xml:space="preserve">рытия конвертов с заявками </w:t>
      </w:r>
      <w:r w:rsidRPr="00AC3F45">
        <w:rPr>
          <w:sz w:val="22"/>
          <w:szCs w:val="22"/>
        </w:rPr>
        <w:t>на уча</w:t>
      </w:r>
      <w:r>
        <w:rPr>
          <w:sz w:val="22"/>
          <w:szCs w:val="22"/>
        </w:rPr>
        <w:t>стие в конкурсе;</w:t>
      </w:r>
    </w:p>
    <w:p w14:paraId="16A3BE01" w14:textId="77777777" w:rsidR="00400ACD" w:rsidRPr="006B3DDC" w:rsidRDefault="00400ACD" w:rsidP="0001196E">
      <w:pPr>
        <w:shd w:val="clear" w:color="auto" w:fill="FFFFFF"/>
        <w:ind w:firstLine="540"/>
        <w:jc w:val="both"/>
        <w:rPr>
          <w:sz w:val="22"/>
          <w:szCs w:val="22"/>
        </w:rPr>
      </w:pPr>
      <w:bookmarkStart w:id="64" w:name="dst100341"/>
      <w:bookmarkEnd w:id="64"/>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14:paraId="22BCFA24" w14:textId="77777777" w:rsidR="00400ACD" w:rsidRPr="006B3DDC" w:rsidRDefault="00400ACD" w:rsidP="0001196E">
      <w:pPr>
        <w:shd w:val="clear" w:color="auto" w:fill="FFFFFF"/>
        <w:ind w:firstLine="540"/>
        <w:jc w:val="both"/>
        <w:rPr>
          <w:sz w:val="22"/>
          <w:szCs w:val="22"/>
        </w:rPr>
      </w:pPr>
      <w:bookmarkStart w:id="65" w:name="dst100342"/>
      <w:bookmarkEnd w:id="65"/>
      <w:r>
        <w:rPr>
          <w:rStyle w:val="blk"/>
          <w:sz w:val="22"/>
          <w:szCs w:val="22"/>
        </w:rPr>
        <w:t>14) К</w:t>
      </w:r>
      <w:r w:rsidRPr="006B3DDC">
        <w:rPr>
          <w:rStyle w:val="blk"/>
          <w:sz w:val="22"/>
          <w:szCs w:val="22"/>
        </w:rPr>
        <w:t>ритерии оценки и сопоставления заявок на участие в такой закупке;</w:t>
      </w:r>
    </w:p>
    <w:p w14:paraId="46D4FF62" w14:textId="77777777" w:rsidR="00400ACD" w:rsidRPr="006B3DDC" w:rsidRDefault="00400ACD" w:rsidP="0001196E">
      <w:pPr>
        <w:shd w:val="clear" w:color="auto" w:fill="FFFFFF"/>
        <w:ind w:firstLine="540"/>
        <w:jc w:val="both"/>
        <w:rPr>
          <w:sz w:val="22"/>
          <w:szCs w:val="22"/>
        </w:rPr>
      </w:pPr>
      <w:bookmarkStart w:id="66" w:name="dst100343"/>
      <w:bookmarkEnd w:id="66"/>
      <w:r>
        <w:rPr>
          <w:rStyle w:val="blk"/>
          <w:sz w:val="22"/>
          <w:szCs w:val="22"/>
        </w:rPr>
        <w:t>15) П</w:t>
      </w:r>
      <w:r w:rsidRPr="006B3DDC">
        <w:rPr>
          <w:rStyle w:val="blk"/>
          <w:sz w:val="22"/>
          <w:szCs w:val="22"/>
        </w:rPr>
        <w:t>орядок оценки и сопоставления заявок на участие в такой закупке;</w:t>
      </w:r>
    </w:p>
    <w:p w14:paraId="7456374D" w14:textId="77777777" w:rsidR="00400ACD" w:rsidRPr="00AC3F45" w:rsidRDefault="00400ACD" w:rsidP="0001196E">
      <w:pPr>
        <w:shd w:val="clear" w:color="auto" w:fill="FFFFFF"/>
        <w:ind w:firstLine="540"/>
        <w:jc w:val="both"/>
        <w:rPr>
          <w:sz w:val="22"/>
          <w:szCs w:val="22"/>
        </w:rPr>
      </w:pPr>
      <w:bookmarkStart w:id="67" w:name="dst100344"/>
      <w:bookmarkEnd w:id="67"/>
      <w:r>
        <w:rPr>
          <w:rStyle w:val="blk"/>
          <w:sz w:val="22"/>
          <w:szCs w:val="22"/>
        </w:rPr>
        <w:t>16) О</w:t>
      </w:r>
      <w:r w:rsidRPr="006B3DDC">
        <w:rPr>
          <w:rStyle w:val="blk"/>
          <w:sz w:val="22"/>
          <w:szCs w:val="22"/>
        </w:rPr>
        <w:t xml:space="preserve">писание предмета такой закупки в соответствии с частью 6.1 статьи 3 </w:t>
      </w:r>
      <w:r>
        <w:rPr>
          <w:sz w:val="22"/>
          <w:szCs w:val="22"/>
        </w:rPr>
        <w:t>З</w:t>
      </w:r>
      <w:r w:rsidRPr="00976433">
        <w:rPr>
          <w:sz w:val="22"/>
          <w:szCs w:val="22"/>
        </w:rPr>
        <w:t>акона № 223-ФЗ</w:t>
      </w:r>
      <w:r w:rsidRPr="00976433">
        <w:rPr>
          <w:rStyle w:val="blk"/>
          <w:sz w:val="22"/>
          <w:szCs w:val="22"/>
        </w:rPr>
        <w:t>;</w:t>
      </w:r>
    </w:p>
    <w:p w14:paraId="2A9489F9" w14:textId="77777777" w:rsidR="00400ACD" w:rsidRPr="00AC3F45" w:rsidRDefault="00400ACD" w:rsidP="0001196E">
      <w:pPr>
        <w:ind w:firstLine="540"/>
        <w:jc w:val="both"/>
        <w:rPr>
          <w:sz w:val="22"/>
          <w:szCs w:val="22"/>
        </w:rPr>
      </w:pPr>
      <w:bookmarkStart w:id="68" w:name="sub_542"/>
      <w:r>
        <w:rPr>
          <w:sz w:val="22"/>
          <w:szCs w:val="22"/>
        </w:rPr>
        <w:t>17</w:t>
      </w:r>
      <w:r w:rsidRPr="00AC3F45">
        <w:rPr>
          <w:sz w:val="22"/>
          <w:szCs w:val="22"/>
        </w:rPr>
        <w:t>)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w:t>
      </w:r>
      <w:r>
        <w:rPr>
          <w:sz w:val="22"/>
          <w:szCs w:val="22"/>
        </w:rPr>
        <w:t>курсе в форме денежных средств;</w:t>
      </w:r>
    </w:p>
    <w:p w14:paraId="1F7DD8D2" w14:textId="487D1505" w:rsidR="00400ACD" w:rsidRPr="00AC3F45" w:rsidRDefault="00400ACD" w:rsidP="0001196E">
      <w:pPr>
        <w:ind w:firstLine="540"/>
        <w:jc w:val="both"/>
        <w:rPr>
          <w:sz w:val="22"/>
          <w:szCs w:val="22"/>
        </w:rPr>
      </w:pPr>
      <w:r>
        <w:rPr>
          <w:sz w:val="22"/>
          <w:szCs w:val="22"/>
        </w:rPr>
        <w:t>18</w:t>
      </w:r>
      <w:r w:rsidRPr="00AC3F45">
        <w:rPr>
          <w:sz w:val="22"/>
          <w:szCs w:val="22"/>
        </w:rPr>
        <w:t xml:space="preserve">) Размер, форму и срок действия, срок и порядок предоставления обеспечения исполнения </w:t>
      </w:r>
      <w:r w:rsidR="000F0249" w:rsidRPr="00200301">
        <w:rPr>
          <w:sz w:val="22"/>
          <w:szCs w:val="22"/>
        </w:rPr>
        <w:t>договора в случае, если</w:t>
      </w:r>
      <w:r w:rsidRPr="00200301">
        <w:rPr>
          <w:sz w:val="22"/>
          <w:szCs w:val="22"/>
        </w:rPr>
        <w:t xml:space="preserve">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конкурса;</w:t>
      </w:r>
    </w:p>
    <w:p w14:paraId="39F3AF14" w14:textId="77777777" w:rsidR="00400ACD" w:rsidRPr="00200301" w:rsidRDefault="00400ACD" w:rsidP="0001196E">
      <w:pPr>
        <w:ind w:firstLine="540"/>
        <w:jc w:val="both"/>
        <w:rPr>
          <w:sz w:val="22"/>
          <w:szCs w:val="22"/>
        </w:rPr>
      </w:pPr>
      <w:r>
        <w:rPr>
          <w:sz w:val="22"/>
          <w:szCs w:val="22"/>
        </w:rPr>
        <w:t>19</w:t>
      </w:r>
      <w:r w:rsidRPr="00AC3F45">
        <w:rPr>
          <w:sz w:val="22"/>
          <w:szCs w:val="22"/>
        </w:rPr>
        <w:t xml:space="preserve">) Срок со дня размещения в единой информационной системе протокола подведения итогов </w:t>
      </w:r>
      <w:r w:rsidRPr="00200301">
        <w:rPr>
          <w:sz w:val="22"/>
          <w:szCs w:val="22"/>
        </w:rPr>
        <w:t>конкурса, в течение которого победитель конкурса должен подписать договор;</w:t>
      </w:r>
    </w:p>
    <w:p w14:paraId="54907459" w14:textId="77777777" w:rsidR="00400ACD" w:rsidRPr="00200301" w:rsidRDefault="00400ACD" w:rsidP="0001196E">
      <w:pPr>
        <w:ind w:firstLine="540"/>
        <w:jc w:val="both"/>
        <w:rPr>
          <w:sz w:val="22"/>
          <w:szCs w:val="22"/>
        </w:rPr>
      </w:pPr>
      <w:r w:rsidRPr="00200301">
        <w:rPr>
          <w:sz w:val="22"/>
          <w:szCs w:val="22"/>
        </w:rPr>
        <w:t xml:space="preserve">20) При проведении конкурса в электронной форме - </w:t>
      </w:r>
      <w:r w:rsidRPr="00200301">
        <w:rPr>
          <w:sz w:val="22"/>
          <w:szCs w:val="22"/>
          <w:lang w:eastAsia="ru-RU"/>
        </w:rPr>
        <w:t>адрес электронной площадки в информационно-телекоммуникационной сети "Интернет";</w:t>
      </w:r>
    </w:p>
    <w:p w14:paraId="44CC4B41" w14:textId="77777777" w:rsidR="00400ACD" w:rsidRPr="00AC3F45" w:rsidRDefault="00400ACD" w:rsidP="0001196E">
      <w:pPr>
        <w:pStyle w:val="a7"/>
        <w:tabs>
          <w:tab w:val="left" w:pos="0"/>
          <w:tab w:val="left" w:pos="1134"/>
        </w:tabs>
        <w:ind w:left="0" w:firstLine="540"/>
        <w:jc w:val="both"/>
        <w:rPr>
          <w:sz w:val="22"/>
          <w:szCs w:val="22"/>
        </w:rPr>
      </w:pPr>
      <w:r w:rsidRPr="00200301">
        <w:rPr>
          <w:sz w:val="22"/>
          <w:szCs w:val="22"/>
        </w:rPr>
        <w:t xml:space="preserve">21) </w:t>
      </w:r>
      <w:bookmarkStart w:id="69" w:name="sub_5423"/>
      <w:bookmarkEnd w:id="68"/>
      <w:r w:rsidRPr="00200301">
        <w:rPr>
          <w:sz w:val="22"/>
          <w:szCs w:val="22"/>
        </w:rPr>
        <w:t>Иные сведения, перечисленные</w:t>
      </w:r>
      <w:r w:rsidRPr="00AC3F45">
        <w:rPr>
          <w:sz w:val="22"/>
          <w:szCs w:val="22"/>
        </w:rPr>
        <w:t xml:space="preserve"> в части 10 </w:t>
      </w:r>
      <w:r w:rsidRPr="00976433">
        <w:rPr>
          <w:sz w:val="22"/>
          <w:szCs w:val="22"/>
        </w:rPr>
        <w:t xml:space="preserve">статьи 4 </w:t>
      </w:r>
      <w:r>
        <w:rPr>
          <w:sz w:val="22"/>
          <w:szCs w:val="22"/>
        </w:rPr>
        <w:t>З</w:t>
      </w:r>
      <w:r w:rsidRPr="00976433">
        <w:rPr>
          <w:sz w:val="22"/>
          <w:szCs w:val="22"/>
        </w:rPr>
        <w:t>акона № 223-ФЗ.</w:t>
      </w:r>
    </w:p>
    <w:p w14:paraId="6C6FDD0B" w14:textId="77777777" w:rsidR="00400ACD" w:rsidRPr="00AC3F45" w:rsidRDefault="00400ACD" w:rsidP="0001196E">
      <w:pPr>
        <w:pStyle w:val="a7"/>
        <w:tabs>
          <w:tab w:val="left" w:pos="0"/>
          <w:tab w:val="left" w:pos="1134"/>
        </w:tabs>
        <w:ind w:left="0" w:firstLine="540"/>
        <w:jc w:val="both"/>
        <w:rPr>
          <w:sz w:val="22"/>
          <w:szCs w:val="22"/>
        </w:rPr>
      </w:pPr>
      <w:r w:rsidRPr="00AC3F45">
        <w:rPr>
          <w:sz w:val="22"/>
          <w:szCs w:val="22"/>
        </w:rPr>
        <w:t>Перечень сведений, содержащийся в конкурсной документации, может быть расширен по усмотрению Заказчика</w:t>
      </w:r>
      <w:r>
        <w:rPr>
          <w:sz w:val="22"/>
          <w:szCs w:val="22"/>
        </w:rPr>
        <w:t>.</w:t>
      </w:r>
    </w:p>
    <w:p w14:paraId="1A7FE66F" w14:textId="77777777" w:rsidR="00400ACD" w:rsidRPr="00AC3F45" w:rsidRDefault="00400ACD" w:rsidP="006B3DDC">
      <w:pPr>
        <w:pStyle w:val="a7"/>
        <w:tabs>
          <w:tab w:val="left" w:pos="1701"/>
        </w:tabs>
        <w:ind w:left="0" w:firstLine="284"/>
        <w:jc w:val="both"/>
        <w:rPr>
          <w:sz w:val="22"/>
          <w:szCs w:val="22"/>
        </w:rPr>
      </w:pPr>
      <w:r w:rsidRPr="00AC3F45">
        <w:rPr>
          <w:sz w:val="22"/>
          <w:szCs w:val="22"/>
        </w:rPr>
        <w:t>5.3.1.4 К конкурсной документации должен быть приложен проект договора (в случае про</w:t>
      </w:r>
      <w:r>
        <w:rPr>
          <w:sz w:val="22"/>
          <w:szCs w:val="22"/>
        </w:rPr>
        <w:t xml:space="preserve">ведения </w:t>
      </w:r>
      <w:r w:rsidRPr="00AC3F45">
        <w:rPr>
          <w:sz w:val="22"/>
          <w:szCs w:val="22"/>
        </w:rPr>
        <w:t xml:space="preserve">конкурса по нескольким лотам </w:t>
      </w:r>
      <w:r>
        <w:rPr>
          <w:sz w:val="22"/>
          <w:szCs w:val="22"/>
        </w:rPr>
        <w:t>–</w:t>
      </w:r>
      <w:r w:rsidRPr="00AC3F45">
        <w:rPr>
          <w:sz w:val="22"/>
          <w:szCs w:val="22"/>
        </w:rPr>
        <w:t xml:space="preserve"> проект договора в отношении каждого лота), который является неотъемлемой частью конкурсной документации. </w:t>
      </w:r>
    </w:p>
    <w:p w14:paraId="37B7F87B" w14:textId="77777777" w:rsidR="00400ACD" w:rsidRPr="00C15ABB" w:rsidRDefault="00400ACD" w:rsidP="00AF556B">
      <w:pPr>
        <w:ind w:firstLine="284"/>
        <w:jc w:val="both"/>
        <w:rPr>
          <w:sz w:val="22"/>
          <w:szCs w:val="22"/>
        </w:rPr>
      </w:pPr>
      <w:bookmarkStart w:id="70" w:name="sub_5424"/>
      <w:bookmarkEnd w:id="69"/>
      <w:r w:rsidRPr="00AC3F45">
        <w:rPr>
          <w:sz w:val="22"/>
          <w:szCs w:val="22"/>
        </w:rPr>
        <w:t>5.3.1.5 Сведения, содержащиеся в конкурсной документации, должны соответствовать сведениям, ука</w:t>
      </w:r>
      <w:r>
        <w:rPr>
          <w:sz w:val="22"/>
          <w:szCs w:val="22"/>
        </w:rPr>
        <w:t>занным в извещении о проведении</w:t>
      </w:r>
      <w:r w:rsidRPr="00AC3F45">
        <w:rPr>
          <w:sz w:val="22"/>
          <w:szCs w:val="22"/>
        </w:rPr>
        <w:t xml:space="preserve"> конкурса.</w:t>
      </w:r>
    </w:p>
    <w:p w14:paraId="27C45D74" w14:textId="77777777" w:rsidR="00400ACD" w:rsidRPr="00AC3F45" w:rsidRDefault="00400ACD" w:rsidP="006B3DDC">
      <w:pPr>
        <w:ind w:firstLine="284"/>
        <w:jc w:val="both"/>
        <w:rPr>
          <w:b/>
          <w:sz w:val="22"/>
          <w:szCs w:val="22"/>
        </w:rPr>
      </w:pPr>
      <w:bookmarkStart w:id="71" w:name="sub_505"/>
      <w:bookmarkEnd w:id="70"/>
      <w:r w:rsidRPr="00AC3F45">
        <w:rPr>
          <w:b/>
          <w:sz w:val="22"/>
          <w:szCs w:val="22"/>
        </w:rPr>
        <w:t xml:space="preserve">5.3.2 </w:t>
      </w:r>
      <w:r w:rsidRPr="00AC3F45">
        <w:rPr>
          <w:sz w:val="22"/>
          <w:szCs w:val="22"/>
        </w:rPr>
        <w:t xml:space="preserve">При проведении процедуры закупки заказчиком и </w:t>
      </w:r>
      <w:r>
        <w:rPr>
          <w:sz w:val="22"/>
          <w:szCs w:val="22"/>
        </w:rPr>
        <w:t>З</w:t>
      </w:r>
      <w:r w:rsidRPr="00AC3F45">
        <w:rPr>
          <w:sz w:val="22"/>
          <w:szCs w:val="22"/>
        </w:rPr>
        <w:t xml:space="preserve">акупочной </w:t>
      </w:r>
      <w:r>
        <w:rPr>
          <w:sz w:val="22"/>
          <w:szCs w:val="22"/>
        </w:rPr>
        <w:t>Комиссией</w:t>
      </w:r>
      <w:r w:rsidRPr="00AC3F45">
        <w:rPr>
          <w:sz w:val="22"/>
          <w:szCs w:val="22"/>
        </w:rPr>
        <w:t xml:space="preserve"> проводится </w:t>
      </w:r>
      <w:r w:rsidRPr="00AC3F45">
        <w:rPr>
          <w:b/>
          <w:sz w:val="22"/>
          <w:szCs w:val="22"/>
        </w:rPr>
        <w:t>единая процедура вскрытия, рассмотрения, оценки и сопоставления заявок на участие в конкурсе (процедура подведения итогов</w:t>
      </w:r>
      <w:r>
        <w:rPr>
          <w:b/>
          <w:sz w:val="22"/>
          <w:szCs w:val="22"/>
        </w:rPr>
        <w:t xml:space="preserve"> </w:t>
      </w:r>
      <w:r w:rsidRPr="00AC3F45">
        <w:rPr>
          <w:b/>
          <w:sz w:val="22"/>
          <w:szCs w:val="22"/>
        </w:rPr>
        <w:t>конкурса).</w:t>
      </w:r>
    </w:p>
    <w:p w14:paraId="3341EBA8" w14:textId="77777777" w:rsidR="00400ACD" w:rsidRPr="00AC3F45" w:rsidRDefault="00400ACD" w:rsidP="006B3DDC">
      <w:pPr>
        <w:ind w:firstLine="284"/>
        <w:jc w:val="both"/>
        <w:rPr>
          <w:sz w:val="22"/>
          <w:szCs w:val="22"/>
        </w:rPr>
      </w:pPr>
      <w:r w:rsidRPr="00AC3F45">
        <w:rPr>
          <w:sz w:val="22"/>
          <w:szCs w:val="22"/>
        </w:rPr>
        <w:t>5.3.2.1 Порядок вскрытия конвертов</w:t>
      </w:r>
      <w:r>
        <w:rPr>
          <w:sz w:val="22"/>
          <w:szCs w:val="22"/>
        </w:rPr>
        <w:t xml:space="preserve"> с </w:t>
      </w:r>
      <w:r w:rsidRPr="00AC3F45">
        <w:rPr>
          <w:sz w:val="22"/>
          <w:szCs w:val="22"/>
        </w:rPr>
        <w:t>заявкам</w:t>
      </w:r>
      <w:r>
        <w:rPr>
          <w:sz w:val="22"/>
          <w:szCs w:val="22"/>
        </w:rPr>
        <w:t>и</w:t>
      </w:r>
      <w:r w:rsidRPr="00AC3F45">
        <w:rPr>
          <w:sz w:val="22"/>
          <w:szCs w:val="22"/>
        </w:rPr>
        <w:t xml:space="preserve"> на участие в конкурсе.</w:t>
      </w:r>
    </w:p>
    <w:p w14:paraId="02FA4E92" w14:textId="23324EC8" w:rsidR="00400ACD" w:rsidRDefault="00400ACD" w:rsidP="006B3DDC">
      <w:pPr>
        <w:ind w:firstLine="284"/>
        <w:jc w:val="both"/>
        <w:rPr>
          <w:sz w:val="22"/>
          <w:szCs w:val="22"/>
        </w:rPr>
      </w:pPr>
      <w:bookmarkStart w:id="72" w:name="sub_551"/>
      <w:bookmarkEnd w:id="71"/>
      <w:r w:rsidRPr="00AC3F45">
        <w:rPr>
          <w:sz w:val="22"/>
          <w:szCs w:val="22"/>
        </w:rPr>
        <w:t xml:space="preserve">5.3.2.1.1 В день, </w:t>
      </w:r>
      <w:r w:rsidR="000F0249" w:rsidRPr="00AC3F45">
        <w:rPr>
          <w:sz w:val="22"/>
          <w:szCs w:val="22"/>
        </w:rPr>
        <w:t>вовремя</w:t>
      </w:r>
      <w:r w:rsidRPr="00AC3F45">
        <w:rPr>
          <w:sz w:val="22"/>
          <w:szCs w:val="22"/>
        </w:rPr>
        <w:t xml:space="preserve"> и в месте, указанные в из</w:t>
      </w:r>
      <w:r>
        <w:rPr>
          <w:sz w:val="22"/>
          <w:szCs w:val="22"/>
        </w:rPr>
        <w:t>вещении о проведении конкурса, З</w:t>
      </w:r>
      <w:r w:rsidRPr="00AC3F45">
        <w:rPr>
          <w:sz w:val="22"/>
          <w:szCs w:val="22"/>
        </w:rPr>
        <w:t xml:space="preserve">акупочной </w:t>
      </w:r>
      <w:r>
        <w:rPr>
          <w:sz w:val="22"/>
          <w:szCs w:val="22"/>
        </w:rPr>
        <w:t>Комиссией</w:t>
      </w:r>
      <w:r w:rsidRPr="00AC3F45">
        <w:rPr>
          <w:sz w:val="22"/>
          <w:szCs w:val="22"/>
        </w:rPr>
        <w:t xml:space="preserve"> вскрываются конверты с заявками на участие в конкурсе</w:t>
      </w:r>
      <w:r>
        <w:rPr>
          <w:sz w:val="22"/>
          <w:szCs w:val="22"/>
        </w:rPr>
        <w:t>.</w:t>
      </w:r>
    </w:p>
    <w:p w14:paraId="57A4F5E7" w14:textId="77777777" w:rsidR="00400ACD" w:rsidRPr="00C32661" w:rsidRDefault="00400ACD" w:rsidP="006B3DDC">
      <w:pPr>
        <w:ind w:firstLine="284"/>
        <w:jc w:val="both"/>
        <w:rPr>
          <w:sz w:val="22"/>
          <w:szCs w:val="22"/>
        </w:rPr>
      </w:pPr>
      <w:r w:rsidRPr="00AC3F45">
        <w:rPr>
          <w:b/>
          <w:sz w:val="22"/>
          <w:szCs w:val="22"/>
          <w:lang w:eastAsia="en-US"/>
        </w:rPr>
        <w:t xml:space="preserve">По решению </w:t>
      </w:r>
      <w:r>
        <w:rPr>
          <w:b/>
          <w:sz w:val="22"/>
          <w:szCs w:val="22"/>
          <w:lang w:eastAsia="en-US"/>
        </w:rPr>
        <w:t>Комиссии</w:t>
      </w:r>
      <w:r w:rsidRPr="00AC3F45">
        <w:rPr>
          <w:b/>
          <w:sz w:val="22"/>
          <w:szCs w:val="22"/>
          <w:lang w:eastAsia="en-US"/>
        </w:rPr>
        <w:t xml:space="preserve"> в целях информационной открытости</w:t>
      </w:r>
      <w:r>
        <w:rPr>
          <w:b/>
          <w:sz w:val="22"/>
          <w:szCs w:val="22"/>
          <w:lang w:eastAsia="en-US"/>
        </w:rPr>
        <w:t xml:space="preserve"> </w:t>
      </w:r>
      <w:r w:rsidRPr="00AC3F45">
        <w:rPr>
          <w:b/>
          <w:sz w:val="22"/>
          <w:szCs w:val="22"/>
          <w:lang w:eastAsia="en-US"/>
        </w:rPr>
        <w:t>деятельности Заказчика в сфере закупок</w:t>
      </w:r>
      <w:r>
        <w:rPr>
          <w:b/>
          <w:sz w:val="22"/>
          <w:szCs w:val="22"/>
          <w:lang w:eastAsia="en-US"/>
        </w:rPr>
        <w:t xml:space="preserve"> </w:t>
      </w:r>
      <w:r w:rsidRPr="00A40DCE">
        <w:rPr>
          <w:sz w:val="22"/>
          <w:szCs w:val="22"/>
          <w:lang w:eastAsia="en-US"/>
        </w:rPr>
        <w:t>вскрытие конвертов с заявками может производиться Комиссией публично.</w:t>
      </w:r>
    </w:p>
    <w:p w14:paraId="6E7A87F8" w14:textId="77777777" w:rsidR="00400ACD" w:rsidRPr="00C32661" w:rsidRDefault="00400ACD" w:rsidP="006B3DDC">
      <w:pPr>
        <w:ind w:firstLine="284"/>
        <w:jc w:val="both"/>
        <w:rPr>
          <w:sz w:val="22"/>
          <w:szCs w:val="22"/>
        </w:rPr>
      </w:pPr>
      <w:r w:rsidRPr="00C32661">
        <w:rPr>
          <w:rFonts w:eastAsia="SimSun"/>
          <w:kern w:val="3"/>
          <w:sz w:val="22"/>
          <w:szCs w:val="22"/>
          <w:lang w:bidi="hi-IN"/>
        </w:rPr>
        <w:t>В случае принятия Комиссией такого решения участники закупки, подавшие заявки на участие в конкурсе, или их представители вправе присутствовать при вскрытии конвертов</w:t>
      </w:r>
      <w:r>
        <w:rPr>
          <w:rFonts w:eastAsia="SimSun"/>
          <w:kern w:val="3"/>
          <w:sz w:val="22"/>
          <w:szCs w:val="22"/>
          <w:lang w:bidi="hi-IN"/>
        </w:rPr>
        <w:t xml:space="preserve"> </w:t>
      </w:r>
      <w:r w:rsidRPr="00C32661">
        <w:rPr>
          <w:sz w:val="22"/>
          <w:szCs w:val="22"/>
        </w:rPr>
        <w:t>с заявками на участие в конкурсе</w:t>
      </w:r>
      <w:r w:rsidRPr="00C32661">
        <w:rPr>
          <w:rFonts w:eastAsia="SimSun"/>
          <w:kern w:val="3"/>
          <w:sz w:val="22"/>
          <w:szCs w:val="22"/>
          <w:lang w:bidi="hi-IN"/>
        </w:rPr>
        <w:t xml:space="preserve">. Представители участников закупок, присутствующие при этом, </w:t>
      </w:r>
      <w:r w:rsidRPr="00C32661">
        <w:rPr>
          <w:rFonts w:eastAsia="SimSun"/>
          <w:kern w:val="3"/>
          <w:sz w:val="22"/>
          <w:szCs w:val="22"/>
          <w:lang w:bidi="hi-IN"/>
        </w:rPr>
        <w:lastRenderedPageBreak/>
        <w:t>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14:paraId="6DBF18E5" w14:textId="7B86CCE2" w:rsidR="00400ACD" w:rsidRPr="00AC3F45" w:rsidRDefault="00400ACD" w:rsidP="006B3DDC">
      <w:pPr>
        <w:ind w:firstLine="284"/>
        <w:jc w:val="both"/>
        <w:rPr>
          <w:sz w:val="22"/>
          <w:szCs w:val="22"/>
          <w:lang w:eastAsia="en-US"/>
        </w:rPr>
      </w:pPr>
      <w:bookmarkStart w:id="73" w:name="sub_553"/>
      <w:bookmarkEnd w:id="72"/>
      <w:r w:rsidRPr="00C32661">
        <w:rPr>
          <w:sz w:val="22"/>
          <w:szCs w:val="22"/>
          <w:lang w:eastAsia="en-US"/>
        </w:rPr>
        <w:t>Участникам закупки, подавшими заявки на участие в</w:t>
      </w:r>
      <w:r w:rsidRPr="00AC3F45">
        <w:rPr>
          <w:sz w:val="22"/>
          <w:szCs w:val="22"/>
          <w:lang w:eastAsia="en-US"/>
        </w:rPr>
        <w:t xml:space="preserve"> конкурсе, или их представителям, присутствующим на процедуре вскрытия конвертов</w:t>
      </w:r>
      <w:r>
        <w:rPr>
          <w:sz w:val="22"/>
          <w:szCs w:val="22"/>
          <w:lang w:eastAsia="en-US"/>
        </w:rPr>
        <w:t xml:space="preserve"> </w:t>
      </w:r>
      <w:r w:rsidRPr="00AC3F45">
        <w:rPr>
          <w:sz w:val="22"/>
          <w:szCs w:val="22"/>
        </w:rPr>
        <w:t>и открытии доступа к поданным в форме электронных документов заявкам</w:t>
      </w:r>
      <w:r w:rsidRPr="00AC3F45">
        <w:rPr>
          <w:sz w:val="22"/>
          <w:szCs w:val="22"/>
          <w:lang w:eastAsia="en-US"/>
        </w:rPr>
        <w:t xml:space="preserve">, запрещается создавать какие-либо препятствия в работе </w:t>
      </w:r>
      <w:r>
        <w:rPr>
          <w:sz w:val="22"/>
          <w:szCs w:val="22"/>
          <w:lang w:eastAsia="en-US"/>
        </w:rPr>
        <w:t>Комиссии</w:t>
      </w:r>
      <w:r w:rsidRPr="00AC3F45">
        <w:rPr>
          <w:sz w:val="22"/>
          <w:szCs w:val="22"/>
          <w:lang w:eastAsia="en-US"/>
        </w:rPr>
        <w:t xml:space="preserve"> (вступать в переговоры или споры с членами </w:t>
      </w:r>
      <w:r>
        <w:rPr>
          <w:sz w:val="22"/>
          <w:szCs w:val="22"/>
          <w:lang w:eastAsia="en-US"/>
        </w:rPr>
        <w:t>Комиссии</w:t>
      </w:r>
      <w:r w:rsidRPr="00AC3F45">
        <w:rPr>
          <w:sz w:val="22"/>
          <w:szCs w:val="22"/>
          <w:lang w:eastAsia="en-US"/>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sz w:val="22"/>
          <w:szCs w:val="22"/>
          <w:lang w:eastAsia="en-US"/>
        </w:rPr>
        <w:t>Комиссии</w:t>
      </w:r>
      <w:r w:rsidRPr="00AC3F45">
        <w:rPr>
          <w:sz w:val="22"/>
          <w:szCs w:val="22"/>
          <w:lang w:eastAsia="en-US"/>
        </w:rPr>
        <w:t xml:space="preserve"> по вскрытию конвертов</w:t>
      </w:r>
      <w:r w:rsidR="000F0249">
        <w:rPr>
          <w:sz w:val="22"/>
          <w:szCs w:val="22"/>
          <w:lang w:eastAsia="en-US"/>
        </w:rPr>
        <w:t xml:space="preserve"> </w:t>
      </w:r>
      <w:r>
        <w:rPr>
          <w:sz w:val="22"/>
          <w:szCs w:val="22"/>
        </w:rPr>
        <w:t>и открытию</w:t>
      </w:r>
      <w:r w:rsidRPr="00AC3F45">
        <w:rPr>
          <w:sz w:val="22"/>
          <w:szCs w:val="22"/>
        </w:rPr>
        <w:t xml:space="preserve"> доступа к поданным в форме электронных документов заявкам на участие в конкурсе</w:t>
      </w:r>
      <w:r w:rsidRPr="00AC3F45">
        <w:rPr>
          <w:sz w:val="22"/>
          <w:szCs w:val="22"/>
          <w:lang w:eastAsia="en-US"/>
        </w:rPr>
        <w:t xml:space="preserve">, могут быть удалены из зала (помещения) по решению </w:t>
      </w:r>
      <w:r>
        <w:rPr>
          <w:sz w:val="22"/>
          <w:szCs w:val="22"/>
          <w:lang w:eastAsia="en-US"/>
        </w:rPr>
        <w:t>Комиссии</w:t>
      </w:r>
      <w:r w:rsidRPr="00AC3F45">
        <w:rPr>
          <w:sz w:val="22"/>
          <w:szCs w:val="22"/>
          <w:lang w:eastAsia="en-US"/>
        </w:rPr>
        <w:t>.</w:t>
      </w:r>
    </w:p>
    <w:p w14:paraId="572B074B" w14:textId="304D005D" w:rsidR="00400ACD" w:rsidRPr="000C3F9B" w:rsidRDefault="00400ACD" w:rsidP="006B3DDC">
      <w:pPr>
        <w:ind w:firstLine="284"/>
        <w:jc w:val="both"/>
        <w:rPr>
          <w:sz w:val="22"/>
          <w:szCs w:val="22"/>
        </w:rPr>
      </w:pPr>
      <w:r w:rsidRPr="00AC3F45">
        <w:rPr>
          <w:sz w:val="22"/>
          <w:szCs w:val="22"/>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w:t>
      </w:r>
      <w:r>
        <w:rPr>
          <w:sz w:val="22"/>
          <w:szCs w:val="22"/>
        </w:rPr>
        <w:t xml:space="preserve">торого вскрывается, цена </w:t>
      </w:r>
      <w:r w:rsidRPr="00AC3F45">
        <w:rPr>
          <w:sz w:val="22"/>
          <w:szCs w:val="22"/>
        </w:rPr>
        <w:t xml:space="preserve">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w:t>
      </w:r>
      <w:r w:rsidRPr="000C3F9B">
        <w:rPr>
          <w:sz w:val="22"/>
          <w:szCs w:val="22"/>
        </w:rPr>
        <w:t>заявкам на участие в конкурсе. Результаты вскрытия конвертов с заявками на участие в</w:t>
      </w:r>
      <w:r w:rsidR="000F0249">
        <w:rPr>
          <w:sz w:val="22"/>
          <w:szCs w:val="22"/>
        </w:rPr>
        <w:t xml:space="preserve"> </w:t>
      </w:r>
      <w:r w:rsidRPr="000C3F9B">
        <w:rPr>
          <w:sz w:val="22"/>
          <w:szCs w:val="22"/>
        </w:rPr>
        <w:t>конкурсе отражаются:</w:t>
      </w:r>
    </w:p>
    <w:p w14:paraId="28C3BD10" w14:textId="77777777" w:rsidR="00400ACD" w:rsidRPr="000C3F9B" w:rsidRDefault="00400ACD" w:rsidP="006B3DDC">
      <w:pPr>
        <w:ind w:firstLine="284"/>
        <w:jc w:val="both"/>
        <w:rPr>
          <w:sz w:val="22"/>
          <w:szCs w:val="22"/>
        </w:rPr>
      </w:pPr>
      <w:r w:rsidRPr="000C3F9B">
        <w:rPr>
          <w:sz w:val="22"/>
          <w:szCs w:val="22"/>
        </w:rPr>
        <w:t xml:space="preserve">1) в итоговом протоколе, если проводится одноэтапный конкурс; </w:t>
      </w:r>
    </w:p>
    <w:p w14:paraId="7838C91B" w14:textId="77777777" w:rsidR="00400ACD" w:rsidRPr="000C3F9B" w:rsidRDefault="00400ACD" w:rsidP="006B3DDC">
      <w:pPr>
        <w:ind w:firstLine="284"/>
        <w:jc w:val="both"/>
        <w:rPr>
          <w:sz w:val="22"/>
          <w:szCs w:val="22"/>
        </w:rPr>
      </w:pPr>
      <w:r w:rsidRPr="000C3F9B">
        <w:rPr>
          <w:sz w:val="22"/>
          <w:szCs w:val="22"/>
        </w:rPr>
        <w:t xml:space="preserve">2) в </w:t>
      </w:r>
      <w:r w:rsidRPr="000C3F9B">
        <w:rPr>
          <w:sz w:val="22"/>
          <w:szCs w:val="22"/>
          <w:shd w:val="clear" w:color="auto" w:fill="FFFFFF"/>
        </w:rPr>
        <w:t>протоколе, составляемом в ходе осуществления конкурса (по результатам этапа конкурса), если проводится многоэтапный конкурс.</w:t>
      </w:r>
    </w:p>
    <w:p w14:paraId="3587F6C9" w14:textId="77777777" w:rsidR="00400ACD" w:rsidRPr="00AC3F45" w:rsidRDefault="00400ACD" w:rsidP="006B3DDC">
      <w:pPr>
        <w:ind w:firstLine="284"/>
        <w:jc w:val="both"/>
        <w:rPr>
          <w:sz w:val="22"/>
          <w:szCs w:val="22"/>
        </w:rPr>
      </w:pPr>
      <w:r w:rsidRPr="000C3F9B">
        <w:rPr>
          <w:sz w:val="22"/>
          <w:szCs w:val="22"/>
        </w:rPr>
        <w:t xml:space="preserve">5.3.2.1.3 В случае, если по окончании срока </w:t>
      </w:r>
      <w:r w:rsidRPr="00AC3F45">
        <w:rPr>
          <w:sz w:val="22"/>
          <w:szCs w:val="22"/>
        </w:rPr>
        <w:t>подач</w:t>
      </w:r>
      <w:r>
        <w:rPr>
          <w:sz w:val="22"/>
          <w:szCs w:val="22"/>
        </w:rPr>
        <w:t xml:space="preserve">и заявок на участие в конкурсе </w:t>
      </w:r>
      <w:r w:rsidRPr="00AC3F45">
        <w:rPr>
          <w:sz w:val="22"/>
          <w:szCs w:val="22"/>
        </w:rPr>
        <w:t>подана только одна заявка на участие в конкурсе или не подано ни одной заявки на участие в конкурсе конкурс признается несостоявшимся.</w:t>
      </w:r>
      <w:bookmarkStart w:id="74" w:name="sub_554"/>
      <w:bookmarkEnd w:id="73"/>
    </w:p>
    <w:p w14:paraId="3C135F1A" w14:textId="77777777" w:rsidR="00400ACD" w:rsidRPr="000C3F9B" w:rsidRDefault="00400ACD" w:rsidP="006B3DDC">
      <w:pPr>
        <w:ind w:firstLine="284"/>
        <w:jc w:val="both"/>
        <w:rPr>
          <w:sz w:val="22"/>
          <w:szCs w:val="22"/>
        </w:rPr>
      </w:pPr>
      <w:r w:rsidRPr="000C3F9B">
        <w:rPr>
          <w:sz w:val="22"/>
          <w:szCs w:val="22"/>
        </w:rPr>
        <w:t>При этом в случае, если на участие в конкурсе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14:paraId="4E34395E" w14:textId="77777777" w:rsidR="00400ACD" w:rsidRPr="00AC3F45" w:rsidRDefault="00400ACD" w:rsidP="006B3DDC">
      <w:pPr>
        <w:ind w:firstLine="284"/>
        <w:jc w:val="both"/>
        <w:rPr>
          <w:sz w:val="22"/>
          <w:szCs w:val="22"/>
        </w:rPr>
      </w:pPr>
      <w:r w:rsidRPr="000C3F9B">
        <w:rPr>
          <w:sz w:val="22"/>
          <w:szCs w:val="22"/>
        </w:rPr>
        <w:t>В случае, если на участие в конкурсе была подана только одна заявка, указанная заявка рассматривается закупочной Комиссией</w:t>
      </w:r>
      <w:r w:rsidRPr="00AC3F45">
        <w:rPr>
          <w:sz w:val="22"/>
          <w:szCs w:val="22"/>
        </w:rPr>
        <w:t xml:space="preserve"> в порядке, предусмотренном п. 5.3.2.2 настоящего Положения.</w:t>
      </w:r>
    </w:p>
    <w:p w14:paraId="4489AB95" w14:textId="77777777" w:rsidR="00400ACD" w:rsidRPr="00AC3F45" w:rsidRDefault="00400ACD" w:rsidP="006B3DDC">
      <w:pPr>
        <w:ind w:firstLine="284"/>
        <w:jc w:val="both"/>
        <w:rPr>
          <w:sz w:val="22"/>
          <w:szCs w:val="22"/>
        </w:rPr>
      </w:pPr>
      <w:bookmarkStart w:id="75" w:name="sub_506"/>
      <w:bookmarkEnd w:id="74"/>
      <w:r w:rsidRPr="00AC3F45">
        <w:rPr>
          <w:sz w:val="22"/>
          <w:szCs w:val="22"/>
        </w:rPr>
        <w:t>5.3.2.2 Порядок рассмотрения заявок на участие в конкурсе.</w:t>
      </w:r>
    </w:p>
    <w:p w14:paraId="70884433" w14:textId="77777777" w:rsidR="00400ACD" w:rsidRPr="00AC3F45" w:rsidRDefault="00400ACD" w:rsidP="006B3DDC">
      <w:pPr>
        <w:ind w:firstLine="284"/>
        <w:jc w:val="both"/>
        <w:rPr>
          <w:sz w:val="22"/>
          <w:szCs w:val="22"/>
        </w:rPr>
      </w:pPr>
      <w:bookmarkStart w:id="76" w:name="sub_561"/>
      <w:bookmarkEnd w:id="75"/>
      <w:r w:rsidRPr="00AC3F45">
        <w:rPr>
          <w:sz w:val="22"/>
          <w:szCs w:val="22"/>
        </w:rPr>
        <w:t xml:space="preserve">5.3.2.2.1 Закупочная </w:t>
      </w:r>
      <w:r>
        <w:rPr>
          <w:sz w:val="22"/>
          <w:szCs w:val="22"/>
        </w:rPr>
        <w:t>Комиссия</w:t>
      </w:r>
      <w:r w:rsidRPr="00AC3F45">
        <w:rPr>
          <w:sz w:val="22"/>
          <w:szCs w:val="22"/>
        </w:rPr>
        <w:t xml:space="preserve">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7" w:name="sub_562"/>
      <w:bookmarkEnd w:id="76"/>
    </w:p>
    <w:p w14:paraId="36AD46E6" w14:textId="77777777" w:rsidR="00400ACD" w:rsidRPr="00AC3F45" w:rsidRDefault="00400ACD" w:rsidP="006B3DDC">
      <w:pPr>
        <w:ind w:firstLine="284"/>
        <w:jc w:val="both"/>
        <w:rPr>
          <w:sz w:val="22"/>
          <w:szCs w:val="22"/>
        </w:rPr>
      </w:pPr>
      <w:r w:rsidRPr="00AC3F45">
        <w:rPr>
          <w:sz w:val="22"/>
          <w:szCs w:val="22"/>
        </w:rPr>
        <w:t xml:space="preserve">5.3.2.2.2 Закупочная </w:t>
      </w:r>
      <w:r>
        <w:rPr>
          <w:sz w:val="22"/>
          <w:szCs w:val="22"/>
        </w:rPr>
        <w:t>Комиссия</w:t>
      </w:r>
      <w:r w:rsidRPr="00AC3F45">
        <w:rPr>
          <w:sz w:val="22"/>
          <w:szCs w:val="22"/>
        </w:rPr>
        <w:t xml:space="preserve"> вправе отклонить заявку на участие в конкурсе в сле</w:t>
      </w:r>
      <w:r>
        <w:rPr>
          <w:sz w:val="22"/>
          <w:szCs w:val="22"/>
        </w:rPr>
        <w:t>дующих случаях:</w:t>
      </w:r>
    </w:p>
    <w:p w14:paraId="3085AE76" w14:textId="77777777" w:rsidR="00400ACD" w:rsidRPr="00AC3F45" w:rsidRDefault="00400ACD" w:rsidP="006B3DDC">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14:paraId="1382B498" w14:textId="77777777" w:rsidR="00400ACD" w:rsidRPr="00AC3F45" w:rsidRDefault="00400ACD" w:rsidP="006B3DDC">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конкурсе, если в конкурсной документации установлено данное требование; </w:t>
      </w:r>
    </w:p>
    <w:p w14:paraId="1856E8E3" w14:textId="77777777" w:rsidR="00400ACD" w:rsidRPr="00AC3F45" w:rsidRDefault="00400ACD" w:rsidP="006B3DDC">
      <w:pPr>
        <w:pStyle w:val="a7"/>
        <w:tabs>
          <w:tab w:val="left" w:pos="1134"/>
        </w:tabs>
        <w:ind w:left="0" w:firstLine="284"/>
        <w:jc w:val="both"/>
        <w:rPr>
          <w:sz w:val="22"/>
          <w:szCs w:val="22"/>
        </w:rPr>
      </w:pPr>
      <w:r w:rsidRPr="00AC3F45">
        <w:rPr>
          <w:sz w:val="22"/>
          <w:szCs w:val="22"/>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w:t>
      </w:r>
      <w:r>
        <w:rPr>
          <w:sz w:val="22"/>
          <w:szCs w:val="22"/>
        </w:rPr>
        <w:t>ментацией;</w:t>
      </w:r>
    </w:p>
    <w:p w14:paraId="593112BF" w14:textId="77777777" w:rsidR="00400ACD" w:rsidRPr="00AC3F45" w:rsidRDefault="00400ACD" w:rsidP="006B3DDC">
      <w:pPr>
        <w:pStyle w:val="a7"/>
        <w:tabs>
          <w:tab w:val="left" w:pos="1134"/>
        </w:tabs>
        <w:ind w:left="0" w:firstLine="284"/>
        <w:jc w:val="both"/>
        <w:rPr>
          <w:sz w:val="22"/>
          <w:szCs w:val="22"/>
        </w:rPr>
      </w:pPr>
      <w:r w:rsidRPr="00AC3F45">
        <w:rPr>
          <w:sz w:val="22"/>
          <w:szCs w:val="22"/>
        </w:rPr>
        <w:t>4) несоответствия участника конкурса требованиям, указанным в Конкурсной документации и в п.1.4 настоящего Положения, в том числе в случа</w:t>
      </w:r>
      <w:r>
        <w:rPr>
          <w:sz w:val="22"/>
          <w:szCs w:val="22"/>
        </w:rPr>
        <w:t>е наличия сведений об участнике</w:t>
      </w:r>
      <w:r w:rsidRPr="00AC3F45">
        <w:rPr>
          <w:sz w:val="22"/>
          <w:szCs w:val="22"/>
        </w:rPr>
        <w:t xml:space="preserve"> конкурса в реестре недобросовестных поставщиков, предусмотренном статьей 5 </w:t>
      </w:r>
      <w:r>
        <w:rPr>
          <w:sz w:val="22"/>
          <w:szCs w:val="22"/>
        </w:rPr>
        <w:t>З</w:t>
      </w:r>
      <w:r w:rsidRPr="00A44EAB">
        <w:rPr>
          <w:sz w:val="22"/>
          <w:szCs w:val="22"/>
        </w:rPr>
        <w:t>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14:paraId="4AA911C3" w14:textId="77777777" w:rsidR="00400ACD" w:rsidRPr="00AC3F45" w:rsidRDefault="00400ACD" w:rsidP="006B3DDC">
      <w:pPr>
        <w:pStyle w:val="a7"/>
        <w:tabs>
          <w:tab w:val="left" w:pos="1134"/>
        </w:tabs>
        <w:ind w:left="0" w:firstLine="284"/>
        <w:jc w:val="both"/>
        <w:rPr>
          <w:sz w:val="22"/>
          <w:szCs w:val="22"/>
        </w:rPr>
      </w:pPr>
      <w:r w:rsidRPr="00AC3F45">
        <w:rPr>
          <w:sz w:val="22"/>
          <w:szCs w:val="22"/>
        </w:rPr>
        <w:t>5) несоответствия заявки, поданной участником конкурса, требованиям конкурсной документации и настоящего Положения;</w:t>
      </w:r>
    </w:p>
    <w:p w14:paraId="531B40A7" w14:textId="02B92FDD" w:rsidR="00400ACD" w:rsidRPr="00AC3F45" w:rsidRDefault="00400ACD" w:rsidP="006B3DDC">
      <w:pPr>
        <w:pStyle w:val="a7"/>
        <w:tabs>
          <w:tab w:val="left" w:pos="1134"/>
        </w:tabs>
        <w:ind w:left="0" w:firstLine="284"/>
        <w:jc w:val="both"/>
        <w:rPr>
          <w:sz w:val="22"/>
          <w:szCs w:val="22"/>
        </w:rPr>
      </w:pPr>
      <w:r w:rsidRPr="00AC3F45">
        <w:rPr>
          <w:sz w:val="22"/>
          <w:szCs w:val="22"/>
        </w:rPr>
        <w:t xml:space="preserve">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w:t>
      </w:r>
      <w:r w:rsidRPr="00AC3F45">
        <w:rPr>
          <w:sz w:val="22"/>
          <w:szCs w:val="22"/>
        </w:rPr>
        <w:lastRenderedPageBreak/>
        <w:t xml:space="preserve">отозваны, все конкурсные заявки участника закупки, поданные </w:t>
      </w:r>
      <w:r w:rsidR="000F0249" w:rsidRPr="00AC3F45">
        <w:rPr>
          <w:sz w:val="22"/>
          <w:szCs w:val="22"/>
        </w:rPr>
        <w:t>в отношении данного лота,</w:t>
      </w:r>
      <w:r w:rsidRPr="00AC3F45">
        <w:rPr>
          <w:sz w:val="22"/>
          <w:szCs w:val="22"/>
        </w:rPr>
        <w:t xml:space="preserve"> не рассматриваются.</w:t>
      </w:r>
    </w:p>
    <w:p w14:paraId="578C2633" w14:textId="77777777" w:rsidR="00400ACD" w:rsidRPr="00AC3F45" w:rsidRDefault="00400ACD" w:rsidP="006B3DDC">
      <w:pPr>
        <w:ind w:firstLine="284"/>
        <w:jc w:val="both"/>
        <w:rPr>
          <w:sz w:val="22"/>
          <w:szCs w:val="22"/>
        </w:rPr>
      </w:pPr>
      <w:r w:rsidRPr="00AC3F45">
        <w:rPr>
          <w:sz w:val="22"/>
          <w:szCs w:val="22"/>
        </w:rPr>
        <w:t>5.3.2.2.3 Отклонение заявок на участие в конкурсе по иным основаниям не допуска</w:t>
      </w:r>
      <w:r>
        <w:rPr>
          <w:sz w:val="22"/>
          <w:szCs w:val="22"/>
        </w:rPr>
        <w:t>ется.</w:t>
      </w:r>
    </w:p>
    <w:p w14:paraId="36A26312" w14:textId="485D737C" w:rsidR="00400ACD" w:rsidRPr="000C3F9B" w:rsidRDefault="000F0249" w:rsidP="006B3DDC">
      <w:pPr>
        <w:ind w:firstLine="284"/>
        <w:jc w:val="both"/>
        <w:rPr>
          <w:sz w:val="22"/>
          <w:szCs w:val="22"/>
        </w:rPr>
      </w:pPr>
      <w:r w:rsidRPr="00AC3F45">
        <w:rPr>
          <w:sz w:val="22"/>
          <w:szCs w:val="22"/>
        </w:rPr>
        <w:t>5.3.2.2.4</w:t>
      </w:r>
      <w:r>
        <w:rPr>
          <w:sz w:val="22"/>
          <w:szCs w:val="22"/>
        </w:rPr>
        <w:t xml:space="preserve"> </w:t>
      </w:r>
      <w:r w:rsidRPr="00AC3F45">
        <w:rPr>
          <w:sz w:val="22"/>
          <w:szCs w:val="22"/>
        </w:rPr>
        <w:t>На</w:t>
      </w:r>
      <w:r w:rsidR="00400ACD" w:rsidRPr="00AC3F45">
        <w:rPr>
          <w:sz w:val="22"/>
          <w:szCs w:val="22"/>
        </w:rPr>
        <w:t xml:space="preserve"> основании результатов рассмотрения заявок на участие в конкурсе закупочной </w:t>
      </w:r>
      <w:r w:rsidR="00400ACD">
        <w:rPr>
          <w:sz w:val="22"/>
          <w:szCs w:val="22"/>
        </w:rPr>
        <w:t>Комиссией</w:t>
      </w:r>
      <w:r w:rsidR="00400ACD" w:rsidRPr="00AC3F45">
        <w:rPr>
          <w:sz w:val="22"/>
          <w:szCs w:val="22"/>
        </w:rPr>
        <w:t xml:space="preserve"> принимается решение о допуске к участию в конкурсе участника закупки и о признании </w:t>
      </w:r>
      <w:r w:rsidR="00400ACD" w:rsidRPr="000C3F9B">
        <w:rPr>
          <w:sz w:val="22"/>
          <w:szCs w:val="22"/>
        </w:rPr>
        <w:t xml:space="preserve">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00400ACD" w:rsidRPr="000C3F9B">
        <w:rPr>
          <w:sz w:val="22"/>
          <w:szCs w:val="22"/>
          <w:shd w:val="clear" w:color="auto" w:fill="FFFFFF"/>
        </w:rPr>
        <w:t>протоколе, составляемом в ходе осуществления конкурса (по результатам этапа конкурса, если проводится многоэтапный конкурс) и в</w:t>
      </w:r>
      <w:r w:rsidR="00400ACD" w:rsidRPr="000C3F9B">
        <w:rPr>
          <w:sz w:val="22"/>
          <w:szCs w:val="22"/>
        </w:rPr>
        <w:t xml:space="preserve"> итоговом протоколе.</w:t>
      </w:r>
    </w:p>
    <w:p w14:paraId="0EBF7CA3" w14:textId="7FC850D4" w:rsidR="00400ACD" w:rsidRPr="000C3F9B" w:rsidRDefault="000F0249" w:rsidP="001A2456">
      <w:pPr>
        <w:ind w:firstLine="284"/>
        <w:jc w:val="both"/>
        <w:rPr>
          <w:sz w:val="22"/>
          <w:szCs w:val="22"/>
        </w:rPr>
      </w:pPr>
      <w:r w:rsidRPr="000C3F9B">
        <w:rPr>
          <w:sz w:val="22"/>
          <w:szCs w:val="22"/>
        </w:rPr>
        <w:t>5.3.2.2.5</w:t>
      </w:r>
      <w:r>
        <w:rPr>
          <w:sz w:val="22"/>
          <w:szCs w:val="22"/>
        </w:rPr>
        <w:t xml:space="preserve"> </w:t>
      </w:r>
      <w:r w:rsidRPr="000C3F9B">
        <w:rPr>
          <w:sz w:val="22"/>
          <w:szCs w:val="22"/>
        </w:rPr>
        <w:t>В</w:t>
      </w:r>
      <w:r w:rsidR="00400ACD" w:rsidRPr="000C3F9B">
        <w:rPr>
          <w:sz w:val="22"/>
          <w:szCs w:val="22"/>
        </w:rPr>
        <w:t xml:space="preserve">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 или об отклонении всех заявок, поданных на участие в конкурсе, конкурс признается несостоявшимся. </w:t>
      </w:r>
    </w:p>
    <w:p w14:paraId="631D3D8C" w14:textId="77777777" w:rsidR="00400ACD" w:rsidRPr="000C3F9B" w:rsidRDefault="00400ACD" w:rsidP="00831001">
      <w:pPr>
        <w:ind w:firstLine="284"/>
        <w:jc w:val="both"/>
        <w:rPr>
          <w:sz w:val="22"/>
          <w:szCs w:val="22"/>
        </w:rPr>
      </w:pPr>
      <w:r w:rsidRPr="000C3F9B">
        <w:rPr>
          <w:sz w:val="22"/>
          <w:szCs w:val="22"/>
        </w:rPr>
        <w:t>5.3.2.2.6</w:t>
      </w:r>
      <w:r>
        <w:rPr>
          <w:sz w:val="22"/>
          <w:szCs w:val="22"/>
        </w:rPr>
        <w:t xml:space="preserve">  </w:t>
      </w:r>
      <w:r w:rsidRPr="000C3F9B">
        <w:rPr>
          <w:sz w:val="22"/>
          <w:szCs w:val="22"/>
        </w:rPr>
        <w:t>В случае принятия закупочной Комиссией</w:t>
      </w:r>
      <w:r w:rsidRPr="00AC3F45">
        <w:rPr>
          <w:sz w:val="22"/>
          <w:szCs w:val="22"/>
        </w:rPr>
        <w:t xml:space="preserve"> решения о допуске к участию в конкурсе и о признании участником закупки только одного участника закупки (в том числе участника закупки, по</w:t>
      </w:r>
      <w:r w:rsidRPr="00193B2C">
        <w:rPr>
          <w:sz w:val="22"/>
          <w:szCs w:val="22"/>
        </w:rPr>
        <w:t xml:space="preserve">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w:t>
      </w:r>
      <w:r>
        <w:rPr>
          <w:sz w:val="22"/>
          <w:szCs w:val="22"/>
        </w:rPr>
        <w:t>Итоговый протокол</w:t>
      </w:r>
      <w:r w:rsidRPr="00AC3F45">
        <w:rPr>
          <w:sz w:val="22"/>
          <w:szCs w:val="22"/>
        </w:rPr>
        <w:t>, содержащий сведения</w:t>
      </w:r>
      <w:r w:rsidRPr="000C3F9B">
        <w:rPr>
          <w:sz w:val="22"/>
          <w:szCs w:val="22"/>
        </w:rPr>
        <w:t>,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p w14:paraId="73CF16DF" w14:textId="77777777" w:rsidR="00400ACD" w:rsidRPr="000C3F9B" w:rsidRDefault="00400ACD" w:rsidP="006B3DDC">
      <w:pPr>
        <w:ind w:firstLine="284"/>
        <w:jc w:val="both"/>
        <w:rPr>
          <w:sz w:val="22"/>
          <w:szCs w:val="22"/>
        </w:rPr>
      </w:pPr>
      <w:bookmarkStart w:id="78" w:name="sub_507"/>
      <w:bookmarkEnd w:id="77"/>
      <w:r w:rsidRPr="000C3F9B">
        <w:rPr>
          <w:sz w:val="22"/>
          <w:szCs w:val="22"/>
        </w:rPr>
        <w:t>5.3.2.3 Оценка и сопоставление заявок на участие в конкурсе (порядок подведения итогов</w:t>
      </w:r>
      <w:r>
        <w:rPr>
          <w:sz w:val="22"/>
          <w:szCs w:val="22"/>
        </w:rPr>
        <w:t xml:space="preserve"> </w:t>
      </w:r>
      <w:r w:rsidRPr="000C3F9B">
        <w:rPr>
          <w:sz w:val="22"/>
          <w:szCs w:val="22"/>
        </w:rPr>
        <w:t>конкурса).</w:t>
      </w:r>
    </w:p>
    <w:p w14:paraId="6AAD623E" w14:textId="77777777" w:rsidR="00400ACD" w:rsidRPr="00AC3F45" w:rsidRDefault="00400ACD" w:rsidP="006B3DDC">
      <w:pPr>
        <w:ind w:firstLine="284"/>
        <w:jc w:val="both"/>
        <w:rPr>
          <w:sz w:val="22"/>
          <w:szCs w:val="22"/>
        </w:rPr>
      </w:pPr>
      <w:bookmarkStart w:id="79" w:name="sub_571"/>
      <w:bookmarkEnd w:id="78"/>
      <w:r w:rsidRPr="000C3F9B">
        <w:rPr>
          <w:sz w:val="22"/>
          <w:szCs w:val="22"/>
        </w:rPr>
        <w:t>5.3.2.3.1 Закупочная Комиссия осуществляет оценку</w:t>
      </w:r>
      <w:r w:rsidRPr="00AC3F45">
        <w:rPr>
          <w:sz w:val="22"/>
          <w:szCs w:val="22"/>
        </w:rPr>
        <w:t xml:space="preserve"> и сопоставление заявок на участие в конкурсе, поданных участниками закупки, признанными участниками конкурса</w:t>
      </w:r>
      <w:bookmarkStart w:id="80" w:name="sub_572"/>
      <w:bookmarkEnd w:id="79"/>
      <w:r w:rsidRPr="00AC3F45">
        <w:rPr>
          <w:sz w:val="22"/>
          <w:szCs w:val="22"/>
        </w:rPr>
        <w:t xml:space="preserve"> (подве</w:t>
      </w:r>
      <w:r>
        <w:rPr>
          <w:sz w:val="22"/>
          <w:szCs w:val="22"/>
        </w:rPr>
        <w:t xml:space="preserve">дение итогов </w:t>
      </w:r>
      <w:r w:rsidRPr="00AC3F45">
        <w:rPr>
          <w:sz w:val="22"/>
          <w:szCs w:val="22"/>
        </w:rPr>
        <w:t>конкурса).</w:t>
      </w:r>
    </w:p>
    <w:p w14:paraId="189EE0D5" w14:textId="77777777" w:rsidR="00400ACD" w:rsidRPr="00AC3F45" w:rsidRDefault="00400ACD" w:rsidP="006B3DDC">
      <w:pPr>
        <w:ind w:firstLine="284"/>
        <w:jc w:val="both"/>
        <w:rPr>
          <w:sz w:val="22"/>
          <w:szCs w:val="22"/>
        </w:rPr>
      </w:pPr>
      <w:r w:rsidRPr="00AC3F45">
        <w:rPr>
          <w:sz w:val="22"/>
          <w:szCs w:val="22"/>
        </w:rPr>
        <w:t xml:space="preserve">5.3.2.3.2 Оценка и сопоставление заявок </w:t>
      </w:r>
      <w:r>
        <w:rPr>
          <w:sz w:val="22"/>
          <w:szCs w:val="22"/>
        </w:rPr>
        <w:t xml:space="preserve">(подведение итогов </w:t>
      </w:r>
      <w:r w:rsidRPr="00AC3F45">
        <w:rPr>
          <w:sz w:val="22"/>
          <w:szCs w:val="22"/>
        </w:rPr>
        <w:t xml:space="preserve">конкурса) на участие в конкурсе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14:paraId="22240BF8" w14:textId="77777777" w:rsidR="00400ACD" w:rsidRPr="00AC3F45" w:rsidRDefault="00400ACD" w:rsidP="006B3DDC">
      <w:pPr>
        <w:tabs>
          <w:tab w:val="left" w:pos="540"/>
          <w:tab w:val="left" w:pos="900"/>
        </w:tabs>
        <w:ind w:firstLine="284"/>
        <w:jc w:val="both"/>
        <w:rPr>
          <w:sz w:val="22"/>
          <w:szCs w:val="22"/>
        </w:rPr>
      </w:pPr>
      <w:bookmarkStart w:id="81" w:name="sub_573"/>
      <w:bookmarkEnd w:id="80"/>
      <w:r w:rsidRPr="00AC3F45">
        <w:rPr>
          <w:sz w:val="22"/>
          <w:szCs w:val="22"/>
        </w:rPr>
        <w:t xml:space="preserve">5.3.2.3.3 Для определения лучших условий исполнения договора, предложенных в заявках на участие в конкурсе, </w:t>
      </w:r>
      <w:r>
        <w:rPr>
          <w:sz w:val="22"/>
          <w:szCs w:val="22"/>
        </w:rPr>
        <w:t>Комиссия</w:t>
      </w:r>
      <w:r w:rsidRPr="00AC3F45">
        <w:rPr>
          <w:sz w:val="22"/>
          <w:szCs w:val="22"/>
        </w:rPr>
        <w:t xml:space="preserve">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14:paraId="5BEBF299" w14:textId="77777777" w:rsidR="00400ACD" w:rsidRPr="00AC3F45" w:rsidRDefault="00400ACD" w:rsidP="006B3DDC">
      <w:pPr>
        <w:ind w:firstLine="284"/>
        <w:jc w:val="both"/>
        <w:rPr>
          <w:sz w:val="22"/>
          <w:szCs w:val="22"/>
        </w:rPr>
      </w:pPr>
      <w:r w:rsidRPr="00AC3F45">
        <w:rPr>
          <w:sz w:val="22"/>
          <w:szCs w:val="22"/>
        </w:rPr>
        <w:t>5.3.2.3.4 Оценка заявок на участие в конкур</w:t>
      </w:r>
      <w:r>
        <w:rPr>
          <w:sz w:val="22"/>
          <w:szCs w:val="22"/>
        </w:rPr>
        <w:t xml:space="preserve">се (подведение итогов </w:t>
      </w:r>
      <w:r w:rsidRPr="00AC3F45">
        <w:rPr>
          <w:sz w:val="22"/>
          <w:szCs w:val="22"/>
        </w:rPr>
        <w:t>конкурса) производится с использованием не менее двух критериев оценки заявок.</w:t>
      </w:r>
      <w:bookmarkStart w:id="82" w:name="sub_574"/>
      <w:bookmarkEnd w:id="81"/>
      <w:r w:rsidRPr="00AC3F45">
        <w:rPr>
          <w:sz w:val="22"/>
          <w:szCs w:val="22"/>
        </w:rPr>
        <w:t xml:space="preserve"> Значимость и содержание критериев оценки заявок должны быть указаны в конкурсной документации.</w:t>
      </w:r>
    </w:p>
    <w:p w14:paraId="05C6B8B1" w14:textId="77777777" w:rsidR="00400ACD" w:rsidRPr="00AC3F45" w:rsidRDefault="00400ACD" w:rsidP="006B3DDC">
      <w:pPr>
        <w:ind w:firstLine="284"/>
        <w:jc w:val="both"/>
        <w:rPr>
          <w:sz w:val="22"/>
          <w:szCs w:val="22"/>
        </w:rPr>
      </w:pPr>
      <w:r w:rsidRPr="00AC3F45">
        <w:rPr>
          <w:sz w:val="22"/>
          <w:szCs w:val="22"/>
        </w:rPr>
        <w:t xml:space="preserve">5.3.2.3.5 На основании результатов оценки и сопоставления заявок на участие в конкурсе </w:t>
      </w:r>
      <w:r>
        <w:rPr>
          <w:sz w:val="22"/>
          <w:szCs w:val="22"/>
        </w:rPr>
        <w:t>(подведения итогов</w:t>
      </w:r>
      <w:r w:rsidRPr="00AC3F45">
        <w:rPr>
          <w:sz w:val="22"/>
          <w:szCs w:val="22"/>
        </w:rPr>
        <w:t xml:space="preserve"> конкурса) </w:t>
      </w:r>
      <w:r>
        <w:rPr>
          <w:sz w:val="22"/>
          <w:szCs w:val="22"/>
        </w:rPr>
        <w:t>Комиссией</w:t>
      </w:r>
      <w:r w:rsidRPr="00AC3F45">
        <w:rPr>
          <w:sz w:val="22"/>
          <w:szCs w:val="22"/>
        </w:rPr>
        <w:t xml:space="preserve">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14:paraId="33A8215D" w14:textId="2704BB01" w:rsidR="00400ACD" w:rsidRPr="000C3F9B" w:rsidRDefault="00400ACD" w:rsidP="00395EE1">
      <w:pPr>
        <w:ind w:firstLine="284"/>
        <w:jc w:val="both"/>
        <w:rPr>
          <w:sz w:val="22"/>
          <w:szCs w:val="22"/>
        </w:rPr>
      </w:pPr>
      <w:bookmarkStart w:id="83" w:name="sub_575"/>
      <w:bookmarkEnd w:id="82"/>
      <w:r w:rsidRPr="00AC3F45">
        <w:rPr>
          <w:sz w:val="22"/>
          <w:szCs w:val="22"/>
        </w:rPr>
        <w:t>5.3.2.3.6</w:t>
      </w:r>
      <w:r>
        <w:rPr>
          <w:sz w:val="22"/>
          <w:szCs w:val="22"/>
        </w:rPr>
        <w:t xml:space="preserve"> Победителем</w:t>
      </w:r>
      <w:r w:rsidRPr="00AC3F45">
        <w:rPr>
          <w:sz w:val="22"/>
          <w:szCs w:val="22"/>
        </w:rPr>
        <w:t xml:space="preserve"> конкурса признается участник конкурса, который предложил лучшие </w:t>
      </w:r>
      <w:r w:rsidRPr="000C3F9B">
        <w:rPr>
          <w:sz w:val="22"/>
          <w:szCs w:val="22"/>
        </w:rPr>
        <w:t xml:space="preserve">условия исполнения договора и заявке </w:t>
      </w:r>
      <w:r w:rsidR="000F0249" w:rsidRPr="000C3F9B">
        <w:rPr>
          <w:sz w:val="22"/>
          <w:szCs w:val="22"/>
        </w:rPr>
        <w:t>на участие,</w:t>
      </w:r>
      <w:r w:rsidRPr="000C3F9B">
        <w:rPr>
          <w:sz w:val="22"/>
          <w:szCs w:val="22"/>
        </w:rPr>
        <w:t xml:space="preserve"> в конкурсе которого присвоен первый номер. Результаты оценки и сопоставления заявок на участие в конкурсе отражаются в Итоговом протоколе.</w:t>
      </w:r>
    </w:p>
    <w:p w14:paraId="5414B610" w14:textId="77777777" w:rsidR="00400ACD" w:rsidRPr="000C3F9B" w:rsidRDefault="00400ACD" w:rsidP="00587EC9">
      <w:pPr>
        <w:shd w:val="clear" w:color="auto" w:fill="FFFFFF"/>
        <w:ind w:firstLine="284"/>
        <w:jc w:val="both"/>
        <w:rPr>
          <w:sz w:val="22"/>
          <w:szCs w:val="22"/>
          <w:lang w:eastAsia="ru-RU"/>
        </w:rPr>
      </w:pPr>
      <w:r w:rsidRPr="000C3F9B">
        <w:rPr>
          <w:sz w:val="22"/>
          <w:szCs w:val="22"/>
        </w:rPr>
        <w:t xml:space="preserve">5.3.2.4 В случае проведения многоэтапной конкурентной закупки по результатам работы комиссии составляется </w:t>
      </w:r>
      <w:r w:rsidRPr="000C3F9B">
        <w:rPr>
          <w:rStyle w:val="blk"/>
          <w:sz w:val="22"/>
          <w:szCs w:val="22"/>
        </w:rPr>
        <w:t>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14:paraId="39997661" w14:textId="77777777" w:rsidR="00400ACD" w:rsidRPr="000C3F9B" w:rsidRDefault="00400ACD" w:rsidP="00587EC9">
      <w:pPr>
        <w:shd w:val="clear" w:color="auto" w:fill="FFFFFF"/>
        <w:ind w:firstLine="284"/>
        <w:jc w:val="both"/>
        <w:rPr>
          <w:sz w:val="22"/>
          <w:szCs w:val="22"/>
        </w:rPr>
      </w:pPr>
      <w:bookmarkStart w:id="84" w:name="dst100157"/>
      <w:bookmarkEnd w:id="84"/>
      <w:r w:rsidRPr="000C3F9B">
        <w:rPr>
          <w:rStyle w:val="blk"/>
          <w:sz w:val="22"/>
          <w:szCs w:val="22"/>
        </w:rPr>
        <w:t>1) дата подписания протокола;</w:t>
      </w:r>
    </w:p>
    <w:p w14:paraId="4F5F36A9" w14:textId="77777777" w:rsidR="00400ACD" w:rsidRPr="000C3F9B" w:rsidRDefault="00400ACD" w:rsidP="00587EC9">
      <w:pPr>
        <w:shd w:val="clear" w:color="auto" w:fill="FFFFFF"/>
        <w:ind w:firstLine="284"/>
        <w:jc w:val="both"/>
        <w:rPr>
          <w:sz w:val="22"/>
          <w:szCs w:val="22"/>
        </w:rPr>
      </w:pPr>
      <w:bookmarkStart w:id="85" w:name="dst100158"/>
      <w:bookmarkEnd w:id="85"/>
      <w:r w:rsidRPr="000C3F9B">
        <w:rPr>
          <w:rStyle w:val="blk"/>
          <w:sz w:val="22"/>
          <w:szCs w:val="22"/>
        </w:rPr>
        <w:t>2) количество поданных на участие в закупке (этапе закупки) заявок, а также дата и время регистрации каждой такой заявки;</w:t>
      </w:r>
    </w:p>
    <w:p w14:paraId="12C0DFEB" w14:textId="77777777" w:rsidR="00400ACD" w:rsidRPr="000C3F9B" w:rsidRDefault="00400ACD" w:rsidP="00587EC9">
      <w:pPr>
        <w:shd w:val="clear" w:color="auto" w:fill="FFFFFF"/>
        <w:ind w:firstLine="284"/>
        <w:jc w:val="both"/>
        <w:rPr>
          <w:sz w:val="22"/>
          <w:szCs w:val="22"/>
        </w:rPr>
      </w:pPr>
      <w:bookmarkStart w:id="86" w:name="dst100159"/>
      <w:bookmarkEnd w:id="86"/>
      <w:r w:rsidRPr="000C3F9B">
        <w:rPr>
          <w:rStyle w:val="blk"/>
          <w:sz w:val="22"/>
          <w:szCs w:val="22"/>
        </w:rPr>
        <w:lastRenderedPageBreak/>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0C5AEAC7" w14:textId="77777777" w:rsidR="00400ACD" w:rsidRPr="000C3F9B" w:rsidRDefault="00400ACD" w:rsidP="00587EC9">
      <w:pPr>
        <w:shd w:val="clear" w:color="auto" w:fill="FFFFFF"/>
        <w:ind w:firstLine="284"/>
        <w:jc w:val="both"/>
        <w:rPr>
          <w:sz w:val="22"/>
          <w:szCs w:val="22"/>
        </w:rPr>
      </w:pPr>
      <w:bookmarkStart w:id="87" w:name="dst100160"/>
      <w:bookmarkEnd w:id="87"/>
      <w:r w:rsidRPr="000C3F9B">
        <w:rPr>
          <w:rStyle w:val="blk"/>
          <w:sz w:val="22"/>
          <w:szCs w:val="22"/>
        </w:rPr>
        <w:t>а) количества заявок на участие в закупке, которые отклонены;</w:t>
      </w:r>
    </w:p>
    <w:p w14:paraId="16ED94CF" w14:textId="77777777" w:rsidR="00400ACD" w:rsidRPr="000C3F9B" w:rsidRDefault="00400ACD" w:rsidP="00587EC9">
      <w:pPr>
        <w:shd w:val="clear" w:color="auto" w:fill="FFFFFF"/>
        <w:ind w:firstLine="284"/>
        <w:jc w:val="both"/>
        <w:rPr>
          <w:sz w:val="22"/>
          <w:szCs w:val="22"/>
        </w:rPr>
      </w:pPr>
      <w:bookmarkStart w:id="88" w:name="dst100161"/>
      <w:bookmarkEnd w:id="88"/>
      <w:r w:rsidRPr="000C3F9B">
        <w:rPr>
          <w:rStyle w:val="blk"/>
          <w:sz w:val="22"/>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14:paraId="33728BBD" w14:textId="77777777" w:rsidR="00400ACD" w:rsidRPr="000C3F9B" w:rsidRDefault="00400ACD" w:rsidP="00587EC9">
      <w:pPr>
        <w:shd w:val="clear" w:color="auto" w:fill="FFFFFF"/>
        <w:ind w:firstLine="284"/>
        <w:jc w:val="both"/>
        <w:rPr>
          <w:sz w:val="22"/>
          <w:szCs w:val="22"/>
        </w:rPr>
      </w:pPr>
      <w:bookmarkStart w:id="89" w:name="dst100162"/>
      <w:bookmarkEnd w:id="89"/>
      <w:r w:rsidRPr="000C3F9B">
        <w:rPr>
          <w:rStyle w:val="blk"/>
          <w:sz w:val="22"/>
          <w:szCs w:val="22"/>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4C679086" w14:textId="77777777" w:rsidR="00400ACD" w:rsidRPr="008E703A" w:rsidRDefault="00400ACD" w:rsidP="00587EC9">
      <w:pPr>
        <w:shd w:val="clear" w:color="auto" w:fill="FFFFFF"/>
        <w:ind w:firstLine="284"/>
        <w:jc w:val="both"/>
        <w:rPr>
          <w:rStyle w:val="blk"/>
          <w:sz w:val="22"/>
          <w:szCs w:val="22"/>
        </w:rPr>
      </w:pPr>
      <w:bookmarkStart w:id="90" w:name="dst100163"/>
      <w:bookmarkEnd w:id="90"/>
      <w:r w:rsidRPr="000C3F9B">
        <w:rPr>
          <w:rStyle w:val="blk"/>
          <w:sz w:val="22"/>
          <w:szCs w:val="22"/>
        </w:rPr>
        <w:t>5) причины, по которым конкурентная закупка признана несостоявшейся, в случае ее признания таковой;</w:t>
      </w:r>
    </w:p>
    <w:p w14:paraId="3C204DBB" w14:textId="77777777" w:rsidR="00400ACD" w:rsidRPr="000C3F9B" w:rsidRDefault="00400ACD" w:rsidP="003C292A">
      <w:pPr>
        <w:pStyle w:val="a7"/>
        <w:tabs>
          <w:tab w:val="left" w:pos="0"/>
          <w:tab w:val="left" w:pos="1134"/>
        </w:tabs>
        <w:ind w:left="0" w:firstLine="284"/>
        <w:jc w:val="both"/>
        <w:rPr>
          <w:sz w:val="22"/>
          <w:szCs w:val="22"/>
        </w:rPr>
      </w:pPr>
      <w:r w:rsidRPr="008E703A">
        <w:rPr>
          <w:rStyle w:val="blk"/>
          <w:sz w:val="22"/>
          <w:szCs w:val="22"/>
        </w:rPr>
        <w:t xml:space="preserve">6) </w:t>
      </w:r>
      <w:r w:rsidRPr="008E703A">
        <w:rPr>
          <w:sz w:val="22"/>
          <w:szCs w:val="22"/>
        </w:rPr>
        <w:t xml:space="preserve">Перечень сведений, содержащийся в протоколе, может быть расширен по усмотрению </w:t>
      </w:r>
      <w:r w:rsidRPr="000C3F9B">
        <w:rPr>
          <w:sz w:val="22"/>
          <w:szCs w:val="22"/>
        </w:rPr>
        <w:t>Заказчика.</w:t>
      </w:r>
    </w:p>
    <w:p w14:paraId="3E52CBBC" w14:textId="77777777" w:rsidR="00400ACD" w:rsidRPr="000C3F9B" w:rsidRDefault="00400ACD" w:rsidP="00587EC9">
      <w:pPr>
        <w:ind w:firstLine="284"/>
        <w:jc w:val="both"/>
        <w:rPr>
          <w:sz w:val="22"/>
          <w:szCs w:val="22"/>
        </w:rPr>
      </w:pPr>
      <w:bookmarkStart w:id="91" w:name="dst100164"/>
      <w:bookmarkEnd w:id="83"/>
      <w:bookmarkEnd w:id="91"/>
      <w:r w:rsidRPr="000C3F9B">
        <w:rPr>
          <w:sz w:val="22"/>
          <w:szCs w:val="22"/>
        </w:rPr>
        <w:t>5.3.2.5 По результатам проведения конкурентной закупки составляется Итоговый протокол, в котором указываются:</w:t>
      </w:r>
    </w:p>
    <w:p w14:paraId="095ECC1C" w14:textId="77777777" w:rsidR="00400ACD" w:rsidRPr="000C3F9B" w:rsidRDefault="00400ACD" w:rsidP="00587EC9">
      <w:pPr>
        <w:shd w:val="clear" w:color="auto" w:fill="FFFFFF"/>
        <w:ind w:firstLine="284"/>
        <w:jc w:val="both"/>
        <w:rPr>
          <w:rStyle w:val="blk"/>
          <w:sz w:val="22"/>
          <w:szCs w:val="22"/>
        </w:rPr>
      </w:pPr>
      <w:r w:rsidRPr="000C3F9B">
        <w:rPr>
          <w:rStyle w:val="blk"/>
          <w:sz w:val="22"/>
          <w:szCs w:val="22"/>
        </w:rPr>
        <w:t>1) дата подписания протокола;</w:t>
      </w:r>
    </w:p>
    <w:p w14:paraId="14C8F55D" w14:textId="77777777" w:rsidR="00400ACD" w:rsidRPr="000C3F9B" w:rsidRDefault="00400ACD" w:rsidP="00587EC9">
      <w:pPr>
        <w:ind w:firstLine="284"/>
        <w:jc w:val="both"/>
        <w:rPr>
          <w:sz w:val="22"/>
          <w:szCs w:val="22"/>
        </w:rPr>
      </w:pPr>
      <w:r w:rsidRPr="000C3F9B">
        <w:rPr>
          <w:rStyle w:val="blk"/>
          <w:sz w:val="22"/>
          <w:szCs w:val="22"/>
        </w:rPr>
        <w:t xml:space="preserve">2) </w:t>
      </w:r>
      <w:r w:rsidRPr="000C3F9B">
        <w:rPr>
          <w:sz w:val="22"/>
          <w:szCs w:val="22"/>
        </w:rPr>
        <w:t>название процедуры закупки;</w:t>
      </w:r>
    </w:p>
    <w:p w14:paraId="7C79A42F" w14:textId="77777777" w:rsidR="00400ACD" w:rsidRPr="000C3F9B" w:rsidRDefault="00400ACD" w:rsidP="00587EC9">
      <w:pPr>
        <w:ind w:firstLine="284"/>
        <w:jc w:val="both"/>
        <w:rPr>
          <w:sz w:val="22"/>
          <w:szCs w:val="22"/>
        </w:rPr>
      </w:pPr>
      <w:r w:rsidRPr="000C3F9B">
        <w:rPr>
          <w:sz w:val="22"/>
          <w:szCs w:val="22"/>
        </w:rPr>
        <w:t>3) сведения об объеме, цене и сроках закупаемых товаров, работ, услуг;</w:t>
      </w:r>
    </w:p>
    <w:p w14:paraId="619C9024" w14:textId="77777777" w:rsidR="00400ACD" w:rsidRPr="000C3F9B" w:rsidRDefault="00400ACD" w:rsidP="00587EC9">
      <w:pPr>
        <w:shd w:val="clear" w:color="auto" w:fill="FFFFFF"/>
        <w:ind w:firstLine="284"/>
        <w:jc w:val="both"/>
        <w:rPr>
          <w:rStyle w:val="blk"/>
          <w:sz w:val="22"/>
          <w:szCs w:val="22"/>
        </w:rPr>
      </w:pPr>
      <w:bookmarkStart w:id="92" w:name="dst100167"/>
      <w:bookmarkEnd w:id="92"/>
      <w:r w:rsidRPr="000C3F9B">
        <w:rPr>
          <w:rStyle w:val="blk"/>
          <w:sz w:val="22"/>
          <w:szCs w:val="22"/>
        </w:rPr>
        <w:t>4) количество поданных заявок на участие в закупке, а также дата и время регистрации каждой такой заявки;</w:t>
      </w:r>
    </w:p>
    <w:p w14:paraId="4E5292AA" w14:textId="77777777" w:rsidR="00400ACD" w:rsidRPr="000C3F9B" w:rsidRDefault="00400ACD" w:rsidP="00587EC9">
      <w:pPr>
        <w:ind w:firstLine="284"/>
        <w:jc w:val="both"/>
        <w:rPr>
          <w:sz w:val="22"/>
          <w:szCs w:val="22"/>
        </w:rPr>
      </w:pPr>
      <w:r w:rsidRPr="000C3F9B">
        <w:rPr>
          <w:sz w:val="22"/>
          <w:szCs w:val="22"/>
        </w:rPr>
        <w:t>5) сведения о месте, дате и времени подведения итогов;</w:t>
      </w:r>
    </w:p>
    <w:p w14:paraId="50D15893" w14:textId="77777777" w:rsidR="00400ACD" w:rsidRPr="000C3F9B" w:rsidRDefault="00400ACD" w:rsidP="00587EC9">
      <w:pPr>
        <w:shd w:val="clear" w:color="auto" w:fill="FFFFFF"/>
        <w:ind w:firstLine="284"/>
        <w:jc w:val="both"/>
        <w:rPr>
          <w:sz w:val="22"/>
          <w:szCs w:val="22"/>
        </w:rPr>
      </w:pPr>
      <w:bookmarkStart w:id="93" w:name="dst100168"/>
      <w:bookmarkStart w:id="94" w:name="dst100169"/>
      <w:bookmarkEnd w:id="93"/>
      <w:bookmarkEnd w:id="94"/>
      <w:r>
        <w:rPr>
          <w:rStyle w:val="blk"/>
          <w:sz w:val="22"/>
          <w:szCs w:val="22"/>
        </w:rPr>
        <w:t>6</w:t>
      </w:r>
      <w:r w:rsidRPr="000C3F9B">
        <w:rPr>
          <w:rStyle w:val="blk"/>
          <w:sz w:val="22"/>
          <w:szCs w:val="22"/>
        </w:rPr>
        <w:t>)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0A3FF0EC" w14:textId="77777777" w:rsidR="00400ACD" w:rsidRPr="000C3F9B" w:rsidRDefault="00400ACD" w:rsidP="00587EC9">
      <w:pPr>
        <w:shd w:val="clear" w:color="auto" w:fill="FFFFFF"/>
        <w:ind w:firstLine="284"/>
        <w:jc w:val="both"/>
        <w:rPr>
          <w:sz w:val="22"/>
          <w:szCs w:val="22"/>
        </w:rPr>
      </w:pPr>
      <w:bookmarkStart w:id="95" w:name="dst100170"/>
      <w:bookmarkEnd w:id="95"/>
      <w:r>
        <w:rPr>
          <w:rStyle w:val="blk"/>
          <w:sz w:val="22"/>
          <w:szCs w:val="22"/>
        </w:rPr>
        <w:t>7</w:t>
      </w:r>
      <w:r w:rsidRPr="000C3F9B">
        <w:rPr>
          <w:rStyle w:val="blk"/>
          <w:sz w:val="22"/>
          <w:szCs w:val="22"/>
        </w:rPr>
        <w:t>)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520A4854" w14:textId="77777777" w:rsidR="00400ACD" w:rsidRPr="000C3F9B" w:rsidRDefault="00400ACD" w:rsidP="00587EC9">
      <w:pPr>
        <w:shd w:val="clear" w:color="auto" w:fill="FFFFFF"/>
        <w:ind w:firstLine="284"/>
        <w:jc w:val="both"/>
        <w:rPr>
          <w:sz w:val="22"/>
          <w:szCs w:val="22"/>
        </w:rPr>
      </w:pPr>
      <w:bookmarkStart w:id="96" w:name="dst100171"/>
      <w:bookmarkEnd w:id="96"/>
      <w:r w:rsidRPr="000C3F9B">
        <w:rPr>
          <w:rStyle w:val="blk"/>
          <w:sz w:val="22"/>
          <w:szCs w:val="22"/>
        </w:rPr>
        <w:t>а) количества заявок на участие в закупке, окончательных предложений, которые отклонены;</w:t>
      </w:r>
    </w:p>
    <w:p w14:paraId="6F859A00" w14:textId="77777777" w:rsidR="00400ACD" w:rsidRPr="000C3F9B" w:rsidRDefault="00400ACD" w:rsidP="00587EC9">
      <w:pPr>
        <w:shd w:val="clear" w:color="auto" w:fill="FFFFFF"/>
        <w:ind w:firstLine="284"/>
        <w:jc w:val="both"/>
        <w:rPr>
          <w:sz w:val="22"/>
          <w:szCs w:val="22"/>
        </w:rPr>
      </w:pPr>
      <w:bookmarkStart w:id="97" w:name="dst100172"/>
      <w:bookmarkEnd w:id="97"/>
      <w:r w:rsidRPr="000C3F9B">
        <w:rPr>
          <w:rStyle w:val="blk"/>
          <w:sz w:val="22"/>
          <w:szCs w:val="22"/>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7371E9E2" w14:textId="77777777" w:rsidR="00400ACD" w:rsidRPr="000C3F9B" w:rsidRDefault="00400ACD" w:rsidP="00587EC9">
      <w:pPr>
        <w:shd w:val="clear" w:color="auto" w:fill="FFFFFF"/>
        <w:ind w:firstLine="284"/>
        <w:jc w:val="both"/>
        <w:rPr>
          <w:sz w:val="22"/>
          <w:szCs w:val="22"/>
        </w:rPr>
      </w:pPr>
      <w:bookmarkStart w:id="98" w:name="dst100173"/>
      <w:bookmarkEnd w:id="98"/>
      <w:r>
        <w:rPr>
          <w:rStyle w:val="blk"/>
          <w:sz w:val="22"/>
          <w:szCs w:val="22"/>
        </w:rPr>
        <w:t>8</w:t>
      </w:r>
      <w:r w:rsidRPr="000C3F9B">
        <w:rPr>
          <w:rStyle w:val="blk"/>
          <w:sz w:val="22"/>
          <w:szCs w:val="22"/>
        </w:rPr>
        <w:t>)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742674EA" w14:textId="77777777" w:rsidR="00400ACD" w:rsidRPr="000C3F9B" w:rsidRDefault="00400ACD" w:rsidP="00587EC9">
      <w:pPr>
        <w:shd w:val="clear" w:color="auto" w:fill="FFFFFF"/>
        <w:ind w:firstLine="284"/>
        <w:jc w:val="both"/>
        <w:rPr>
          <w:sz w:val="22"/>
          <w:szCs w:val="22"/>
        </w:rPr>
      </w:pPr>
      <w:bookmarkStart w:id="99" w:name="dst100174"/>
      <w:bookmarkEnd w:id="99"/>
      <w:r>
        <w:rPr>
          <w:rStyle w:val="blk"/>
          <w:sz w:val="22"/>
          <w:szCs w:val="22"/>
        </w:rPr>
        <w:t>9</w:t>
      </w:r>
      <w:r w:rsidRPr="000C3F9B">
        <w:rPr>
          <w:rStyle w:val="blk"/>
          <w:sz w:val="22"/>
          <w:szCs w:val="22"/>
        </w:rPr>
        <w:t>) причины, по которым закупка признана несостоявшейся, в случае признания ее таковой;</w:t>
      </w:r>
    </w:p>
    <w:p w14:paraId="026031EB" w14:textId="77777777" w:rsidR="00400ACD" w:rsidRPr="000C3F9B" w:rsidRDefault="00400ACD" w:rsidP="00587EC9">
      <w:pPr>
        <w:pStyle w:val="a7"/>
        <w:tabs>
          <w:tab w:val="left" w:pos="0"/>
          <w:tab w:val="left" w:pos="1134"/>
        </w:tabs>
        <w:ind w:left="0" w:firstLine="284"/>
        <w:jc w:val="both"/>
        <w:rPr>
          <w:sz w:val="22"/>
          <w:szCs w:val="22"/>
        </w:rPr>
      </w:pPr>
      <w:r w:rsidRPr="000C3F9B">
        <w:rPr>
          <w:sz w:val="22"/>
          <w:szCs w:val="22"/>
        </w:rPr>
        <w:t>1</w:t>
      </w:r>
      <w:r>
        <w:rPr>
          <w:sz w:val="22"/>
          <w:szCs w:val="22"/>
        </w:rPr>
        <w:t>0</w:t>
      </w:r>
      <w:r w:rsidRPr="000C3F9B">
        <w:rPr>
          <w:sz w:val="22"/>
          <w:szCs w:val="22"/>
        </w:rPr>
        <w:t>) перечень сведений, содержащийся в итоговом протоколе, может быть расширен по усмотрению Заказчика.</w:t>
      </w:r>
    </w:p>
    <w:p w14:paraId="3F67B00E" w14:textId="68766012" w:rsidR="00400ACD" w:rsidRPr="000C3F9B" w:rsidRDefault="00400ACD" w:rsidP="006B3DDC">
      <w:pPr>
        <w:ind w:firstLine="284"/>
        <w:jc w:val="both"/>
        <w:rPr>
          <w:rStyle w:val="blk"/>
          <w:sz w:val="22"/>
          <w:szCs w:val="22"/>
        </w:rPr>
      </w:pPr>
      <w:r w:rsidRPr="000C3F9B">
        <w:rPr>
          <w:sz w:val="22"/>
          <w:szCs w:val="22"/>
        </w:rPr>
        <w:t>5.3.2.6</w:t>
      </w:r>
      <w:r w:rsidRPr="000C3F9B">
        <w:rPr>
          <w:rStyle w:val="blk"/>
          <w:sz w:val="22"/>
          <w:szCs w:val="22"/>
        </w:rPr>
        <w:t>Протокол по результатам этапа многоэтапной конкурентной закупки оформляется</w:t>
      </w:r>
      <w:r w:rsidR="004F5E53">
        <w:rPr>
          <w:rStyle w:val="blk"/>
          <w:sz w:val="22"/>
          <w:szCs w:val="22"/>
        </w:rPr>
        <w:t xml:space="preserve"> </w:t>
      </w:r>
      <w:r w:rsidRPr="000C3F9B">
        <w:rPr>
          <w:sz w:val="22"/>
          <w:szCs w:val="22"/>
        </w:rPr>
        <w:t>до начала следующего этапа закупки, в случае если документацией о закупке не установлено иное, и размещается Организатором в единой информационной системе не позднее чем через три календарных дня со дня его подписания.</w:t>
      </w:r>
    </w:p>
    <w:p w14:paraId="07D9DEF6" w14:textId="77777777" w:rsidR="00400ACD" w:rsidRPr="000C3F9B" w:rsidRDefault="00400ACD" w:rsidP="006B3DDC">
      <w:pPr>
        <w:ind w:firstLine="284"/>
        <w:jc w:val="both"/>
        <w:rPr>
          <w:sz w:val="22"/>
          <w:szCs w:val="22"/>
        </w:rPr>
      </w:pPr>
      <w:r w:rsidRPr="000C3F9B">
        <w:rPr>
          <w:sz w:val="22"/>
          <w:szCs w:val="22"/>
        </w:rPr>
        <w:t>5.3.2.7 Итоговый протокол оформляется в течении 10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14:paraId="4C4B2DA0" w14:textId="77777777" w:rsidR="00400ACD" w:rsidRPr="000C3F9B" w:rsidRDefault="00400ACD" w:rsidP="006B3DDC">
      <w:pPr>
        <w:ind w:firstLine="284"/>
        <w:jc w:val="both"/>
        <w:rPr>
          <w:sz w:val="22"/>
          <w:szCs w:val="22"/>
        </w:rPr>
      </w:pPr>
      <w:r w:rsidRPr="000C3F9B">
        <w:rPr>
          <w:sz w:val="22"/>
          <w:szCs w:val="22"/>
        </w:rPr>
        <w:t xml:space="preserve">5.3.2.8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w:t>
      </w:r>
      <w:r w:rsidRPr="000C3F9B">
        <w:rPr>
          <w:sz w:val="22"/>
          <w:szCs w:val="22"/>
        </w:rPr>
        <w:lastRenderedPageBreak/>
        <w:t xml:space="preserve">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Pr="000C3F9B">
        <w:rPr>
          <w:sz w:val="22"/>
          <w:szCs w:val="22"/>
        </w:rPr>
        <w:t>конкурсной документации, а также докуме</w:t>
      </w:r>
      <w:r>
        <w:rPr>
          <w:sz w:val="22"/>
          <w:szCs w:val="22"/>
        </w:rPr>
        <w:t>нтов, подтверждающих обеспечение исполнения</w:t>
      </w:r>
      <w:r w:rsidRPr="000C3F9B">
        <w:rPr>
          <w:sz w:val="22"/>
          <w:szCs w:val="22"/>
        </w:rPr>
        <w:t xml:space="preserve"> договора, если в конкурсной документации было установлено данное требование.</w:t>
      </w:r>
    </w:p>
    <w:bookmarkEnd w:id="100"/>
    <w:p w14:paraId="7B223E0B" w14:textId="77777777" w:rsidR="00400ACD" w:rsidRPr="000C3F9B" w:rsidRDefault="00400ACD" w:rsidP="006B3DDC">
      <w:pPr>
        <w:tabs>
          <w:tab w:val="left" w:pos="1560"/>
        </w:tabs>
        <w:ind w:firstLine="284"/>
        <w:jc w:val="both"/>
        <w:rPr>
          <w:sz w:val="22"/>
          <w:szCs w:val="22"/>
        </w:rPr>
      </w:pPr>
      <w:r w:rsidRPr="000C3F9B">
        <w:rPr>
          <w:sz w:val="22"/>
          <w:szCs w:val="22"/>
        </w:rPr>
        <w:t>5.3.2.9 В случае признания конкурса несостоявшимся, Заказчик вправе:</w:t>
      </w:r>
    </w:p>
    <w:p w14:paraId="6BB333EA" w14:textId="77777777" w:rsidR="00400ACD" w:rsidRPr="000C3F9B" w:rsidRDefault="00400ACD" w:rsidP="00F479BA">
      <w:pPr>
        <w:tabs>
          <w:tab w:val="left" w:pos="1560"/>
        </w:tabs>
        <w:ind w:firstLine="284"/>
        <w:jc w:val="both"/>
        <w:rPr>
          <w:sz w:val="22"/>
          <w:szCs w:val="22"/>
        </w:rPr>
      </w:pPr>
      <w:r w:rsidRPr="000C3F9B">
        <w:rPr>
          <w:sz w:val="22"/>
          <w:szCs w:val="22"/>
        </w:rPr>
        <w:t xml:space="preserve">1) заключить договор с единственным участником конкурса, </w:t>
      </w:r>
      <w:r w:rsidRPr="000C3F9B">
        <w:rPr>
          <w:sz w:val="22"/>
          <w:szCs w:val="22"/>
          <w:lang w:eastAsia="en-US"/>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C3F9B">
        <w:rPr>
          <w:sz w:val="22"/>
          <w:szCs w:val="22"/>
          <w:lang w:eastAsia="en-US"/>
        </w:rPr>
        <w:t>Участник закупки, признанный единственным участником конкурса, не вправе отказаться от заключения договора</w:t>
      </w:r>
      <w:r w:rsidRPr="000C3F9B">
        <w:rPr>
          <w:sz w:val="22"/>
          <w:szCs w:val="22"/>
        </w:rPr>
        <w:t>;</w:t>
      </w:r>
    </w:p>
    <w:p w14:paraId="54DB8507" w14:textId="77777777" w:rsidR="00400ACD" w:rsidRPr="00AC3F45" w:rsidRDefault="00400ACD" w:rsidP="006B3DDC">
      <w:pPr>
        <w:tabs>
          <w:tab w:val="left" w:pos="1560"/>
        </w:tabs>
        <w:ind w:firstLine="284"/>
        <w:jc w:val="both"/>
        <w:rPr>
          <w:sz w:val="22"/>
          <w:szCs w:val="22"/>
        </w:rPr>
      </w:pPr>
      <w:r w:rsidRPr="000C3F9B">
        <w:rPr>
          <w:sz w:val="22"/>
          <w:szCs w:val="22"/>
        </w:rPr>
        <w:t>2) провести повторную процедуру закупки, в том числе с</w:t>
      </w:r>
      <w:r w:rsidRPr="00AC3F45">
        <w:rPr>
          <w:sz w:val="22"/>
          <w:szCs w:val="22"/>
        </w:rPr>
        <w:t xml:space="preserve"> изменением условий закупки;</w:t>
      </w:r>
    </w:p>
    <w:p w14:paraId="048B427A" w14:textId="77777777" w:rsidR="00400ACD" w:rsidRPr="00AC3F45" w:rsidRDefault="00400ACD" w:rsidP="00185016">
      <w:pPr>
        <w:tabs>
          <w:tab w:val="left" w:pos="867"/>
          <w:tab w:val="left" w:pos="1560"/>
        </w:tabs>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Pr>
          <w:sz w:val="22"/>
          <w:szCs w:val="22"/>
        </w:rPr>
        <w:t>.</w:t>
      </w:r>
    </w:p>
    <w:p w14:paraId="6D81E921" w14:textId="77777777" w:rsidR="00400ACD" w:rsidRDefault="00400ACD" w:rsidP="006B3DDC">
      <w:pPr>
        <w:ind w:firstLine="284"/>
        <w:jc w:val="both"/>
        <w:rPr>
          <w:sz w:val="22"/>
          <w:szCs w:val="22"/>
        </w:rPr>
      </w:pPr>
      <w:r>
        <w:rPr>
          <w:sz w:val="22"/>
          <w:szCs w:val="22"/>
        </w:rPr>
        <w:t>5.3.2.10</w:t>
      </w:r>
      <w:r w:rsidRPr="00AC3F45">
        <w:rPr>
          <w:sz w:val="22"/>
          <w:szCs w:val="22"/>
        </w:rPr>
        <w:t xml:space="preserve"> При непредставлении Заказчику таким участником конкурса в установ</w:t>
      </w:r>
      <w:r>
        <w:rPr>
          <w:sz w:val="22"/>
          <w:szCs w:val="22"/>
        </w:rPr>
        <w:t>ленный срок</w:t>
      </w:r>
      <w:r w:rsidRPr="00AC3F45">
        <w:rPr>
          <w:sz w:val="22"/>
          <w:szCs w:val="22"/>
        </w:rPr>
        <w:t xml:space="preserve">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w:t>
      </w:r>
      <w:r>
        <w:rPr>
          <w:sz w:val="22"/>
          <w:szCs w:val="22"/>
        </w:rPr>
        <w:t>тие в конкурсе, не возвращаются.</w:t>
      </w:r>
    </w:p>
    <w:p w14:paraId="2BD99AA4" w14:textId="77777777" w:rsidR="00400ACD" w:rsidRDefault="00400ACD" w:rsidP="00514E29">
      <w:pPr>
        <w:pStyle w:val="a7"/>
        <w:tabs>
          <w:tab w:val="left" w:pos="550"/>
          <w:tab w:val="left" w:pos="1134"/>
          <w:tab w:val="left" w:pos="1701"/>
        </w:tabs>
        <w:ind w:left="0" w:firstLine="284"/>
        <w:jc w:val="both"/>
        <w:rPr>
          <w:sz w:val="22"/>
          <w:szCs w:val="22"/>
        </w:rPr>
      </w:pPr>
    </w:p>
    <w:p w14:paraId="560E3E99" w14:textId="77777777" w:rsidR="00400ACD" w:rsidRPr="00AC3F45" w:rsidRDefault="00400ACD" w:rsidP="00AA7395">
      <w:pPr>
        <w:pStyle w:val="2"/>
        <w:spacing w:before="0" w:after="0"/>
        <w:ind w:firstLine="284"/>
        <w:jc w:val="both"/>
        <w:rPr>
          <w:rFonts w:ascii="Times New Roman" w:hAnsi="Times New Roman" w:cs="Times New Roman"/>
          <w:sz w:val="22"/>
          <w:szCs w:val="22"/>
        </w:rPr>
      </w:pPr>
      <w:r>
        <w:rPr>
          <w:rFonts w:ascii="Times New Roman" w:hAnsi="Times New Roman" w:cs="Times New Roman"/>
          <w:i w:val="0"/>
          <w:sz w:val="22"/>
          <w:szCs w:val="22"/>
        </w:rPr>
        <w:t>5.4</w:t>
      </w:r>
      <w:r w:rsidRPr="00AC3F45">
        <w:rPr>
          <w:rFonts w:ascii="Times New Roman" w:hAnsi="Times New Roman" w:cs="Times New Roman"/>
          <w:i w:val="0"/>
          <w:sz w:val="22"/>
          <w:szCs w:val="22"/>
        </w:rPr>
        <w:t xml:space="preserve">. Порядок проведения </w:t>
      </w:r>
      <w:r>
        <w:rPr>
          <w:rFonts w:ascii="Times New Roman" w:hAnsi="Times New Roman" w:cs="Times New Roman"/>
          <w:i w:val="0"/>
          <w:sz w:val="22"/>
          <w:szCs w:val="22"/>
        </w:rPr>
        <w:t>аукцион</w:t>
      </w:r>
      <w:r w:rsidRPr="00AC3F45">
        <w:rPr>
          <w:rFonts w:ascii="Times New Roman" w:hAnsi="Times New Roman" w:cs="Times New Roman"/>
          <w:i w:val="0"/>
          <w:sz w:val="22"/>
          <w:szCs w:val="22"/>
        </w:rPr>
        <w:t>а</w:t>
      </w:r>
    </w:p>
    <w:p w14:paraId="7B84562F" w14:textId="77777777" w:rsidR="00400ACD" w:rsidRPr="00AC3F45" w:rsidRDefault="00400ACD" w:rsidP="00AA7395">
      <w:pPr>
        <w:ind w:firstLine="284"/>
        <w:jc w:val="both"/>
        <w:rPr>
          <w:sz w:val="22"/>
          <w:szCs w:val="22"/>
        </w:rPr>
      </w:pPr>
      <w:r>
        <w:rPr>
          <w:sz w:val="22"/>
          <w:szCs w:val="22"/>
        </w:rPr>
        <w:t>5.4.1</w:t>
      </w:r>
      <w:r w:rsidRPr="00AC3F45">
        <w:rPr>
          <w:sz w:val="22"/>
          <w:szCs w:val="22"/>
        </w:rPr>
        <w:t> Документация об аукционе.</w:t>
      </w:r>
    </w:p>
    <w:p w14:paraId="1EEB4AC7" w14:textId="77777777" w:rsidR="00400ACD" w:rsidRPr="00AC3F45" w:rsidRDefault="00400ACD" w:rsidP="00AA7395">
      <w:pPr>
        <w:ind w:firstLine="284"/>
        <w:jc w:val="both"/>
        <w:rPr>
          <w:sz w:val="22"/>
          <w:szCs w:val="22"/>
        </w:rPr>
      </w:pPr>
      <w:r>
        <w:rPr>
          <w:sz w:val="22"/>
          <w:szCs w:val="22"/>
        </w:rPr>
        <w:t>5.4.1</w:t>
      </w:r>
      <w:r w:rsidRPr="00AC3F45">
        <w:rPr>
          <w:sz w:val="22"/>
          <w:szCs w:val="22"/>
        </w:rPr>
        <w:t xml:space="preserve">.1 Документация об аукционе подготавливается Заказчиком в соответствии с требованиями Гражданского кодекса Российской </w:t>
      </w:r>
      <w:r w:rsidRPr="00A44EAB">
        <w:rPr>
          <w:sz w:val="22"/>
          <w:szCs w:val="22"/>
        </w:rPr>
        <w:t xml:space="preserve">Федерации, </w:t>
      </w:r>
      <w:r>
        <w:rPr>
          <w:sz w:val="22"/>
          <w:szCs w:val="22"/>
        </w:rPr>
        <w:t>З</w:t>
      </w:r>
      <w:r w:rsidRPr="00A44EAB">
        <w:rPr>
          <w:sz w:val="22"/>
          <w:szCs w:val="22"/>
        </w:rPr>
        <w:t>акона № 223-ФЗ, настоящего Положения и утверждается руководителем Заказчика либо иным уполномоченным лицом.</w:t>
      </w:r>
    </w:p>
    <w:p w14:paraId="43A077F4" w14:textId="77777777" w:rsidR="00400ACD" w:rsidRPr="0044215D" w:rsidRDefault="00400ACD" w:rsidP="00AA7395">
      <w:pPr>
        <w:ind w:firstLine="284"/>
        <w:jc w:val="both"/>
        <w:rPr>
          <w:sz w:val="22"/>
          <w:szCs w:val="22"/>
        </w:rPr>
      </w:pPr>
      <w:r>
        <w:rPr>
          <w:sz w:val="22"/>
          <w:szCs w:val="22"/>
        </w:rPr>
        <w:t>5.4.1</w:t>
      </w:r>
      <w:r w:rsidRPr="00AC3F45">
        <w:rPr>
          <w:sz w:val="22"/>
          <w:szCs w:val="22"/>
        </w:rPr>
        <w:t xml:space="preserve">.2 В случае привлечения в качестве Организатора закупки юридического </w:t>
      </w:r>
      <w:r w:rsidRPr="0044215D">
        <w:rPr>
          <w:sz w:val="22"/>
          <w:szCs w:val="22"/>
        </w:rPr>
        <w:t>лица на основании договора (соглашения), документация об аукционе утверждается руководителем Заказчика.</w:t>
      </w:r>
    </w:p>
    <w:p w14:paraId="7E26A64D" w14:textId="77777777" w:rsidR="00400ACD" w:rsidRDefault="00400ACD" w:rsidP="00AA7395">
      <w:pPr>
        <w:ind w:firstLine="284"/>
        <w:jc w:val="both"/>
        <w:rPr>
          <w:sz w:val="22"/>
          <w:szCs w:val="22"/>
        </w:rPr>
      </w:pPr>
      <w:r w:rsidRPr="0044215D">
        <w:rPr>
          <w:sz w:val="22"/>
          <w:szCs w:val="22"/>
        </w:rPr>
        <w:t>В документации об а</w:t>
      </w:r>
      <w:r w:rsidRPr="00AC3F45">
        <w:rPr>
          <w:sz w:val="22"/>
          <w:szCs w:val="22"/>
        </w:rPr>
        <w:t>укционе указываются следующие сведения:</w:t>
      </w:r>
    </w:p>
    <w:p w14:paraId="2BC6CFEF" w14:textId="77777777" w:rsidR="00400ACD" w:rsidRPr="006B3DDC" w:rsidRDefault="00400ACD" w:rsidP="00E85A7D">
      <w:pPr>
        <w:shd w:val="clear" w:color="auto" w:fill="FFFFFF"/>
        <w:ind w:firstLine="540"/>
        <w:jc w:val="both"/>
        <w:rPr>
          <w:sz w:val="22"/>
          <w:szCs w:val="22"/>
          <w:lang w:eastAsia="ru-RU"/>
        </w:rPr>
      </w:pPr>
      <w:r w:rsidRPr="006B3DDC">
        <w:rPr>
          <w:rStyle w:val="blk"/>
          <w:sz w:val="22"/>
          <w:szCs w:val="22"/>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Pr>
          <w:sz w:val="22"/>
          <w:szCs w:val="22"/>
        </w:rPr>
        <w:t xml:space="preserve"> </w:t>
      </w:r>
      <w:r>
        <w:rPr>
          <w:rStyle w:val="blk"/>
          <w:sz w:val="22"/>
          <w:szCs w:val="22"/>
        </w:rPr>
        <w:t>Т</w:t>
      </w:r>
      <w:r w:rsidRPr="006B3DDC">
        <w:rPr>
          <w:rStyle w:val="blk"/>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523D653" w14:textId="77777777" w:rsidR="00400ACD" w:rsidRPr="006B3DDC" w:rsidRDefault="00400ACD" w:rsidP="00E85A7D">
      <w:pPr>
        <w:shd w:val="clear" w:color="auto" w:fill="FFFFFF"/>
        <w:ind w:firstLine="540"/>
        <w:jc w:val="both"/>
        <w:rPr>
          <w:sz w:val="22"/>
          <w:szCs w:val="22"/>
        </w:rPr>
      </w:pPr>
      <w:r>
        <w:rPr>
          <w:rStyle w:val="blk"/>
          <w:sz w:val="22"/>
          <w:szCs w:val="22"/>
        </w:rPr>
        <w:t>2) Т</w:t>
      </w:r>
      <w:r w:rsidRPr="006B3DDC">
        <w:rPr>
          <w:rStyle w:val="blk"/>
          <w:sz w:val="22"/>
          <w:szCs w:val="22"/>
        </w:rPr>
        <w:t>ребования к содержанию, форме, оформлению и сос</w:t>
      </w:r>
      <w:r>
        <w:rPr>
          <w:rStyle w:val="blk"/>
          <w:sz w:val="22"/>
          <w:szCs w:val="22"/>
        </w:rPr>
        <w:t>таву заявки на участие в аукционе</w:t>
      </w:r>
      <w:r w:rsidRPr="006B3DDC">
        <w:rPr>
          <w:rStyle w:val="blk"/>
          <w:sz w:val="22"/>
          <w:szCs w:val="22"/>
        </w:rPr>
        <w:t>;</w:t>
      </w:r>
    </w:p>
    <w:p w14:paraId="4AE1E11A" w14:textId="77777777" w:rsidR="00400ACD" w:rsidRPr="006B3DDC" w:rsidRDefault="00400ACD" w:rsidP="00E85A7D">
      <w:pPr>
        <w:shd w:val="clear" w:color="auto" w:fill="FFFFFF"/>
        <w:ind w:firstLine="540"/>
        <w:jc w:val="both"/>
        <w:rPr>
          <w:sz w:val="22"/>
          <w:szCs w:val="22"/>
        </w:rPr>
      </w:pPr>
      <w:r>
        <w:rPr>
          <w:rStyle w:val="blk"/>
          <w:sz w:val="22"/>
          <w:szCs w:val="22"/>
        </w:rPr>
        <w:t>3) Т</w:t>
      </w:r>
      <w:r w:rsidRPr="006B3DDC">
        <w:rPr>
          <w:rStyle w:val="blk"/>
          <w:sz w:val="22"/>
          <w:szCs w:val="22"/>
        </w:rPr>
        <w:t xml:space="preserve">ребования к описанию участниками такой закупки поставляемого товара, который является предметом </w:t>
      </w:r>
      <w:r>
        <w:rPr>
          <w:rStyle w:val="blk"/>
          <w:sz w:val="22"/>
          <w:szCs w:val="22"/>
        </w:rPr>
        <w:t>аукциона</w:t>
      </w:r>
      <w:r w:rsidRPr="006B3DDC">
        <w:rPr>
          <w:rStyle w:val="blk"/>
          <w:sz w:val="22"/>
          <w:szCs w:val="22"/>
        </w:rPr>
        <w:t xml:space="preserve">,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w:t>
      </w:r>
      <w:r>
        <w:rPr>
          <w:rStyle w:val="blk"/>
          <w:sz w:val="22"/>
          <w:szCs w:val="22"/>
        </w:rPr>
        <w:t>аукциона</w:t>
      </w:r>
      <w:r w:rsidRPr="006B3DDC">
        <w:rPr>
          <w:rStyle w:val="blk"/>
          <w:sz w:val="22"/>
          <w:szCs w:val="22"/>
        </w:rPr>
        <w:t>, их количественных и качественных характеристик;</w:t>
      </w:r>
    </w:p>
    <w:p w14:paraId="56859010" w14:textId="77777777" w:rsidR="00400ACD" w:rsidRPr="006B3DDC" w:rsidRDefault="00400ACD" w:rsidP="00E85A7D">
      <w:pPr>
        <w:shd w:val="clear" w:color="auto" w:fill="FFFFFF"/>
        <w:ind w:firstLine="540"/>
        <w:jc w:val="both"/>
        <w:rPr>
          <w:sz w:val="22"/>
          <w:szCs w:val="22"/>
        </w:rPr>
      </w:pPr>
      <w:r>
        <w:rPr>
          <w:rStyle w:val="blk"/>
          <w:sz w:val="22"/>
          <w:szCs w:val="22"/>
        </w:rPr>
        <w:t>4) М</w:t>
      </w:r>
      <w:r w:rsidRPr="006B3DDC">
        <w:rPr>
          <w:rStyle w:val="blk"/>
          <w:sz w:val="22"/>
          <w:szCs w:val="22"/>
        </w:rPr>
        <w:t>есто, условия и сроки (периоды) поставки товара, выполнения работы, оказания услуги</w:t>
      </w:r>
      <w:r>
        <w:rPr>
          <w:rStyle w:val="blk"/>
          <w:sz w:val="22"/>
          <w:szCs w:val="22"/>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w:t>
      </w:r>
      <w:r>
        <w:rPr>
          <w:sz w:val="22"/>
          <w:szCs w:val="22"/>
        </w:rPr>
        <w:t>вара;</w:t>
      </w:r>
    </w:p>
    <w:p w14:paraId="5CF4AC0C" w14:textId="77777777" w:rsidR="00400ACD" w:rsidRPr="006B3DDC" w:rsidRDefault="00400ACD" w:rsidP="00E85A7D">
      <w:pPr>
        <w:shd w:val="clear" w:color="auto" w:fill="FFFFFF"/>
        <w:ind w:firstLine="540"/>
        <w:jc w:val="both"/>
        <w:rPr>
          <w:sz w:val="22"/>
          <w:szCs w:val="22"/>
        </w:rPr>
      </w:pPr>
      <w:r>
        <w:rPr>
          <w:rStyle w:val="blk"/>
          <w:sz w:val="22"/>
          <w:szCs w:val="22"/>
        </w:rPr>
        <w:lastRenderedPageBreak/>
        <w:t>5) С</w:t>
      </w:r>
      <w:r w:rsidRPr="006B3DDC">
        <w:rPr>
          <w:rStyle w:val="blk"/>
          <w:sz w:val="22"/>
          <w:szCs w:val="22"/>
        </w:rPr>
        <w:t>ведения о начальн</w:t>
      </w:r>
      <w:r>
        <w:rPr>
          <w:rStyle w:val="blk"/>
          <w:sz w:val="22"/>
          <w:szCs w:val="22"/>
        </w:rPr>
        <w:t>ой (максимальной) цене договора</w:t>
      </w:r>
      <w:r w:rsidRPr="006B3DDC">
        <w:rPr>
          <w:rStyle w:val="blk"/>
          <w:sz w:val="22"/>
          <w:szCs w:val="22"/>
        </w:rPr>
        <w:t>, либо формул</w:t>
      </w:r>
      <w:r>
        <w:rPr>
          <w:rStyle w:val="blk"/>
          <w:sz w:val="22"/>
          <w:szCs w:val="22"/>
        </w:rPr>
        <w:t>а цены</w:t>
      </w:r>
      <w:r w:rsidRPr="006B3DDC">
        <w:rPr>
          <w:rStyle w:val="blk"/>
          <w:sz w:val="22"/>
          <w:szCs w:val="22"/>
        </w:rPr>
        <w:t xml:space="preserve"> и максимальное значение цены договора, либо цена единицы товара, работы, услуги и мак</w:t>
      </w:r>
      <w:r>
        <w:rPr>
          <w:rStyle w:val="blk"/>
          <w:sz w:val="22"/>
          <w:szCs w:val="22"/>
        </w:rPr>
        <w:t>симальное значение цены</w:t>
      </w:r>
      <w:r w:rsidRPr="006B3DDC">
        <w:rPr>
          <w:rStyle w:val="blk"/>
          <w:sz w:val="22"/>
          <w:szCs w:val="22"/>
        </w:rPr>
        <w:t>;</w:t>
      </w:r>
    </w:p>
    <w:p w14:paraId="31793A54" w14:textId="77777777" w:rsidR="00400ACD" w:rsidRPr="006B3DDC" w:rsidRDefault="00400ACD" w:rsidP="00E85A7D">
      <w:pPr>
        <w:shd w:val="clear" w:color="auto" w:fill="FFFFFF"/>
        <w:ind w:firstLine="540"/>
        <w:jc w:val="both"/>
        <w:rPr>
          <w:sz w:val="22"/>
          <w:szCs w:val="22"/>
        </w:rPr>
      </w:pPr>
      <w:r>
        <w:rPr>
          <w:rStyle w:val="blk"/>
          <w:sz w:val="22"/>
          <w:szCs w:val="22"/>
        </w:rPr>
        <w:t>6) Ф</w:t>
      </w:r>
      <w:r w:rsidRPr="006B3DDC">
        <w:rPr>
          <w:rStyle w:val="blk"/>
          <w:sz w:val="22"/>
          <w:szCs w:val="22"/>
        </w:rPr>
        <w:t>орма, сроки и порядок оплаты товара, работы, услуги;</w:t>
      </w:r>
    </w:p>
    <w:p w14:paraId="12BF668F" w14:textId="77777777" w:rsidR="00400ACD" w:rsidRPr="006B3DDC" w:rsidRDefault="00400ACD" w:rsidP="00E85A7D">
      <w:pPr>
        <w:shd w:val="clear" w:color="auto" w:fill="FFFFFF"/>
        <w:ind w:firstLine="540"/>
        <w:jc w:val="both"/>
        <w:rPr>
          <w:sz w:val="22"/>
          <w:szCs w:val="22"/>
        </w:rPr>
      </w:pPr>
      <w:r>
        <w:rPr>
          <w:rStyle w:val="blk"/>
          <w:sz w:val="22"/>
          <w:szCs w:val="22"/>
        </w:rPr>
        <w:t>7)Обоснование начальной</w:t>
      </w:r>
      <w:r w:rsidRPr="006B3DDC">
        <w:rPr>
          <w:rStyle w:val="blk"/>
          <w:sz w:val="22"/>
          <w:szCs w:val="22"/>
        </w:rPr>
        <w:t xml:space="preserve"> </w:t>
      </w:r>
      <w:r>
        <w:rPr>
          <w:rStyle w:val="blk"/>
          <w:sz w:val="22"/>
          <w:szCs w:val="22"/>
        </w:rPr>
        <w:t xml:space="preserve">(максимальной) </w:t>
      </w:r>
      <w:r w:rsidRPr="006B3DDC">
        <w:rPr>
          <w:rStyle w:val="blk"/>
          <w:sz w:val="22"/>
          <w:szCs w:val="22"/>
        </w:rPr>
        <w:t xml:space="preserve">цены договора </w:t>
      </w:r>
      <w:r>
        <w:rPr>
          <w:rStyle w:val="blk"/>
          <w:sz w:val="22"/>
          <w:szCs w:val="22"/>
        </w:rPr>
        <w:t>либо цены единицы товара, работы, услуги, включая информацию о расходах на перевозку,</w:t>
      </w:r>
      <w:r w:rsidRPr="006B3DDC">
        <w:rPr>
          <w:rStyle w:val="blk"/>
          <w:sz w:val="22"/>
          <w:szCs w:val="22"/>
        </w:rPr>
        <w:t xml:space="preserve"> страхование, уплату таможенных пошлин, налогов и других обязательных платежей;</w:t>
      </w:r>
    </w:p>
    <w:p w14:paraId="53CE3EB6" w14:textId="77777777" w:rsidR="00400ACD" w:rsidRPr="006B3DDC" w:rsidRDefault="00400ACD" w:rsidP="00E85A7D">
      <w:pPr>
        <w:ind w:firstLine="540"/>
        <w:jc w:val="both"/>
        <w:rPr>
          <w:sz w:val="22"/>
          <w:szCs w:val="22"/>
        </w:rPr>
      </w:pPr>
      <w:r>
        <w:rPr>
          <w:rStyle w:val="blk"/>
          <w:sz w:val="22"/>
          <w:szCs w:val="22"/>
        </w:rPr>
        <w:t>8) П</w:t>
      </w:r>
      <w:r w:rsidRPr="006B3DDC">
        <w:rPr>
          <w:rStyle w:val="blk"/>
          <w:sz w:val="22"/>
          <w:szCs w:val="22"/>
        </w:rPr>
        <w:t>орядок,</w:t>
      </w:r>
      <w:r>
        <w:rPr>
          <w:rStyle w:val="blk"/>
          <w:sz w:val="22"/>
          <w:szCs w:val="22"/>
        </w:rPr>
        <w:t xml:space="preserve"> место,</w:t>
      </w:r>
      <w:r w:rsidRPr="006B3DDC">
        <w:rPr>
          <w:rStyle w:val="blk"/>
          <w:sz w:val="22"/>
          <w:szCs w:val="22"/>
        </w:rPr>
        <w:t xml:space="preserve"> дата начала, дата и время окончания срока подачи заявок на участие в </w:t>
      </w:r>
      <w:r>
        <w:rPr>
          <w:rStyle w:val="blk"/>
          <w:sz w:val="22"/>
          <w:szCs w:val="22"/>
        </w:rPr>
        <w:t>аукционе (этапах аукциона</w:t>
      </w:r>
      <w:r w:rsidRPr="006B3DDC">
        <w:rPr>
          <w:rStyle w:val="blk"/>
          <w:sz w:val="22"/>
          <w:szCs w:val="22"/>
        </w:rPr>
        <w:t>) и порядок подведения итогов такой закупки (этапов такой закупки)</w:t>
      </w:r>
      <w:r>
        <w:rPr>
          <w:rStyle w:val="blk"/>
          <w:sz w:val="22"/>
          <w:szCs w:val="22"/>
        </w:rPr>
        <w:t xml:space="preserve">. </w:t>
      </w:r>
      <w:r w:rsidRPr="00AC3F45">
        <w:rPr>
          <w:sz w:val="22"/>
          <w:szCs w:val="22"/>
        </w:rPr>
        <w:t>Порядок и срок</w:t>
      </w:r>
      <w:r>
        <w:rPr>
          <w:sz w:val="22"/>
          <w:szCs w:val="22"/>
        </w:rPr>
        <w:t xml:space="preserve"> отзыва заявок на участие в аукционе</w:t>
      </w:r>
      <w:r w:rsidRPr="006B3DDC">
        <w:rPr>
          <w:rStyle w:val="blk"/>
          <w:sz w:val="22"/>
          <w:szCs w:val="22"/>
        </w:rPr>
        <w:t>;</w:t>
      </w:r>
    </w:p>
    <w:p w14:paraId="2A489FE3" w14:textId="77777777" w:rsidR="00400ACD" w:rsidRPr="006B3DDC" w:rsidRDefault="00400ACD" w:rsidP="00E85A7D">
      <w:pPr>
        <w:shd w:val="clear" w:color="auto" w:fill="FFFFFF"/>
        <w:ind w:firstLine="540"/>
        <w:jc w:val="both"/>
        <w:rPr>
          <w:sz w:val="22"/>
          <w:szCs w:val="22"/>
        </w:rPr>
      </w:pPr>
      <w:r w:rsidRPr="006B3DDC">
        <w:rPr>
          <w:rStyle w:val="blk"/>
          <w:sz w:val="22"/>
          <w:szCs w:val="22"/>
        </w:rPr>
        <w:t xml:space="preserve">9) </w:t>
      </w:r>
      <w:r w:rsidRPr="00AC3F45">
        <w:rPr>
          <w:sz w:val="22"/>
          <w:szCs w:val="22"/>
        </w:rPr>
        <w:t xml:space="preserve">Требования к участникам </w:t>
      </w:r>
      <w:r>
        <w:rPr>
          <w:sz w:val="22"/>
          <w:szCs w:val="22"/>
        </w:rPr>
        <w:t>аукцион</w:t>
      </w:r>
      <w:r w:rsidRPr="00AC3F45">
        <w:rPr>
          <w:sz w:val="22"/>
          <w:szCs w:val="22"/>
        </w:rPr>
        <w:t xml:space="preserve">а и перечень документов, представляемых участниками </w:t>
      </w:r>
      <w:r>
        <w:rPr>
          <w:sz w:val="22"/>
          <w:szCs w:val="22"/>
        </w:rPr>
        <w:t>аукцион</w:t>
      </w:r>
      <w:r w:rsidRPr="00AC3F45">
        <w:rPr>
          <w:sz w:val="22"/>
          <w:szCs w:val="22"/>
        </w:rPr>
        <w:t>а для подтверждения их соответствия установленным требовани</w:t>
      </w:r>
      <w:r>
        <w:rPr>
          <w:sz w:val="22"/>
          <w:szCs w:val="22"/>
        </w:rPr>
        <w:t>ям;</w:t>
      </w:r>
    </w:p>
    <w:p w14:paraId="3F2AA427" w14:textId="77777777" w:rsidR="00400ACD" w:rsidRPr="006B3DDC" w:rsidRDefault="00400ACD" w:rsidP="00E85A7D">
      <w:pPr>
        <w:shd w:val="clear" w:color="auto" w:fill="FFFFFF"/>
        <w:ind w:firstLine="540"/>
        <w:jc w:val="both"/>
        <w:rPr>
          <w:sz w:val="22"/>
          <w:szCs w:val="22"/>
        </w:rPr>
      </w:pPr>
      <w:r>
        <w:rPr>
          <w:rStyle w:val="blk"/>
          <w:sz w:val="22"/>
          <w:szCs w:val="22"/>
        </w:rPr>
        <w:t>10) Т</w:t>
      </w:r>
      <w:r w:rsidRPr="006B3DDC">
        <w:rPr>
          <w:rStyle w:val="blk"/>
          <w:sz w:val="22"/>
          <w:szCs w:val="22"/>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1E83A17" w14:textId="77777777" w:rsidR="00400ACD" w:rsidRDefault="00400ACD" w:rsidP="00E85A7D">
      <w:pPr>
        <w:shd w:val="clear" w:color="auto" w:fill="FFFFFF"/>
        <w:ind w:firstLine="540"/>
        <w:jc w:val="both"/>
        <w:rPr>
          <w:rStyle w:val="blk"/>
          <w:sz w:val="22"/>
          <w:szCs w:val="22"/>
        </w:rPr>
      </w:pPr>
      <w:r>
        <w:rPr>
          <w:rStyle w:val="blk"/>
          <w:sz w:val="22"/>
          <w:szCs w:val="22"/>
        </w:rPr>
        <w:t>11) Ф</w:t>
      </w:r>
      <w:r w:rsidRPr="006B3DDC">
        <w:rPr>
          <w:rStyle w:val="blk"/>
          <w:sz w:val="22"/>
          <w:szCs w:val="22"/>
        </w:rPr>
        <w:t>ормы, порядок, дата</w:t>
      </w:r>
      <w:r>
        <w:rPr>
          <w:rStyle w:val="blk"/>
          <w:sz w:val="22"/>
          <w:szCs w:val="22"/>
        </w:rPr>
        <w:t xml:space="preserve"> начала, дата</w:t>
      </w:r>
      <w:r w:rsidRPr="006B3DDC">
        <w:rPr>
          <w:rStyle w:val="blk"/>
          <w:sz w:val="22"/>
          <w:szCs w:val="22"/>
        </w:rPr>
        <w:t xml:space="preserve"> и время окончания срока предоставления участникам </w:t>
      </w:r>
      <w:r>
        <w:rPr>
          <w:rStyle w:val="blk"/>
          <w:sz w:val="22"/>
          <w:szCs w:val="22"/>
        </w:rPr>
        <w:t>аукциона</w:t>
      </w:r>
      <w:r w:rsidRPr="006B3DDC">
        <w:rPr>
          <w:rStyle w:val="blk"/>
          <w:sz w:val="22"/>
          <w:szCs w:val="22"/>
        </w:rPr>
        <w:t xml:space="preserve"> разъяснений положений документации о закупке;</w:t>
      </w:r>
    </w:p>
    <w:p w14:paraId="250980F7" w14:textId="77777777" w:rsidR="00400ACD" w:rsidRPr="006B3DDC" w:rsidRDefault="00400ACD" w:rsidP="00E85A7D">
      <w:pPr>
        <w:ind w:firstLine="540"/>
        <w:jc w:val="both"/>
        <w:rPr>
          <w:sz w:val="22"/>
          <w:szCs w:val="22"/>
        </w:rPr>
      </w:pPr>
      <w:r>
        <w:rPr>
          <w:rStyle w:val="blk"/>
          <w:sz w:val="22"/>
          <w:szCs w:val="22"/>
        </w:rPr>
        <w:t xml:space="preserve">12) </w:t>
      </w:r>
      <w:r w:rsidRPr="00AC3F45">
        <w:rPr>
          <w:sz w:val="22"/>
          <w:szCs w:val="22"/>
        </w:rPr>
        <w:t>Место, дата и время вскрытия конвертов с заявками на уч</w:t>
      </w:r>
      <w:r>
        <w:rPr>
          <w:sz w:val="22"/>
          <w:szCs w:val="22"/>
        </w:rPr>
        <w:t>астие в аукцион</w:t>
      </w:r>
      <w:r w:rsidRPr="00AC3F45">
        <w:rPr>
          <w:sz w:val="22"/>
          <w:szCs w:val="22"/>
        </w:rPr>
        <w:t>е и открытия доступа к поданным в форме электронных документов заявкам на уча</w:t>
      </w:r>
      <w:r>
        <w:rPr>
          <w:sz w:val="22"/>
          <w:szCs w:val="22"/>
        </w:rPr>
        <w:t>стие в аукционе;</w:t>
      </w:r>
    </w:p>
    <w:p w14:paraId="78A539D3" w14:textId="77777777" w:rsidR="00400ACD" w:rsidRPr="006B3DDC" w:rsidRDefault="00400ACD" w:rsidP="00E85A7D">
      <w:pPr>
        <w:shd w:val="clear" w:color="auto" w:fill="FFFFFF"/>
        <w:ind w:firstLine="540"/>
        <w:jc w:val="both"/>
        <w:rPr>
          <w:sz w:val="22"/>
          <w:szCs w:val="22"/>
        </w:rPr>
      </w:pPr>
      <w:r>
        <w:rPr>
          <w:rStyle w:val="blk"/>
          <w:sz w:val="22"/>
          <w:szCs w:val="22"/>
        </w:rPr>
        <w:t>13) Д</w:t>
      </w:r>
      <w:r w:rsidRPr="006B3DDC">
        <w:rPr>
          <w:rStyle w:val="blk"/>
          <w:sz w:val="22"/>
          <w:szCs w:val="22"/>
        </w:rPr>
        <w:t>ата рассмотрения предложений участников такой закупки и подведения итогов такой закупки;</w:t>
      </w:r>
    </w:p>
    <w:p w14:paraId="75A85965" w14:textId="77777777" w:rsidR="00400ACD" w:rsidRPr="006B3DDC" w:rsidRDefault="00400ACD" w:rsidP="00E85A7D">
      <w:pPr>
        <w:shd w:val="clear" w:color="auto" w:fill="FFFFFF"/>
        <w:ind w:firstLine="540"/>
        <w:jc w:val="both"/>
        <w:rPr>
          <w:sz w:val="22"/>
          <w:szCs w:val="22"/>
        </w:rPr>
      </w:pPr>
      <w:r>
        <w:rPr>
          <w:rStyle w:val="blk"/>
          <w:sz w:val="22"/>
          <w:szCs w:val="22"/>
        </w:rPr>
        <w:t>14) К</w:t>
      </w:r>
      <w:r w:rsidRPr="006B3DDC">
        <w:rPr>
          <w:rStyle w:val="blk"/>
          <w:sz w:val="22"/>
          <w:szCs w:val="22"/>
        </w:rPr>
        <w:t>ритерии оценки и сопоставления заявок на участие в такой закупке;</w:t>
      </w:r>
    </w:p>
    <w:p w14:paraId="567A80BC" w14:textId="77777777" w:rsidR="00400ACD" w:rsidRPr="006B3DDC" w:rsidRDefault="00400ACD" w:rsidP="00E85A7D">
      <w:pPr>
        <w:shd w:val="clear" w:color="auto" w:fill="FFFFFF"/>
        <w:ind w:firstLine="540"/>
        <w:jc w:val="both"/>
        <w:rPr>
          <w:sz w:val="22"/>
          <w:szCs w:val="22"/>
        </w:rPr>
      </w:pPr>
      <w:r>
        <w:rPr>
          <w:rStyle w:val="blk"/>
          <w:sz w:val="22"/>
          <w:szCs w:val="22"/>
        </w:rPr>
        <w:t>15) П</w:t>
      </w:r>
      <w:r w:rsidRPr="006B3DDC">
        <w:rPr>
          <w:rStyle w:val="blk"/>
          <w:sz w:val="22"/>
          <w:szCs w:val="22"/>
        </w:rPr>
        <w:t>орядок оценки и сопоставления заявок на участие в такой закупке;</w:t>
      </w:r>
    </w:p>
    <w:p w14:paraId="34A98EAE" w14:textId="77777777" w:rsidR="00400ACD" w:rsidRPr="00AC3F45" w:rsidRDefault="00400ACD" w:rsidP="00E85A7D">
      <w:pPr>
        <w:shd w:val="clear" w:color="auto" w:fill="FFFFFF"/>
        <w:ind w:firstLine="540"/>
        <w:jc w:val="both"/>
        <w:rPr>
          <w:sz w:val="22"/>
          <w:szCs w:val="22"/>
        </w:rPr>
      </w:pPr>
      <w:r>
        <w:rPr>
          <w:rStyle w:val="blk"/>
          <w:sz w:val="22"/>
          <w:szCs w:val="22"/>
        </w:rPr>
        <w:t>16) О</w:t>
      </w:r>
      <w:r w:rsidRPr="006B3DDC">
        <w:rPr>
          <w:rStyle w:val="blk"/>
          <w:sz w:val="22"/>
          <w:szCs w:val="22"/>
        </w:rPr>
        <w:t xml:space="preserve">писание предмета такой закупки в соответствии с частью 6.1 </w:t>
      </w:r>
      <w:r w:rsidRPr="00A44EAB">
        <w:rPr>
          <w:rStyle w:val="blk"/>
          <w:sz w:val="22"/>
          <w:szCs w:val="22"/>
        </w:rPr>
        <w:t xml:space="preserve">статьи 3 </w:t>
      </w:r>
      <w:r>
        <w:rPr>
          <w:sz w:val="22"/>
          <w:szCs w:val="22"/>
        </w:rPr>
        <w:t>З</w:t>
      </w:r>
      <w:r w:rsidRPr="00A44EAB">
        <w:rPr>
          <w:sz w:val="22"/>
          <w:szCs w:val="22"/>
        </w:rPr>
        <w:t>акона № 223-ФЗ</w:t>
      </w:r>
      <w:r w:rsidRPr="00A44EAB">
        <w:rPr>
          <w:rStyle w:val="blk"/>
          <w:sz w:val="22"/>
          <w:szCs w:val="22"/>
        </w:rPr>
        <w:t>;</w:t>
      </w:r>
    </w:p>
    <w:p w14:paraId="67D36FA4" w14:textId="77777777" w:rsidR="00400ACD" w:rsidRPr="00D35CFA" w:rsidRDefault="00400ACD" w:rsidP="00D35CFA">
      <w:pPr>
        <w:pStyle w:val="a7"/>
        <w:numPr>
          <w:ilvl w:val="0"/>
          <w:numId w:val="15"/>
        </w:numPr>
        <w:tabs>
          <w:tab w:val="left" w:pos="0"/>
        </w:tabs>
        <w:ind w:left="0" w:firstLine="567"/>
        <w:jc w:val="both"/>
        <w:rPr>
          <w:sz w:val="22"/>
          <w:szCs w:val="22"/>
        </w:rPr>
      </w:pPr>
      <w:r w:rsidRPr="00D35CFA">
        <w:rPr>
          <w:sz w:val="22"/>
          <w:szCs w:val="22"/>
        </w:rPr>
        <w:t>Сведения о валюте, используемой для формирования цены договора и расчетов с поставщиками (исполнителями, подрядчиками);</w:t>
      </w:r>
    </w:p>
    <w:p w14:paraId="356EDCE4" w14:textId="77777777" w:rsidR="00400ACD" w:rsidRPr="00D35CFA" w:rsidRDefault="00400ACD" w:rsidP="00D35CFA">
      <w:pPr>
        <w:pStyle w:val="a7"/>
        <w:numPr>
          <w:ilvl w:val="0"/>
          <w:numId w:val="15"/>
        </w:numPr>
        <w:tabs>
          <w:tab w:val="left" w:pos="0"/>
        </w:tabs>
        <w:ind w:left="0" w:firstLine="567"/>
        <w:jc w:val="both"/>
        <w:rPr>
          <w:sz w:val="22"/>
          <w:szCs w:val="22"/>
        </w:rPr>
      </w:pPr>
      <w:r w:rsidRPr="00D35CFA">
        <w:rPr>
          <w:sz w:val="22"/>
          <w:szCs w:val="22"/>
        </w:rPr>
        <w:t>Размер обеспечения заявки на участие в аукционе, срок и порядок его предоставления в случае, если Заказчиком установлено требование обеспечения заявки;</w:t>
      </w:r>
    </w:p>
    <w:p w14:paraId="791CE965" w14:textId="77777777" w:rsidR="00400ACD" w:rsidRPr="00BA3491"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Дата и время окончания срока подачи заявки на участие в аукционе;</w:t>
      </w:r>
    </w:p>
    <w:p w14:paraId="6532CE56"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Pr>
          <w:sz w:val="22"/>
          <w:szCs w:val="22"/>
        </w:rPr>
        <w:t>Место, д</w:t>
      </w:r>
      <w:r w:rsidRPr="00AC3F45">
        <w:rPr>
          <w:sz w:val="22"/>
          <w:szCs w:val="22"/>
        </w:rPr>
        <w:t>ата</w:t>
      </w:r>
      <w:r>
        <w:rPr>
          <w:sz w:val="22"/>
          <w:szCs w:val="22"/>
        </w:rPr>
        <w:t xml:space="preserve"> и время</w:t>
      </w:r>
      <w:r w:rsidRPr="00AC3F45">
        <w:rPr>
          <w:sz w:val="22"/>
          <w:szCs w:val="22"/>
        </w:rPr>
        <w:t xml:space="preserve"> проведения аукциона;</w:t>
      </w:r>
    </w:p>
    <w:p w14:paraId="6922A2D0"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«Шаг аукциона»;</w:t>
      </w:r>
    </w:p>
    <w:p w14:paraId="70CD0324"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Размер обеспечения исполнения договора, срок и порядок его предоставления в случае, если Заказчиком установлено требование обеспечения испол</w:t>
      </w:r>
      <w:r>
        <w:rPr>
          <w:sz w:val="22"/>
          <w:szCs w:val="22"/>
        </w:rPr>
        <w:t>нения</w:t>
      </w:r>
      <w:r w:rsidRPr="00AC3F45">
        <w:rPr>
          <w:sz w:val="22"/>
          <w:szCs w:val="22"/>
        </w:rPr>
        <w:t xml:space="preserve"> договора;</w:t>
      </w:r>
    </w:p>
    <w:p w14:paraId="03FE6668"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Возможность Заказчика увеличить количество поставляемого т</w:t>
      </w:r>
      <w:r>
        <w:rPr>
          <w:sz w:val="22"/>
          <w:szCs w:val="22"/>
        </w:rPr>
        <w:t xml:space="preserve">овара при заключении </w:t>
      </w:r>
      <w:r w:rsidRPr="00AC3F45">
        <w:rPr>
          <w:sz w:val="22"/>
          <w:szCs w:val="22"/>
        </w:rPr>
        <w:t>договора;</w:t>
      </w:r>
    </w:p>
    <w:p w14:paraId="51AB4DAA" w14:textId="77777777" w:rsidR="00400ACD" w:rsidRPr="00AC3F45" w:rsidRDefault="00400ACD" w:rsidP="00D35CFA">
      <w:pPr>
        <w:pStyle w:val="a7"/>
        <w:numPr>
          <w:ilvl w:val="0"/>
          <w:numId w:val="15"/>
        </w:numPr>
        <w:tabs>
          <w:tab w:val="left" w:pos="0"/>
          <w:tab w:val="left" w:pos="993"/>
        </w:tabs>
        <w:ind w:left="0" w:firstLine="567"/>
        <w:jc w:val="both"/>
        <w:rPr>
          <w:sz w:val="22"/>
          <w:szCs w:val="22"/>
        </w:rPr>
      </w:pPr>
      <w:r w:rsidRPr="00AC3F45">
        <w:rPr>
          <w:sz w:val="22"/>
          <w:szCs w:val="22"/>
        </w:rPr>
        <w:t xml:space="preserve">Иные сведения, перечисленные в части 10 статьи 4 </w:t>
      </w:r>
      <w:r>
        <w:rPr>
          <w:sz w:val="22"/>
          <w:szCs w:val="22"/>
        </w:rPr>
        <w:t>З</w:t>
      </w:r>
      <w:r w:rsidRPr="00A44EAB">
        <w:rPr>
          <w:sz w:val="22"/>
          <w:szCs w:val="22"/>
        </w:rPr>
        <w:t>акона № 223-ФЗ.</w:t>
      </w:r>
    </w:p>
    <w:p w14:paraId="33CF6134" w14:textId="77777777" w:rsidR="00400ACD" w:rsidRPr="00AC3F45" w:rsidRDefault="00400ACD" w:rsidP="00D35C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об аукционе, может быть расширен по усмотрению Заказчика</w:t>
      </w:r>
      <w:r>
        <w:rPr>
          <w:sz w:val="22"/>
          <w:szCs w:val="22"/>
        </w:rPr>
        <w:t>.</w:t>
      </w:r>
    </w:p>
    <w:p w14:paraId="35D0D7B1" w14:textId="77777777" w:rsidR="00400ACD" w:rsidRPr="00AC3F45" w:rsidRDefault="00400ACD" w:rsidP="00AA7395">
      <w:pPr>
        <w:ind w:firstLine="284"/>
        <w:jc w:val="both"/>
        <w:rPr>
          <w:sz w:val="22"/>
          <w:szCs w:val="22"/>
        </w:rPr>
      </w:pPr>
      <w:r>
        <w:rPr>
          <w:sz w:val="22"/>
          <w:szCs w:val="22"/>
        </w:rPr>
        <w:t>5.4.1</w:t>
      </w:r>
      <w:r w:rsidRPr="00AC3F45">
        <w:rPr>
          <w:sz w:val="22"/>
          <w:szCs w:val="22"/>
        </w:rPr>
        <w:t xml:space="preserve">.3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14:paraId="27EF65F0" w14:textId="77777777" w:rsidR="00400ACD" w:rsidRPr="00AC3F45" w:rsidRDefault="00400ACD" w:rsidP="00AA7395">
      <w:pPr>
        <w:ind w:firstLine="284"/>
        <w:jc w:val="both"/>
        <w:rPr>
          <w:sz w:val="22"/>
          <w:szCs w:val="22"/>
        </w:rPr>
      </w:pPr>
      <w:r>
        <w:rPr>
          <w:sz w:val="22"/>
          <w:szCs w:val="22"/>
        </w:rPr>
        <w:t>5.4.1</w:t>
      </w:r>
      <w:r w:rsidRPr="00AC3F45">
        <w:rPr>
          <w:sz w:val="22"/>
          <w:szCs w:val="22"/>
        </w:rPr>
        <w:t>.4 Сведения, содержащиеся в документации об аукционе, должны соответствовать сведениям, указанным в извещении о проведении аукциона.</w:t>
      </w:r>
    </w:p>
    <w:p w14:paraId="26266A5A" w14:textId="77777777" w:rsidR="00400ACD" w:rsidRPr="00CC350B" w:rsidRDefault="00400ACD" w:rsidP="00CC350B">
      <w:pPr>
        <w:pStyle w:val="a7"/>
        <w:numPr>
          <w:ilvl w:val="2"/>
          <w:numId w:val="16"/>
        </w:numPr>
        <w:tabs>
          <w:tab w:val="left" w:pos="0"/>
        </w:tabs>
        <w:ind w:left="0" w:firstLine="284"/>
        <w:jc w:val="both"/>
        <w:rPr>
          <w:sz w:val="22"/>
          <w:szCs w:val="22"/>
          <w:lang w:eastAsia="en-US"/>
        </w:rPr>
      </w:pPr>
      <w:r w:rsidRPr="00CC350B">
        <w:rPr>
          <w:sz w:val="22"/>
          <w:szCs w:val="22"/>
        </w:rPr>
        <w:t>Порядок подачи заявки на участие в аукционе.</w:t>
      </w:r>
    </w:p>
    <w:p w14:paraId="2ACAC115" w14:textId="77777777" w:rsidR="00400ACD" w:rsidRPr="000C3F9B" w:rsidRDefault="00400ACD" w:rsidP="00AA7395">
      <w:pPr>
        <w:pStyle w:val="a7"/>
        <w:tabs>
          <w:tab w:val="left" w:pos="1560"/>
        </w:tabs>
        <w:autoSpaceDE w:val="0"/>
        <w:ind w:left="0" w:firstLine="284"/>
        <w:jc w:val="both"/>
        <w:rPr>
          <w:sz w:val="22"/>
          <w:szCs w:val="22"/>
          <w:lang w:eastAsia="en-US"/>
        </w:rPr>
      </w:pPr>
      <w:bookmarkStart w:id="101" w:name="sub_600"/>
      <w:r w:rsidRPr="000C3F9B">
        <w:rPr>
          <w:sz w:val="22"/>
          <w:szCs w:val="22"/>
          <w:lang w:eastAsia="en-US"/>
        </w:rPr>
        <w:t xml:space="preserve">5.4.2.1 Для участия в аукционе участник закупки подает заявку на участие в аукционе. </w:t>
      </w:r>
    </w:p>
    <w:p w14:paraId="3F5E19EC"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 xml:space="preserve">5.4.2.2 Заявка на участие в аукционе и приложенные к ней документы направляются участником закупки Заказчику в соответствии с требованиями, указанными в закупочной документации. </w:t>
      </w:r>
    </w:p>
    <w:p w14:paraId="18153DAA"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5.4.2.3 До наступления даты вскрытия конвертов с заявками на участие в аукционе Заказчик, Организатор, иные лица не вправе знакомиться с содержанием заявок участников закупки.</w:t>
      </w:r>
    </w:p>
    <w:p w14:paraId="01EB6ED0"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5.4.2.4 Участник закупки вправе подать только одну заявку на участие в аукционе.</w:t>
      </w:r>
    </w:p>
    <w:p w14:paraId="4006E30D"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 xml:space="preserve">5.4.2.5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14:paraId="63413A1F"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lastRenderedPageBreak/>
        <w:t>5.4.2.6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 в порядке, установленном закупочной документацией.</w:t>
      </w:r>
    </w:p>
    <w:p w14:paraId="585FA448" w14:textId="77777777" w:rsidR="00400ACD" w:rsidRPr="000C3F9B" w:rsidRDefault="00400ACD" w:rsidP="00AA7395">
      <w:pPr>
        <w:pStyle w:val="a7"/>
        <w:tabs>
          <w:tab w:val="left" w:pos="1560"/>
        </w:tabs>
        <w:autoSpaceDE w:val="0"/>
        <w:ind w:left="0" w:firstLine="284"/>
        <w:jc w:val="both"/>
        <w:rPr>
          <w:bCs/>
          <w:sz w:val="22"/>
          <w:szCs w:val="22"/>
          <w:lang w:eastAsia="en-US"/>
        </w:rPr>
      </w:pPr>
      <w:r w:rsidRPr="000C3F9B">
        <w:rPr>
          <w:sz w:val="22"/>
          <w:szCs w:val="22"/>
          <w:lang w:eastAsia="en-US"/>
        </w:rPr>
        <w:t>5.4.2.7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14:paraId="682E4302" w14:textId="77777777" w:rsidR="00400ACD" w:rsidRPr="000C3F9B" w:rsidRDefault="00400ACD" w:rsidP="00AA7395">
      <w:pPr>
        <w:autoSpaceDE w:val="0"/>
        <w:ind w:firstLine="284"/>
        <w:jc w:val="both"/>
        <w:rPr>
          <w:bCs/>
          <w:sz w:val="22"/>
          <w:szCs w:val="22"/>
          <w:lang w:eastAsia="en-US"/>
        </w:rPr>
      </w:pPr>
      <w:r w:rsidRPr="000C3F9B">
        <w:rPr>
          <w:bCs/>
          <w:sz w:val="22"/>
          <w:szCs w:val="22"/>
          <w:lang w:eastAsia="en-US"/>
        </w:rPr>
        <w:t>5.4.3 Порядок рассмотрения заявок на участие в аукционе.</w:t>
      </w:r>
    </w:p>
    <w:p w14:paraId="51CD904C" w14:textId="77777777" w:rsidR="00400ACD" w:rsidRPr="000C3F9B" w:rsidRDefault="00400ACD" w:rsidP="00AA7395">
      <w:pPr>
        <w:pStyle w:val="a7"/>
        <w:tabs>
          <w:tab w:val="left" w:pos="1560"/>
        </w:tabs>
        <w:autoSpaceDE w:val="0"/>
        <w:ind w:left="0" w:firstLine="284"/>
        <w:jc w:val="both"/>
        <w:rPr>
          <w:bCs/>
          <w:sz w:val="22"/>
          <w:szCs w:val="22"/>
          <w:lang w:eastAsia="en-US"/>
        </w:rPr>
      </w:pPr>
      <w:r w:rsidRPr="000C3F9B">
        <w:rPr>
          <w:bCs/>
          <w:sz w:val="22"/>
          <w:szCs w:val="22"/>
          <w:lang w:eastAsia="en-US"/>
        </w:rPr>
        <w:t xml:space="preserve">5.4.3.1 </w:t>
      </w:r>
      <w:r w:rsidRPr="000C3F9B">
        <w:rPr>
          <w:sz w:val="22"/>
          <w:szCs w:val="22"/>
          <w:lang w:eastAsia="en-US"/>
        </w:rPr>
        <w:t xml:space="preserve">Во время, указанное в извещении и в документации об аукционе, закупочная комиссия проводит процедуру </w:t>
      </w:r>
      <w:r w:rsidRPr="000C3F9B">
        <w:rPr>
          <w:sz w:val="22"/>
          <w:szCs w:val="22"/>
        </w:rPr>
        <w:t>вскрытия конвертов заявок на участие в аукционе.</w:t>
      </w:r>
    </w:p>
    <w:p w14:paraId="56259504" w14:textId="77777777" w:rsidR="00400ACD" w:rsidRPr="00AC3F45" w:rsidRDefault="00400ACD" w:rsidP="00AA7395">
      <w:pPr>
        <w:pStyle w:val="a7"/>
        <w:tabs>
          <w:tab w:val="left" w:pos="1560"/>
        </w:tabs>
        <w:autoSpaceDE w:val="0"/>
        <w:ind w:left="0" w:firstLine="284"/>
        <w:jc w:val="both"/>
        <w:rPr>
          <w:bCs/>
          <w:sz w:val="22"/>
          <w:szCs w:val="22"/>
          <w:lang w:eastAsia="en-US"/>
        </w:rPr>
      </w:pPr>
      <w:r w:rsidRPr="000C3F9B">
        <w:rPr>
          <w:bCs/>
          <w:sz w:val="22"/>
          <w:szCs w:val="22"/>
          <w:lang w:eastAsia="en-US"/>
        </w:rPr>
        <w:t xml:space="preserve">5.4.3.2 </w:t>
      </w:r>
      <w:r w:rsidRPr="000C3F9B">
        <w:rPr>
          <w:sz w:val="22"/>
          <w:szCs w:val="22"/>
          <w:lang w:eastAsia="en-US"/>
        </w:rPr>
        <w:t>Комиссия проверяет заявки на участие в аукционе, поданные участниками закупки, на соответствие требованиям, установленным документацией</w:t>
      </w:r>
      <w:r w:rsidRPr="00AC3F45">
        <w:rPr>
          <w:sz w:val="22"/>
          <w:szCs w:val="22"/>
          <w:lang w:eastAsia="en-US"/>
        </w:rPr>
        <w:t xml:space="preserve"> об аукционе, и на соответствие участников закупки требованиям, установленным документацией и п.1.4 настоящего Положе</w:t>
      </w:r>
      <w:r>
        <w:rPr>
          <w:sz w:val="22"/>
          <w:szCs w:val="22"/>
          <w:lang w:eastAsia="en-US"/>
        </w:rPr>
        <w:t>ния.</w:t>
      </w:r>
    </w:p>
    <w:p w14:paraId="7AD29962" w14:textId="77777777" w:rsidR="00400ACD" w:rsidRPr="00AC3F45" w:rsidRDefault="00400ACD" w:rsidP="00AA7395">
      <w:pPr>
        <w:pStyle w:val="a7"/>
        <w:tabs>
          <w:tab w:val="left" w:pos="1560"/>
        </w:tabs>
        <w:autoSpaceDE w:val="0"/>
        <w:ind w:left="0" w:firstLine="284"/>
        <w:jc w:val="both"/>
        <w:rPr>
          <w:bCs/>
          <w:sz w:val="22"/>
          <w:szCs w:val="22"/>
          <w:lang w:eastAsia="en-US"/>
        </w:rPr>
      </w:pPr>
      <w:r>
        <w:rPr>
          <w:bCs/>
          <w:sz w:val="22"/>
          <w:szCs w:val="22"/>
          <w:lang w:eastAsia="en-US"/>
        </w:rPr>
        <w:t>5.4.3</w:t>
      </w:r>
      <w:r w:rsidRPr="00AC3F45">
        <w:rPr>
          <w:bCs/>
          <w:sz w:val="22"/>
          <w:szCs w:val="22"/>
          <w:lang w:eastAsia="en-US"/>
        </w:rPr>
        <w:t xml:space="preserve">.3 </w:t>
      </w:r>
      <w:r w:rsidRPr="00AC3F45">
        <w:rPr>
          <w:sz w:val="22"/>
          <w:szCs w:val="22"/>
          <w:lang w:eastAsia="en-US"/>
        </w:rPr>
        <w:t xml:space="preserve">Срок рассмотрения заявок на участие в аукционе </w:t>
      </w:r>
      <w:r>
        <w:rPr>
          <w:sz w:val="22"/>
          <w:szCs w:val="22"/>
          <w:lang w:eastAsia="en-US"/>
        </w:rPr>
        <w:t>Комиссией</w:t>
      </w:r>
      <w:r w:rsidRPr="00AC3F45">
        <w:rPr>
          <w:sz w:val="22"/>
          <w:szCs w:val="22"/>
          <w:lang w:eastAsia="en-US"/>
        </w:rPr>
        <w:t xml:space="preserve"> не может превышать семи дней со дня окончания срока пода</w:t>
      </w:r>
      <w:r>
        <w:rPr>
          <w:sz w:val="22"/>
          <w:szCs w:val="22"/>
          <w:lang w:eastAsia="en-US"/>
        </w:rPr>
        <w:t>чи заявок на участие в аукционе.</w:t>
      </w:r>
    </w:p>
    <w:p w14:paraId="7C534A1F" w14:textId="77777777" w:rsidR="00400ACD" w:rsidRPr="00AC3F45" w:rsidRDefault="00400ACD" w:rsidP="00AA7395">
      <w:pPr>
        <w:pStyle w:val="a7"/>
        <w:tabs>
          <w:tab w:val="left" w:pos="1560"/>
        </w:tabs>
        <w:autoSpaceDE w:val="0"/>
        <w:ind w:left="0" w:firstLine="284"/>
        <w:jc w:val="both"/>
        <w:rPr>
          <w:bCs/>
          <w:sz w:val="22"/>
          <w:szCs w:val="22"/>
          <w:lang w:eastAsia="en-US"/>
        </w:rPr>
      </w:pPr>
      <w:r w:rsidRPr="00AC3F45">
        <w:rPr>
          <w:bCs/>
          <w:sz w:val="22"/>
          <w:szCs w:val="22"/>
          <w:lang w:eastAsia="en-US"/>
        </w:rPr>
        <w:t>5.4.</w:t>
      </w:r>
      <w:r>
        <w:rPr>
          <w:bCs/>
          <w:sz w:val="22"/>
          <w:szCs w:val="22"/>
          <w:lang w:eastAsia="en-US"/>
        </w:rPr>
        <w:t>3</w:t>
      </w:r>
      <w:r w:rsidRPr="00AC3F45">
        <w:rPr>
          <w:bCs/>
          <w:sz w:val="22"/>
          <w:szCs w:val="22"/>
          <w:lang w:eastAsia="en-US"/>
        </w:rPr>
        <w:t xml:space="preserve">.4 </w:t>
      </w:r>
      <w:r w:rsidRPr="00AC3F45">
        <w:rPr>
          <w:sz w:val="22"/>
          <w:szCs w:val="22"/>
          <w:lang w:eastAsia="en-US"/>
        </w:rPr>
        <w:t xml:space="preserve">На основании результатов рассмотрения заявок на участие в аукционе закупочной </w:t>
      </w:r>
      <w:r>
        <w:rPr>
          <w:sz w:val="22"/>
          <w:szCs w:val="22"/>
          <w:lang w:eastAsia="en-US"/>
        </w:rPr>
        <w:t>Комиссией</w:t>
      </w:r>
      <w:r w:rsidRPr="00AC3F45">
        <w:rPr>
          <w:sz w:val="22"/>
          <w:szCs w:val="22"/>
          <w:lang w:eastAsia="en-US"/>
        </w:rPr>
        <w:t xml:space="preserve">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w:t>
      </w:r>
      <w:r>
        <w:rPr>
          <w:sz w:val="22"/>
          <w:szCs w:val="22"/>
          <w:lang w:eastAsia="en-US"/>
        </w:rPr>
        <w:t>рены настоящим Положением.</w:t>
      </w:r>
    </w:p>
    <w:p w14:paraId="224F7B7A" w14:textId="77777777" w:rsidR="00400ACD" w:rsidRPr="00AC3F45" w:rsidRDefault="00400ACD" w:rsidP="00AA7395">
      <w:pPr>
        <w:pStyle w:val="a7"/>
        <w:tabs>
          <w:tab w:val="left" w:pos="1560"/>
        </w:tabs>
        <w:autoSpaceDE w:val="0"/>
        <w:ind w:left="0" w:firstLine="284"/>
        <w:jc w:val="both"/>
        <w:rPr>
          <w:sz w:val="22"/>
          <w:szCs w:val="22"/>
          <w:lang w:eastAsia="en-US"/>
        </w:rPr>
      </w:pPr>
      <w:r>
        <w:rPr>
          <w:bCs/>
          <w:sz w:val="22"/>
          <w:szCs w:val="22"/>
          <w:lang w:eastAsia="en-US"/>
        </w:rPr>
        <w:t>5.4.3</w:t>
      </w:r>
      <w:r w:rsidRPr="00AC3F45">
        <w:rPr>
          <w:bCs/>
          <w:sz w:val="22"/>
          <w:szCs w:val="22"/>
          <w:lang w:eastAsia="en-US"/>
        </w:rPr>
        <w:t xml:space="preserve">.5 </w:t>
      </w:r>
      <w:r w:rsidRPr="00AC3F45">
        <w:rPr>
          <w:sz w:val="22"/>
          <w:szCs w:val="22"/>
          <w:lang w:eastAsia="en-US"/>
        </w:rPr>
        <w:t>Участник закупки не допускается к участию в аукционе в слу</w:t>
      </w:r>
      <w:r>
        <w:rPr>
          <w:sz w:val="22"/>
          <w:szCs w:val="22"/>
          <w:lang w:eastAsia="en-US"/>
        </w:rPr>
        <w:t>чае:</w:t>
      </w:r>
    </w:p>
    <w:p w14:paraId="5E40C6AB" w14:textId="77777777" w:rsidR="00400ACD" w:rsidRPr="00AC3F45" w:rsidRDefault="00400ACD" w:rsidP="00AA7395">
      <w:pPr>
        <w:pStyle w:val="a7"/>
        <w:numPr>
          <w:ilvl w:val="0"/>
          <w:numId w:val="13"/>
        </w:numPr>
        <w:tabs>
          <w:tab w:val="left" w:pos="567"/>
        </w:tabs>
        <w:autoSpaceDE w:val="0"/>
        <w:ind w:left="0" w:firstLine="284"/>
        <w:jc w:val="both"/>
        <w:rPr>
          <w:sz w:val="22"/>
          <w:szCs w:val="22"/>
          <w:lang w:eastAsia="en-US"/>
        </w:rPr>
      </w:pPr>
      <w:r w:rsidRPr="00AC3F45">
        <w:rPr>
          <w:sz w:val="22"/>
          <w:szCs w:val="22"/>
          <w:lang w:eastAsia="en-US"/>
        </w:rPr>
        <w:t>несоответствия содержания и (или) состава заявки на участие в аукционе требованиям документации об ау</w:t>
      </w:r>
      <w:r>
        <w:rPr>
          <w:sz w:val="22"/>
          <w:szCs w:val="22"/>
          <w:lang w:eastAsia="en-US"/>
        </w:rPr>
        <w:t>кционе;</w:t>
      </w:r>
    </w:p>
    <w:p w14:paraId="761275AB" w14:textId="77777777" w:rsidR="00400ACD" w:rsidRPr="00AC3F45" w:rsidRDefault="00400ACD" w:rsidP="00AA7395">
      <w:pPr>
        <w:pStyle w:val="a7"/>
        <w:numPr>
          <w:ilvl w:val="0"/>
          <w:numId w:val="13"/>
        </w:numPr>
        <w:tabs>
          <w:tab w:val="left" w:pos="567"/>
        </w:tabs>
        <w:autoSpaceDE w:val="0"/>
        <w:ind w:left="0" w:firstLine="284"/>
        <w:jc w:val="both"/>
        <w:rPr>
          <w:sz w:val="22"/>
          <w:szCs w:val="22"/>
          <w:lang w:eastAsia="en-US"/>
        </w:rPr>
      </w:pPr>
      <w:r w:rsidRPr="00AC3F45">
        <w:rPr>
          <w:sz w:val="22"/>
          <w:szCs w:val="22"/>
          <w:lang w:eastAsia="en-US"/>
        </w:rPr>
        <w:t xml:space="preserve">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w:t>
      </w:r>
      <w:r>
        <w:rPr>
          <w:sz w:val="22"/>
          <w:szCs w:val="22"/>
          <w:lang w:eastAsia="en-US"/>
        </w:rPr>
        <w:t>Закона № 223-ФЗ</w:t>
      </w:r>
      <w:r w:rsidRPr="00AC3F45">
        <w:rPr>
          <w:sz w:val="22"/>
          <w:szCs w:val="22"/>
          <w:lang w:eastAsia="en-US"/>
        </w:rPr>
        <w:t>, и (или) в реестре недобросовестных поставщиков, пред</w:t>
      </w:r>
      <w:r>
        <w:rPr>
          <w:sz w:val="22"/>
          <w:szCs w:val="22"/>
          <w:lang w:eastAsia="en-US"/>
        </w:rPr>
        <w:t>усмотренном Федеральным законом</w:t>
      </w:r>
      <w:r w:rsidRPr="00AC3F45">
        <w:rPr>
          <w:sz w:val="22"/>
          <w:szCs w:val="22"/>
          <w:lang w:eastAsia="en-US"/>
        </w:rPr>
        <w:t xml:space="preserve"> от 05.04.2013 г. № 44-ФЗ «О контрактной системе в сфере закупок товаров, работ, услуг для обеспечения государственных и муни</w:t>
      </w:r>
      <w:r>
        <w:rPr>
          <w:sz w:val="22"/>
          <w:szCs w:val="22"/>
          <w:lang w:eastAsia="en-US"/>
        </w:rPr>
        <w:t>ципальных нужд»;</w:t>
      </w:r>
    </w:p>
    <w:p w14:paraId="3D39225F" w14:textId="77777777" w:rsidR="00400ACD" w:rsidRPr="00AC3F45" w:rsidRDefault="00400ACD" w:rsidP="00AA7395">
      <w:pPr>
        <w:pStyle w:val="a7"/>
        <w:numPr>
          <w:ilvl w:val="0"/>
          <w:numId w:val="13"/>
        </w:numPr>
        <w:tabs>
          <w:tab w:val="left" w:pos="567"/>
        </w:tabs>
        <w:autoSpaceDE w:val="0"/>
        <w:ind w:left="0" w:firstLine="284"/>
        <w:jc w:val="both"/>
        <w:rPr>
          <w:bCs/>
          <w:sz w:val="22"/>
          <w:szCs w:val="22"/>
          <w:lang w:eastAsia="en-US"/>
        </w:rPr>
      </w:pPr>
      <w:r w:rsidRPr="00AC3F45">
        <w:rPr>
          <w:sz w:val="22"/>
          <w:szCs w:val="22"/>
          <w:lang w:eastAsia="en-US"/>
        </w:rPr>
        <w:t>предоставления участником закупки в составе</w:t>
      </w:r>
      <w:r>
        <w:rPr>
          <w:sz w:val="22"/>
          <w:szCs w:val="22"/>
          <w:lang w:eastAsia="en-US"/>
        </w:rPr>
        <w:t xml:space="preserve"> заявки недостоверных сведений.</w:t>
      </w:r>
    </w:p>
    <w:p w14:paraId="53E87D16" w14:textId="77777777" w:rsidR="00400ACD" w:rsidRPr="000C3F9B" w:rsidRDefault="00400ACD" w:rsidP="00660A50">
      <w:pPr>
        <w:pStyle w:val="a7"/>
        <w:tabs>
          <w:tab w:val="left" w:pos="1560"/>
        </w:tabs>
        <w:autoSpaceDE w:val="0"/>
        <w:ind w:left="0" w:firstLine="284"/>
        <w:jc w:val="both"/>
        <w:rPr>
          <w:sz w:val="22"/>
          <w:szCs w:val="22"/>
        </w:rPr>
      </w:pPr>
      <w:r w:rsidRPr="000C3F9B">
        <w:rPr>
          <w:bCs/>
          <w:sz w:val="22"/>
          <w:szCs w:val="22"/>
          <w:lang w:eastAsia="en-US"/>
        </w:rPr>
        <w:t xml:space="preserve">5.4.3.6 </w:t>
      </w:r>
      <w:r w:rsidRPr="000C3F9B">
        <w:rPr>
          <w:sz w:val="22"/>
          <w:szCs w:val="22"/>
          <w:lang w:eastAsia="en-US"/>
        </w:rPr>
        <w:t>На основании результатов рассмотрения заявок на участие в аукционе, Комиссией формируется</w:t>
      </w:r>
      <w:r>
        <w:rPr>
          <w:sz w:val="22"/>
          <w:szCs w:val="22"/>
          <w:lang w:eastAsia="en-US"/>
        </w:rPr>
        <w:t xml:space="preserve"> </w:t>
      </w:r>
      <w:r w:rsidRPr="000C3F9B">
        <w:rPr>
          <w:rStyle w:val="blk"/>
          <w:sz w:val="22"/>
          <w:szCs w:val="22"/>
        </w:rPr>
        <w:t>протокол</w:t>
      </w:r>
      <w:r w:rsidRPr="000C3F9B">
        <w:rPr>
          <w:sz w:val="22"/>
          <w:szCs w:val="22"/>
          <w:lang w:eastAsia="en-US"/>
        </w:rPr>
        <w:t xml:space="preserve"> рассмотрения заявок (определения участников аукциона), котор</w:t>
      </w:r>
      <w:r w:rsidRPr="000C3F9B">
        <w:rPr>
          <w:rStyle w:val="blk"/>
          <w:sz w:val="22"/>
          <w:szCs w:val="22"/>
        </w:rPr>
        <w:t>ый должен содержать сведения, предусмотренные п. 5.3.2.4 настоящего Положения</w:t>
      </w:r>
      <w:r w:rsidRPr="000C3F9B">
        <w:rPr>
          <w:sz w:val="22"/>
          <w:szCs w:val="22"/>
          <w:lang w:eastAsia="en-US"/>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14:paraId="1913A862" w14:textId="77777777" w:rsidR="00400ACD" w:rsidRPr="000C3F9B" w:rsidRDefault="00400ACD" w:rsidP="00980302">
      <w:pPr>
        <w:pStyle w:val="a7"/>
        <w:tabs>
          <w:tab w:val="left" w:pos="1560"/>
        </w:tabs>
        <w:autoSpaceDE w:val="0"/>
        <w:ind w:left="0" w:firstLine="284"/>
        <w:jc w:val="both"/>
        <w:rPr>
          <w:bCs/>
          <w:sz w:val="22"/>
          <w:szCs w:val="22"/>
          <w:lang w:eastAsia="en-US"/>
        </w:rPr>
      </w:pPr>
      <w:r w:rsidRPr="000C3F9B">
        <w:rPr>
          <w:sz w:val="22"/>
          <w:szCs w:val="22"/>
          <w:lang w:eastAsia="en-US"/>
        </w:rPr>
        <w:t xml:space="preserve">5.4.3.7 По результатам проведения аукциона или </w:t>
      </w:r>
      <w:r w:rsidRPr="000C3F9B">
        <w:rPr>
          <w:sz w:val="22"/>
          <w:szCs w:val="22"/>
        </w:rPr>
        <w:t xml:space="preserve">в случае признания аукциона несостоявшимся закупочная комиссия составляет Итоговый протокол, </w:t>
      </w:r>
      <w:r w:rsidRPr="000C3F9B">
        <w:rPr>
          <w:rStyle w:val="blk"/>
          <w:sz w:val="22"/>
          <w:szCs w:val="22"/>
        </w:rPr>
        <w:t>который должен содержать сведения, предусмотренные п. 5.3.2.5 настоящего Положения.</w:t>
      </w:r>
    </w:p>
    <w:p w14:paraId="222F86F4" w14:textId="226725FE" w:rsidR="00400ACD" w:rsidRPr="00223688" w:rsidRDefault="00400ACD" w:rsidP="00223688">
      <w:pPr>
        <w:pStyle w:val="a7"/>
        <w:tabs>
          <w:tab w:val="left" w:pos="1701"/>
        </w:tabs>
        <w:autoSpaceDE w:val="0"/>
        <w:ind w:left="0" w:firstLine="284"/>
        <w:jc w:val="both"/>
        <w:rPr>
          <w:sz w:val="22"/>
          <w:szCs w:val="22"/>
          <w:lang w:eastAsia="en-US"/>
        </w:rPr>
      </w:pPr>
      <w:r w:rsidRPr="000C3F9B">
        <w:rPr>
          <w:bCs/>
          <w:sz w:val="22"/>
          <w:szCs w:val="22"/>
          <w:lang w:eastAsia="en-US"/>
        </w:rPr>
        <w:t>5.4.3.8</w:t>
      </w:r>
      <w:r w:rsidR="00C44FCD">
        <w:rPr>
          <w:bCs/>
          <w:sz w:val="22"/>
          <w:szCs w:val="22"/>
          <w:lang w:eastAsia="en-US"/>
        </w:rPr>
        <w:t xml:space="preserve"> </w:t>
      </w:r>
      <w:r w:rsidRPr="000C3F9B">
        <w:rPr>
          <w:sz w:val="22"/>
          <w:szCs w:val="22"/>
          <w:lang w:eastAsia="en-US"/>
        </w:rPr>
        <w:t>В случае если по окончании срока подачи заявок на участие в аукционе подана только одна заявка или не подано ни одной заявки, а также</w:t>
      </w:r>
      <w:r w:rsidRPr="00AC3F45">
        <w:rPr>
          <w:sz w:val="22"/>
          <w:szCs w:val="22"/>
          <w:lang w:eastAsia="en-US"/>
        </w:rPr>
        <w:t xml:space="preserve"> на основании результатов рассмотрения заявок на участие в аукционе </w:t>
      </w:r>
      <w:r>
        <w:rPr>
          <w:sz w:val="22"/>
          <w:szCs w:val="22"/>
          <w:lang w:eastAsia="en-US"/>
        </w:rPr>
        <w:t>Комиссией</w:t>
      </w:r>
      <w:r w:rsidRPr="00AC3F45">
        <w:rPr>
          <w:sz w:val="22"/>
          <w:szCs w:val="22"/>
          <w:lang w:eastAsia="en-US"/>
        </w:rPr>
        <w:t xml:space="preserve">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w:t>
      </w:r>
      <w:r>
        <w:rPr>
          <w:sz w:val="22"/>
          <w:szCs w:val="22"/>
          <w:lang w:eastAsia="en-US"/>
        </w:rPr>
        <w:t>состоявшимся.</w:t>
      </w:r>
    </w:p>
    <w:p w14:paraId="1458FFD5" w14:textId="6A294DA0" w:rsidR="00400ACD" w:rsidRPr="00AC3F45" w:rsidRDefault="00400ACD" w:rsidP="00B12158">
      <w:pPr>
        <w:tabs>
          <w:tab w:val="left" w:pos="1560"/>
        </w:tabs>
        <w:ind w:firstLine="284"/>
        <w:jc w:val="both"/>
        <w:rPr>
          <w:sz w:val="22"/>
          <w:szCs w:val="22"/>
        </w:rPr>
      </w:pPr>
      <w:r>
        <w:rPr>
          <w:bCs/>
          <w:sz w:val="22"/>
          <w:szCs w:val="22"/>
          <w:lang w:eastAsia="en-US"/>
        </w:rPr>
        <w:t>5.4.3.9</w:t>
      </w:r>
      <w:r w:rsidR="00C44FCD">
        <w:rPr>
          <w:bCs/>
          <w:sz w:val="22"/>
          <w:szCs w:val="22"/>
          <w:lang w:eastAsia="en-US"/>
        </w:rPr>
        <w:t xml:space="preserve"> </w:t>
      </w:r>
      <w:r>
        <w:rPr>
          <w:sz w:val="22"/>
          <w:szCs w:val="22"/>
        </w:rPr>
        <w:t>В случае признания аукциона</w:t>
      </w:r>
      <w:r w:rsidRPr="00AC3F45">
        <w:rPr>
          <w:sz w:val="22"/>
          <w:szCs w:val="22"/>
        </w:rPr>
        <w:t xml:space="preserve"> несостоявшимся, Заказчик вправе:</w:t>
      </w:r>
    </w:p>
    <w:p w14:paraId="355B42E8" w14:textId="77777777" w:rsidR="00400ACD" w:rsidRPr="000C3F9B" w:rsidRDefault="00400ACD" w:rsidP="00B12158">
      <w:pPr>
        <w:tabs>
          <w:tab w:val="left" w:pos="1560"/>
        </w:tabs>
        <w:ind w:firstLine="284"/>
        <w:jc w:val="both"/>
        <w:rPr>
          <w:sz w:val="22"/>
          <w:szCs w:val="22"/>
        </w:rPr>
      </w:pPr>
      <w:r w:rsidRPr="00AC3F45">
        <w:rPr>
          <w:sz w:val="22"/>
          <w:szCs w:val="22"/>
        </w:rPr>
        <w:t>1) заключить договор с</w:t>
      </w:r>
      <w:r>
        <w:rPr>
          <w:sz w:val="22"/>
          <w:szCs w:val="22"/>
        </w:rPr>
        <w:t xml:space="preserve"> единственным участником аукцион</w:t>
      </w:r>
      <w:r w:rsidRPr="00AC3F45">
        <w:rPr>
          <w:sz w:val="22"/>
          <w:szCs w:val="22"/>
        </w:rPr>
        <w:t xml:space="preserve">а, </w:t>
      </w:r>
      <w:r w:rsidRPr="00AC3F45">
        <w:rPr>
          <w:sz w:val="22"/>
          <w:szCs w:val="22"/>
          <w:lang w:eastAsia="en-US"/>
        </w:rPr>
        <w:t xml:space="preserve">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w:t>
      </w:r>
      <w:r w:rsidRPr="000C3F9B">
        <w:rPr>
          <w:sz w:val="22"/>
          <w:szCs w:val="22"/>
          <w:lang w:eastAsia="en-US"/>
        </w:rPr>
        <w:t>указанной в извещении о проведении аукциона, или по цене договора, согласованной с таким участником закупки и не превышающей начальную (максимальную) цену договора</w:t>
      </w:r>
      <w:r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C3F9B">
        <w:rPr>
          <w:sz w:val="22"/>
          <w:szCs w:val="22"/>
          <w:lang w:eastAsia="en-US"/>
        </w:rPr>
        <w:t>Участник закупки, признанный единственным участником аукциона, не вправе отказаться от заключения договора</w:t>
      </w:r>
      <w:r w:rsidRPr="000C3F9B">
        <w:rPr>
          <w:sz w:val="22"/>
          <w:szCs w:val="22"/>
        </w:rPr>
        <w:t>;</w:t>
      </w:r>
    </w:p>
    <w:p w14:paraId="09227E6C" w14:textId="77777777" w:rsidR="00400ACD" w:rsidRPr="000C3F9B" w:rsidRDefault="00400ACD" w:rsidP="00B1215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14:paraId="0B58BB4C" w14:textId="77777777" w:rsidR="00400ACD" w:rsidRPr="000C3F9B" w:rsidRDefault="00400ACD"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p>
    <w:p w14:paraId="6615FFB7" w14:textId="77777777" w:rsidR="00400ACD" w:rsidRPr="000C3F9B" w:rsidRDefault="00400ACD" w:rsidP="00AA7395">
      <w:pPr>
        <w:autoSpaceDE w:val="0"/>
        <w:ind w:firstLine="284"/>
        <w:jc w:val="both"/>
        <w:rPr>
          <w:sz w:val="22"/>
          <w:szCs w:val="22"/>
          <w:lang w:eastAsia="en-US"/>
        </w:rPr>
      </w:pPr>
      <w:r w:rsidRPr="000C3F9B">
        <w:rPr>
          <w:bCs/>
          <w:sz w:val="22"/>
          <w:szCs w:val="22"/>
          <w:lang w:eastAsia="en-US"/>
        </w:rPr>
        <w:t>5.4.4 Порядок проведения аукциона.</w:t>
      </w:r>
    </w:p>
    <w:p w14:paraId="74FFF6A7"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lastRenderedPageBreak/>
        <w:t>5.4.4.1 В аукционе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14:paraId="1AA66972"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5.4.4.2 Аукцион проводится в день, время и месте, указанные в извещении о проведении аукциона ив документации об аукционе.</w:t>
      </w:r>
    </w:p>
    <w:p w14:paraId="7D27E8CB" w14:textId="77777777" w:rsidR="00400ACD" w:rsidRPr="000C3F9B"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 xml:space="preserve">5.4.4.3 Днем проведения аукциона может быть только рабочий день. </w:t>
      </w:r>
    </w:p>
    <w:p w14:paraId="7F1A9E4A" w14:textId="77777777" w:rsidR="00400ACD" w:rsidRPr="00AC3F45" w:rsidRDefault="00400ACD" w:rsidP="00AA7395">
      <w:pPr>
        <w:pStyle w:val="a7"/>
        <w:tabs>
          <w:tab w:val="left" w:pos="1560"/>
        </w:tabs>
        <w:autoSpaceDE w:val="0"/>
        <w:ind w:left="0" w:firstLine="284"/>
        <w:jc w:val="both"/>
        <w:rPr>
          <w:sz w:val="22"/>
          <w:szCs w:val="22"/>
          <w:lang w:eastAsia="en-US"/>
        </w:rPr>
      </w:pPr>
      <w:r w:rsidRPr="000C3F9B">
        <w:rPr>
          <w:sz w:val="22"/>
          <w:szCs w:val="22"/>
          <w:lang w:eastAsia="en-US"/>
        </w:rPr>
        <w:t>5.4.4.4 Аукцион проводится путем снижения начальной (максимальной) цены договора, указанной в извещении о проведении аукциона.</w:t>
      </w:r>
    </w:p>
    <w:p w14:paraId="3B37887A" w14:textId="4D93D07C" w:rsidR="00400ACD" w:rsidRPr="006D5AEE" w:rsidRDefault="00400ACD" w:rsidP="006D5AEE">
      <w:pPr>
        <w:pStyle w:val="a7"/>
        <w:tabs>
          <w:tab w:val="left" w:pos="1560"/>
        </w:tabs>
        <w:autoSpaceDE w:val="0"/>
        <w:ind w:left="0" w:firstLine="284"/>
        <w:jc w:val="both"/>
        <w:rPr>
          <w:sz w:val="22"/>
          <w:szCs w:val="22"/>
          <w:lang w:eastAsia="en-US"/>
        </w:rPr>
      </w:pPr>
      <w:r>
        <w:rPr>
          <w:sz w:val="22"/>
          <w:szCs w:val="22"/>
          <w:lang w:eastAsia="en-US"/>
        </w:rPr>
        <w:t>5.4.4.5</w:t>
      </w:r>
      <w:r w:rsidR="00C44FCD">
        <w:rPr>
          <w:sz w:val="22"/>
          <w:szCs w:val="22"/>
          <w:lang w:eastAsia="en-US"/>
        </w:rPr>
        <w:t xml:space="preserve"> </w:t>
      </w:r>
      <w:r w:rsidRPr="00AC3F45">
        <w:rPr>
          <w:sz w:val="22"/>
          <w:szCs w:val="22"/>
        </w:rPr>
        <w:t>Участник аукциона, подавший ценовое предложение (сделавший ставку), может принят</w:t>
      </w:r>
      <w:r>
        <w:rPr>
          <w:sz w:val="22"/>
          <w:szCs w:val="22"/>
        </w:rPr>
        <w:t xml:space="preserve">ь </w:t>
      </w:r>
      <w:r w:rsidRPr="006D5AEE">
        <w:rPr>
          <w:sz w:val="22"/>
          <w:szCs w:val="22"/>
        </w:rPr>
        <w:t>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14:paraId="5C7B7314" w14:textId="77777777" w:rsidR="00400ACD" w:rsidRPr="006D5AEE" w:rsidRDefault="00400ACD" w:rsidP="006D5AEE">
      <w:pPr>
        <w:pStyle w:val="a7"/>
        <w:numPr>
          <w:ilvl w:val="3"/>
          <w:numId w:val="45"/>
        </w:numPr>
        <w:tabs>
          <w:tab w:val="left" w:pos="993"/>
        </w:tabs>
        <w:autoSpaceDE w:val="0"/>
        <w:ind w:left="0" w:firstLine="284"/>
        <w:jc w:val="both"/>
        <w:rPr>
          <w:sz w:val="22"/>
          <w:szCs w:val="22"/>
          <w:lang w:eastAsia="en-US"/>
        </w:rPr>
      </w:pPr>
      <w:r w:rsidRPr="006D5AEE">
        <w:rPr>
          <w:sz w:val="22"/>
          <w:szCs w:val="22"/>
          <w:lang w:eastAsia="en-US"/>
        </w:rPr>
        <w:t>Оценка поступивших от участников аукциона предложений (ставок) осуществляется исключительно по цене.</w:t>
      </w:r>
    </w:p>
    <w:p w14:paraId="06FAC067" w14:textId="77777777" w:rsidR="00400ACD" w:rsidRPr="006D5AEE" w:rsidRDefault="00400ACD" w:rsidP="006D5AEE">
      <w:pPr>
        <w:pStyle w:val="a7"/>
        <w:numPr>
          <w:ilvl w:val="3"/>
          <w:numId w:val="45"/>
        </w:numPr>
        <w:tabs>
          <w:tab w:val="left" w:pos="993"/>
        </w:tabs>
        <w:autoSpaceDE w:val="0"/>
        <w:ind w:left="0" w:firstLine="284"/>
        <w:jc w:val="both"/>
        <w:rPr>
          <w:sz w:val="22"/>
          <w:szCs w:val="22"/>
          <w:lang w:eastAsia="en-US"/>
        </w:rPr>
      </w:pPr>
      <w:r w:rsidRPr="006D5AEE">
        <w:rPr>
          <w:sz w:val="22"/>
          <w:szCs w:val="22"/>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CB3E5BD" w14:textId="77777777" w:rsidR="00400ACD" w:rsidRPr="006D5AEE" w:rsidRDefault="00400ACD" w:rsidP="006D5AEE">
      <w:pPr>
        <w:pStyle w:val="a7"/>
        <w:tabs>
          <w:tab w:val="left" w:pos="1560"/>
        </w:tabs>
        <w:autoSpaceDE w:val="0"/>
        <w:ind w:left="0" w:firstLine="284"/>
        <w:jc w:val="both"/>
        <w:rPr>
          <w:sz w:val="22"/>
          <w:szCs w:val="22"/>
          <w:lang w:eastAsia="en-US"/>
        </w:rPr>
      </w:pPr>
      <w:r w:rsidRPr="006D5AEE">
        <w:rPr>
          <w:sz w:val="22"/>
          <w:szCs w:val="22"/>
          <w:lang w:eastAsia="en-US"/>
        </w:rPr>
        <w:t xml:space="preserve">5.4.4.8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14:paraId="7C8177F2" w14:textId="77777777" w:rsidR="00400ACD" w:rsidRPr="006D5AEE" w:rsidRDefault="00400ACD" w:rsidP="006D5AEE">
      <w:pPr>
        <w:pStyle w:val="a7"/>
        <w:tabs>
          <w:tab w:val="left" w:pos="1701"/>
        </w:tabs>
        <w:autoSpaceDE w:val="0"/>
        <w:ind w:left="0" w:firstLine="284"/>
        <w:jc w:val="both"/>
        <w:rPr>
          <w:sz w:val="22"/>
          <w:szCs w:val="22"/>
          <w:lang w:eastAsia="en-US"/>
        </w:rPr>
      </w:pPr>
    </w:p>
    <w:p w14:paraId="0DE37B86" w14:textId="77777777" w:rsidR="00400ACD" w:rsidRPr="00AC3F45" w:rsidRDefault="00400ACD" w:rsidP="005656E8">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5.5</w:t>
      </w:r>
      <w:r w:rsidRPr="00AC3F45">
        <w:rPr>
          <w:rFonts w:ascii="Times New Roman" w:hAnsi="Times New Roman" w:cs="Times New Roman"/>
          <w:sz w:val="22"/>
          <w:szCs w:val="22"/>
        </w:rPr>
        <w:t xml:space="preserve">. </w:t>
      </w:r>
      <w:r w:rsidRPr="00737964">
        <w:rPr>
          <w:rFonts w:ascii="Times New Roman" w:hAnsi="Times New Roman" w:cs="Times New Roman"/>
          <w:sz w:val="22"/>
          <w:szCs w:val="22"/>
        </w:rPr>
        <w:t>Закупки путем проведения запросов предложений</w:t>
      </w:r>
    </w:p>
    <w:p w14:paraId="6B0679DA" w14:textId="3AB20B53" w:rsidR="00400ACD" w:rsidRPr="00AC3F45" w:rsidRDefault="00400ACD" w:rsidP="005656E8">
      <w:pPr>
        <w:tabs>
          <w:tab w:val="left" w:pos="3544"/>
        </w:tabs>
        <w:ind w:firstLine="284"/>
        <w:jc w:val="both"/>
        <w:rPr>
          <w:sz w:val="22"/>
          <w:szCs w:val="22"/>
        </w:rPr>
      </w:pPr>
      <w:r>
        <w:rPr>
          <w:sz w:val="22"/>
          <w:szCs w:val="22"/>
        </w:rPr>
        <w:t>5.5.1</w:t>
      </w:r>
      <w:r w:rsidR="00C44FCD">
        <w:rPr>
          <w:sz w:val="22"/>
          <w:szCs w:val="22"/>
        </w:rPr>
        <w:t>.</w:t>
      </w:r>
      <w:r w:rsidRPr="00AC3F45">
        <w:rPr>
          <w:sz w:val="22"/>
          <w:szCs w:val="22"/>
        </w:rPr>
        <w:t xml:space="preserve"> Общий порядок проведения запроса предложений</w:t>
      </w:r>
    </w:p>
    <w:p w14:paraId="727D868B" w14:textId="5B6946AB" w:rsidR="00400ACD" w:rsidRPr="00F564F3" w:rsidRDefault="00400ACD" w:rsidP="00F564F3">
      <w:pPr>
        <w:ind w:firstLine="284"/>
        <w:jc w:val="both"/>
        <w:rPr>
          <w:sz w:val="22"/>
          <w:szCs w:val="22"/>
        </w:rPr>
      </w:pPr>
      <w:r>
        <w:rPr>
          <w:sz w:val="22"/>
          <w:szCs w:val="22"/>
        </w:rPr>
        <w:t>5.5.1.1</w:t>
      </w:r>
      <w:r w:rsidR="00C44FCD">
        <w:rPr>
          <w:sz w:val="22"/>
          <w:szCs w:val="22"/>
        </w:rPr>
        <w:t>.</w:t>
      </w:r>
      <w:r w:rsidRPr="00AC3F45">
        <w:rPr>
          <w:sz w:val="22"/>
          <w:szCs w:val="22"/>
        </w:rPr>
        <w:t xml:space="preserve"> Документация подготавливается Организатором закупки в соответствии с требованиями </w:t>
      </w:r>
      <w:r w:rsidRPr="00F564F3">
        <w:rPr>
          <w:sz w:val="22"/>
          <w:szCs w:val="22"/>
        </w:rPr>
        <w:t xml:space="preserve">настоящего Положения, Гражданского кодекса Российской Федерации и </w:t>
      </w:r>
      <w:r>
        <w:rPr>
          <w:sz w:val="22"/>
          <w:szCs w:val="22"/>
        </w:rPr>
        <w:t>З</w:t>
      </w:r>
      <w:r w:rsidRPr="00A44EAB">
        <w:rPr>
          <w:sz w:val="22"/>
          <w:szCs w:val="22"/>
        </w:rPr>
        <w:t>акона № 223-</w:t>
      </w:r>
      <w:r w:rsidR="004F5E53" w:rsidRPr="00A44EAB">
        <w:rPr>
          <w:sz w:val="22"/>
          <w:szCs w:val="22"/>
        </w:rPr>
        <w:t>ФЗ,</w:t>
      </w:r>
      <w:r w:rsidR="004F5E53" w:rsidRPr="00F564F3">
        <w:rPr>
          <w:sz w:val="22"/>
          <w:szCs w:val="22"/>
        </w:rPr>
        <w:t xml:space="preserve"> утверждается</w:t>
      </w:r>
      <w:r w:rsidRPr="00F564F3">
        <w:rPr>
          <w:sz w:val="22"/>
          <w:szCs w:val="22"/>
        </w:rPr>
        <w:t xml:space="preserve"> представителем Заказчика и должна содержать следующие сведения:</w:t>
      </w:r>
    </w:p>
    <w:p w14:paraId="549F877E" w14:textId="77777777" w:rsidR="00400ACD" w:rsidRPr="00F564F3" w:rsidRDefault="00400ACD" w:rsidP="00F564F3">
      <w:pPr>
        <w:shd w:val="clear" w:color="auto" w:fill="FFFFFF"/>
        <w:ind w:firstLine="540"/>
        <w:jc w:val="both"/>
        <w:rPr>
          <w:sz w:val="22"/>
          <w:szCs w:val="22"/>
          <w:lang w:eastAsia="ru-RU"/>
        </w:rPr>
      </w:pPr>
      <w:r w:rsidRPr="00F564F3">
        <w:rPr>
          <w:sz w:val="22"/>
          <w:szCs w:val="22"/>
          <w:lang w:eastAsia="ru-RU"/>
        </w:rPr>
        <w:t xml:space="preserve">1) </w:t>
      </w:r>
      <w:r w:rsidRPr="00AC3F45">
        <w:rPr>
          <w:sz w:val="22"/>
          <w:szCs w:val="22"/>
        </w:rPr>
        <w:t>Предмет договора с указанием количества поставляемого товара, объема выполняемых работ, оказываемых услуг</w:t>
      </w:r>
      <w:r>
        <w:rPr>
          <w:sz w:val="22"/>
          <w:szCs w:val="22"/>
        </w:rPr>
        <w:t xml:space="preserve"> </w:t>
      </w:r>
      <w:r w:rsidRPr="00AC3F45">
        <w:rPr>
          <w:sz w:val="22"/>
          <w:szCs w:val="22"/>
        </w:rPr>
        <w:t>.</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71DD680"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14:paraId="1EBAAB4B"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7A4A17F6"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14:paraId="07862FA8" w14:textId="73539FF8" w:rsidR="00400ACD" w:rsidRPr="00F564F3" w:rsidRDefault="00400ACD" w:rsidP="00F564F3">
      <w:pPr>
        <w:shd w:val="clear" w:color="auto" w:fill="FFFFFF"/>
        <w:ind w:firstLine="540"/>
        <w:jc w:val="both"/>
        <w:rPr>
          <w:sz w:val="22"/>
          <w:szCs w:val="22"/>
          <w:lang w:eastAsia="ru-RU"/>
        </w:rPr>
      </w:pPr>
      <w:r>
        <w:rPr>
          <w:sz w:val="22"/>
          <w:szCs w:val="22"/>
          <w:lang w:eastAsia="ru-RU"/>
        </w:rPr>
        <w:lastRenderedPageBreak/>
        <w:t>5) С</w:t>
      </w:r>
      <w:r w:rsidRPr="00F564F3">
        <w:rPr>
          <w:sz w:val="22"/>
          <w:szCs w:val="22"/>
          <w:lang w:eastAsia="ru-RU"/>
        </w:rPr>
        <w:t>ведения о начальной (максимальной) цене договора, либо формул</w:t>
      </w:r>
      <w:r>
        <w:rPr>
          <w:sz w:val="22"/>
          <w:szCs w:val="22"/>
          <w:lang w:eastAsia="ru-RU"/>
        </w:rPr>
        <w:t>а цены</w:t>
      </w:r>
      <w:r w:rsidRPr="00F564F3">
        <w:rPr>
          <w:sz w:val="22"/>
          <w:szCs w:val="22"/>
          <w:lang w:eastAsia="ru-RU"/>
        </w:rPr>
        <w:t xml:space="preserve"> и максимальное значение цены договора, либо цена единицы товара, работы, услуги и мак</w:t>
      </w:r>
      <w:r>
        <w:rPr>
          <w:sz w:val="22"/>
          <w:szCs w:val="22"/>
          <w:lang w:eastAsia="ru-RU"/>
        </w:rPr>
        <w:t xml:space="preserve">симальное значение </w:t>
      </w:r>
      <w:r w:rsidR="004F5E53">
        <w:rPr>
          <w:sz w:val="22"/>
          <w:szCs w:val="22"/>
          <w:lang w:eastAsia="ru-RU"/>
        </w:rPr>
        <w:t>цены;</w:t>
      </w:r>
    </w:p>
    <w:p w14:paraId="41DEFA1A"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14:paraId="222D8885" w14:textId="0D50E8C2" w:rsidR="00400ACD" w:rsidRPr="00F564F3" w:rsidRDefault="00400ACD" w:rsidP="00F564F3">
      <w:pPr>
        <w:shd w:val="clear" w:color="auto" w:fill="FFFFFF"/>
        <w:ind w:firstLine="540"/>
        <w:jc w:val="both"/>
        <w:rPr>
          <w:sz w:val="22"/>
          <w:szCs w:val="22"/>
          <w:lang w:eastAsia="ru-RU"/>
        </w:rPr>
      </w:pPr>
      <w:r>
        <w:rPr>
          <w:sz w:val="22"/>
          <w:szCs w:val="22"/>
          <w:lang w:eastAsia="ru-RU"/>
        </w:rPr>
        <w:t xml:space="preserve">7) Обоснование начальной (максимальной) цены договора либо цены единицы товара, работы, </w:t>
      </w:r>
      <w:r w:rsidR="004F5E53">
        <w:rPr>
          <w:sz w:val="22"/>
          <w:szCs w:val="22"/>
          <w:lang w:eastAsia="ru-RU"/>
        </w:rPr>
        <w:t>услуги,</w:t>
      </w:r>
      <w:r>
        <w:rPr>
          <w:sz w:val="22"/>
          <w:szCs w:val="22"/>
          <w:lang w:eastAsia="ru-RU"/>
        </w:rPr>
        <w:t xml:space="preserve"> включая информацию </w:t>
      </w:r>
      <w:r w:rsidR="004F5E53">
        <w:rPr>
          <w:sz w:val="22"/>
          <w:szCs w:val="22"/>
          <w:lang w:eastAsia="ru-RU"/>
        </w:rPr>
        <w:t>о</w:t>
      </w:r>
      <w:r w:rsidR="004F5E53" w:rsidRPr="00F564F3">
        <w:rPr>
          <w:sz w:val="22"/>
          <w:szCs w:val="22"/>
          <w:lang w:eastAsia="ru-RU"/>
        </w:rPr>
        <w:t xml:space="preserve"> расходы</w:t>
      </w:r>
      <w:r w:rsidRPr="00F564F3">
        <w:rPr>
          <w:sz w:val="22"/>
          <w:szCs w:val="22"/>
          <w:lang w:eastAsia="ru-RU"/>
        </w:rPr>
        <w:t xml:space="preserve"> на перевозку, страхование, уплату таможенных пошлин, налогов и других обязательных платежей;</w:t>
      </w:r>
    </w:p>
    <w:p w14:paraId="47DB1E53"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r>
        <w:rPr>
          <w:sz w:val="22"/>
          <w:szCs w:val="22"/>
          <w:lang w:eastAsia="ru-RU"/>
        </w:rPr>
        <w:t xml:space="preserve">.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14:paraId="3C271EFC"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14:paraId="43DC724D"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10) Т</w:t>
      </w:r>
      <w:r w:rsidRPr="00F564F3">
        <w:rPr>
          <w:sz w:val="22"/>
          <w:szCs w:val="22"/>
          <w:lang w:eastAsia="ru-RU"/>
        </w:rPr>
        <w:t>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7B19DC1F" w14:textId="77777777" w:rsidR="00400ACD" w:rsidRDefault="00400ACD" w:rsidP="000251FA">
      <w:pPr>
        <w:shd w:val="clear" w:color="auto" w:fill="FFFFFF"/>
        <w:ind w:firstLine="540"/>
        <w:jc w:val="both"/>
        <w:rPr>
          <w:sz w:val="22"/>
          <w:szCs w:val="22"/>
          <w:lang w:eastAsia="ru-RU"/>
        </w:rPr>
      </w:pPr>
      <w:r>
        <w:rPr>
          <w:sz w:val="22"/>
          <w:szCs w:val="22"/>
          <w:lang w:eastAsia="ru-RU"/>
        </w:rPr>
        <w:t>11) Ф</w:t>
      </w:r>
      <w:r w:rsidRPr="00F564F3">
        <w:rPr>
          <w:sz w:val="22"/>
          <w:szCs w:val="22"/>
          <w:lang w:eastAsia="ru-RU"/>
        </w:rPr>
        <w:t>ормы, порядок, дата</w:t>
      </w:r>
      <w:r>
        <w:rPr>
          <w:sz w:val="22"/>
          <w:szCs w:val="22"/>
          <w:lang w:eastAsia="ru-RU"/>
        </w:rPr>
        <w:t xml:space="preserve"> начала, дата</w:t>
      </w:r>
      <w:r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14:paraId="2A1E7D89" w14:textId="77777777" w:rsidR="00400ACD" w:rsidRPr="00F564F3" w:rsidRDefault="00400ACD" w:rsidP="000251FA">
      <w:pPr>
        <w:ind w:firstLine="567"/>
        <w:jc w:val="both"/>
        <w:rPr>
          <w:sz w:val="22"/>
          <w:szCs w:val="22"/>
        </w:rPr>
      </w:pPr>
      <w:r>
        <w:rPr>
          <w:sz w:val="22"/>
          <w:szCs w:val="22"/>
          <w:lang w:eastAsia="ru-RU"/>
        </w:rPr>
        <w:t xml:space="preserve">12) </w:t>
      </w:r>
      <w:r w:rsidRPr="00AC3F45">
        <w:rPr>
          <w:sz w:val="22"/>
          <w:szCs w:val="22"/>
        </w:rPr>
        <w:t xml:space="preserve">Место, дата и время открытия доступа к поданным в форме электронных документов заявкам на участие в закупке; </w:t>
      </w:r>
    </w:p>
    <w:p w14:paraId="6EC2B660"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13) Д</w:t>
      </w:r>
      <w:r w:rsidRPr="00F564F3">
        <w:rPr>
          <w:sz w:val="22"/>
          <w:szCs w:val="22"/>
          <w:lang w:eastAsia="ru-RU"/>
        </w:rPr>
        <w:t>ата рассмотрения предложений участников такой закупки и подведения итогов такой закупки;</w:t>
      </w:r>
    </w:p>
    <w:p w14:paraId="3EDB7743"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14) К</w:t>
      </w:r>
      <w:r w:rsidRPr="00F564F3">
        <w:rPr>
          <w:sz w:val="22"/>
          <w:szCs w:val="22"/>
          <w:lang w:eastAsia="ru-RU"/>
        </w:rPr>
        <w:t>ритерии оценки и сопоставления заявок на участие в такой закупке;</w:t>
      </w:r>
    </w:p>
    <w:p w14:paraId="047B1EE2" w14:textId="77777777" w:rsidR="00400ACD" w:rsidRPr="00F564F3" w:rsidRDefault="00400ACD" w:rsidP="00F564F3">
      <w:pPr>
        <w:shd w:val="clear" w:color="auto" w:fill="FFFFFF"/>
        <w:ind w:firstLine="540"/>
        <w:jc w:val="both"/>
        <w:rPr>
          <w:sz w:val="22"/>
          <w:szCs w:val="22"/>
          <w:lang w:eastAsia="ru-RU"/>
        </w:rPr>
      </w:pPr>
      <w:r>
        <w:rPr>
          <w:sz w:val="22"/>
          <w:szCs w:val="22"/>
          <w:lang w:eastAsia="ru-RU"/>
        </w:rPr>
        <w:t>15) П</w:t>
      </w:r>
      <w:r w:rsidRPr="00F564F3">
        <w:rPr>
          <w:sz w:val="22"/>
          <w:szCs w:val="22"/>
          <w:lang w:eastAsia="ru-RU"/>
        </w:rPr>
        <w:t>орядок оценки и сопоставления заявок на участие в такой закупке;</w:t>
      </w:r>
    </w:p>
    <w:p w14:paraId="025C79E7" w14:textId="77777777" w:rsidR="00400ACD" w:rsidRPr="00AC3F45" w:rsidRDefault="00400ACD" w:rsidP="000251FA">
      <w:pPr>
        <w:shd w:val="clear" w:color="auto" w:fill="FFFFFF"/>
        <w:ind w:firstLine="540"/>
        <w:jc w:val="both"/>
        <w:rPr>
          <w:sz w:val="22"/>
          <w:szCs w:val="22"/>
          <w:lang w:eastAsia="ru-RU"/>
        </w:rPr>
      </w:pPr>
      <w:r>
        <w:rPr>
          <w:sz w:val="22"/>
          <w:szCs w:val="22"/>
          <w:lang w:eastAsia="ru-RU"/>
        </w:rPr>
        <w:t>16) О</w:t>
      </w:r>
      <w:r w:rsidRPr="00F564F3">
        <w:rPr>
          <w:sz w:val="22"/>
          <w:szCs w:val="22"/>
          <w:lang w:eastAsia="ru-RU"/>
        </w:rPr>
        <w:t>писание предмета такой закупки в соо</w:t>
      </w:r>
      <w:r>
        <w:rPr>
          <w:sz w:val="22"/>
          <w:szCs w:val="22"/>
          <w:lang w:eastAsia="ru-RU"/>
        </w:rPr>
        <w:t xml:space="preserve">тветствии с частью 6.1 </w:t>
      </w:r>
      <w:r w:rsidRPr="00A44EAB">
        <w:rPr>
          <w:sz w:val="22"/>
          <w:szCs w:val="22"/>
          <w:lang w:eastAsia="ru-RU"/>
        </w:rPr>
        <w:t>статьи 3</w:t>
      </w:r>
      <w:r>
        <w:rPr>
          <w:sz w:val="22"/>
          <w:szCs w:val="22"/>
        </w:rPr>
        <w:t>З</w:t>
      </w:r>
      <w:r w:rsidRPr="00A44EAB">
        <w:rPr>
          <w:sz w:val="22"/>
          <w:szCs w:val="22"/>
        </w:rPr>
        <w:t>акона № 223-ФЗ</w:t>
      </w:r>
      <w:r w:rsidRPr="00A44EAB">
        <w:rPr>
          <w:sz w:val="22"/>
          <w:szCs w:val="22"/>
          <w:lang w:eastAsia="ru-RU"/>
        </w:rPr>
        <w:t>;</w:t>
      </w:r>
    </w:p>
    <w:p w14:paraId="30BD566E" w14:textId="77777777" w:rsidR="00400ACD" w:rsidRPr="00AC3F45" w:rsidRDefault="00400ACD" w:rsidP="000251FA">
      <w:pPr>
        <w:ind w:firstLine="567"/>
        <w:jc w:val="both"/>
        <w:rPr>
          <w:sz w:val="22"/>
          <w:szCs w:val="22"/>
        </w:rPr>
      </w:pPr>
      <w:r>
        <w:rPr>
          <w:sz w:val="22"/>
          <w:szCs w:val="22"/>
        </w:rPr>
        <w:t>17</w:t>
      </w:r>
      <w:r w:rsidRPr="00AC3F45">
        <w:rPr>
          <w:sz w:val="22"/>
          <w:szCs w:val="22"/>
        </w:rPr>
        <w:t>)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14:paraId="6AA986B0" w14:textId="75898E60" w:rsidR="00400ACD" w:rsidRPr="00AC3F45" w:rsidRDefault="00400ACD" w:rsidP="000251FA">
      <w:pPr>
        <w:ind w:firstLine="567"/>
        <w:jc w:val="both"/>
        <w:rPr>
          <w:sz w:val="22"/>
          <w:szCs w:val="22"/>
        </w:rPr>
      </w:pPr>
      <w:r>
        <w:rPr>
          <w:sz w:val="22"/>
          <w:szCs w:val="22"/>
        </w:rPr>
        <w:t>18</w:t>
      </w:r>
      <w:r w:rsidRPr="00AC3F45">
        <w:rPr>
          <w:sz w:val="22"/>
          <w:szCs w:val="22"/>
        </w:rPr>
        <w:t xml:space="preserve">) Размер, форму и срок действия, срок и порядок предоставления обеспечения исполнения </w:t>
      </w:r>
      <w:r w:rsidR="004F5E53" w:rsidRPr="00AC3F45">
        <w:rPr>
          <w:sz w:val="22"/>
          <w:szCs w:val="22"/>
        </w:rPr>
        <w:t>договора в случае, если</w:t>
      </w:r>
      <w:r w:rsidRPr="00AC3F45">
        <w:rPr>
          <w:sz w:val="22"/>
          <w:szCs w:val="22"/>
        </w:rPr>
        <w:t xml:space="preserve"> Заказчиком (Организатором) установлено требование обеспечения испол</w:t>
      </w:r>
      <w:r>
        <w:rPr>
          <w:sz w:val="22"/>
          <w:szCs w:val="22"/>
        </w:rPr>
        <w:t xml:space="preserve">нения </w:t>
      </w:r>
      <w:r w:rsidRPr="00AC3F45">
        <w:rPr>
          <w:sz w:val="22"/>
          <w:szCs w:val="22"/>
        </w:rPr>
        <w:t>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14:paraId="04A0FEC9" w14:textId="77777777" w:rsidR="00400ACD" w:rsidRPr="00AC3F45" w:rsidRDefault="00400ACD" w:rsidP="000251FA">
      <w:pPr>
        <w:ind w:firstLine="567"/>
        <w:jc w:val="both"/>
        <w:rPr>
          <w:sz w:val="22"/>
          <w:szCs w:val="22"/>
        </w:rPr>
      </w:pPr>
      <w:r>
        <w:rPr>
          <w:sz w:val="22"/>
          <w:szCs w:val="22"/>
        </w:rPr>
        <w:t>19</w:t>
      </w:r>
      <w:r w:rsidRPr="00AC3F45">
        <w:rPr>
          <w:sz w:val="22"/>
          <w:szCs w:val="22"/>
        </w:rPr>
        <w:t>)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14:paraId="2F5B0743" w14:textId="77777777" w:rsidR="00400ACD" w:rsidRPr="00AC3F45" w:rsidRDefault="00400ACD" w:rsidP="000251FA">
      <w:pPr>
        <w:pStyle w:val="a7"/>
        <w:tabs>
          <w:tab w:val="left" w:pos="0"/>
          <w:tab w:val="left" w:pos="1134"/>
        </w:tabs>
        <w:ind w:left="0" w:firstLine="567"/>
        <w:jc w:val="both"/>
        <w:rPr>
          <w:sz w:val="22"/>
          <w:szCs w:val="22"/>
        </w:rPr>
      </w:pPr>
      <w:r w:rsidRPr="00A44EAB">
        <w:rPr>
          <w:sz w:val="22"/>
          <w:szCs w:val="22"/>
        </w:rPr>
        <w:t xml:space="preserve">20) Иные сведения, перечисленные в части 10 статьи 4 </w:t>
      </w:r>
      <w:r>
        <w:rPr>
          <w:sz w:val="22"/>
          <w:szCs w:val="22"/>
        </w:rPr>
        <w:t>З</w:t>
      </w:r>
      <w:r w:rsidRPr="00A44EAB">
        <w:rPr>
          <w:sz w:val="22"/>
          <w:szCs w:val="22"/>
        </w:rPr>
        <w:t>акона № 223-ФЗ.</w:t>
      </w:r>
    </w:p>
    <w:p w14:paraId="52326F8D" w14:textId="77777777" w:rsidR="00400ACD" w:rsidRPr="00AC3F45" w:rsidRDefault="00400ACD" w:rsidP="000251FA">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14:paraId="73EE68BC" w14:textId="77777777" w:rsidR="00400ACD" w:rsidRPr="00AC3F45" w:rsidRDefault="00400ACD" w:rsidP="005656E8">
      <w:pPr>
        <w:pStyle w:val="a7"/>
        <w:tabs>
          <w:tab w:val="left" w:pos="1701"/>
        </w:tabs>
        <w:ind w:left="0" w:firstLine="284"/>
        <w:jc w:val="both"/>
        <w:rPr>
          <w:sz w:val="22"/>
          <w:szCs w:val="22"/>
        </w:rPr>
      </w:pPr>
      <w:r>
        <w:rPr>
          <w:sz w:val="22"/>
          <w:szCs w:val="22"/>
        </w:rPr>
        <w:t>5.5.2.</w:t>
      </w:r>
      <w:r w:rsidRPr="00AC3F45">
        <w:rPr>
          <w:sz w:val="22"/>
          <w:szCs w:val="22"/>
        </w:rPr>
        <w:t xml:space="preserve">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14:paraId="1C34DF72" w14:textId="77777777" w:rsidR="00400ACD" w:rsidRPr="00AC3F45" w:rsidRDefault="00400ACD" w:rsidP="005656E8">
      <w:pPr>
        <w:ind w:firstLine="284"/>
        <w:jc w:val="both"/>
        <w:rPr>
          <w:sz w:val="22"/>
          <w:szCs w:val="22"/>
        </w:rPr>
      </w:pPr>
      <w:r>
        <w:rPr>
          <w:sz w:val="22"/>
          <w:szCs w:val="22"/>
        </w:rPr>
        <w:t>5.5.3.</w:t>
      </w:r>
      <w:r w:rsidRPr="00AC3F45">
        <w:rPr>
          <w:sz w:val="22"/>
          <w:szCs w:val="22"/>
        </w:rPr>
        <w:t xml:space="preserve"> Сведения, содержащиеся в документации, должны соответствовать сведениям, указанным в извещении о проведении запроса предложений.</w:t>
      </w:r>
    </w:p>
    <w:p w14:paraId="336CE8AA" w14:textId="77777777" w:rsidR="00400ACD" w:rsidRPr="00AC3F45" w:rsidRDefault="00400ACD" w:rsidP="005656E8">
      <w:pPr>
        <w:ind w:firstLine="284"/>
        <w:jc w:val="both"/>
        <w:rPr>
          <w:sz w:val="22"/>
          <w:szCs w:val="22"/>
        </w:rPr>
      </w:pPr>
      <w:r>
        <w:rPr>
          <w:sz w:val="22"/>
          <w:szCs w:val="22"/>
        </w:rPr>
        <w:t>5.5.4.</w:t>
      </w:r>
      <w:r w:rsidRPr="00AC3F45">
        <w:rPr>
          <w:sz w:val="22"/>
          <w:szCs w:val="22"/>
        </w:rPr>
        <w:t xml:space="preserve"> При проведении процедуры закупки заказчиком и закупочной </w:t>
      </w:r>
      <w:r>
        <w:rPr>
          <w:sz w:val="22"/>
          <w:szCs w:val="22"/>
        </w:rPr>
        <w:t>Комиссией</w:t>
      </w:r>
      <w:r w:rsidRPr="00AC3F45">
        <w:rPr>
          <w:sz w:val="22"/>
          <w:szCs w:val="22"/>
        </w:rPr>
        <w:t xml:space="preserve">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w:t>
      </w:r>
      <w:r>
        <w:rPr>
          <w:sz w:val="22"/>
          <w:szCs w:val="22"/>
        </w:rPr>
        <w:t xml:space="preserve"> Запрос предложений проводится в один этап, если иное не предусмотрено документацией о проведении запроса предложений.</w:t>
      </w:r>
    </w:p>
    <w:p w14:paraId="742689D6" w14:textId="77777777" w:rsidR="00400ACD" w:rsidRPr="0044215D" w:rsidRDefault="00400ACD" w:rsidP="005656E8">
      <w:pPr>
        <w:ind w:firstLine="284"/>
        <w:jc w:val="both"/>
        <w:rPr>
          <w:sz w:val="22"/>
          <w:szCs w:val="22"/>
        </w:rPr>
      </w:pPr>
      <w:r w:rsidRPr="0044215D">
        <w:rPr>
          <w:sz w:val="22"/>
          <w:szCs w:val="22"/>
        </w:rPr>
        <w:t>5.5.5. Порядок открытия доступа к поданным в форме электронных документов заявкам на участие в запросе предложений:</w:t>
      </w:r>
    </w:p>
    <w:p w14:paraId="0582CCE8" w14:textId="4EFB3575" w:rsidR="00400ACD" w:rsidRPr="0044215D" w:rsidRDefault="00400ACD" w:rsidP="005656E8">
      <w:pPr>
        <w:ind w:firstLine="284"/>
        <w:jc w:val="both"/>
        <w:rPr>
          <w:sz w:val="22"/>
          <w:szCs w:val="22"/>
        </w:rPr>
      </w:pPr>
      <w:r w:rsidRPr="0044215D">
        <w:rPr>
          <w:sz w:val="22"/>
          <w:szCs w:val="22"/>
        </w:rPr>
        <w:lastRenderedPageBreak/>
        <w:t xml:space="preserve">5.5.5.1 В день, </w:t>
      </w:r>
      <w:r w:rsidR="004F5E53" w:rsidRPr="0044215D">
        <w:rPr>
          <w:sz w:val="22"/>
          <w:szCs w:val="22"/>
        </w:rPr>
        <w:t>вовремя</w:t>
      </w:r>
      <w:r w:rsidRPr="0044215D">
        <w:rPr>
          <w:sz w:val="22"/>
          <w:szCs w:val="22"/>
        </w:rPr>
        <w:t xml:space="preserve"> и в месте, указанные в извещении о проведении запроса предложений, закупочной Комиссией проводится процедура открытия доступа к поданным в форме электронных документов заявкам на участие в закупке.</w:t>
      </w:r>
    </w:p>
    <w:p w14:paraId="05FBA4FF" w14:textId="77777777" w:rsidR="00400ACD" w:rsidRPr="0044215D" w:rsidRDefault="00400ACD" w:rsidP="005656E8">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14:paraId="21F56D68" w14:textId="163EB375" w:rsidR="00400ACD" w:rsidRPr="0044215D" w:rsidRDefault="00400ACD" w:rsidP="005656E8">
      <w:pPr>
        <w:ind w:firstLine="284"/>
        <w:jc w:val="both"/>
        <w:rPr>
          <w:sz w:val="22"/>
          <w:szCs w:val="22"/>
        </w:rPr>
      </w:pPr>
      <w:r w:rsidRPr="0044215D">
        <w:rPr>
          <w:sz w:val="22"/>
          <w:szCs w:val="22"/>
        </w:rPr>
        <w:t>В</w:t>
      </w:r>
      <w:r w:rsidR="004F5E53">
        <w:rPr>
          <w:sz w:val="22"/>
          <w:szCs w:val="22"/>
        </w:rPr>
        <w:t xml:space="preserve"> </w:t>
      </w:r>
      <w:r w:rsidRPr="0044215D">
        <w:rPr>
          <w:sz w:val="22"/>
          <w:szCs w:val="22"/>
        </w:rPr>
        <w:t>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открытии доступа к поданным в форме электронных документов заявкам на участие в 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14:paraId="5F72ED0C" w14:textId="77777777" w:rsidR="00400ACD" w:rsidRPr="0044215D" w:rsidRDefault="00400ACD" w:rsidP="005656E8">
      <w:pPr>
        <w:ind w:firstLine="284"/>
        <w:jc w:val="both"/>
        <w:rPr>
          <w:sz w:val="22"/>
          <w:szCs w:val="22"/>
        </w:rPr>
      </w:pPr>
      <w:r w:rsidRPr="0044215D">
        <w:rPr>
          <w:sz w:val="22"/>
          <w:szCs w:val="22"/>
        </w:rPr>
        <w:t>Участникам закупки, подавшими заявки на участие в запросе предложений,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предложений, могут быть удалены из зала (помещения) по решению Комиссии.</w:t>
      </w:r>
    </w:p>
    <w:p w14:paraId="56FCBD06" w14:textId="77777777" w:rsidR="00400ACD" w:rsidRPr="0044215D" w:rsidRDefault="00400ACD" w:rsidP="005656E8">
      <w:pPr>
        <w:ind w:firstLine="284"/>
        <w:jc w:val="both"/>
        <w:rPr>
          <w:sz w:val="22"/>
          <w:szCs w:val="22"/>
        </w:rPr>
      </w:pPr>
      <w:r w:rsidRPr="0044215D">
        <w:rPr>
          <w:sz w:val="22"/>
          <w:szCs w:val="22"/>
        </w:rPr>
        <w:t>5.5.5.2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открытии доступа к поданным в форме электронных документов заявкам на участие в запросе предложений. Результаты открытия доступа к поданным в форме электронных документов заявкам на участие в закупке отражаются в Итоговом протоколе.</w:t>
      </w:r>
    </w:p>
    <w:p w14:paraId="38EC7CF3" w14:textId="77777777" w:rsidR="00400ACD" w:rsidRPr="0044215D" w:rsidRDefault="00400ACD" w:rsidP="005656E8">
      <w:pPr>
        <w:ind w:firstLine="284"/>
        <w:jc w:val="both"/>
        <w:rPr>
          <w:sz w:val="22"/>
          <w:szCs w:val="22"/>
        </w:rPr>
      </w:pPr>
      <w:r w:rsidRPr="0044215D">
        <w:rPr>
          <w:sz w:val="22"/>
          <w:szCs w:val="22"/>
        </w:rPr>
        <w:t>5.5.5.3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 запросе предложений признается несостоявшимся.</w:t>
      </w:r>
    </w:p>
    <w:p w14:paraId="63825416" w14:textId="77777777" w:rsidR="00400ACD" w:rsidRPr="0044215D" w:rsidRDefault="00400ACD" w:rsidP="005656E8">
      <w:pPr>
        <w:ind w:firstLine="284"/>
        <w:jc w:val="both"/>
        <w:rPr>
          <w:sz w:val="22"/>
          <w:szCs w:val="22"/>
        </w:rPr>
      </w:pPr>
      <w:r w:rsidRPr="0044215D">
        <w:rPr>
          <w:sz w:val="22"/>
          <w:szCs w:val="22"/>
        </w:rPr>
        <w:t>При этом в случае, если на участие в запросе предложений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14:paraId="19E0B9B8" w14:textId="77777777" w:rsidR="00400ACD" w:rsidRPr="00AC3F45" w:rsidRDefault="00400ACD" w:rsidP="005656E8">
      <w:pPr>
        <w:ind w:firstLine="284"/>
        <w:jc w:val="both"/>
        <w:rPr>
          <w:sz w:val="22"/>
          <w:szCs w:val="22"/>
        </w:rPr>
      </w:pPr>
      <w:r w:rsidRPr="0044215D">
        <w:rPr>
          <w:sz w:val="22"/>
          <w:szCs w:val="22"/>
        </w:rPr>
        <w:t>В случае если на участие в запросе предложений была подана только одна заявка, указанная заявка рассматривается закупочной Комиссией в порядке, предусмотренном п. 5.5.6 настоящего Положения.</w:t>
      </w:r>
    </w:p>
    <w:p w14:paraId="5D4186A2" w14:textId="77777777" w:rsidR="00400ACD" w:rsidRPr="00AC3F45" w:rsidRDefault="00400ACD" w:rsidP="005656E8">
      <w:pPr>
        <w:ind w:firstLine="284"/>
        <w:jc w:val="both"/>
        <w:rPr>
          <w:sz w:val="22"/>
          <w:szCs w:val="22"/>
        </w:rPr>
      </w:pPr>
      <w:r>
        <w:rPr>
          <w:sz w:val="22"/>
          <w:szCs w:val="22"/>
        </w:rPr>
        <w:t>5.5.6</w:t>
      </w:r>
      <w:r w:rsidRPr="00AC3F45">
        <w:rPr>
          <w:sz w:val="22"/>
          <w:szCs w:val="22"/>
        </w:rPr>
        <w:t xml:space="preserve"> Порядок рассмотрения заявок на участие в запросе предложений.</w:t>
      </w:r>
    </w:p>
    <w:p w14:paraId="35D6D6EF" w14:textId="77777777" w:rsidR="00400ACD" w:rsidRPr="00AC3F45" w:rsidRDefault="00400ACD" w:rsidP="005656E8">
      <w:pPr>
        <w:ind w:firstLine="284"/>
        <w:jc w:val="both"/>
        <w:rPr>
          <w:sz w:val="22"/>
          <w:szCs w:val="22"/>
        </w:rPr>
      </w:pPr>
      <w:r>
        <w:rPr>
          <w:sz w:val="22"/>
          <w:szCs w:val="22"/>
        </w:rPr>
        <w:t>5.5.6</w:t>
      </w:r>
      <w:r w:rsidRPr="00AC3F45">
        <w:rPr>
          <w:sz w:val="22"/>
          <w:szCs w:val="22"/>
        </w:rPr>
        <w:t xml:space="preserve">.1 Закупочная </w:t>
      </w:r>
      <w:r>
        <w:rPr>
          <w:sz w:val="22"/>
          <w:szCs w:val="22"/>
        </w:rPr>
        <w:t>Комиссия</w:t>
      </w:r>
      <w:r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14:paraId="0E005FC0" w14:textId="77777777" w:rsidR="00400ACD" w:rsidRPr="00AC3F45" w:rsidRDefault="00400ACD" w:rsidP="005656E8">
      <w:pPr>
        <w:ind w:firstLine="284"/>
        <w:jc w:val="both"/>
        <w:rPr>
          <w:sz w:val="22"/>
          <w:szCs w:val="22"/>
        </w:rPr>
      </w:pPr>
      <w:r>
        <w:rPr>
          <w:sz w:val="22"/>
          <w:szCs w:val="22"/>
        </w:rPr>
        <w:t>5.5.6</w:t>
      </w:r>
      <w:r w:rsidRPr="00AC3F45">
        <w:rPr>
          <w:sz w:val="22"/>
          <w:szCs w:val="22"/>
        </w:rPr>
        <w:t xml:space="preserve">.2 Закупочная </w:t>
      </w:r>
      <w:r>
        <w:rPr>
          <w:sz w:val="22"/>
          <w:szCs w:val="22"/>
        </w:rPr>
        <w:t>Комиссия</w:t>
      </w:r>
      <w:r w:rsidRPr="00AC3F45">
        <w:rPr>
          <w:sz w:val="22"/>
          <w:szCs w:val="22"/>
        </w:rPr>
        <w:t xml:space="preserve"> вправе отклонить заявку на участие в закупке в следующих случаях: </w:t>
      </w:r>
    </w:p>
    <w:p w14:paraId="3F6602D2" w14:textId="77777777" w:rsidR="00400ACD" w:rsidRPr="00AC3F45" w:rsidRDefault="00400ACD" w:rsidP="005656E8">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14:paraId="4787035D" w14:textId="77777777" w:rsidR="00400ACD" w:rsidRPr="00AC3F45" w:rsidRDefault="00400ACD" w:rsidP="005656E8">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14:paraId="2198CECB" w14:textId="77777777" w:rsidR="00400ACD" w:rsidRPr="00AC3F45" w:rsidRDefault="00400ACD" w:rsidP="005656E8">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14:paraId="7E420A93" w14:textId="77777777" w:rsidR="00400ACD" w:rsidRPr="00AC3F45" w:rsidRDefault="00400ACD" w:rsidP="005656E8">
      <w:pPr>
        <w:pStyle w:val="a7"/>
        <w:tabs>
          <w:tab w:val="left" w:pos="1134"/>
        </w:tabs>
        <w:ind w:left="0" w:firstLine="284"/>
        <w:jc w:val="both"/>
        <w:rPr>
          <w:sz w:val="22"/>
          <w:szCs w:val="22"/>
        </w:rPr>
      </w:pPr>
      <w:r w:rsidRPr="00AC3F45">
        <w:rPr>
          <w:sz w:val="22"/>
          <w:szCs w:val="22"/>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w:t>
      </w:r>
      <w:r w:rsidRPr="00AC3F45">
        <w:rPr>
          <w:sz w:val="22"/>
          <w:szCs w:val="22"/>
        </w:rPr>
        <w:lastRenderedPageBreak/>
        <w:t xml:space="preserve">предложений в реестре недобросовестных поставщиков, предусмотренном статьей 5 </w:t>
      </w:r>
      <w:r>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14:paraId="469C9885" w14:textId="77777777" w:rsidR="00400ACD" w:rsidRPr="00AC3F45" w:rsidRDefault="00400ACD" w:rsidP="005656E8">
      <w:pPr>
        <w:pStyle w:val="a7"/>
        <w:tabs>
          <w:tab w:val="left" w:pos="1134"/>
        </w:tabs>
        <w:ind w:left="0" w:firstLine="284"/>
        <w:jc w:val="both"/>
        <w:rPr>
          <w:sz w:val="22"/>
          <w:szCs w:val="22"/>
        </w:rPr>
      </w:pPr>
      <w:r w:rsidRPr="00AC3F45">
        <w:rPr>
          <w:sz w:val="22"/>
          <w:szCs w:val="22"/>
        </w:rPr>
        <w:t>5) несоответствия заявки, поданной участником запроса предложений, требованиям документации о закупке и настоящего Положения;</w:t>
      </w:r>
    </w:p>
    <w:p w14:paraId="00940E8C" w14:textId="3BA287EA" w:rsidR="00400ACD" w:rsidRPr="00AC3F45" w:rsidRDefault="00400ACD" w:rsidP="005656E8">
      <w:pPr>
        <w:pStyle w:val="a7"/>
        <w:tabs>
          <w:tab w:val="left" w:pos="1134"/>
        </w:tabs>
        <w:ind w:left="0" w:firstLine="284"/>
        <w:jc w:val="both"/>
        <w:rPr>
          <w:sz w:val="22"/>
          <w:szCs w:val="22"/>
        </w:rPr>
      </w:pPr>
      <w:r w:rsidRPr="00AC3F45">
        <w:rPr>
          <w:sz w:val="22"/>
          <w:szCs w:val="22"/>
        </w:rPr>
        <w:t xml:space="preserve">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w:t>
      </w:r>
      <w:r w:rsidR="004F5E53" w:rsidRPr="00AC3F45">
        <w:rPr>
          <w:sz w:val="22"/>
          <w:szCs w:val="22"/>
        </w:rPr>
        <w:t>в отношении данного лота,</w:t>
      </w:r>
      <w:r w:rsidRPr="00AC3F45">
        <w:rPr>
          <w:sz w:val="22"/>
          <w:szCs w:val="22"/>
        </w:rPr>
        <w:t xml:space="preserve"> не рассматриваются.</w:t>
      </w:r>
    </w:p>
    <w:p w14:paraId="4AFEB75F" w14:textId="77777777" w:rsidR="00400ACD" w:rsidRPr="00AC3F45" w:rsidRDefault="00400ACD" w:rsidP="005656E8">
      <w:pPr>
        <w:ind w:firstLine="284"/>
        <w:jc w:val="both"/>
        <w:rPr>
          <w:sz w:val="22"/>
          <w:szCs w:val="22"/>
        </w:rPr>
      </w:pPr>
      <w:r>
        <w:rPr>
          <w:sz w:val="22"/>
          <w:szCs w:val="22"/>
        </w:rPr>
        <w:t>5.5.6</w:t>
      </w:r>
      <w:r w:rsidRPr="00AC3F45">
        <w:rPr>
          <w:sz w:val="22"/>
          <w:szCs w:val="22"/>
        </w:rPr>
        <w:t xml:space="preserve">.3 Отклонение заявок на участие в запросе предложений по иным основаниям не допускается. </w:t>
      </w:r>
    </w:p>
    <w:p w14:paraId="28CD9F4A" w14:textId="77777777" w:rsidR="00400ACD" w:rsidRPr="00AC3F45" w:rsidRDefault="00400ACD" w:rsidP="00A35209">
      <w:pPr>
        <w:ind w:firstLine="284"/>
        <w:jc w:val="both"/>
        <w:rPr>
          <w:sz w:val="22"/>
          <w:szCs w:val="22"/>
        </w:rPr>
      </w:pPr>
      <w:r>
        <w:rPr>
          <w:sz w:val="22"/>
          <w:szCs w:val="22"/>
        </w:rPr>
        <w:t>5.5.6</w:t>
      </w:r>
      <w:r w:rsidRPr="00AC3F45">
        <w:rPr>
          <w:sz w:val="22"/>
          <w:szCs w:val="22"/>
        </w:rPr>
        <w:t xml:space="preserve">.4 На основании результатов рассмотрения заявок на участие в закупке закупочной </w:t>
      </w:r>
      <w:r>
        <w:rPr>
          <w:sz w:val="22"/>
          <w:szCs w:val="22"/>
        </w:rPr>
        <w:t>Комиссией</w:t>
      </w:r>
      <w:r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w:t>
      </w:r>
      <w:r>
        <w:rPr>
          <w:sz w:val="22"/>
          <w:szCs w:val="22"/>
        </w:rPr>
        <w:t>ожений отражаются в Итоговом протоколе</w:t>
      </w:r>
      <w:r w:rsidRPr="00AC3F45">
        <w:rPr>
          <w:sz w:val="22"/>
          <w:szCs w:val="22"/>
        </w:rPr>
        <w:t>.</w:t>
      </w:r>
    </w:p>
    <w:p w14:paraId="7364AEC6" w14:textId="77777777" w:rsidR="00400ACD" w:rsidRPr="000C3F9B" w:rsidRDefault="00400ACD" w:rsidP="005656E8">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w:t>
      </w:r>
      <w:r>
        <w:rPr>
          <w:sz w:val="22"/>
          <w:szCs w:val="22"/>
        </w:rPr>
        <w:t>Комиссия</w:t>
      </w:r>
      <w:r w:rsidRPr="00AC3F45">
        <w:rPr>
          <w:sz w:val="22"/>
          <w:szCs w:val="22"/>
        </w:rPr>
        <w:t xml:space="preserve"> составля</w:t>
      </w:r>
      <w:r>
        <w:rPr>
          <w:sz w:val="22"/>
          <w:szCs w:val="22"/>
        </w:rPr>
        <w:t>ет итоговый протокол</w:t>
      </w:r>
      <w:r w:rsidRPr="00AC3F45">
        <w:rPr>
          <w:sz w:val="22"/>
          <w:szCs w:val="22"/>
        </w:rPr>
        <w:t>, содержащий сведени</w:t>
      </w:r>
      <w:r>
        <w:rPr>
          <w:sz w:val="22"/>
          <w:szCs w:val="22"/>
        </w:rPr>
        <w:t>я, предусмотренные пунктом 5.3.2.5</w:t>
      </w:r>
      <w:r w:rsidRPr="00AC3F45">
        <w:rPr>
          <w:sz w:val="22"/>
          <w:szCs w:val="22"/>
        </w:rPr>
        <w:t xml:space="preserve"> настоящего Положения, и под</w:t>
      </w:r>
      <w:r>
        <w:rPr>
          <w:sz w:val="22"/>
          <w:szCs w:val="22"/>
        </w:rPr>
        <w:t xml:space="preserve">лежит размещению Организатором </w:t>
      </w:r>
      <w:r w:rsidRPr="00AC3F45">
        <w:rPr>
          <w:sz w:val="22"/>
          <w:szCs w:val="22"/>
        </w:rPr>
        <w:t xml:space="preserve">в течение 3-х дней со дня его подписания в единой </w:t>
      </w:r>
      <w:r w:rsidRPr="000C3F9B">
        <w:rPr>
          <w:sz w:val="22"/>
          <w:szCs w:val="22"/>
        </w:rPr>
        <w:t>информационной системе.</w:t>
      </w:r>
    </w:p>
    <w:p w14:paraId="7891DA69" w14:textId="77777777" w:rsidR="00400ACD" w:rsidRPr="000C3F9B" w:rsidRDefault="00400ACD" w:rsidP="005656E8">
      <w:pPr>
        <w:ind w:firstLine="284"/>
        <w:jc w:val="both"/>
        <w:rPr>
          <w:sz w:val="22"/>
          <w:szCs w:val="22"/>
        </w:rPr>
      </w:pPr>
      <w:r w:rsidRPr="000C3F9B">
        <w:rPr>
          <w:sz w:val="22"/>
          <w:szCs w:val="22"/>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14:paraId="0E74F159" w14:textId="77777777" w:rsidR="00400ACD" w:rsidRPr="00AC3F45" w:rsidRDefault="00400ACD" w:rsidP="005656E8">
      <w:pPr>
        <w:ind w:firstLine="284"/>
        <w:jc w:val="both"/>
        <w:rPr>
          <w:sz w:val="22"/>
          <w:szCs w:val="22"/>
        </w:rPr>
      </w:pPr>
      <w:r w:rsidRPr="000C3F9B">
        <w:rPr>
          <w:sz w:val="22"/>
          <w:szCs w:val="22"/>
        </w:rPr>
        <w:t>5.5.7 Оценка и сопоставление</w:t>
      </w:r>
      <w:r w:rsidRPr="00AC3F45">
        <w:rPr>
          <w:sz w:val="22"/>
          <w:szCs w:val="22"/>
        </w:rPr>
        <w:t xml:space="preserve"> заявок на участие в запросе предложений (порядок подведения итогов запроса предложений).</w:t>
      </w:r>
    </w:p>
    <w:p w14:paraId="375B98E8" w14:textId="77777777" w:rsidR="00400ACD" w:rsidRPr="00AC3F45" w:rsidRDefault="00400ACD" w:rsidP="005656E8">
      <w:pPr>
        <w:ind w:firstLine="284"/>
        <w:jc w:val="both"/>
        <w:rPr>
          <w:sz w:val="22"/>
          <w:szCs w:val="22"/>
        </w:rPr>
      </w:pPr>
      <w:r>
        <w:rPr>
          <w:sz w:val="22"/>
          <w:szCs w:val="22"/>
        </w:rPr>
        <w:t>5.5.7</w:t>
      </w:r>
      <w:r w:rsidRPr="00AC3F45">
        <w:rPr>
          <w:sz w:val="22"/>
          <w:szCs w:val="22"/>
        </w:rPr>
        <w:t xml:space="preserve">.1 Закупочная </w:t>
      </w:r>
      <w:r>
        <w:rPr>
          <w:sz w:val="22"/>
          <w:szCs w:val="22"/>
        </w:rPr>
        <w:t>Комиссия</w:t>
      </w:r>
      <w:r w:rsidRPr="00AC3F45">
        <w:rPr>
          <w:sz w:val="22"/>
          <w:szCs w:val="22"/>
        </w:rPr>
        <w:t xml:space="preserve">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14:paraId="5005D140" w14:textId="77777777" w:rsidR="00400ACD" w:rsidRPr="00AC3F45" w:rsidRDefault="00400ACD" w:rsidP="005656E8">
      <w:pPr>
        <w:ind w:firstLine="284"/>
        <w:jc w:val="both"/>
        <w:rPr>
          <w:sz w:val="22"/>
          <w:szCs w:val="22"/>
        </w:rPr>
      </w:pPr>
      <w:r>
        <w:rPr>
          <w:sz w:val="22"/>
          <w:szCs w:val="22"/>
        </w:rPr>
        <w:t>5.5.7</w:t>
      </w:r>
      <w:r w:rsidRPr="00AC3F45">
        <w:rPr>
          <w:sz w:val="22"/>
          <w:szCs w:val="22"/>
        </w:rPr>
        <w:t xml:space="preserve">.2 Оценка и сопоставление заявок (подведение итогов запроса предложений) на участие в заявке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14:paraId="0A395D58" w14:textId="17CDDD0D" w:rsidR="00400ACD" w:rsidRPr="00AC3F45" w:rsidRDefault="00400ACD" w:rsidP="005656E8">
      <w:pPr>
        <w:tabs>
          <w:tab w:val="left" w:pos="540"/>
          <w:tab w:val="left" w:pos="900"/>
        </w:tabs>
        <w:ind w:firstLine="284"/>
        <w:jc w:val="both"/>
        <w:rPr>
          <w:sz w:val="22"/>
          <w:szCs w:val="22"/>
        </w:rPr>
      </w:pPr>
      <w:r>
        <w:rPr>
          <w:sz w:val="22"/>
          <w:szCs w:val="22"/>
        </w:rPr>
        <w:t>5.5.7</w:t>
      </w:r>
      <w:r w:rsidRPr="00AC3F45">
        <w:rPr>
          <w:sz w:val="22"/>
          <w:szCs w:val="22"/>
        </w:rPr>
        <w:t xml:space="preserve">.3 Для определения лучших условий исполнения договора, предложенных в заявках на участие </w:t>
      </w:r>
      <w:r w:rsidR="004F5E53" w:rsidRPr="00AC3F45">
        <w:rPr>
          <w:sz w:val="22"/>
          <w:szCs w:val="22"/>
        </w:rPr>
        <w:t>в закупке,</w:t>
      </w:r>
      <w:r w:rsidRPr="00AC3F45">
        <w:rPr>
          <w:sz w:val="22"/>
          <w:szCs w:val="22"/>
        </w:rPr>
        <w:t xml:space="preserve"> </w:t>
      </w:r>
      <w:r>
        <w:rPr>
          <w:sz w:val="22"/>
          <w:szCs w:val="22"/>
        </w:rPr>
        <w:t>Комиссия</w:t>
      </w:r>
      <w:r w:rsidRPr="00AC3F45">
        <w:rPr>
          <w:sz w:val="22"/>
          <w:szCs w:val="22"/>
        </w:rPr>
        <w:t xml:space="preserve"> должна оценивать и сопоставлять такие заявки в соответствии</w:t>
      </w:r>
      <w:r>
        <w:rPr>
          <w:sz w:val="22"/>
          <w:szCs w:val="22"/>
        </w:rPr>
        <w:t xml:space="preserve"> с</w:t>
      </w:r>
      <w:r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14:paraId="55BEAB52" w14:textId="77777777" w:rsidR="00400ACD" w:rsidRPr="00AC3F45" w:rsidRDefault="00400ACD" w:rsidP="005656E8">
      <w:pPr>
        <w:ind w:firstLine="284"/>
        <w:jc w:val="both"/>
        <w:rPr>
          <w:sz w:val="22"/>
          <w:szCs w:val="22"/>
        </w:rPr>
      </w:pPr>
      <w:r>
        <w:rPr>
          <w:sz w:val="22"/>
          <w:szCs w:val="22"/>
        </w:rPr>
        <w:t>5.5.7</w:t>
      </w:r>
      <w:r w:rsidRPr="00AC3F45">
        <w:rPr>
          <w:sz w:val="22"/>
          <w:szCs w:val="22"/>
        </w:rPr>
        <w:t>.4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14:paraId="0EBF4507" w14:textId="77777777" w:rsidR="00400ACD" w:rsidRPr="00AC3F45" w:rsidRDefault="00400ACD" w:rsidP="005656E8">
      <w:pPr>
        <w:ind w:firstLine="284"/>
        <w:jc w:val="both"/>
        <w:rPr>
          <w:sz w:val="22"/>
          <w:szCs w:val="22"/>
        </w:rPr>
      </w:pPr>
      <w:r>
        <w:rPr>
          <w:sz w:val="22"/>
          <w:szCs w:val="22"/>
        </w:rPr>
        <w:t>5.5.7</w:t>
      </w:r>
      <w:r w:rsidRPr="00AC3F45">
        <w:rPr>
          <w:sz w:val="22"/>
          <w:szCs w:val="22"/>
        </w:rPr>
        <w:t xml:space="preserve">.5 На основании результатов оценки и сопоставления заявок на участие в закупке (подведения итогов запроса предложений) </w:t>
      </w:r>
      <w:r>
        <w:rPr>
          <w:sz w:val="22"/>
          <w:szCs w:val="22"/>
        </w:rPr>
        <w:t>Комиссией</w:t>
      </w:r>
      <w:r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запросе</w:t>
      </w:r>
      <w:r w:rsidRPr="00AC3F45">
        <w:rPr>
          <w:sz w:val="22"/>
          <w:szCs w:val="22"/>
        </w:rPr>
        <w:t xml:space="preserve"> предложений содержатся одинаковые условия исполнения договора, меньший порядковый номер присваивается</w:t>
      </w:r>
      <w:r>
        <w:rPr>
          <w:sz w:val="22"/>
          <w:szCs w:val="22"/>
        </w:rPr>
        <w:t xml:space="preserve"> </w:t>
      </w:r>
      <w:r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14:paraId="5AC7E805" w14:textId="781110DB" w:rsidR="00400ACD" w:rsidRPr="00AC3F45" w:rsidRDefault="00400ACD" w:rsidP="005656E8">
      <w:pPr>
        <w:ind w:firstLine="284"/>
        <w:jc w:val="both"/>
        <w:rPr>
          <w:sz w:val="22"/>
          <w:szCs w:val="22"/>
        </w:rPr>
      </w:pPr>
      <w:r>
        <w:rPr>
          <w:sz w:val="22"/>
          <w:szCs w:val="22"/>
        </w:rPr>
        <w:t>5.5.7</w:t>
      </w:r>
      <w:r w:rsidRPr="00AC3F45">
        <w:rPr>
          <w:sz w:val="22"/>
          <w:szCs w:val="22"/>
        </w:rPr>
        <w:t>.6 Победителем запроса предлож</w:t>
      </w:r>
      <w:r>
        <w:rPr>
          <w:sz w:val="22"/>
          <w:szCs w:val="22"/>
        </w:rPr>
        <w:t>ений признается участник закупки</w:t>
      </w:r>
      <w:r w:rsidRPr="00AC3F45">
        <w:rPr>
          <w:sz w:val="22"/>
          <w:szCs w:val="22"/>
        </w:rPr>
        <w:t xml:space="preserve">, который предложил лучшие условия исполнения договора и заявке </w:t>
      </w:r>
      <w:r w:rsidR="004F5E53" w:rsidRPr="00AC3F45">
        <w:rPr>
          <w:sz w:val="22"/>
          <w:szCs w:val="22"/>
        </w:rPr>
        <w:t>на участие,</w:t>
      </w:r>
      <w:r w:rsidRPr="00AC3F45">
        <w:rPr>
          <w:sz w:val="22"/>
          <w:szCs w:val="22"/>
        </w:rPr>
        <w:t xml:space="preserve"> в закупке которого присвоен первый номер. </w:t>
      </w:r>
    </w:p>
    <w:p w14:paraId="421CF6C9" w14:textId="77777777" w:rsidR="00400ACD" w:rsidRDefault="00400ACD" w:rsidP="002F2578">
      <w:pPr>
        <w:ind w:firstLine="284"/>
        <w:jc w:val="both"/>
        <w:rPr>
          <w:sz w:val="22"/>
          <w:szCs w:val="22"/>
        </w:rPr>
      </w:pPr>
      <w:r>
        <w:rPr>
          <w:sz w:val="22"/>
          <w:szCs w:val="22"/>
        </w:rPr>
        <w:t>5.5.7.7</w:t>
      </w:r>
      <w:r w:rsidRPr="00AC3F45">
        <w:rPr>
          <w:sz w:val="22"/>
          <w:szCs w:val="22"/>
        </w:rPr>
        <w:t xml:space="preserve"> Р</w:t>
      </w:r>
      <w:r>
        <w:rPr>
          <w:sz w:val="22"/>
          <w:szCs w:val="22"/>
        </w:rPr>
        <w:t xml:space="preserve">езультаты проведения запроса предложений </w:t>
      </w:r>
      <w:r w:rsidRPr="00AC3F45">
        <w:rPr>
          <w:sz w:val="22"/>
          <w:szCs w:val="22"/>
        </w:rPr>
        <w:t xml:space="preserve">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 xml:space="preserve">Итоговый протокол должен содержать сведения, предусмотренные п. 5.3.2.5 настоящего Положения. Итоговый протокол оформляется в </w:t>
      </w:r>
      <w:r>
        <w:rPr>
          <w:sz w:val="22"/>
          <w:szCs w:val="22"/>
        </w:rPr>
        <w:lastRenderedPageBreak/>
        <w:t>течении 1</w:t>
      </w:r>
      <w:r w:rsidRPr="00AC3F45">
        <w:rPr>
          <w:sz w:val="22"/>
          <w:szCs w:val="22"/>
        </w:rPr>
        <w:t>0</w:t>
      </w:r>
      <w:r>
        <w:rPr>
          <w:sz w:val="22"/>
          <w:szCs w:val="22"/>
        </w:rPr>
        <w:t xml:space="preserve"> календарных</w:t>
      </w:r>
      <w:r w:rsidRPr="00AC3F45">
        <w:rPr>
          <w:sz w:val="22"/>
          <w:szCs w:val="22"/>
        </w:rPr>
        <w:t xml:space="preserve"> дней с даты окончания подачи заявок</w:t>
      </w:r>
      <w:r>
        <w:rPr>
          <w:sz w:val="22"/>
          <w:szCs w:val="22"/>
        </w:rPr>
        <w:t>, 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предложений</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14:paraId="6C34573B" w14:textId="77777777" w:rsidR="00400ACD" w:rsidRDefault="00400ACD" w:rsidP="002F2578">
      <w:pPr>
        <w:ind w:firstLine="284"/>
        <w:jc w:val="both"/>
        <w:rPr>
          <w:sz w:val="22"/>
          <w:szCs w:val="22"/>
        </w:rPr>
      </w:pPr>
      <w:r>
        <w:rPr>
          <w:sz w:val="22"/>
          <w:szCs w:val="22"/>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14:paraId="2F0366F3" w14:textId="77777777" w:rsidR="00400ACD" w:rsidRPr="000C3F9B" w:rsidRDefault="00400ACD" w:rsidP="005656E8">
      <w:pPr>
        <w:ind w:firstLine="284"/>
        <w:jc w:val="both"/>
        <w:rPr>
          <w:sz w:val="22"/>
          <w:szCs w:val="22"/>
        </w:rPr>
      </w:pPr>
      <w:r w:rsidRPr="000C3F9B">
        <w:rPr>
          <w:sz w:val="22"/>
          <w:szCs w:val="22"/>
        </w:rPr>
        <w:t>5.5.8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предоставление обеспечения</w:t>
      </w:r>
      <w:r>
        <w:rPr>
          <w:sz w:val="22"/>
          <w:szCs w:val="22"/>
        </w:rPr>
        <w:t xml:space="preserve"> исполнения</w:t>
      </w:r>
      <w:r w:rsidRPr="000C3F9B">
        <w:rPr>
          <w:sz w:val="22"/>
          <w:szCs w:val="22"/>
        </w:rPr>
        <w:t xml:space="preserve"> договора, если в документации было установлено данное требование.</w:t>
      </w:r>
    </w:p>
    <w:p w14:paraId="30913D23" w14:textId="77777777" w:rsidR="00400ACD" w:rsidRPr="000C3F9B" w:rsidRDefault="00400ACD" w:rsidP="005656E8">
      <w:pPr>
        <w:tabs>
          <w:tab w:val="left" w:pos="1560"/>
        </w:tabs>
        <w:ind w:firstLine="284"/>
        <w:jc w:val="both"/>
        <w:rPr>
          <w:sz w:val="22"/>
          <w:szCs w:val="22"/>
        </w:rPr>
      </w:pPr>
      <w:r w:rsidRPr="000C3F9B">
        <w:rPr>
          <w:sz w:val="22"/>
          <w:szCs w:val="22"/>
        </w:rPr>
        <w:t>5.5.9 В случае признания запроса предложений несостоявшимся, Заказчик вправе:</w:t>
      </w:r>
    </w:p>
    <w:p w14:paraId="4EE33EC8" w14:textId="77777777" w:rsidR="00400ACD" w:rsidRPr="000C3F9B" w:rsidRDefault="00400ACD" w:rsidP="00EE4289">
      <w:pPr>
        <w:tabs>
          <w:tab w:val="left" w:pos="1560"/>
        </w:tabs>
        <w:ind w:firstLine="284"/>
        <w:jc w:val="both"/>
        <w:rPr>
          <w:sz w:val="22"/>
          <w:szCs w:val="22"/>
        </w:rPr>
      </w:pPr>
      <w:r w:rsidRPr="000C3F9B">
        <w:rPr>
          <w:sz w:val="22"/>
          <w:szCs w:val="22"/>
        </w:rPr>
        <w:t xml:space="preserve">1) заключить договор с единственным участником запроса предложений, </w:t>
      </w:r>
      <w:r w:rsidRPr="000C3F9B">
        <w:rPr>
          <w:sz w:val="22"/>
          <w:szCs w:val="22"/>
          <w:lang w:eastAsia="en-US"/>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C3F9B">
        <w:rPr>
          <w:sz w:val="22"/>
          <w:szCs w:val="22"/>
          <w:lang w:eastAsia="en-US"/>
        </w:rPr>
        <w:t>Участник закупки, признанный единственным участником запроса предложений, не вправе отказаться от заключения договора</w:t>
      </w:r>
      <w:r w:rsidRPr="000C3F9B">
        <w:rPr>
          <w:sz w:val="22"/>
          <w:szCs w:val="22"/>
        </w:rPr>
        <w:t>;</w:t>
      </w:r>
    </w:p>
    <w:p w14:paraId="7EEC5B0A" w14:textId="77777777" w:rsidR="00400ACD" w:rsidRPr="000C3F9B" w:rsidRDefault="00400ACD" w:rsidP="005656E8">
      <w:pPr>
        <w:tabs>
          <w:tab w:val="left" w:pos="1560"/>
        </w:tabs>
        <w:ind w:firstLine="284"/>
        <w:jc w:val="both"/>
        <w:rPr>
          <w:sz w:val="22"/>
          <w:szCs w:val="22"/>
        </w:rPr>
      </w:pPr>
      <w:r w:rsidRPr="000C3F9B">
        <w:rPr>
          <w:sz w:val="22"/>
          <w:szCs w:val="22"/>
        </w:rPr>
        <w:t>2) провести повторную процедуру закупки, в том числе с изменением условий закупки;</w:t>
      </w:r>
    </w:p>
    <w:p w14:paraId="4C6D8D69" w14:textId="77777777" w:rsidR="00400ACD" w:rsidRPr="00AC3F45" w:rsidRDefault="00400ACD" w:rsidP="00185016">
      <w:pPr>
        <w:tabs>
          <w:tab w:val="left" w:pos="867"/>
          <w:tab w:val="left" w:pos="1560"/>
        </w:tabs>
        <w:ind w:firstLine="284"/>
        <w:jc w:val="both"/>
        <w:rPr>
          <w:sz w:val="22"/>
          <w:szCs w:val="22"/>
        </w:rPr>
      </w:pPr>
      <w:r w:rsidRPr="000C3F9B">
        <w:rPr>
          <w:sz w:val="22"/>
          <w:szCs w:val="22"/>
        </w:rPr>
        <w:t>3) провести закупку у единственного поставщика (исполнителя, подрядчика) в соответствии с настоящим Положением о закупке.</w:t>
      </w:r>
    </w:p>
    <w:p w14:paraId="21D6DBE0" w14:textId="77777777" w:rsidR="00400ACD" w:rsidRDefault="00400ACD" w:rsidP="005656E8">
      <w:pPr>
        <w:ind w:firstLine="284"/>
        <w:jc w:val="both"/>
        <w:rPr>
          <w:sz w:val="22"/>
          <w:szCs w:val="22"/>
        </w:rPr>
      </w:pPr>
      <w:r>
        <w:rPr>
          <w:sz w:val="22"/>
          <w:szCs w:val="22"/>
        </w:rPr>
        <w:t>5.5.10</w:t>
      </w:r>
      <w:r w:rsidRPr="00AC3F45">
        <w:rPr>
          <w:sz w:val="22"/>
          <w:szCs w:val="22"/>
        </w:rPr>
        <w:t xml:space="preserve">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14:paraId="4ABDD4F9" w14:textId="77777777" w:rsidR="00400ACD" w:rsidRDefault="00400ACD" w:rsidP="005656E8">
      <w:pPr>
        <w:ind w:firstLine="284"/>
        <w:jc w:val="both"/>
        <w:rPr>
          <w:sz w:val="22"/>
          <w:szCs w:val="22"/>
        </w:rPr>
      </w:pPr>
    </w:p>
    <w:p w14:paraId="6FA041ED" w14:textId="77777777" w:rsidR="00400ACD" w:rsidRPr="00AC3F45" w:rsidRDefault="00400ACD" w:rsidP="00910A20">
      <w:pPr>
        <w:pStyle w:val="1"/>
        <w:tabs>
          <w:tab w:val="left" w:pos="6300"/>
        </w:tabs>
        <w:spacing w:before="0" w:after="0"/>
        <w:ind w:left="283"/>
        <w:jc w:val="both"/>
        <w:rPr>
          <w:rFonts w:ascii="Times New Roman" w:hAnsi="Times New Roman" w:cs="Times New Roman"/>
          <w:sz w:val="22"/>
          <w:szCs w:val="22"/>
        </w:rPr>
      </w:pPr>
      <w:r>
        <w:rPr>
          <w:rFonts w:ascii="Times New Roman" w:hAnsi="Times New Roman" w:cs="Times New Roman"/>
          <w:sz w:val="22"/>
          <w:szCs w:val="22"/>
        </w:rPr>
        <w:t xml:space="preserve">5.6 </w:t>
      </w:r>
      <w:r w:rsidRPr="00AC3F45">
        <w:rPr>
          <w:rFonts w:ascii="Times New Roman" w:hAnsi="Times New Roman" w:cs="Times New Roman"/>
          <w:sz w:val="22"/>
          <w:szCs w:val="22"/>
        </w:rPr>
        <w:t>Закуп</w:t>
      </w:r>
      <w:r>
        <w:rPr>
          <w:rFonts w:ascii="Times New Roman" w:hAnsi="Times New Roman" w:cs="Times New Roman"/>
          <w:sz w:val="22"/>
          <w:szCs w:val="22"/>
        </w:rPr>
        <w:t>ки путем проведения запроса котировок</w:t>
      </w:r>
    </w:p>
    <w:p w14:paraId="720E0965" w14:textId="77777777" w:rsidR="00400ACD" w:rsidRPr="002E3694" w:rsidRDefault="00400ACD" w:rsidP="002E3694">
      <w:pPr>
        <w:pStyle w:val="a7"/>
        <w:numPr>
          <w:ilvl w:val="2"/>
          <w:numId w:val="20"/>
        </w:numPr>
        <w:ind w:left="0" w:firstLine="284"/>
        <w:jc w:val="both"/>
        <w:rPr>
          <w:sz w:val="22"/>
          <w:szCs w:val="22"/>
        </w:rPr>
      </w:pPr>
      <w:r w:rsidRPr="002E3694">
        <w:rPr>
          <w:sz w:val="22"/>
          <w:szCs w:val="22"/>
        </w:rPr>
        <w:t>Общий порядок проведения запроса котировок.</w:t>
      </w:r>
    </w:p>
    <w:p w14:paraId="1F8B61E7" w14:textId="77777777" w:rsidR="00400ACD" w:rsidRPr="00AC3F45" w:rsidRDefault="00400ACD" w:rsidP="002E3694">
      <w:pPr>
        <w:tabs>
          <w:tab w:val="left" w:pos="851"/>
        </w:tabs>
        <w:ind w:firstLine="284"/>
        <w:jc w:val="both"/>
        <w:rPr>
          <w:sz w:val="22"/>
          <w:szCs w:val="22"/>
        </w:rPr>
      </w:pPr>
      <w:r>
        <w:rPr>
          <w:sz w:val="22"/>
          <w:szCs w:val="22"/>
        </w:rPr>
        <w:t>5.6.1.1 Запрос котировок</w:t>
      </w:r>
      <w:r w:rsidRPr="00AC3F45">
        <w:rPr>
          <w:sz w:val="22"/>
          <w:szCs w:val="22"/>
        </w:rPr>
        <w:t xml:space="preserve"> проводится в следующей последовательности:</w:t>
      </w:r>
    </w:p>
    <w:p w14:paraId="41379849" w14:textId="77777777" w:rsidR="00400ACD" w:rsidRPr="00AC3F45" w:rsidRDefault="00400ACD" w:rsidP="00DF1DE5">
      <w:pPr>
        <w:pStyle w:val="a7"/>
        <w:tabs>
          <w:tab w:val="left" w:pos="1134"/>
        </w:tabs>
        <w:ind w:left="0" w:firstLine="284"/>
        <w:jc w:val="both"/>
        <w:rPr>
          <w:sz w:val="22"/>
          <w:szCs w:val="22"/>
        </w:rPr>
      </w:pPr>
      <w:r w:rsidRPr="00AC3F45">
        <w:rPr>
          <w:sz w:val="22"/>
          <w:szCs w:val="22"/>
        </w:rPr>
        <w:t>1) определение Заказчиком условий, требований за</w:t>
      </w:r>
      <w:r>
        <w:rPr>
          <w:sz w:val="22"/>
          <w:szCs w:val="22"/>
        </w:rPr>
        <w:t>проса котировок</w:t>
      </w:r>
      <w:r w:rsidRPr="00AC3F45">
        <w:rPr>
          <w:sz w:val="22"/>
          <w:szCs w:val="22"/>
        </w:rPr>
        <w:t>;</w:t>
      </w:r>
    </w:p>
    <w:p w14:paraId="0CD9F94C" w14:textId="77777777" w:rsidR="00400ACD" w:rsidRPr="00AC3F45" w:rsidRDefault="00400ACD" w:rsidP="00DF1DE5">
      <w:pPr>
        <w:pStyle w:val="a7"/>
        <w:tabs>
          <w:tab w:val="left" w:pos="1134"/>
        </w:tabs>
        <w:ind w:left="0" w:firstLine="284"/>
        <w:jc w:val="both"/>
        <w:rPr>
          <w:sz w:val="22"/>
          <w:szCs w:val="22"/>
        </w:rPr>
      </w:pPr>
      <w:r w:rsidRPr="00AC3F45">
        <w:rPr>
          <w:sz w:val="22"/>
          <w:szCs w:val="22"/>
        </w:rPr>
        <w:t>2) размещение в единой информационной системе из</w:t>
      </w:r>
      <w:r>
        <w:rPr>
          <w:sz w:val="22"/>
          <w:szCs w:val="22"/>
        </w:rPr>
        <w:t>вещения о проведении запроса котировок и</w:t>
      </w:r>
      <w:r w:rsidRPr="00AC3F45">
        <w:rPr>
          <w:sz w:val="22"/>
          <w:szCs w:val="22"/>
        </w:rPr>
        <w:t xml:space="preserve"> проекта договора, являющегося составной частью </w:t>
      </w:r>
      <w:r>
        <w:rPr>
          <w:sz w:val="22"/>
          <w:szCs w:val="22"/>
        </w:rPr>
        <w:t>извещения (при проведении запроса котировок документация не составляется);</w:t>
      </w:r>
    </w:p>
    <w:p w14:paraId="213D84BF" w14:textId="77777777" w:rsidR="00400ACD" w:rsidRPr="00AC3F45" w:rsidRDefault="00400ACD" w:rsidP="00DF1DE5">
      <w:pPr>
        <w:pStyle w:val="a7"/>
        <w:tabs>
          <w:tab w:val="left" w:pos="1134"/>
        </w:tabs>
        <w:ind w:left="0" w:firstLine="284"/>
        <w:jc w:val="both"/>
        <w:rPr>
          <w:sz w:val="22"/>
          <w:szCs w:val="22"/>
        </w:rPr>
      </w:pPr>
      <w:r w:rsidRPr="00AC3F45">
        <w:rPr>
          <w:sz w:val="22"/>
          <w:szCs w:val="22"/>
        </w:rPr>
        <w:t>3) получение</w:t>
      </w:r>
      <w:r>
        <w:rPr>
          <w:sz w:val="22"/>
          <w:szCs w:val="22"/>
        </w:rPr>
        <w:t xml:space="preserve"> заявок на участие в запросе котировок</w:t>
      </w:r>
      <w:r w:rsidRPr="00AC3F45">
        <w:rPr>
          <w:sz w:val="22"/>
          <w:szCs w:val="22"/>
        </w:rPr>
        <w:t>;</w:t>
      </w:r>
    </w:p>
    <w:p w14:paraId="501A4656" w14:textId="77777777" w:rsidR="00400ACD" w:rsidRPr="00DC38C0" w:rsidRDefault="00400ACD" w:rsidP="00DC38C0">
      <w:pPr>
        <w:pStyle w:val="a7"/>
        <w:tabs>
          <w:tab w:val="left" w:pos="1134"/>
        </w:tabs>
        <w:ind w:left="0" w:firstLine="284"/>
        <w:jc w:val="both"/>
        <w:rPr>
          <w:sz w:val="22"/>
          <w:szCs w:val="22"/>
        </w:rPr>
      </w:pPr>
      <w:r w:rsidRPr="00AC3F45">
        <w:rPr>
          <w:sz w:val="22"/>
          <w:szCs w:val="22"/>
        </w:rPr>
        <w:t>4) вскрытие</w:t>
      </w:r>
      <w:r>
        <w:rPr>
          <w:sz w:val="22"/>
          <w:szCs w:val="22"/>
        </w:rPr>
        <w:t xml:space="preserve">, </w:t>
      </w:r>
      <w:r w:rsidRPr="00DC38C0">
        <w:rPr>
          <w:sz w:val="22"/>
          <w:szCs w:val="22"/>
        </w:rPr>
        <w:t>рассмотрение и оценка заявок на участие в запросе котировок;</w:t>
      </w:r>
    </w:p>
    <w:p w14:paraId="1B093EDD" w14:textId="77777777" w:rsidR="00400ACD" w:rsidRPr="00AC3F45" w:rsidRDefault="00400ACD" w:rsidP="00DF1DE5">
      <w:pPr>
        <w:pStyle w:val="a7"/>
        <w:tabs>
          <w:tab w:val="left" w:pos="1134"/>
        </w:tabs>
        <w:ind w:left="0" w:firstLine="284"/>
        <w:jc w:val="both"/>
        <w:rPr>
          <w:sz w:val="22"/>
          <w:szCs w:val="22"/>
        </w:rPr>
      </w:pPr>
      <w:r>
        <w:rPr>
          <w:sz w:val="22"/>
          <w:szCs w:val="22"/>
        </w:rPr>
        <w:t>5</w:t>
      </w:r>
      <w:r w:rsidRPr="00AC3F45">
        <w:rPr>
          <w:sz w:val="22"/>
          <w:szCs w:val="22"/>
        </w:rPr>
        <w:t>) принятие решения о результатах проведения процед</w:t>
      </w:r>
      <w:r>
        <w:rPr>
          <w:sz w:val="22"/>
          <w:szCs w:val="22"/>
        </w:rPr>
        <w:t>уры запроса котировок</w:t>
      </w:r>
      <w:r w:rsidRPr="00AC3F45">
        <w:rPr>
          <w:sz w:val="22"/>
          <w:szCs w:val="22"/>
        </w:rPr>
        <w:t>;</w:t>
      </w:r>
    </w:p>
    <w:p w14:paraId="4CBD7429" w14:textId="77777777" w:rsidR="00400ACD" w:rsidRPr="00AC3F45" w:rsidRDefault="00400ACD" w:rsidP="00DF1DE5">
      <w:pPr>
        <w:pStyle w:val="a7"/>
        <w:tabs>
          <w:tab w:val="left" w:pos="1134"/>
        </w:tabs>
        <w:ind w:left="0" w:firstLine="284"/>
        <w:jc w:val="both"/>
        <w:rPr>
          <w:sz w:val="22"/>
          <w:szCs w:val="22"/>
        </w:rPr>
      </w:pPr>
      <w:r>
        <w:rPr>
          <w:sz w:val="22"/>
          <w:szCs w:val="22"/>
        </w:rPr>
        <w:t>6</w:t>
      </w:r>
      <w:r w:rsidRPr="00AC3F45">
        <w:rPr>
          <w:sz w:val="22"/>
          <w:szCs w:val="22"/>
        </w:rPr>
        <w:t>) размещение в единой информационной системе, а также в случае проведения за</w:t>
      </w:r>
      <w:r>
        <w:rPr>
          <w:sz w:val="22"/>
          <w:szCs w:val="22"/>
        </w:rPr>
        <w:t>проса котировок</w:t>
      </w:r>
      <w:r w:rsidRPr="00AC3F45">
        <w:rPr>
          <w:sz w:val="22"/>
          <w:szCs w:val="22"/>
        </w:rPr>
        <w:t xml:space="preserve"> в электронной форме на электронной площадке (сайте Торговой системы) протоколов, составляе</w:t>
      </w:r>
      <w:r>
        <w:rPr>
          <w:sz w:val="22"/>
          <w:szCs w:val="22"/>
        </w:rPr>
        <w:t>мых в ходе закупки;</w:t>
      </w:r>
    </w:p>
    <w:p w14:paraId="1B1E1480" w14:textId="77777777" w:rsidR="00400ACD" w:rsidRPr="00AC3F45" w:rsidRDefault="00400ACD" w:rsidP="00DF1DE5">
      <w:pPr>
        <w:pStyle w:val="a7"/>
        <w:tabs>
          <w:tab w:val="left" w:pos="1134"/>
        </w:tabs>
        <w:ind w:left="0" w:firstLine="284"/>
        <w:jc w:val="both"/>
        <w:rPr>
          <w:sz w:val="22"/>
          <w:szCs w:val="22"/>
        </w:rPr>
      </w:pPr>
      <w:r>
        <w:rPr>
          <w:sz w:val="22"/>
          <w:szCs w:val="22"/>
        </w:rPr>
        <w:t>7</w:t>
      </w:r>
      <w:r w:rsidRPr="00AC3F45">
        <w:rPr>
          <w:sz w:val="22"/>
          <w:szCs w:val="22"/>
        </w:rPr>
        <w:t>) подписание договора с участником, представившим</w:t>
      </w:r>
      <w:r>
        <w:rPr>
          <w:sz w:val="22"/>
          <w:szCs w:val="22"/>
        </w:rPr>
        <w:t xml:space="preserve"> заявку на участие в запросе котировок</w:t>
      </w:r>
      <w:r w:rsidRPr="00AC3F45">
        <w:rPr>
          <w:sz w:val="22"/>
          <w:szCs w:val="22"/>
        </w:rPr>
        <w:t>, признанную наилучшей.</w:t>
      </w:r>
    </w:p>
    <w:p w14:paraId="6C05308A" w14:textId="77777777" w:rsidR="00400ACD" w:rsidRPr="00AC3F45" w:rsidRDefault="00400ACD" w:rsidP="00DF1DE5">
      <w:pPr>
        <w:ind w:firstLine="284"/>
        <w:jc w:val="both"/>
        <w:rPr>
          <w:sz w:val="22"/>
          <w:szCs w:val="22"/>
        </w:rPr>
      </w:pPr>
      <w:r>
        <w:rPr>
          <w:sz w:val="22"/>
          <w:szCs w:val="22"/>
        </w:rPr>
        <w:t>5.6.2</w:t>
      </w:r>
      <w:r w:rsidRPr="00AC3F45">
        <w:rPr>
          <w:sz w:val="22"/>
          <w:szCs w:val="22"/>
        </w:rPr>
        <w:t xml:space="preserve"> Участник закупки вправе подать только одну</w:t>
      </w:r>
      <w:r>
        <w:rPr>
          <w:sz w:val="22"/>
          <w:szCs w:val="22"/>
        </w:rPr>
        <w:t xml:space="preserve"> заявку на участие в запросе котировок</w:t>
      </w:r>
      <w:r w:rsidRPr="00AC3F45">
        <w:rPr>
          <w:sz w:val="22"/>
          <w:szCs w:val="22"/>
        </w:rPr>
        <w:t>, внесение изменений в которую после окончания срока приема заявок не допускается.</w:t>
      </w:r>
    </w:p>
    <w:p w14:paraId="1E240742" w14:textId="77777777" w:rsidR="00400ACD" w:rsidRPr="00AC3F45" w:rsidRDefault="00400ACD" w:rsidP="00DF1DE5">
      <w:pPr>
        <w:ind w:firstLine="284"/>
        <w:jc w:val="both"/>
        <w:rPr>
          <w:sz w:val="22"/>
          <w:szCs w:val="22"/>
        </w:rPr>
      </w:pPr>
      <w:r w:rsidRPr="000C3F9B">
        <w:rPr>
          <w:sz w:val="22"/>
          <w:szCs w:val="22"/>
        </w:rPr>
        <w:t xml:space="preserve">5.6.3 Заявка на участие в запросе котировок подается участником закупки по форме, установленной в </w:t>
      </w:r>
      <w:r>
        <w:rPr>
          <w:sz w:val="22"/>
          <w:szCs w:val="22"/>
        </w:rPr>
        <w:t>извещении</w:t>
      </w:r>
      <w:r w:rsidRPr="000C3F9B">
        <w:rPr>
          <w:sz w:val="22"/>
          <w:szCs w:val="22"/>
        </w:rPr>
        <w:t>: в форме электронного документа на сайте электронной площадки (Торговой системы) в срок, указанный в извещении о проведении запроса котировок.</w:t>
      </w:r>
    </w:p>
    <w:p w14:paraId="673742D2" w14:textId="77777777" w:rsidR="00400ACD" w:rsidRPr="00AC3F45" w:rsidRDefault="00400ACD" w:rsidP="00DF1DE5">
      <w:pPr>
        <w:ind w:firstLine="284"/>
        <w:jc w:val="both"/>
        <w:rPr>
          <w:sz w:val="22"/>
          <w:szCs w:val="22"/>
        </w:rPr>
      </w:pPr>
      <w:r>
        <w:rPr>
          <w:sz w:val="22"/>
          <w:szCs w:val="22"/>
        </w:rPr>
        <w:t>5.6.4 Заявки на участие в запросе котировок</w:t>
      </w:r>
      <w:r w:rsidRPr="00AC3F45">
        <w:rPr>
          <w:sz w:val="22"/>
          <w:szCs w:val="22"/>
        </w:rPr>
        <w:t>, поданные после окончания срока подачи, не рассматриваются и не возвращаются претендентам.</w:t>
      </w:r>
    </w:p>
    <w:p w14:paraId="4E0B55F1" w14:textId="6BDE6628" w:rsidR="00400ACD" w:rsidRDefault="00400ACD" w:rsidP="001F2C5A">
      <w:pPr>
        <w:ind w:firstLine="284"/>
        <w:jc w:val="both"/>
        <w:rPr>
          <w:sz w:val="22"/>
          <w:szCs w:val="22"/>
        </w:rPr>
      </w:pPr>
      <w:r>
        <w:rPr>
          <w:sz w:val="22"/>
          <w:szCs w:val="22"/>
        </w:rPr>
        <w:t>5.6.5Заявка на участие в запросе котировок</w:t>
      </w:r>
      <w:r w:rsidRPr="00AC3F45">
        <w:rPr>
          <w:sz w:val="22"/>
          <w:szCs w:val="22"/>
        </w:rPr>
        <w:t xml:space="preserve"> должна быть </w:t>
      </w:r>
      <w:r w:rsidR="004F5E53" w:rsidRPr="00AC3F45">
        <w:rPr>
          <w:sz w:val="22"/>
          <w:szCs w:val="22"/>
        </w:rPr>
        <w:t>составлен</w:t>
      </w:r>
      <w:r w:rsidR="004F5E53">
        <w:rPr>
          <w:sz w:val="22"/>
          <w:szCs w:val="22"/>
        </w:rPr>
        <w:t>а по</w:t>
      </w:r>
      <w:r w:rsidRPr="00AC3F45">
        <w:rPr>
          <w:sz w:val="22"/>
          <w:szCs w:val="22"/>
        </w:rPr>
        <w:t xml:space="preserve"> форме, установленной</w:t>
      </w:r>
      <w:r>
        <w:rPr>
          <w:sz w:val="22"/>
          <w:szCs w:val="22"/>
        </w:rPr>
        <w:t xml:space="preserve"> Приложением № 5 к настоящему Положению о закупке.</w:t>
      </w:r>
    </w:p>
    <w:p w14:paraId="23ECEEB8" w14:textId="77777777" w:rsidR="00400ACD" w:rsidRDefault="00400ACD" w:rsidP="00072FB0">
      <w:pPr>
        <w:ind w:firstLine="284"/>
        <w:jc w:val="both"/>
        <w:rPr>
          <w:sz w:val="22"/>
          <w:szCs w:val="22"/>
        </w:rPr>
      </w:pPr>
      <w:r w:rsidRPr="00072FB0">
        <w:rPr>
          <w:sz w:val="22"/>
          <w:szCs w:val="22"/>
        </w:rPr>
        <w:t>5.6.6 При проведении процедуры закупки заказчиком и закупочной Комиссией проводится единая процедура вскрытия, расс</w:t>
      </w:r>
      <w:r>
        <w:rPr>
          <w:sz w:val="22"/>
          <w:szCs w:val="22"/>
        </w:rPr>
        <w:t>мотрения и оценки</w:t>
      </w:r>
      <w:r w:rsidRPr="00072FB0">
        <w:rPr>
          <w:sz w:val="22"/>
          <w:szCs w:val="22"/>
        </w:rPr>
        <w:t xml:space="preserve"> заявок на участие </w:t>
      </w:r>
      <w:r>
        <w:rPr>
          <w:sz w:val="22"/>
          <w:szCs w:val="22"/>
        </w:rPr>
        <w:t>в запросе котировок</w:t>
      </w:r>
      <w:r w:rsidRPr="00072FB0">
        <w:rPr>
          <w:sz w:val="22"/>
          <w:szCs w:val="22"/>
        </w:rPr>
        <w:t>.</w:t>
      </w:r>
      <w:r>
        <w:rPr>
          <w:sz w:val="22"/>
          <w:szCs w:val="22"/>
        </w:rPr>
        <w:t xml:space="preserve"> Запрос </w:t>
      </w:r>
      <w:r>
        <w:rPr>
          <w:sz w:val="22"/>
          <w:szCs w:val="22"/>
        </w:rPr>
        <w:lastRenderedPageBreak/>
        <w:t>котировок проводится в один этап, если иное не предусмотрено извещением о проведении запроса котировок.</w:t>
      </w:r>
    </w:p>
    <w:p w14:paraId="538EDF76" w14:textId="77777777" w:rsidR="00400ACD" w:rsidRPr="0044215D" w:rsidRDefault="00400ACD" w:rsidP="00746A8A">
      <w:pPr>
        <w:ind w:firstLine="284"/>
        <w:jc w:val="both"/>
        <w:rPr>
          <w:sz w:val="22"/>
          <w:szCs w:val="22"/>
        </w:rPr>
      </w:pPr>
      <w:r w:rsidRPr="0044215D">
        <w:rPr>
          <w:sz w:val="22"/>
          <w:szCs w:val="22"/>
        </w:rPr>
        <w:t>5.6.7. Порядок открытия доступа к поданным в форме электронных документов заявкам на участие в запросе котировок:</w:t>
      </w:r>
    </w:p>
    <w:p w14:paraId="2B1F8ACF" w14:textId="65D50DFE" w:rsidR="00400ACD" w:rsidRPr="0044215D" w:rsidRDefault="00400ACD" w:rsidP="00746A8A">
      <w:pPr>
        <w:ind w:firstLine="284"/>
        <w:jc w:val="both"/>
        <w:rPr>
          <w:sz w:val="22"/>
          <w:szCs w:val="22"/>
        </w:rPr>
      </w:pPr>
      <w:r w:rsidRPr="0044215D">
        <w:rPr>
          <w:sz w:val="22"/>
          <w:szCs w:val="22"/>
        </w:rPr>
        <w:t xml:space="preserve">5.6.7.1 В день, </w:t>
      </w:r>
      <w:r w:rsidR="004F5E53" w:rsidRPr="0044215D">
        <w:rPr>
          <w:sz w:val="22"/>
          <w:szCs w:val="22"/>
        </w:rPr>
        <w:t>во</w:t>
      </w:r>
      <w:r w:rsidR="004F5E53">
        <w:rPr>
          <w:sz w:val="22"/>
          <w:szCs w:val="22"/>
        </w:rPr>
        <w:t>время</w:t>
      </w:r>
      <w:r w:rsidRPr="0044215D">
        <w:rPr>
          <w:sz w:val="22"/>
          <w:szCs w:val="22"/>
        </w:rPr>
        <w:t xml:space="preserve">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14:paraId="741CF1FA" w14:textId="77777777" w:rsidR="00400ACD" w:rsidRPr="0044215D" w:rsidRDefault="00400ACD" w:rsidP="00746A8A">
      <w:pPr>
        <w:ind w:firstLine="284"/>
        <w:jc w:val="both"/>
        <w:rPr>
          <w:sz w:val="22"/>
          <w:szCs w:val="22"/>
        </w:rPr>
      </w:pPr>
      <w:r w:rsidRPr="0044215D">
        <w:rPr>
          <w:sz w:val="22"/>
          <w:szCs w:val="22"/>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14:paraId="157BE84D" w14:textId="3986AA4E" w:rsidR="00400ACD" w:rsidRPr="0044215D" w:rsidRDefault="00400ACD" w:rsidP="00746A8A">
      <w:pPr>
        <w:ind w:firstLine="284"/>
        <w:jc w:val="both"/>
        <w:rPr>
          <w:sz w:val="22"/>
          <w:szCs w:val="22"/>
        </w:rPr>
      </w:pPr>
      <w:r w:rsidRPr="0044215D">
        <w:rPr>
          <w:sz w:val="22"/>
          <w:szCs w:val="22"/>
        </w:rPr>
        <w:t>В</w:t>
      </w:r>
      <w:r w:rsidR="004F5E53">
        <w:rPr>
          <w:sz w:val="22"/>
          <w:szCs w:val="22"/>
        </w:rPr>
        <w:t xml:space="preserve"> </w:t>
      </w:r>
      <w:r w:rsidRPr="0044215D">
        <w:rPr>
          <w:sz w:val="22"/>
          <w:szCs w:val="22"/>
        </w:rPr>
        <w:t>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14:paraId="4D8B9BC7" w14:textId="77777777" w:rsidR="00400ACD" w:rsidRPr="0044215D" w:rsidRDefault="00400ACD" w:rsidP="00746A8A">
      <w:pPr>
        <w:ind w:firstLine="284"/>
        <w:jc w:val="both"/>
        <w:rPr>
          <w:sz w:val="22"/>
          <w:szCs w:val="22"/>
        </w:rPr>
      </w:pPr>
      <w:r w:rsidRPr="0044215D">
        <w:rPr>
          <w:sz w:val="22"/>
          <w:szCs w:val="22"/>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14:paraId="7FE3F7E8" w14:textId="77777777" w:rsidR="00400ACD" w:rsidRPr="0044215D" w:rsidRDefault="00400ACD" w:rsidP="00F70D13">
      <w:pPr>
        <w:ind w:firstLine="284"/>
        <w:jc w:val="both"/>
        <w:rPr>
          <w:sz w:val="22"/>
          <w:szCs w:val="22"/>
        </w:rPr>
      </w:pPr>
      <w:r w:rsidRPr="0044215D">
        <w:rPr>
          <w:sz w:val="22"/>
          <w:szCs w:val="22"/>
        </w:rPr>
        <w:t>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в запросе котировок. Результаты открытия доступа к поданным в форме электронных документов заявкам на участие в закупке отражаются в Итоговом протоколе.</w:t>
      </w:r>
    </w:p>
    <w:p w14:paraId="67AA7E95" w14:textId="77777777" w:rsidR="00400ACD" w:rsidRPr="00AC3F45" w:rsidRDefault="00400ACD" w:rsidP="00DF1DE5">
      <w:pPr>
        <w:ind w:firstLine="284"/>
        <w:jc w:val="both"/>
        <w:rPr>
          <w:sz w:val="22"/>
          <w:szCs w:val="22"/>
        </w:rPr>
      </w:pPr>
      <w:r>
        <w:rPr>
          <w:sz w:val="22"/>
          <w:szCs w:val="22"/>
        </w:rPr>
        <w:t>5.6.7</w:t>
      </w:r>
      <w:r w:rsidRPr="00AC3F45">
        <w:rPr>
          <w:sz w:val="22"/>
          <w:szCs w:val="22"/>
        </w:rPr>
        <w:t>.3 В случае, если по окончании срока подачи</w:t>
      </w:r>
      <w:r>
        <w:rPr>
          <w:sz w:val="22"/>
          <w:szCs w:val="22"/>
        </w:rPr>
        <w:t xml:space="preserve"> заявок на участие в запросе котировок</w:t>
      </w:r>
      <w:r w:rsidRPr="00AC3F45">
        <w:rPr>
          <w:sz w:val="22"/>
          <w:szCs w:val="22"/>
        </w:rPr>
        <w:t xml:space="preserve"> подана только одна</w:t>
      </w:r>
      <w:r>
        <w:rPr>
          <w:sz w:val="22"/>
          <w:szCs w:val="22"/>
        </w:rPr>
        <w:t xml:space="preserve"> заявка на участие в запросе котировок</w:t>
      </w:r>
      <w:r w:rsidRPr="00AC3F45">
        <w:rPr>
          <w:sz w:val="22"/>
          <w:szCs w:val="22"/>
        </w:rPr>
        <w:t xml:space="preserve"> (в том числе </w:t>
      </w:r>
      <w:r>
        <w:rPr>
          <w:sz w:val="22"/>
          <w:szCs w:val="22"/>
        </w:rPr>
        <w:t xml:space="preserve">если </w:t>
      </w:r>
      <w:r w:rsidRPr="00AC3F45">
        <w:rPr>
          <w:sz w:val="22"/>
          <w:szCs w:val="22"/>
        </w:rPr>
        <w:t>отклонены все участники закупки</w:t>
      </w:r>
      <w:r>
        <w:rPr>
          <w:sz w:val="22"/>
          <w:szCs w:val="22"/>
        </w:rPr>
        <w:t xml:space="preserve"> либо по результатам рассмотрения заявок была допущена только одна заявка</w:t>
      </w:r>
      <w:r w:rsidRPr="00AC3F45">
        <w:rPr>
          <w:sz w:val="22"/>
          <w:szCs w:val="22"/>
        </w:rPr>
        <w:t>) или не подано ни одной заявки н</w:t>
      </w:r>
      <w:r>
        <w:rPr>
          <w:sz w:val="22"/>
          <w:szCs w:val="22"/>
        </w:rPr>
        <w:t>а участие в закупке – запрос котировок</w:t>
      </w:r>
      <w:r w:rsidRPr="00AC3F45">
        <w:rPr>
          <w:sz w:val="22"/>
          <w:szCs w:val="22"/>
        </w:rPr>
        <w:t xml:space="preserve"> признается несостоявшимся.</w:t>
      </w:r>
    </w:p>
    <w:p w14:paraId="12C70B59" w14:textId="77777777" w:rsidR="00400ACD" w:rsidRPr="00AC3F45" w:rsidRDefault="00400ACD" w:rsidP="00DF1DE5">
      <w:pPr>
        <w:ind w:firstLine="284"/>
        <w:jc w:val="both"/>
        <w:rPr>
          <w:sz w:val="22"/>
          <w:szCs w:val="22"/>
        </w:rPr>
      </w:pPr>
      <w:r w:rsidRPr="00AC3F45">
        <w:rPr>
          <w:sz w:val="22"/>
          <w:szCs w:val="22"/>
        </w:rPr>
        <w:t>При этом в случа</w:t>
      </w:r>
      <w:r>
        <w:rPr>
          <w:sz w:val="22"/>
          <w:szCs w:val="22"/>
        </w:rPr>
        <w:t>е, если на участие в запросе котировок</w:t>
      </w:r>
      <w:r w:rsidRPr="00AC3F45">
        <w:rPr>
          <w:sz w:val="22"/>
          <w:szCs w:val="22"/>
        </w:rPr>
        <w:t xml:space="preserve"> не было подано ни одной заявки, закупочная </w:t>
      </w:r>
      <w:r>
        <w:rPr>
          <w:sz w:val="22"/>
          <w:szCs w:val="22"/>
        </w:rPr>
        <w:t>Комиссия</w:t>
      </w:r>
      <w:r w:rsidRPr="00AC3F45">
        <w:rPr>
          <w:sz w:val="22"/>
          <w:szCs w:val="22"/>
        </w:rPr>
        <w:t xml:space="preserve"> составляет </w:t>
      </w:r>
      <w:r>
        <w:rPr>
          <w:sz w:val="22"/>
          <w:szCs w:val="22"/>
        </w:rPr>
        <w:t>Итоговый протокол</w:t>
      </w:r>
      <w:r w:rsidRPr="00AC3F45">
        <w:rPr>
          <w:sz w:val="22"/>
          <w:szCs w:val="22"/>
        </w:rPr>
        <w:t xml:space="preserve">, который должен содержать сведения, предусмотренные </w:t>
      </w:r>
      <w:r>
        <w:rPr>
          <w:sz w:val="22"/>
          <w:szCs w:val="22"/>
        </w:rPr>
        <w:t>п. 5.3.2.5 настоящего Положения</w:t>
      </w:r>
      <w:r w:rsidRPr="00AC3F45">
        <w:rPr>
          <w:sz w:val="22"/>
          <w:szCs w:val="22"/>
        </w:rPr>
        <w:t>, и подлежит размещению Организатором в течение 3-х календарных дней со дня его подписания в единой информационной системе.</w:t>
      </w:r>
    </w:p>
    <w:p w14:paraId="790B1A6A" w14:textId="77777777" w:rsidR="00400ACD" w:rsidRPr="00AC3F45" w:rsidRDefault="00400ACD" w:rsidP="00DF1DE5">
      <w:pPr>
        <w:ind w:firstLine="284"/>
        <w:jc w:val="both"/>
        <w:rPr>
          <w:sz w:val="22"/>
          <w:szCs w:val="22"/>
        </w:rPr>
      </w:pPr>
      <w:r w:rsidRPr="00AC3F45">
        <w:rPr>
          <w:sz w:val="22"/>
          <w:szCs w:val="22"/>
        </w:rPr>
        <w:t>В случа</w:t>
      </w:r>
      <w:r>
        <w:rPr>
          <w:sz w:val="22"/>
          <w:szCs w:val="22"/>
        </w:rPr>
        <w:t>е, если на участие в запросе котировок</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порядке, предусмотренном п. 5.6.8</w:t>
      </w:r>
      <w:r w:rsidRPr="00AC3F45">
        <w:rPr>
          <w:sz w:val="22"/>
          <w:szCs w:val="22"/>
        </w:rPr>
        <w:t xml:space="preserve"> настоящего Положения.</w:t>
      </w:r>
    </w:p>
    <w:p w14:paraId="3A01407B" w14:textId="77777777" w:rsidR="00400ACD" w:rsidRPr="00AC3F45" w:rsidRDefault="00400ACD" w:rsidP="00DF1DE5">
      <w:pPr>
        <w:ind w:firstLine="284"/>
        <w:jc w:val="both"/>
        <w:rPr>
          <w:sz w:val="22"/>
          <w:szCs w:val="22"/>
        </w:rPr>
      </w:pPr>
      <w:r>
        <w:rPr>
          <w:sz w:val="22"/>
          <w:szCs w:val="22"/>
        </w:rPr>
        <w:t>5.6.8.</w:t>
      </w:r>
      <w:r w:rsidRPr="00AC3F45">
        <w:rPr>
          <w:sz w:val="22"/>
          <w:szCs w:val="22"/>
        </w:rPr>
        <w:t xml:space="preserve"> Порядок рассмотрения заявок на участие в </w:t>
      </w:r>
      <w:r>
        <w:rPr>
          <w:sz w:val="22"/>
          <w:szCs w:val="22"/>
        </w:rPr>
        <w:t>запросе котировок</w:t>
      </w:r>
    </w:p>
    <w:p w14:paraId="5D137EC8" w14:textId="77777777" w:rsidR="00400ACD" w:rsidRPr="00AC3F45" w:rsidRDefault="00400ACD" w:rsidP="00DF1DE5">
      <w:pPr>
        <w:ind w:firstLine="284"/>
        <w:jc w:val="both"/>
        <w:rPr>
          <w:sz w:val="22"/>
          <w:szCs w:val="22"/>
        </w:rPr>
      </w:pPr>
      <w:r>
        <w:rPr>
          <w:sz w:val="22"/>
          <w:szCs w:val="22"/>
        </w:rPr>
        <w:t>5.6.8</w:t>
      </w:r>
      <w:r w:rsidRPr="00AC3F45">
        <w:rPr>
          <w:sz w:val="22"/>
          <w:szCs w:val="22"/>
        </w:rPr>
        <w:t xml:space="preserve">.1. Закупочная </w:t>
      </w:r>
      <w:r>
        <w:rPr>
          <w:sz w:val="22"/>
          <w:szCs w:val="22"/>
        </w:rPr>
        <w:t>Комиссия</w:t>
      </w:r>
      <w:r w:rsidRPr="00AC3F45">
        <w:rPr>
          <w:sz w:val="22"/>
          <w:szCs w:val="22"/>
        </w:rPr>
        <w:t xml:space="preserve"> рассматривает</w:t>
      </w:r>
      <w:r>
        <w:rPr>
          <w:sz w:val="22"/>
          <w:szCs w:val="22"/>
        </w:rPr>
        <w:t xml:space="preserve"> заявки на участие в запросе котировок</w:t>
      </w:r>
      <w:r w:rsidRPr="00AC3F45">
        <w:rPr>
          <w:sz w:val="22"/>
          <w:szCs w:val="22"/>
        </w:rPr>
        <w:t xml:space="preserve"> на соответствие требованиям, установленным </w:t>
      </w:r>
      <w:r>
        <w:rPr>
          <w:sz w:val="22"/>
          <w:szCs w:val="22"/>
        </w:rPr>
        <w:t>извещением</w:t>
      </w:r>
      <w:r w:rsidRPr="00AC3F45">
        <w:rPr>
          <w:sz w:val="22"/>
          <w:szCs w:val="22"/>
        </w:rPr>
        <w:t xml:space="preserve">, и соответствие участников закупки требованиям, установленным в п.1.4 настоящего Положения. </w:t>
      </w:r>
    </w:p>
    <w:p w14:paraId="4FF39F2A" w14:textId="4E1FC3C3" w:rsidR="00400ACD" w:rsidRPr="00AC3F45" w:rsidRDefault="00400ACD" w:rsidP="00DF1DE5">
      <w:pPr>
        <w:ind w:firstLine="284"/>
        <w:jc w:val="both"/>
        <w:rPr>
          <w:sz w:val="22"/>
          <w:szCs w:val="22"/>
        </w:rPr>
      </w:pPr>
      <w:r>
        <w:rPr>
          <w:sz w:val="22"/>
          <w:szCs w:val="22"/>
        </w:rPr>
        <w:t>5.6.8.</w:t>
      </w:r>
      <w:r w:rsidR="004F5E53">
        <w:rPr>
          <w:sz w:val="22"/>
          <w:szCs w:val="22"/>
        </w:rPr>
        <w:t>2</w:t>
      </w:r>
      <w:r w:rsidR="004F5E53" w:rsidRPr="00AC3F45">
        <w:rPr>
          <w:sz w:val="22"/>
          <w:szCs w:val="22"/>
        </w:rPr>
        <w:t>.</w:t>
      </w:r>
      <w:r w:rsidR="004F5E53">
        <w:rPr>
          <w:sz w:val="22"/>
          <w:szCs w:val="22"/>
        </w:rPr>
        <w:t xml:space="preserve"> Комиссия</w:t>
      </w:r>
      <w:r w:rsidRPr="00AC3F45">
        <w:rPr>
          <w:sz w:val="22"/>
          <w:szCs w:val="22"/>
        </w:rPr>
        <w:t xml:space="preserve"> отклоняет заявки на участие в за</w:t>
      </w:r>
      <w:r>
        <w:rPr>
          <w:sz w:val="22"/>
          <w:szCs w:val="22"/>
        </w:rPr>
        <w:t>просе котировок</w:t>
      </w:r>
      <w:r w:rsidRPr="00AC3F45">
        <w:rPr>
          <w:sz w:val="22"/>
          <w:szCs w:val="22"/>
        </w:rPr>
        <w:t xml:space="preserve"> в случае:</w:t>
      </w:r>
    </w:p>
    <w:p w14:paraId="502DE64C" w14:textId="77777777" w:rsidR="00400ACD" w:rsidRPr="00AC3F45" w:rsidRDefault="00400ACD" w:rsidP="00DF1DE5">
      <w:pPr>
        <w:ind w:firstLine="284"/>
        <w:jc w:val="both"/>
        <w:rPr>
          <w:sz w:val="22"/>
          <w:szCs w:val="22"/>
        </w:rPr>
      </w:pPr>
      <w:r w:rsidRPr="00AC3F45">
        <w:rPr>
          <w:sz w:val="22"/>
          <w:szCs w:val="22"/>
        </w:rPr>
        <w:t>1) несоответствия</w:t>
      </w:r>
      <w:r>
        <w:rPr>
          <w:sz w:val="22"/>
          <w:szCs w:val="22"/>
        </w:rPr>
        <w:t xml:space="preserve"> заявки на участие в запросе котировок</w:t>
      </w:r>
      <w:r w:rsidRPr="00AC3F45">
        <w:rPr>
          <w:sz w:val="22"/>
          <w:szCs w:val="22"/>
        </w:rPr>
        <w:t xml:space="preserve"> требованиям, указанным в </w:t>
      </w:r>
      <w:r>
        <w:rPr>
          <w:sz w:val="22"/>
          <w:szCs w:val="22"/>
        </w:rPr>
        <w:t>извещении о проведении запроса котировок</w:t>
      </w:r>
      <w:r w:rsidRPr="00AC3F45">
        <w:rPr>
          <w:sz w:val="22"/>
          <w:szCs w:val="22"/>
        </w:rPr>
        <w:t>;</w:t>
      </w:r>
    </w:p>
    <w:p w14:paraId="0BE8DBDC" w14:textId="77777777" w:rsidR="00400ACD" w:rsidRPr="00AC3F45" w:rsidRDefault="00400ACD" w:rsidP="00DF1DE5">
      <w:pPr>
        <w:ind w:firstLine="284"/>
        <w:jc w:val="both"/>
        <w:rPr>
          <w:sz w:val="22"/>
          <w:szCs w:val="22"/>
        </w:rPr>
      </w:pPr>
      <w:r w:rsidRPr="00AC3F45">
        <w:rPr>
          <w:sz w:val="22"/>
          <w:szCs w:val="22"/>
        </w:rPr>
        <w:t>2) указания в заявке предельной (максимальной) цены товаров, работ, услуг выше установлен</w:t>
      </w:r>
      <w:r>
        <w:rPr>
          <w:sz w:val="22"/>
          <w:szCs w:val="22"/>
        </w:rPr>
        <w:t>ной в извещении о запросе котировок</w:t>
      </w:r>
      <w:r w:rsidRPr="00AC3F45">
        <w:rPr>
          <w:sz w:val="22"/>
          <w:szCs w:val="22"/>
        </w:rPr>
        <w:t>;</w:t>
      </w:r>
    </w:p>
    <w:p w14:paraId="7F475020" w14:textId="77777777" w:rsidR="00400ACD" w:rsidRPr="00AC3F45" w:rsidRDefault="00400ACD" w:rsidP="00DF1DE5">
      <w:pPr>
        <w:ind w:firstLine="284"/>
        <w:jc w:val="both"/>
        <w:rPr>
          <w:sz w:val="22"/>
          <w:szCs w:val="22"/>
        </w:rPr>
      </w:pPr>
      <w:r w:rsidRPr="00AC3F45">
        <w:rPr>
          <w:sz w:val="22"/>
          <w:szCs w:val="22"/>
        </w:rPr>
        <w:t xml:space="preserve">3) </w:t>
      </w:r>
      <w:r>
        <w:rPr>
          <w:sz w:val="22"/>
          <w:szCs w:val="22"/>
        </w:rPr>
        <w:t>отказа от проведения запроса котировок</w:t>
      </w:r>
      <w:r w:rsidRPr="00AC3F45">
        <w:rPr>
          <w:sz w:val="22"/>
          <w:szCs w:val="22"/>
        </w:rPr>
        <w:t>.</w:t>
      </w:r>
    </w:p>
    <w:p w14:paraId="6DD9C738" w14:textId="77777777" w:rsidR="00400ACD" w:rsidRPr="00AC3F45" w:rsidRDefault="00400ACD" w:rsidP="00DF1DE5">
      <w:pPr>
        <w:ind w:firstLine="284"/>
        <w:jc w:val="both"/>
        <w:rPr>
          <w:sz w:val="22"/>
          <w:szCs w:val="22"/>
        </w:rPr>
      </w:pPr>
      <w:r>
        <w:rPr>
          <w:sz w:val="22"/>
          <w:szCs w:val="22"/>
        </w:rPr>
        <w:t>5.6.8.3.</w:t>
      </w:r>
      <w:r w:rsidRPr="00AC3F45">
        <w:rPr>
          <w:sz w:val="22"/>
          <w:szCs w:val="22"/>
        </w:rPr>
        <w:t xml:space="preserve"> Отклонение заявок по иным основаниям не допускается.</w:t>
      </w:r>
    </w:p>
    <w:p w14:paraId="56BCA940" w14:textId="77777777" w:rsidR="00400ACD" w:rsidRPr="00AC3F45" w:rsidRDefault="00400ACD" w:rsidP="00DF1DE5">
      <w:pPr>
        <w:ind w:firstLine="284"/>
        <w:jc w:val="both"/>
        <w:rPr>
          <w:sz w:val="22"/>
          <w:szCs w:val="22"/>
        </w:rPr>
      </w:pPr>
      <w:r>
        <w:rPr>
          <w:sz w:val="22"/>
          <w:szCs w:val="22"/>
        </w:rPr>
        <w:t>5.6.9</w:t>
      </w:r>
      <w:r w:rsidRPr="00AC3F45">
        <w:rPr>
          <w:sz w:val="22"/>
          <w:szCs w:val="22"/>
        </w:rPr>
        <w:t>. Лучшей признается</w:t>
      </w:r>
      <w:r>
        <w:rPr>
          <w:sz w:val="22"/>
          <w:szCs w:val="22"/>
        </w:rPr>
        <w:t xml:space="preserve"> заявка на участие в запросе котировок</w:t>
      </w:r>
      <w:r w:rsidRPr="00AC3F45">
        <w:rPr>
          <w:sz w:val="22"/>
          <w:szCs w:val="22"/>
        </w:rPr>
        <w:t>, которая отвечает всем требованиям, установлен</w:t>
      </w:r>
      <w:r>
        <w:rPr>
          <w:sz w:val="22"/>
          <w:szCs w:val="22"/>
        </w:rPr>
        <w:t>ным в извещении о проведении запроса котировок</w:t>
      </w:r>
      <w:r w:rsidRPr="00AC3F45">
        <w:rPr>
          <w:sz w:val="22"/>
          <w:szCs w:val="22"/>
        </w:rPr>
        <w:t xml:space="preserve">, и содержит наиболее </w:t>
      </w:r>
      <w:r w:rsidRPr="00AC3F45">
        <w:rPr>
          <w:sz w:val="22"/>
          <w:szCs w:val="22"/>
        </w:rPr>
        <w:lastRenderedPageBreak/>
        <w:t>низкую цену товаров, работ, услуг. При наличии нескольких равнозначных</w:t>
      </w:r>
      <w:r>
        <w:rPr>
          <w:sz w:val="22"/>
          <w:szCs w:val="22"/>
        </w:rPr>
        <w:t xml:space="preserve"> заявок на участие в запросе котировок</w:t>
      </w:r>
      <w:r w:rsidRPr="00AC3F45">
        <w:rPr>
          <w:sz w:val="22"/>
          <w:szCs w:val="22"/>
        </w:rPr>
        <w:t xml:space="preserve"> лучшей признается та, которая поступила ранее других заявок.</w:t>
      </w:r>
    </w:p>
    <w:p w14:paraId="1EB5EA79" w14:textId="77777777" w:rsidR="00400ACD" w:rsidRDefault="00400ACD" w:rsidP="00DF1DE5">
      <w:pPr>
        <w:ind w:firstLine="284"/>
        <w:jc w:val="both"/>
        <w:rPr>
          <w:sz w:val="22"/>
          <w:szCs w:val="22"/>
        </w:rPr>
      </w:pPr>
      <w:r>
        <w:rPr>
          <w:sz w:val="22"/>
          <w:szCs w:val="22"/>
        </w:rPr>
        <w:t>5.6.10.</w:t>
      </w:r>
      <w:r w:rsidRPr="00AC3F45">
        <w:rPr>
          <w:sz w:val="22"/>
          <w:szCs w:val="22"/>
        </w:rPr>
        <w:t xml:space="preserve"> Р</w:t>
      </w:r>
      <w:r>
        <w:rPr>
          <w:sz w:val="22"/>
          <w:szCs w:val="22"/>
        </w:rPr>
        <w:t>езультаты проведения запроса котировок</w:t>
      </w:r>
      <w:r w:rsidRPr="00AC3F45">
        <w:rPr>
          <w:sz w:val="22"/>
          <w:szCs w:val="22"/>
        </w:rPr>
        <w:t xml:space="preserve"> оформляются </w:t>
      </w:r>
      <w:r>
        <w:rPr>
          <w:sz w:val="22"/>
          <w:szCs w:val="22"/>
        </w:rPr>
        <w:t>Итоговым протоколом</w:t>
      </w:r>
      <w:r w:rsidRPr="00AC3F45">
        <w:rPr>
          <w:sz w:val="22"/>
          <w:szCs w:val="22"/>
        </w:rPr>
        <w:t xml:space="preserve"> с указанием участника, заявка которого признана лучшей. </w:t>
      </w:r>
      <w:r>
        <w:rPr>
          <w:sz w:val="22"/>
          <w:szCs w:val="22"/>
        </w:rPr>
        <w:t>Итоговый протокол должен содержать сведения, предусмотренные п. 5.3.2.5 настоящего Положения. Итоговый протокол п</w:t>
      </w:r>
      <w:r w:rsidRPr="00AC3F45">
        <w:rPr>
          <w:sz w:val="22"/>
          <w:szCs w:val="22"/>
        </w:rPr>
        <w:t xml:space="preserve">одписывается членами закупочной </w:t>
      </w:r>
      <w:r>
        <w:rPr>
          <w:sz w:val="22"/>
          <w:szCs w:val="22"/>
        </w:rPr>
        <w:t>Комиссии</w:t>
      </w:r>
      <w:r w:rsidRPr="00AC3F45">
        <w:rPr>
          <w:sz w:val="22"/>
          <w:szCs w:val="22"/>
        </w:rPr>
        <w:t>, участвовавшими в заседании по подведе</w:t>
      </w:r>
      <w:r>
        <w:rPr>
          <w:sz w:val="22"/>
          <w:szCs w:val="22"/>
        </w:rPr>
        <w:t>нию итогов запроса котировок</w:t>
      </w:r>
      <w:r w:rsidRPr="00AC3F45">
        <w:rPr>
          <w:sz w:val="22"/>
          <w:szCs w:val="22"/>
        </w:rPr>
        <w:t xml:space="preserve">, и размещается </w:t>
      </w:r>
      <w:r>
        <w:rPr>
          <w:sz w:val="22"/>
          <w:szCs w:val="22"/>
        </w:rPr>
        <w:t>в единой информационной системе</w:t>
      </w:r>
      <w:r w:rsidRPr="00AC3F45">
        <w:rPr>
          <w:sz w:val="22"/>
          <w:szCs w:val="22"/>
        </w:rPr>
        <w:t xml:space="preserve"> в течение 3-х календарных дней со дня подписания указанного протокола.</w:t>
      </w:r>
    </w:p>
    <w:p w14:paraId="43F0DEDA" w14:textId="77777777" w:rsidR="00400ACD" w:rsidRDefault="00400ACD" w:rsidP="00DF1DE5">
      <w:pPr>
        <w:ind w:firstLine="284"/>
        <w:jc w:val="both"/>
        <w:rPr>
          <w:sz w:val="22"/>
          <w:szCs w:val="22"/>
        </w:rPr>
      </w:pPr>
      <w:r>
        <w:rPr>
          <w:sz w:val="22"/>
          <w:szCs w:val="22"/>
        </w:rPr>
        <w:t>5.6.11. В случае проведения многоэтапного запроса котировок по результатам каждого этапа составляется протокол, который должен содержать сведения, предусмотренные п. 5.3.2.4 настоящего Положения.</w:t>
      </w:r>
    </w:p>
    <w:p w14:paraId="0AA22232" w14:textId="77777777" w:rsidR="00400ACD" w:rsidRPr="000C3F9B" w:rsidRDefault="00400ACD" w:rsidP="00DF1DE5">
      <w:pPr>
        <w:ind w:firstLine="284"/>
        <w:jc w:val="both"/>
        <w:rPr>
          <w:sz w:val="22"/>
          <w:szCs w:val="22"/>
        </w:rPr>
      </w:pPr>
      <w:r w:rsidRPr="000C3F9B">
        <w:rPr>
          <w:sz w:val="22"/>
          <w:szCs w:val="22"/>
        </w:rPr>
        <w:t>5.6.12. В случае, если запрос котировок признан несостоявшимся, Заказчик вправе:</w:t>
      </w:r>
    </w:p>
    <w:p w14:paraId="09069935" w14:textId="77777777" w:rsidR="00400ACD" w:rsidRPr="00AC3F45" w:rsidRDefault="00400ACD" w:rsidP="00185899">
      <w:pPr>
        <w:ind w:firstLine="284"/>
        <w:jc w:val="both"/>
        <w:rPr>
          <w:sz w:val="22"/>
          <w:szCs w:val="22"/>
        </w:rPr>
      </w:pPr>
      <w:r w:rsidRPr="000C3F9B">
        <w:rPr>
          <w:sz w:val="22"/>
          <w:szCs w:val="22"/>
        </w:rPr>
        <w:t xml:space="preserve">1) заключить договор с единственным участником запроса котировок, </w:t>
      </w:r>
      <w:r w:rsidRPr="000C3F9B">
        <w:rPr>
          <w:sz w:val="22"/>
          <w:szCs w:val="22"/>
          <w:lang w:eastAsia="en-US"/>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Pr="000C3F9B">
        <w:rPr>
          <w:sz w:val="22"/>
          <w:szCs w:val="22"/>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C3F9B">
        <w:rPr>
          <w:sz w:val="22"/>
          <w:szCs w:val="22"/>
          <w:lang w:eastAsia="en-US"/>
        </w:rPr>
        <w:t>Участник закупки, признанный единственным участником запроса котировок, не вправе отказаться от заключения договора</w:t>
      </w:r>
      <w:r w:rsidRPr="000C3F9B">
        <w:rPr>
          <w:sz w:val="22"/>
          <w:szCs w:val="22"/>
        </w:rPr>
        <w:t>;</w:t>
      </w:r>
    </w:p>
    <w:p w14:paraId="5D302CD7" w14:textId="77777777" w:rsidR="00400ACD" w:rsidRPr="00AC3F45" w:rsidRDefault="00400ACD" w:rsidP="00DF1DE5">
      <w:pPr>
        <w:ind w:firstLine="284"/>
        <w:jc w:val="both"/>
        <w:rPr>
          <w:sz w:val="22"/>
          <w:szCs w:val="22"/>
        </w:rPr>
      </w:pPr>
      <w:r w:rsidRPr="00AC3F45">
        <w:rPr>
          <w:sz w:val="22"/>
          <w:szCs w:val="22"/>
        </w:rPr>
        <w:t>2) провести повторную процедуру закупки, в том числе с изменением условий закупки;</w:t>
      </w:r>
    </w:p>
    <w:p w14:paraId="1C3522DA" w14:textId="77777777" w:rsidR="00400ACD" w:rsidRPr="00AC3F45" w:rsidRDefault="00400ACD" w:rsidP="00185016">
      <w:pPr>
        <w:ind w:firstLine="284"/>
        <w:jc w:val="both"/>
        <w:rPr>
          <w:sz w:val="22"/>
          <w:szCs w:val="22"/>
        </w:rPr>
      </w:pPr>
      <w:r w:rsidRPr="00AC3F45">
        <w:rPr>
          <w:sz w:val="22"/>
          <w:szCs w:val="22"/>
        </w:rPr>
        <w:t xml:space="preserve">3) </w:t>
      </w:r>
      <w:r w:rsidRPr="000970AF">
        <w:rPr>
          <w:sz w:val="22"/>
          <w:szCs w:val="22"/>
        </w:rPr>
        <w:t>провести закупку у единственного поставщика (исполнителя, подрядчика) в соответствии с настоящим Положением о закупке</w:t>
      </w:r>
      <w:r>
        <w:rPr>
          <w:sz w:val="22"/>
          <w:szCs w:val="22"/>
        </w:rPr>
        <w:t>.</w:t>
      </w:r>
    </w:p>
    <w:p w14:paraId="3D86CA81" w14:textId="77777777" w:rsidR="00400ACD" w:rsidRPr="00AC3F45" w:rsidRDefault="00400ACD" w:rsidP="00DF1DE5">
      <w:pPr>
        <w:ind w:firstLine="284"/>
        <w:jc w:val="both"/>
        <w:rPr>
          <w:sz w:val="22"/>
          <w:szCs w:val="22"/>
        </w:rPr>
      </w:pPr>
      <w:r>
        <w:rPr>
          <w:sz w:val="22"/>
          <w:szCs w:val="22"/>
        </w:rPr>
        <w:t>5.6.13.</w:t>
      </w:r>
      <w:r w:rsidRPr="00AC3F45">
        <w:rPr>
          <w:sz w:val="22"/>
          <w:szCs w:val="22"/>
        </w:rPr>
        <w:t xml:space="preserve"> Если претендент, чья</w:t>
      </w:r>
      <w:r>
        <w:rPr>
          <w:sz w:val="22"/>
          <w:szCs w:val="22"/>
        </w:rPr>
        <w:t xml:space="preserve"> заявка на участие в запросе котировок</w:t>
      </w:r>
      <w:r w:rsidRPr="00AC3F45">
        <w:rPr>
          <w:sz w:val="22"/>
          <w:szCs w:val="22"/>
        </w:rPr>
        <w:t xml:space="preserve"> признана лучшей, отказывается от подписания договора, то он признается уклонившимся от заключения договора.</w:t>
      </w:r>
    </w:p>
    <w:p w14:paraId="77139160" w14:textId="77777777" w:rsidR="00400ACD" w:rsidRDefault="00400ACD" w:rsidP="00DF1DE5">
      <w:pPr>
        <w:ind w:firstLine="284"/>
        <w:jc w:val="both"/>
        <w:rPr>
          <w:sz w:val="22"/>
          <w:szCs w:val="22"/>
        </w:rPr>
      </w:pPr>
      <w:r>
        <w:rPr>
          <w:sz w:val="22"/>
          <w:szCs w:val="22"/>
        </w:rPr>
        <w:t>5.6.14.</w:t>
      </w:r>
      <w:r w:rsidRPr="00AC3F45">
        <w:rPr>
          <w:sz w:val="22"/>
          <w:szCs w:val="22"/>
        </w:rPr>
        <w:t xml:space="preserve"> Договор заключается в </w:t>
      </w:r>
      <w:r w:rsidRPr="000C3F9B">
        <w:rPr>
          <w:sz w:val="22"/>
          <w:szCs w:val="22"/>
        </w:rPr>
        <w:t xml:space="preserve">соответствии с требованиями </w:t>
      </w:r>
      <w:r>
        <w:rPr>
          <w:sz w:val="22"/>
          <w:szCs w:val="22"/>
        </w:rPr>
        <w:t>раздела 10</w:t>
      </w:r>
      <w:r w:rsidRPr="000C3F9B">
        <w:rPr>
          <w:sz w:val="22"/>
          <w:szCs w:val="22"/>
        </w:rPr>
        <w:t xml:space="preserve"> настоящего Положения.</w:t>
      </w:r>
    </w:p>
    <w:p w14:paraId="44BCF9E6" w14:textId="77777777" w:rsidR="00400ACD" w:rsidRDefault="00400ACD" w:rsidP="00DF1DE5">
      <w:pPr>
        <w:ind w:firstLine="284"/>
        <w:jc w:val="both"/>
        <w:rPr>
          <w:sz w:val="22"/>
          <w:szCs w:val="22"/>
        </w:rPr>
      </w:pPr>
    </w:p>
    <w:p w14:paraId="20CBC74C" w14:textId="77777777" w:rsidR="00400ACD" w:rsidRPr="00AC3F45" w:rsidRDefault="00400ACD" w:rsidP="00991FB3">
      <w:pPr>
        <w:pStyle w:val="a7"/>
        <w:tabs>
          <w:tab w:val="left" w:pos="567"/>
        </w:tabs>
        <w:autoSpaceDE w:val="0"/>
        <w:ind w:left="0" w:firstLine="284"/>
        <w:jc w:val="both"/>
        <w:rPr>
          <w:b/>
          <w:sz w:val="22"/>
          <w:szCs w:val="22"/>
          <w:lang w:eastAsia="en-US"/>
        </w:rPr>
      </w:pPr>
      <w:r>
        <w:rPr>
          <w:b/>
          <w:sz w:val="22"/>
          <w:szCs w:val="22"/>
          <w:lang w:eastAsia="en-US"/>
        </w:rPr>
        <w:t>5.7</w:t>
      </w:r>
      <w:r w:rsidRPr="00AC3F45">
        <w:rPr>
          <w:b/>
          <w:sz w:val="22"/>
          <w:szCs w:val="22"/>
          <w:lang w:eastAsia="en-US"/>
        </w:rPr>
        <w:t>. Порядок проведения совместных торгов</w:t>
      </w:r>
    </w:p>
    <w:p w14:paraId="44A960D0"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.1. Настоящий Раздел определяет порядок вз</w:t>
      </w:r>
      <w:r>
        <w:rPr>
          <w:sz w:val="22"/>
          <w:szCs w:val="22"/>
          <w:lang w:eastAsia="en-US"/>
        </w:rPr>
        <w:t>аимодействия Заказчиков при раз</w:t>
      </w:r>
      <w:r w:rsidRPr="00AC3F45">
        <w:rPr>
          <w:sz w:val="22"/>
          <w:szCs w:val="22"/>
          <w:lang w:eastAsia="en-US"/>
        </w:rPr>
        <w:t>мещении заказов на поставку одноименных товаров (работ, услуг) (далее – заказы) путем проведения совместных торгов.</w:t>
      </w:r>
    </w:p>
    <w:p w14:paraId="30F3D9DD"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.2. Совместные торги могут проводиться пр</w:t>
      </w:r>
      <w:r>
        <w:rPr>
          <w:sz w:val="22"/>
          <w:szCs w:val="22"/>
          <w:lang w:eastAsia="en-US"/>
        </w:rPr>
        <w:t>и наличии не менее чем у двух За</w:t>
      </w:r>
      <w:r w:rsidRPr="00AC3F45">
        <w:rPr>
          <w:sz w:val="22"/>
          <w:szCs w:val="22"/>
          <w:lang w:eastAsia="en-US"/>
        </w:rPr>
        <w:t>казчиков потребности в одноименных товарах, одноименных работах, одноименных услугах.</w:t>
      </w:r>
    </w:p>
    <w:p w14:paraId="15F9C602"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.3. Для проведения совместных торгов Зак</w:t>
      </w:r>
      <w:r>
        <w:rPr>
          <w:sz w:val="22"/>
          <w:szCs w:val="22"/>
          <w:lang w:eastAsia="en-US"/>
        </w:rPr>
        <w:t>азчики между собой заключают со</w:t>
      </w:r>
      <w:r w:rsidRPr="00AC3F45">
        <w:rPr>
          <w:sz w:val="22"/>
          <w:szCs w:val="22"/>
          <w:lang w:eastAsia="en-US"/>
        </w:rPr>
        <w:t>глашение о проведении совместных торгов (далее –</w:t>
      </w:r>
      <w:r>
        <w:rPr>
          <w:sz w:val="22"/>
          <w:szCs w:val="22"/>
          <w:lang w:eastAsia="en-US"/>
        </w:rPr>
        <w:t xml:space="preserve"> соглашение) до утверждения документации о торгах.</w:t>
      </w:r>
    </w:p>
    <w:p w14:paraId="2A2E0296" w14:textId="77777777" w:rsidR="00400ACD" w:rsidRPr="00AC3F45" w:rsidRDefault="00400ACD" w:rsidP="00991FB3">
      <w:pPr>
        <w:pStyle w:val="a7"/>
        <w:tabs>
          <w:tab w:val="left" w:pos="1701"/>
        </w:tabs>
        <w:autoSpaceDE w:val="0"/>
        <w:ind w:left="-142" w:firstLine="426"/>
        <w:jc w:val="both"/>
        <w:rPr>
          <w:sz w:val="22"/>
          <w:szCs w:val="22"/>
          <w:lang w:eastAsia="en-US"/>
        </w:rPr>
      </w:pPr>
      <w:r>
        <w:rPr>
          <w:sz w:val="22"/>
          <w:szCs w:val="22"/>
          <w:lang w:eastAsia="en-US"/>
        </w:rPr>
        <w:t>5.7</w:t>
      </w:r>
      <w:r w:rsidRPr="00AC3F45">
        <w:rPr>
          <w:sz w:val="22"/>
          <w:szCs w:val="22"/>
          <w:lang w:eastAsia="en-US"/>
        </w:rPr>
        <w:t>.4. В соглашении указываются:</w:t>
      </w:r>
    </w:p>
    <w:p w14:paraId="4225EF63"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а) сведения о Заказчиках, проводящих совместные торги (далее – стороны соглашения);</w:t>
      </w:r>
    </w:p>
    <w:p w14:paraId="445D79F6" w14:textId="77777777" w:rsidR="00400ACD" w:rsidRPr="00AC3F45" w:rsidRDefault="00400ACD" w:rsidP="00991FB3">
      <w:pPr>
        <w:pStyle w:val="a7"/>
        <w:tabs>
          <w:tab w:val="left" w:pos="1701"/>
        </w:tabs>
        <w:autoSpaceDE w:val="0"/>
        <w:ind w:left="0" w:firstLine="284"/>
        <w:jc w:val="both"/>
        <w:rPr>
          <w:sz w:val="22"/>
          <w:szCs w:val="22"/>
          <w:lang w:eastAsia="en-US"/>
        </w:rPr>
      </w:pPr>
      <w:r w:rsidRPr="00AC3F45">
        <w:rPr>
          <w:sz w:val="22"/>
          <w:szCs w:val="22"/>
          <w:lang w:eastAsia="en-US"/>
        </w:rPr>
        <w:t>б) сведения о видах и предполагаемых объемах з</w:t>
      </w:r>
      <w:r>
        <w:rPr>
          <w:sz w:val="22"/>
          <w:szCs w:val="22"/>
          <w:lang w:eastAsia="en-US"/>
        </w:rPr>
        <w:t>аказов, в отношении которых про</w:t>
      </w:r>
      <w:r w:rsidRPr="00AC3F45">
        <w:rPr>
          <w:sz w:val="22"/>
          <w:szCs w:val="22"/>
          <w:lang w:eastAsia="en-US"/>
        </w:rPr>
        <w:t>водятся совместные торги;</w:t>
      </w:r>
    </w:p>
    <w:p w14:paraId="511CB9C4"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в) права, обязанности и ответственность сторон соглашения;</w:t>
      </w:r>
    </w:p>
    <w:p w14:paraId="560F8784" w14:textId="77777777" w:rsidR="00400ACD" w:rsidRPr="00AC3F45" w:rsidRDefault="00400ACD" w:rsidP="00991FB3">
      <w:pPr>
        <w:pStyle w:val="a7"/>
        <w:tabs>
          <w:tab w:val="left" w:pos="1701"/>
        </w:tabs>
        <w:autoSpaceDE w:val="0"/>
        <w:ind w:left="0" w:firstLine="284"/>
        <w:jc w:val="both"/>
        <w:rPr>
          <w:sz w:val="22"/>
          <w:szCs w:val="22"/>
          <w:lang w:eastAsia="en-US"/>
        </w:rPr>
      </w:pPr>
      <w:r w:rsidRPr="00AC3F45">
        <w:rPr>
          <w:sz w:val="22"/>
          <w:szCs w:val="22"/>
          <w:lang w:eastAsia="en-US"/>
        </w:rPr>
        <w:t>г) сведения об организаторе совместных торгов,</w:t>
      </w:r>
      <w:r>
        <w:rPr>
          <w:sz w:val="22"/>
          <w:szCs w:val="22"/>
          <w:lang w:eastAsia="en-US"/>
        </w:rPr>
        <w:t xml:space="preserve"> включая перечень функций, пере</w:t>
      </w:r>
      <w:r w:rsidRPr="00AC3F45">
        <w:rPr>
          <w:sz w:val="22"/>
          <w:szCs w:val="22"/>
          <w:lang w:eastAsia="en-US"/>
        </w:rPr>
        <w:t>даваемых ему сторонами соглашения в целях проведения торгов;</w:t>
      </w:r>
    </w:p>
    <w:p w14:paraId="2CCEC1B3"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д) порядок и срок формирования Комиссии по размещению заказа (далее – комиссия);</w:t>
      </w:r>
    </w:p>
    <w:p w14:paraId="12E9B557" w14:textId="77777777" w:rsidR="00400ACD" w:rsidRPr="000C3F9B" w:rsidRDefault="00400ACD" w:rsidP="00991FB3">
      <w:pPr>
        <w:tabs>
          <w:tab w:val="left" w:pos="1701"/>
        </w:tabs>
        <w:autoSpaceDE w:val="0"/>
        <w:ind w:firstLine="284"/>
        <w:jc w:val="both"/>
        <w:rPr>
          <w:sz w:val="22"/>
          <w:szCs w:val="22"/>
          <w:lang w:eastAsia="en-US"/>
        </w:rPr>
      </w:pPr>
      <w:r w:rsidRPr="00831C01">
        <w:rPr>
          <w:sz w:val="22"/>
          <w:szCs w:val="22"/>
          <w:lang w:eastAsia="en-US"/>
        </w:rPr>
        <w:t xml:space="preserve">е) порядок и </w:t>
      </w:r>
      <w:r w:rsidRPr="000C3F9B">
        <w:rPr>
          <w:sz w:val="22"/>
          <w:szCs w:val="22"/>
          <w:lang w:eastAsia="en-US"/>
        </w:rPr>
        <w:t>сроки разработки и утверждения закупочной документации;</w:t>
      </w:r>
    </w:p>
    <w:p w14:paraId="2ADE7EC2" w14:textId="77777777" w:rsidR="00400ACD" w:rsidRPr="00831C01" w:rsidRDefault="00400ACD" w:rsidP="00991FB3">
      <w:pPr>
        <w:tabs>
          <w:tab w:val="left" w:pos="1701"/>
        </w:tabs>
        <w:autoSpaceDE w:val="0"/>
        <w:ind w:firstLine="284"/>
        <w:jc w:val="both"/>
        <w:rPr>
          <w:sz w:val="22"/>
          <w:szCs w:val="22"/>
          <w:lang w:eastAsia="en-US"/>
        </w:rPr>
      </w:pPr>
      <w:r w:rsidRPr="000C3F9B">
        <w:rPr>
          <w:sz w:val="22"/>
          <w:szCs w:val="22"/>
          <w:lang w:eastAsia="en-US"/>
        </w:rPr>
        <w:t>ж) ориентировочные сроки проведения совместных торгов;</w:t>
      </w:r>
    </w:p>
    <w:p w14:paraId="34B19C23"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з) порядок оплаты расходов, связанных с организацией и проведением совместных торгов;</w:t>
      </w:r>
    </w:p>
    <w:p w14:paraId="1CBFC561"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и) срок действия соглашения;</w:t>
      </w:r>
    </w:p>
    <w:p w14:paraId="0403EBD7" w14:textId="77777777" w:rsidR="00400ACD" w:rsidRPr="00831C01" w:rsidRDefault="00400ACD" w:rsidP="00991FB3">
      <w:pPr>
        <w:tabs>
          <w:tab w:val="left" w:pos="1701"/>
        </w:tabs>
        <w:autoSpaceDE w:val="0"/>
        <w:ind w:firstLine="284"/>
        <w:jc w:val="both"/>
        <w:rPr>
          <w:sz w:val="22"/>
          <w:szCs w:val="22"/>
          <w:lang w:eastAsia="en-US"/>
        </w:rPr>
      </w:pPr>
      <w:r w:rsidRPr="00831C01">
        <w:rPr>
          <w:sz w:val="22"/>
          <w:szCs w:val="22"/>
          <w:lang w:eastAsia="en-US"/>
        </w:rPr>
        <w:t>к) порядок рассмотрения споров и обжалований;</w:t>
      </w:r>
    </w:p>
    <w:p w14:paraId="257B432A" w14:textId="77777777" w:rsidR="00400ACD" w:rsidRPr="00AC3F45" w:rsidRDefault="00400ACD" w:rsidP="00991FB3">
      <w:pPr>
        <w:pStyle w:val="a7"/>
        <w:tabs>
          <w:tab w:val="left" w:pos="1701"/>
        </w:tabs>
        <w:autoSpaceDE w:val="0"/>
        <w:ind w:left="0" w:firstLine="284"/>
        <w:jc w:val="both"/>
        <w:rPr>
          <w:sz w:val="22"/>
          <w:szCs w:val="22"/>
          <w:lang w:eastAsia="en-US"/>
        </w:rPr>
      </w:pPr>
      <w:r w:rsidRPr="00AC3F45">
        <w:rPr>
          <w:sz w:val="22"/>
          <w:szCs w:val="22"/>
          <w:lang w:eastAsia="en-US"/>
        </w:rPr>
        <w:t>л) иная информация, определяющая взаимоотношения сторо</w:t>
      </w:r>
      <w:r>
        <w:rPr>
          <w:sz w:val="22"/>
          <w:szCs w:val="22"/>
          <w:lang w:eastAsia="en-US"/>
        </w:rPr>
        <w:t>н соглашения при про</w:t>
      </w:r>
      <w:r w:rsidRPr="00AC3F45">
        <w:rPr>
          <w:sz w:val="22"/>
          <w:szCs w:val="22"/>
          <w:lang w:eastAsia="en-US"/>
        </w:rPr>
        <w:t>ведении совместных торгов.</w:t>
      </w:r>
    </w:p>
    <w:p w14:paraId="04CC749C"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 xml:space="preserve">.5. Организатор совместных торгов утверждает состав </w:t>
      </w:r>
      <w:r>
        <w:rPr>
          <w:sz w:val="22"/>
          <w:szCs w:val="22"/>
          <w:lang w:eastAsia="en-US"/>
        </w:rPr>
        <w:t>Комиссии</w:t>
      </w:r>
      <w:r w:rsidRPr="00AC3F45">
        <w:rPr>
          <w:sz w:val="22"/>
          <w:szCs w:val="22"/>
          <w:lang w:eastAsia="en-US"/>
        </w:rPr>
        <w:t>, в который по согласованию включаются представители сторон согл</w:t>
      </w:r>
      <w:r>
        <w:rPr>
          <w:sz w:val="22"/>
          <w:szCs w:val="22"/>
          <w:lang w:eastAsia="en-US"/>
        </w:rPr>
        <w:t>ашения, количество которых опре</w:t>
      </w:r>
      <w:r w:rsidRPr="00AC3F45">
        <w:rPr>
          <w:sz w:val="22"/>
          <w:szCs w:val="22"/>
          <w:lang w:eastAsia="en-US"/>
        </w:rPr>
        <w:t>деляется пропорционально объему заказа соответственн</w:t>
      </w:r>
      <w:r>
        <w:rPr>
          <w:sz w:val="22"/>
          <w:szCs w:val="22"/>
          <w:lang w:eastAsia="en-US"/>
        </w:rPr>
        <w:t>о заказчика в общем объеме зака</w:t>
      </w:r>
      <w:r w:rsidRPr="00AC3F45">
        <w:rPr>
          <w:sz w:val="22"/>
          <w:szCs w:val="22"/>
          <w:lang w:eastAsia="en-US"/>
        </w:rPr>
        <w:t xml:space="preserve">зов, если иное не предусмотрено соглашением. Заседание </w:t>
      </w:r>
      <w:r>
        <w:rPr>
          <w:sz w:val="22"/>
          <w:szCs w:val="22"/>
          <w:lang w:eastAsia="en-US"/>
        </w:rPr>
        <w:t>Комиссии считается правомоч</w:t>
      </w:r>
      <w:r w:rsidRPr="00AC3F45">
        <w:rPr>
          <w:sz w:val="22"/>
          <w:szCs w:val="22"/>
          <w:lang w:eastAsia="en-US"/>
        </w:rPr>
        <w:t>ным, если на нем присутствуют не менее 50 процентов ее членов.</w:t>
      </w:r>
    </w:p>
    <w:p w14:paraId="32A229B0"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.6. Стороны соглашения несут расходы на п</w:t>
      </w:r>
      <w:r>
        <w:rPr>
          <w:sz w:val="22"/>
          <w:szCs w:val="22"/>
          <w:lang w:eastAsia="en-US"/>
        </w:rPr>
        <w:t>роведение совместных торгов про</w:t>
      </w:r>
      <w:r w:rsidRPr="00AC3F45">
        <w:rPr>
          <w:sz w:val="22"/>
          <w:szCs w:val="22"/>
          <w:lang w:eastAsia="en-US"/>
        </w:rPr>
        <w:t>порционал</w:t>
      </w:r>
      <w:r>
        <w:rPr>
          <w:sz w:val="22"/>
          <w:szCs w:val="22"/>
          <w:lang w:eastAsia="en-US"/>
        </w:rPr>
        <w:t>ь</w:t>
      </w:r>
      <w:r w:rsidRPr="00AC3F45">
        <w:rPr>
          <w:sz w:val="22"/>
          <w:szCs w:val="22"/>
          <w:lang w:eastAsia="en-US"/>
        </w:rPr>
        <w:t>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14:paraId="12261471"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lastRenderedPageBreak/>
        <w:t>5.7</w:t>
      </w:r>
      <w:r w:rsidRPr="00AC3F45">
        <w:rPr>
          <w:sz w:val="22"/>
          <w:szCs w:val="22"/>
          <w:lang w:eastAsia="en-US"/>
        </w:rPr>
        <w:t>.7. Совместные торги должны проводиться в</w:t>
      </w:r>
      <w:r>
        <w:rPr>
          <w:sz w:val="22"/>
          <w:szCs w:val="22"/>
          <w:lang w:eastAsia="en-US"/>
        </w:rPr>
        <w:t xml:space="preserve"> соответствии с порядком, утвер</w:t>
      </w:r>
      <w:r w:rsidRPr="00AC3F45">
        <w:rPr>
          <w:sz w:val="22"/>
          <w:szCs w:val="22"/>
          <w:lang w:eastAsia="en-US"/>
        </w:rPr>
        <w:t xml:space="preserve">жденным настоящим Положением. </w:t>
      </w:r>
    </w:p>
    <w:p w14:paraId="59EADBCF"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5.7</w:t>
      </w:r>
      <w:r w:rsidRPr="00AC3F45">
        <w:rPr>
          <w:sz w:val="22"/>
          <w:szCs w:val="22"/>
          <w:lang w:eastAsia="en-US"/>
        </w:rPr>
        <w:t>.8. Организатор совместных торгов осуществл</w:t>
      </w:r>
      <w:r>
        <w:rPr>
          <w:sz w:val="22"/>
          <w:szCs w:val="22"/>
          <w:lang w:eastAsia="en-US"/>
        </w:rPr>
        <w:t>яет разработку и утверждение до</w:t>
      </w:r>
      <w:r w:rsidRPr="00AC3F45">
        <w:rPr>
          <w:sz w:val="22"/>
          <w:szCs w:val="22"/>
          <w:lang w:eastAsia="en-US"/>
        </w:rPr>
        <w:t>кументации для проведения совместных торгов в соответствии с порядком и условиями, установленными соглашением.</w:t>
      </w:r>
    </w:p>
    <w:p w14:paraId="21FF8D36" w14:textId="77777777" w:rsidR="00400ACD" w:rsidRPr="00AC3F45" w:rsidRDefault="00400ACD" w:rsidP="00991FB3">
      <w:pPr>
        <w:pStyle w:val="a7"/>
        <w:tabs>
          <w:tab w:val="left" w:pos="1701"/>
        </w:tabs>
        <w:autoSpaceDE w:val="0"/>
        <w:ind w:left="0" w:firstLine="284"/>
        <w:jc w:val="both"/>
        <w:rPr>
          <w:sz w:val="22"/>
          <w:szCs w:val="22"/>
          <w:lang w:eastAsia="en-US"/>
        </w:rPr>
      </w:pPr>
      <w:r w:rsidRPr="00AC3F45">
        <w:rPr>
          <w:sz w:val="22"/>
          <w:szCs w:val="22"/>
          <w:lang w:eastAsia="en-US"/>
        </w:rPr>
        <w:t>В документации о проведении торгов, указыва</w:t>
      </w:r>
      <w:r>
        <w:rPr>
          <w:sz w:val="22"/>
          <w:szCs w:val="22"/>
          <w:lang w:eastAsia="en-US"/>
        </w:rPr>
        <w:t>ются для каждой стороны соглаше</w:t>
      </w:r>
      <w:r w:rsidRPr="00AC3F45">
        <w:rPr>
          <w:sz w:val="22"/>
          <w:szCs w:val="22"/>
          <w:lang w:eastAsia="en-US"/>
        </w:rPr>
        <w:t>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w:t>
      </w:r>
      <w:r>
        <w:rPr>
          <w:sz w:val="22"/>
          <w:szCs w:val="22"/>
          <w:lang w:eastAsia="en-US"/>
        </w:rPr>
        <w:t>лнения одноименных работ, оказа</w:t>
      </w:r>
      <w:r w:rsidRPr="00AC3F45">
        <w:rPr>
          <w:sz w:val="22"/>
          <w:szCs w:val="22"/>
          <w:lang w:eastAsia="en-US"/>
        </w:rPr>
        <w:t>ния одноименных услуг.</w:t>
      </w:r>
    </w:p>
    <w:p w14:paraId="63D91181" w14:textId="77777777" w:rsidR="00400ACD" w:rsidRPr="00AC3F45" w:rsidRDefault="00400ACD" w:rsidP="00991FB3">
      <w:pPr>
        <w:pStyle w:val="a7"/>
        <w:tabs>
          <w:tab w:val="left" w:pos="1701"/>
        </w:tabs>
        <w:autoSpaceDE w:val="0"/>
        <w:ind w:left="0" w:firstLine="284"/>
        <w:jc w:val="both"/>
        <w:rPr>
          <w:sz w:val="22"/>
          <w:szCs w:val="22"/>
          <w:lang w:eastAsia="en-US"/>
        </w:rPr>
      </w:pPr>
      <w:r>
        <w:rPr>
          <w:sz w:val="22"/>
          <w:szCs w:val="22"/>
          <w:lang w:eastAsia="en-US"/>
        </w:rPr>
        <w:t xml:space="preserve">5.7.9. Документация </w:t>
      </w:r>
      <w:r w:rsidRPr="00AC3F45">
        <w:rPr>
          <w:sz w:val="22"/>
          <w:szCs w:val="22"/>
          <w:lang w:eastAsia="en-US"/>
        </w:rPr>
        <w:t>о проведении торгов утвер</w:t>
      </w:r>
      <w:r>
        <w:rPr>
          <w:sz w:val="22"/>
          <w:szCs w:val="22"/>
          <w:lang w:eastAsia="en-US"/>
        </w:rPr>
        <w:t>ждается до даты публикации изве</w:t>
      </w:r>
      <w:r w:rsidRPr="00AC3F45">
        <w:rPr>
          <w:sz w:val="22"/>
          <w:szCs w:val="22"/>
          <w:lang w:eastAsia="en-US"/>
        </w:rPr>
        <w:t>щения о проведении совместных торгов в единой информационной системе</w:t>
      </w:r>
      <w:r>
        <w:rPr>
          <w:sz w:val="22"/>
          <w:szCs w:val="22"/>
          <w:lang w:eastAsia="en-US"/>
        </w:rPr>
        <w:t>.</w:t>
      </w:r>
    </w:p>
    <w:p w14:paraId="1981673E" w14:textId="77777777" w:rsidR="00400ACD" w:rsidRPr="000C3F9B"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 xml:space="preserve">5.7.10. Разъяснение положений документации при проведении совместных торгов осуществляется организатором совместных торгов. </w:t>
      </w:r>
      <w:r w:rsidRPr="000C3F9B">
        <w:rPr>
          <w:sz w:val="22"/>
          <w:szCs w:val="22"/>
        </w:rPr>
        <w:t>При необходимости привлекаются другие стороны соглашения.</w:t>
      </w:r>
    </w:p>
    <w:p w14:paraId="14628626" w14:textId="77777777" w:rsidR="00400ACD" w:rsidRPr="000C3F9B"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5.7.11. Изменения, которые вносятся в документацию, утверждаются организатором совместных торгов по согласованию со всеми сторонами соглашения.</w:t>
      </w:r>
    </w:p>
    <w:p w14:paraId="22C1245E" w14:textId="77777777" w:rsidR="00400ACD" w:rsidRPr="000C3F9B"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5.7.12.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14:paraId="669CE557" w14:textId="77777777" w:rsidR="00400ACD" w:rsidRPr="000C3F9B" w:rsidRDefault="00400ACD" w:rsidP="00991FB3">
      <w:pPr>
        <w:pStyle w:val="a7"/>
        <w:tabs>
          <w:tab w:val="left" w:pos="1701"/>
        </w:tabs>
        <w:autoSpaceDE w:val="0"/>
        <w:ind w:left="0" w:firstLine="284"/>
        <w:jc w:val="both"/>
        <w:rPr>
          <w:sz w:val="22"/>
          <w:szCs w:val="22"/>
          <w:lang w:eastAsia="en-US"/>
        </w:rPr>
      </w:pPr>
      <w:r w:rsidRPr="0044215D">
        <w:rPr>
          <w:sz w:val="22"/>
          <w:szCs w:val="22"/>
          <w:lang w:eastAsia="en-US"/>
        </w:rPr>
        <w:t>5.7.13. Проекты договоров, составленные по результатам торгов, направляются поставщиком (исполнителем, подрядчиком) для подписания в адрес каждой стороны соглашения.</w:t>
      </w:r>
    </w:p>
    <w:p w14:paraId="2C17277A" w14:textId="77777777" w:rsidR="00400ACD" w:rsidRPr="000C3F9B"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5.7.14.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14:paraId="0F524A3E" w14:textId="77777777" w:rsidR="00400ACD" w:rsidRPr="00AC3F45" w:rsidRDefault="00400ACD" w:rsidP="00991FB3">
      <w:pPr>
        <w:pStyle w:val="a7"/>
        <w:tabs>
          <w:tab w:val="left" w:pos="1701"/>
        </w:tabs>
        <w:autoSpaceDE w:val="0"/>
        <w:ind w:left="0" w:firstLine="284"/>
        <w:jc w:val="both"/>
        <w:rPr>
          <w:sz w:val="22"/>
          <w:szCs w:val="22"/>
          <w:lang w:eastAsia="en-US"/>
        </w:rPr>
      </w:pPr>
      <w:r w:rsidRPr="000C3F9B">
        <w:rPr>
          <w:sz w:val="22"/>
          <w:szCs w:val="22"/>
          <w:lang w:eastAsia="en-US"/>
        </w:rPr>
        <w:t xml:space="preserve">5.7.15. </w:t>
      </w:r>
      <w:r w:rsidRPr="000C3F9B">
        <w:rPr>
          <w:sz w:val="22"/>
          <w:szCs w:val="22"/>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соглашения, предусмотренного п. 5.7.4 настоящего положения о закупке.</w:t>
      </w:r>
    </w:p>
    <w:p w14:paraId="62F6D49C" w14:textId="77777777" w:rsidR="00400ACD" w:rsidRDefault="00400ACD" w:rsidP="00DF1DE5">
      <w:pPr>
        <w:ind w:firstLine="284"/>
        <w:jc w:val="both"/>
        <w:rPr>
          <w:sz w:val="22"/>
          <w:szCs w:val="22"/>
        </w:rPr>
      </w:pPr>
    </w:p>
    <w:p w14:paraId="32474555" w14:textId="77777777" w:rsidR="00400ACD" w:rsidRDefault="00400ACD" w:rsidP="00361C7D">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6</w:t>
      </w:r>
      <w:r w:rsidRPr="00AC3F45">
        <w:rPr>
          <w:rFonts w:ascii="Times New Roman" w:hAnsi="Times New Roman" w:cs="Times New Roman"/>
          <w:sz w:val="22"/>
          <w:szCs w:val="22"/>
        </w:rPr>
        <w:t xml:space="preserve">. </w:t>
      </w:r>
      <w:r>
        <w:rPr>
          <w:rFonts w:ascii="Times New Roman" w:hAnsi="Times New Roman" w:cs="Times New Roman"/>
          <w:sz w:val="22"/>
          <w:szCs w:val="22"/>
        </w:rPr>
        <w:t>Неконкурентные способы закупок</w:t>
      </w:r>
    </w:p>
    <w:p w14:paraId="733B8D7D" w14:textId="77777777" w:rsidR="00400ACD" w:rsidRPr="00AC3F45" w:rsidRDefault="00400ACD" w:rsidP="00E32193">
      <w:pPr>
        <w:pStyle w:val="1"/>
        <w:spacing w:before="0" w:after="0"/>
        <w:ind w:firstLine="284"/>
        <w:jc w:val="both"/>
        <w:rPr>
          <w:rFonts w:ascii="Times New Roman" w:hAnsi="Times New Roman" w:cs="Times New Roman"/>
          <w:sz w:val="22"/>
          <w:szCs w:val="22"/>
        </w:rPr>
      </w:pPr>
      <w:r>
        <w:rPr>
          <w:rFonts w:ascii="Times New Roman" w:hAnsi="Times New Roman" w:cs="Times New Roman"/>
          <w:sz w:val="22"/>
          <w:szCs w:val="22"/>
        </w:rPr>
        <w:t xml:space="preserve">6.1. </w:t>
      </w:r>
      <w:r w:rsidRPr="00737964">
        <w:rPr>
          <w:rFonts w:ascii="Times New Roman" w:hAnsi="Times New Roman" w:cs="Times New Roman"/>
          <w:sz w:val="22"/>
          <w:szCs w:val="22"/>
        </w:rPr>
        <w:t>Закупки путем</w:t>
      </w:r>
      <w:r>
        <w:rPr>
          <w:rFonts w:ascii="Times New Roman" w:hAnsi="Times New Roman" w:cs="Times New Roman"/>
          <w:sz w:val="22"/>
          <w:szCs w:val="22"/>
        </w:rPr>
        <w:t xml:space="preserve"> проведения тендера</w:t>
      </w:r>
      <w:r w:rsidRPr="00AC3F45">
        <w:rPr>
          <w:rFonts w:ascii="Times New Roman" w:hAnsi="Times New Roman" w:cs="Times New Roman"/>
          <w:sz w:val="22"/>
          <w:szCs w:val="22"/>
        </w:rPr>
        <w:t>.</w:t>
      </w:r>
    </w:p>
    <w:p w14:paraId="4EAFFCC7" w14:textId="77777777" w:rsidR="00400ACD" w:rsidRPr="00990A08" w:rsidRDefault="00400ACD" w:rsidP="00990A08">
      <w:pPr>
        <w:pStyle w:val="Default"/>
        <w:ind w:firstLine="284"/>
        <w:jc w:val="both"/>
        <w:rPr>
          <w:color w:val="auto"/>
          <w:sz w:val="22"/>
          <w:szCs w:val="22"/>
          <w:lang w:eastAsia="en-US"/>
        </w:rPr>
      </w:pPr>
      <w:r>
        <w:rPr>
          <w:sz w:val="22"/>
          <w:szCs w:val="22"/>
        </w:rPr>
        <w:t>6.1.1.</w:t>
      </w:r>
      <w:r w:rsidRPr="00AC3F45">
        <w:rPr>
          <w:sz w:val="22"/>
          <w:szCs w:val="22"/>
        </w:rPr>
        <w:t xml:space="preserve"> Документация подготавливается Организатором закупки в соответствии с требованиями </w:t>
      </w:r>
      <w:r w:rsidRPr="00BE3C27">
        <w:rPr>
          <w:sz w:val="22"/>
          <w:szCs w:val="22"/>
        </w:rPr>
        <w:t xml:space="preserve">настоящего Положения, Гражданского кодекса Российской Федерации и Закона № 223-ФЗ, и утверждается представителем Заказчика. При этом </w:t>
      </w:r>
      <w:r w:rsidRPr="00BE3C27">
        <w:rPr>
          <w:color w:val="auto"/>
          <w:sz w:val="22"/>
          <w:szCs w:val="22"/>
        </w:rPr>
        <w:t>о</w:t>
      </w:r>
      <w:r w:rsidRPr="00BE3C27">
        <w:rPr>
          <w:color w:val="auto"/>
          <w:sz w:val="22"/>
          <w:szCs w:val="22"/>
          <w:shd w:val="clear" w:color="auto" w:fill="FFFFFF"/>
        </w:rPr>
        <w:t>писание предмета закупки осуществляется без соблюдения требований ч. 6.1 ст. 3</w:t>
      </w:r>
      <w:r w:rsidRPr="00BE3C27">
        <w:rPr>
          <w:color w:val="auto"/>
          <w:sz w:val="22"/>
          <w:szCs w:val="22"/>
          <w:lang w:eastAsia="en-US"/>
        </w:rPr>
        <w:t>Закона № 223-ФЗ, поскольку тендер не является конкурентной закупкой.</w:t>
      </w:r>
    </w:p>
    <w:p w14:paraId="50814E9C" w14:textId="77777777" w:rsidR="00400ACD" w:rsidRPr="00BE3C27" w:rsidRDefault="00400ACD" w:rsidP="00E32193">
      <w:pPr>
        <w:ind w:firstLine="284"/>
        <w:jc w:val="both"/>
        <w:rPr>
          <w:sz w:val="22"/>
          <w:szCs w:val="22"/>
        </w:rPr>
      </w:pPr>
      <w:r w:rsidRPr="00BE3C27">
        <w:rPr>
          <w:sz w:val="22"/>
          <w:szCs w:val="22"/>
        </w:rPr>
        <w:t>6.1.2. Извещение о проведении тендера должно содержать следующие сведения:</w:t>
      </w:r>
    </w:p>
    <w:p w14:paraId="0BB19B3B" w14:textId="77777777" w:rsidR="00400ACD" w:rsidRPr="00BE3C27" w:rsidRDefault="00400ACD" w:rsidP="00E32193">
      <w:pPr>
        <w:pStyle w:val="a7"/>
        <w:tabs>
          <w:tab w:val="left" w:pos="993"/>
        </w:tabs>
        <w:ind w:left="0" w:firstLine="284"/>
        <w:jc w:val="both"/>
        <w:rPr>
          <w:sz w:val="22"/>
          <w:szCs w:val="22"/>
        </w:rPr>
      </w:pPr>
      <w:r w:rsidRPr="00BE3C27">
        <w:rPr>
          <w:sz w:val="22"/>
          <w:szCs w:val="22"/>
        </w:rPr>
        <w:t>1) Способ закупки,</w:t>
      </w:r>
    </w:p>
    <w:p w14:paraId="379CD0C5" w14:textId="77777777" w:rsidR="00400ACD" w:rsidRPr="00BE3C27" w:rsidRDefault="00400ACD" w:rsidP="00E32193">
      <w:pPr>
        <w:pStyle w:val="a7"/>
        <w:tabs>
          <w:tab w:val="left" w:pos="993"/>
        </w:tabs>
        <w:ind w:left="0" w:firstLine="284"/>
        <w:jc w:val="both"/>
        <w:rPr>
          <w:sz w:val="22"/>
          <w:szCs w:val="22"/>
        </w:rPr>
      </w:pPr>
      <w:r w:rsidRPr="00BE3C27">
        <w:rPr>
          <w:sz w:val="22"/>
          <w:szCs w:val="22"/>
        </w:rPr>
        <w:t>2) Наименование, место нахождения, почтовый адрес, адрес электронной почты, номер контактного телефона Заказчика,</w:t>
      </w:r>
    </w:p>
    <w:p w14:paraId="1601E119" w14:textId="77777777" w:rsidR="00400ACD" w:rsidRPr="00BE3C27" w:rsidRDefault="00400ACD" w:rsidP="00E32193">
      <w:pPr>
        <w:pStyle w:val="a7"/>
        <w:tabs>
          <w:tab w:val="left" w:pos="993"/>
        </w:tabs>
        <w:ind w:left="0" w:firstLine="284"/>
        <w:jc w:val="both"/>
        <w:rPr>
          <w:sz w:val="22"/>
          <w:szCs w:val="22"/>
        </w:rPr>
      </w:pPr>
      <w:r w:rsidRPr="00BE3C27">
        <w:rPr>
          <w:sz w:val="22"/>
          <w:szCs w:val="22"/>
        </w:rPr>
        <w:t>3) Предмет договора с указанием количества поставляемого товара, объема выполняемых работ, оказываемых услуг,</w:t>
      </w:r>
    </w:p>
    <w:p w14:paraId="61253327" w14:textId="77777777" w:rsidR="00400ACD" w:rsidRPr="00BE3C27" w:rsidRDefault="00400ACD" w:rsidP="00E32193">
      <w:pPr>
        <w:pStyle w:val="a7"/>
        <w:tabs>
          <w:tab w:val="left" w:pos="993"/>
        </w:tabs>
        <w:ind w:left="0" w:firstLine="284"/>
        <w:jc w:val="both"/>
        <w:rPr>
          <w:sz w:val="22"/>
          <w:szCs w:val="22"/>
        </w:rPr>
      </w:pPr>
      <w:r w:rsidRPr="00BE3C27">
        <w:rPr>
          <w:sz w:val="22"/>
          <w:szCs w:val="22"/>
        </w:rPr>
        <w:t>4) Место поставки товара, выполнения работ, оказания услуг,</w:t>
      </w:r>
    </w:p>
    <w:p w14:paraId="6B284C69" w14:textId="77777777" w:rsidR="00400ACD" w:rsidRPr="00BE3C27" w:rsidRDefault="00400ACD" w:rsidP="007F4029">
      <w:pPr>
        <w:shd w:val="clear" w:color="auto" w:fill="FFFFFF"/>
        <w:ind w:firstLine="284"/>
        <w:jc w:val="both"/>
        <w:rPr>
          <w:sz w:val="22"/>
          <w:szCs w:val="22"/>
          <w:lang w:eastAsia="ru-RU"/>
        </w:rPr>
      </w:pPr>
      <w:r w:rsidRPr="00BE3C27">
        <w:rPr>
          <w:sz w:val="22"/>
          <w:szCs w:val="22"/>
        </w:rPr>
        <w:t xml:space="preserve">5) </w:t>
      </w:r>
      <w:r w:rsidRPr="00BE3C27">
        <w:rPr>
          <w:sz w:val="22"/>
          <w:szCs w:val="22"/>
          <w:lang w:eastAsia="ru-RU"/>
        </w:rPr>
        <w:t>Сведения о начальн</w:t>
      </w:r>
      <w:r>
        <w:rPr>
          <w:sz w:val="22"/>
          <w:szCs w:val="22"/>
          <w:lang w:eastAsia="ru-RU"/>
        </w:rPr>
        <w:t>ой (максимальной) цене договора</w:t>
      </w:r>
      <w:r w:rsidRPr="00BE3C27">
        <w:rPr>
          <w:sz w:val="22"/>
          <w:szCs w:val="22"/>
          <w:lang w:eastAsia="ru-RU"/>
        </w:rPr>
        <w:t>, либо формула цены</w:t>
      </w:r>
      <w:r>
        <w:rPr>
          <w:sz w:val="22"/>
          <w:szCs w:val="22"/>
          <w:lang w:eastAsia="ru-RU"/>
        </w:rPr>
        <w:t xml:space="preserve"> и макс</w:t>
      </w:r>
      <w:r w:rsidRPr="00BE3C27">
        <w:rPr>
          <w:sz w:val="22"/>
          <w:szCs w:val="22"/>
          <w:lang w:eastAsia="ru-RU"/>
        </w:rPr>
        <w:t>имальное значение цены договора, либо цена единицы товара, работы, услуги и мак</w:t>
      </w:r>
      <w:r>
        <w:rPr>
          <w:sz w:val="22"/>
          <w:szCs w:val="22"/>
          <w:lang w:eastAsia="ru-RU"/>
        </w:rPr>
        <w:t>симальное значение цены</w:t>
      </w:r>
      <w:r w:rsidRPr="00BE3C27">
        <w:rPr>
          <w:sz w:val="22"/>
          <w:szCs w:val="22"/>
          <w:lang w:eastAsia="ru-RU"/>
        </w:rPr>
        <w:t>;</w:t>
      </w:r>
    </w:p>
    <w:p w14:paraId="040851E8" w14:textId="77777777" w:rsidR="00400ACD" w:rsidRPr="00BE3C27" w:rsidRDefault="00400ACD" w:rsidP="00E32193">
      <w:pPr>
        <w:pStyle w:val="a7"/>
        <w:tabs>
          <w:tab w:val="left" w:pos="993"/>
        </w:tabs>
        <w:ind w:left="0" w:firstLine="284"/>
        <w:jc w:val="both"/>
        <w:rPr>
          <w:sz w:val="22"/>
          <w:szCs w:val="22"/>
        </w:rPr>
      </w:pPr>
      <w:r w:rsidRPr="00BE3C27">
        <w:rPr>
          <w:sz w:val="22"/>
          <w:szCs w:val="22"/>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14:paraId="4E3AEB33" w14:textId="77777777" w:rsidR="00400ACD" w:rsidRPr="00BE3C27" w:rsidRDefault="00400ACD" w:rsidP="00E32193">
      <w:pPr>
        <w:pStyle w:val="a7"/>
        <w:tabs>
          <w:tab w:val="left" w:pos="993"/>
        </w:tabs>
        <w:ind w:left="0" w:firstLine="284"/>
        <w:jc w:val="both"/>
        <w:rPr>
          <w:sz w:val="22"/>
          <w:szCs w:val="22"/>
        </w:rPr>
      </w:pPr>
      <w:r w:rsidRPr="00BE3C27">
        <w:rPr>
          <w:sz w:val="22"/>
          <w:szCs w:val="22"/>
        </w:rPr>
        <w:t>7) Место, дата и время начала и окончания подачи заявок на участие в тендере или открытия доступа к поданным в форме электронных документов заявкам,</w:t>
      </w:r>
    </w:p>
    <w:p w14:paraId="455DED07" w14:textId="77777777" w:rsidR="00400ACD" w:rsidRPr="00BE3C27" w:rsidRDefault="00400ACD" w:rsidP="00E32193">
      <w:pPr>
        <w:pStyle w:val="a7"/>
        <w:tabs>
          <w:tab w:val="left" w:pos="993"/>
        </w:tabs>
        <w:ind w:left="0" w:firstLine="284"/>
        <w:jc w:val="both"/>
        <w:rPr>
          <w:sz w:val="22"/>
          <w:szCs w:val="22"/>
        </w:rPr>
      </w:pPr>
      <w:r w:rsidRPr="00BE3C27">
        <w:rPr>
          <w:sz w:val="22"/>
          <w:szCs w:val="22"/>
        </w:rPr>
        <w:t>8) Место и дата рассмотрения предложений участников закупки и подведения итогов закупки;</w:t>
      </w:r>
    </w:p>
    <w:p w14:paraId="3F5AF5CB" w14:textId="77777777" w:rsidR="00400ACD" w:rsidRPr="00BE3C27" w:rsidRDefault="00400ACD" w:rsidP="00E32193">
      <w:pPr>
        <w:pStyle w:val="a7"/>
        <w:tabs>
          <w:tab w:val="left" w:pos="993"/>
        </w:tabs>
        <w:ind w:left="0" w:firstLine="284"/>
        <w:jc w:val="both"/>
        <w:rPr>
          <w:sz w:val="22"/>
          <w:szCs w:val="22"/>
        </w:rPr>
      </w:pPr>
      <w:r w:rsidRPr="00BE3C27">
        <w:rPr>
          <w:sz w:val="22"/>
          <w:szCs w:val="22"/>
        </w:rPr>
        <w:t>9) Сведения о праве Заказчика вносить изменения в извещение о проведении тендера и тендерную документацию в любое время до истечения срока подачи заявок на участие в тендере, а также отказаться от проведения тендера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тендера.</w:t>
      </w:r>
    </w:p>
    <w:p w14:paraId="1F9434D4" w14:textId="77777777" w:rsidR="00400ACD" w:rsidRPr="00BE3C27" w:rsidRDefault="00400ACD" w:rsidP="00E32193">
      <w:pPr>
        <w:pStyle w:val="a7"/>
        <w:tabs>
          <w:tab w:val="left" w:pos="550"/>
          <w:tab w:val="left" w:pos="1701"/>
        </w:tabs>
        <w:ind w:left="0" w:firstLine="284"/>
        <w:jc w:val="both"/>
        <w:rPr>
          <w:sz w:val="22"/>
          <w:szCs w:val="22"/>
        </w:rPr>
      </w:pPr>
      <w:r w:rsidRPr="00BE3C27">
        <w:rPr>
          <w:sz w:val="22"/>
          <w:szCs w:val="22"/>
        </w:rPr>
        <w:lastRenderedPageBreak/>
        <w:t>Перечень сведений, содержащийся в извещении о проведении тендера, может быть расширен по усмотрению Заказчика.</w:t>
      </w:r>
    </w:p>
    <w:p w14:paraId="13BB78D1" w14:textId="77777777" w:rsidR="00400ACD" w:rsidRPr="00BE3C27" w:rsidRDefault="00400ACD" w:rsidP="00D045BF">
      <w:pPr>
        <w:ind w:firstLine="284"/>
        <w:jc w:val="both"/>
        <w:rPr>
          <w:sz w:val="22"/>
          <w:szCs w:val="22"/>
        </w:rPr>
      </w:pPr>
      <w:r w:rsidRPr="00BE3C27">
        <w:rPr>
          <w:sz w:val="22"/>
          <w:szCs w:val="22"/>
        </w:rPr>
        <w:t>6.1.3. В документации должны быть указаны следующие сведения:</w:t>
      </w:r>
    </w:p>
    <w:p w14:paraId="1A16AE90" w14:textId="77777777" w:rsidR="00400ACD" w:rsidRPr="00F564F3" w:rsidRDefault="00400ACD" w:rsidP="00D045BF">
      <w:pPr>
        <w:shd w:val="clear" w:color="auto" w:fill="FFFFFF"/>
        <w:ind w:firstLine="284"/>
        <w:jc w:val="both"/>
        <w:rPr>
          <w:sz w:val="22"/>
          <w:szCs w:val="22"/>
          <w:lang w:eastAsia="ru-RU"/>
        </w:rPr>
      </w:pPr>
      <w:r w:rsidRPr="00BE3C27">
        <w:rPr>
          <w:sz w:val="22"/>
          <w:szCs w:val="22"/>
          <w:lang w:eastAsia="ru-RU"/>
        </w:rPr>
        <w:t xml:space="preserve">1) </w:t>
      </w:r>
      <w:r w:rsidRPr="00BE3C27">
        <w:rPr>
          <w:sz w:val="22"/>
          <w:szCs w:val="22"/>
        </w:rPr>
        <w:t>Предмет договора с указанием</w:t>
      </w:r>
      <w:r w:rsidRPr="00AC3F45">
        <w:rPr>
          <w:sz w:val="22"/>
          <w:szCs w:val="22"/>
        </w:rPr>
        <w:t xml:space="preserve"> количества поставляемого товара, объема выполняемых работ, оказываемых услуг.</w:t>
      </w:r>
      <w:r>
        <w:rPr>
          <w:sz w:val="22"/>
          <w:szCs w:val="22"/>
        </w:rPr>
        <w:t xml:space="preserve"> </w:t>
      </w:r>
      <w:r>
        <w:rPr>
          <w:sz w:val="22"/>
          <w:szCs w:val="22"/>
          <w:lang w:eastAsia="ru-RU"/>
        </w:rPr>
        <w:t>Т</w:t>
      </w:r>
      <w:r w:rsidRPr="00F564F3">
        <w:rPr>
          <w:sz w:val="22"/>
          <w:szCs w:val="22"/>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73338C79"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2) Т</w:t>
      </w:r>
      <w:r w:rsidRPr="00F564F3">
        <w:rPr>
          <w:sz w:val="22"/>
          <w:szCs w:val="22"/>
          <w:lang w:eastAsia="ru-RU"/>
        </w:rPr>
        <w:t>ребования к содержанию, форме, оформлению и составу заявки на участие в закупке;</w:t>
      </w:r>
    </w:p>
    <w:p w14:paraId="1BA0E6B6"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3) Т</w:t>
      </w:r>
      <w:r w:rsidRPr="00F564F3">
        <w:rPr>
          <w:sz w:val="22"/>
          <w:szCs w:val="22"/>
          <w:lang w:eastAsia="ru-RU"/>
        </w:rPr>
        <w:t xml:space="preserve">ребования к описанию участниками такой закупки поставляемого товара, который </w:t>
      </w:r>
      <w:r>
        <w:rPr>
          <w:sz w:val="22"/>
          <w:szCs w:val="22"/>
          <w:lang w:eastAsia="ru-RU"/>
        </w:rPr>
        <w:t xml:space="preserve">является предметом </w:t>
      </w:r>
      <w:r w:rsidRPr="00F564F3">
        <w:rPr>
          <w:sz w:val="22"/>
          <w:szCs w:val="22"/>
          <w:lang w:eastAsia="ru-RU"/>
        </w:rPr>
        <w:t xml:space="preserve">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w:t>
      </w:r>
      <w:r>
        <w:rPr>
          <w:sz w:val="22"/>
          <w:szCs w:val="22"/>
          <w:lang w:eastAsia="ru-RU"/>
        </w:rPr>
        <w:t xml:space="preserve">являются предметом </w:t>
      </w:r>
      <w:r w:rsidRPr="00F564F3">
        <w:rPr>
          <w:sz w:val="22"/>
          <w:szCs w:val="22"/>
          <w:lang w:eastAsia="ru-RU"/>
        </w:rPr>
        <w:t>закупки, их количественных и качественных характеристик;</w:t>
      </w:r>
    </w:p>
    <w:p w14:paraId="06BF8533"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4) М</w:t>
      </w:r>
      <w:r w:rsidRPr="00F564F3">
        <w:rPr>
          <w:sz w:val="22"/>
          <w:szCs w:val="22"/>
          <w:lang w:eastAsia="ru-RU"/>
        </w:rPr>
        <w:t>есто, условия и сроки (периоды) поставки товара, выполнения работы, оказания услуги</w:t>
      </w:r>
      <w:r>
        <w:rPr>
          <w:sz w:val="22"/>
          <w:szCs w:val="22"/>
          <w:lang w:eastAsia="ru-RU"/>
        </w:rPr>
        <w:t xml:space="preserve">. </w:t>
      </w:r>
      <w:r w:rsidRPr="00AC3F45">
        <w:rPr>
          <w:sz w:val="22"/>
          <w:szCs w:val="22"/>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F564F3">
        <w:rPr>
          <w:sz w:val="22"/>
          <w:szCs w:val="22"/>
          <w:lang w:eastAsia="ru-RU"/>
        </w:rPr>
        <w:t>;</w:t>
      </w:r>
    </w:p>
    <w:p w14:paraId="7C65A807" w14:textId="7E5331C5" w:rsidR="00400ACD" w:rsidRPr="00F564F3" w:rsidRDefault="00400ACD" w:rsidP="00E32193">
      <w:pPr>
        <w:shd w:val="clear" w:color="auto" w:fill="FFFFFF"/>
        <w:ind w:firstLine="540"/>
        <w:jc w:val="both"/>
        <w:rPr>
          <w:sz w:val="22"/>
          <w:szCs w:val="22"/>
          <w:lang w:eastAsia="ru-RU"/>
        </w:rPr>
      </w:pPr>
      <w:r>
        <w:rPr>
          <w:sz w:val="22"/>
          <w:szCs w:val="22"/>
          <w:lang w:eastAsia="ru-RU"/>
        </w:rPr>
        <w:t>5) С</w:t>
      </w:r>
      <w:r w:rsidRPr="00F564F3">
        <w:rPr>
          <w:sz w:val="22"/>
          <w:szCs w:val="22"/>
          <w:lang w:eastAsia="ru-RU"/>
        </w:rPr>
        <w:t>ведения о начальной (максимальной) цене договора</w:t>
      </w:r>
      <w:r>
        <w:rPr>
          <w:sz w:val="22"/>
          <w:szCs w:val="22"/>
          <w:lang w:eastAsia="ru-RU"/>
        </w:rPr>
        <w:t>,</w:t>
      </w:r>
      <w:r w:rsidRPr="00F564F3">
        <w:rPr>
          <w:sz w:val="22"/>
          <w:szCs w:val="22"/>
          <w:lang w:eastAsia="ru-RU"/>
        </w:rPr>
        <w:t xml:space="preserve"> либо формула цены и максимальное значение цены договора, либо цена единицы товара, работы, услуги и мак</w:t>
      </w:r>
      <w:r>
        <w:rPr>
          <w:sz w:val="22"/>
          <w:szCs w:val="22"/>
          <w:lang w:eastAsia="ru-RU"/>
        </w:rPr>
        <w:t xml:space="preserve">симальное значение </w:t>
      </w:r>
      <w:r w:rsidR="004F5E53">
        <w:rPr>
          <w:sz w:val="22"/>
          <w:szCs w:val="22"/>
          <w:lang w:eastAsia="ru-RU"/>
        </w:rPr>
        <w:t>цены;</w:t>
      </w:r>
    </w:p>
    <w:p w14:paraId="62EBFEB7"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6) Ф</w:t>
      </w:r>
      <w:r w:rsidRPr="00F564F3">
        <w:rPr>
          <w:sz w:val="22"/>
          <w:szCs w:val="22"/>
          <w:lang w:eastAsia="ru-RU"/>
        </w:rPr>
        <w:t>орма, сроки и порядок оплаты товара, работы, услуги;</w:t>
      </w:r>
    </w:p>
    <w:p w14:paraId="12979B29" w14:textId="70359FA1" w:rsidR="00400ACD" w:rsidRPr="00F564F3" w:rsidRDefault="00400ACD" w:rsidP="00E32193">
      <w:pPr>
        <w:shd w:val="clear" w:color="auto" w:fill="FFFFFF"/>
        <w:ind w:firstLine="540"/>
        <w:jc w:val="both"/>
        <w:rPr>
          <w:sz w:val="22"/>
          <w:szCs w:val="22"/>
          <w:lang w:eastAsia="ru-RU"/>
        </w:rPr>
      </w:pPr>
      <w:r>
        <w:rPr>
          <w:sz w:val="22"/>
          <w:szCs w:val="22"/>
          <w:lang w:eastAsia="ru-RU"/>
        </w:rPr>
        <w:t>7) Обоснование начальной (максимальной)</w:t>
      </w:r>
      <w:r w:rsidRPr="00F564F3">
        <w:rPr>
          <w:sz w:val="22"/>
          <w:szCs w:val="22"/>
          <w:lang w:eastAsia="ru-RU"/>
        </w:rPr>
        <w:t xml:space="preserve"> цены договора </w:t>
      </w:r>
      <w:r>
        <w:rPr>
          <w:sz w:val="22"/>
          <w:szCs w:val="22"/>
          <w:lang w:eastAsia="ru-RU"/>
        </w:rPr>
        <w:t xml:space="preserve">либо цены единицы товара, работы, </w:t>
      </w:r>
      <w:r w:rsidR="004F5E53">
        <w:rPr>
          <w:sz w:val="22"/>
          <w:szCs w:val="22"/>
          <w:lang w:eastAsia="ru-RU"/>
        </w:rPr>
        <w:t>услуги,</w:t>
      </w:r>
      <w:r>
        <w:rPr>
          <w:sz w:val="22"/>
          <w:szCs w:val="22"/>
          <w:lang w:eastAsia="ru-RU"/>
        </w:rPr>
        <w:t xml:space="preserve"> включая информацию о расходах на п</w:t>
      </w:r>
      <w:r w:rsidRPr="00F564F3">
        <w:rPr>
          <w:sz w:val="22"/>
          <w:szCs w:val="22"/>
          <w:lang w:eastAsia="ru-RU"/>
        </w:rPr>
        <w:t>еревозку, страхование, уплату таможенных пошлин, налогов и других обязательных платежей;</w:t>
      </w:r>
    </w:p>
    <w:p w14:paraId="5D281DDA"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8) П</w:t>
      </w:r>
      <w:r w:rsidRPr="00F564F3">
        <w:rPr>
          <w:sz w:val="22"/>
          <w:szCs w:val="22"/>
          <w:lang w:eastAsia="ru-RU"/>
        </w:rPr>
        <w:t>орядок,</w:t>
      </w:r>
      <w:r>
        <w:rPr>
          <w:sz w:val="22"/>
          <w:szCs w:val="22"/>
          <w:lang w:eastAsia="ru-RU"/>
        </w:rPr>
        <w:t xml:space="preserve"> место,</w:t>
      </w:r>
      <w:r w:rsidRPr="00F564F3">
        <w:rPr>
          <w:sz w:val="22"/>
          <w:szCs w:val="22"/>
          <w:lang w:eastAsia="ru-RU"/>
        </w:rPr>
        <w:t xml:space="preserve"> дата начала, дата и время окончания срока подачи заявок на участие в закуп</w:t>
      </w:r>
      <w:r>
        <w:rPr>
          <w:sz w:val="22"/>
          <w:szCs w:val="22"/>
          <w:lang w:eastAsia="ru-RU"/>
        </w:rPr>
        <w:t>ке</w:t>
      </w:r>
      <w:r w:rsidRPr="00F564F3">
        <w:rPr>
          <w:sz w:val="22"/>
          <w:szCs w:val="22"/>
          <w:lang w:eastAsia="ru-RU"/>
        </w:rPr>
        <w:t xml:space="preserve"> и порядок подведения итогов тако</w:t>
      </w:r>
      <w:r>
        <w:rPr>
          <w:sz w:val="22"/>
          <w:szCs w:val="22"/>
          <w:lang w:eastAsia="ru-RU"/>
        </w:rPr>
        <w:t xml:space="preserve">й закупки. </w:t>
      </w:r>
      <w:r w:rsidRPr="00AC3F45">
        <w:rPr>
          <w:sz w:val="22"/>
          <w:szCs w:val="22"/>
        </w:rPr>
        <w:t xml:space="preserve">Порядок и срок отзыва заявок на участие в </w:t>
      </w:r>
      <w:r>
        <w:rPr>
          <w:sz w:val="22"/>
          <w:szCs w:val="22"/>
        </w:rPr>
        <w:t>закупке</w:t>
      </w:r>
      <w:r w:rsidRPr="00F564F3">
        <w:rPr>
          <w:sz w:val="22"/>
          <w:szCs w:val="22"/>
          <w:lang w:eastAsia="ru-RU"/>
        </w:rPr>
        <w:t>;</w:t>
      </w:r>
    </w:p>
    <w:p w14:paraId="670E299B"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9) Т</w:t>
      </w:r>
      <w:r w:rsidRPr="00F564F3">
        <w:rPr>
          <w:sz w:val="22"/>
          <w:szCs w:val="22"/>
          <w:lang w:eastAsia="ru-RU"/>
        </w:rPr>
        <w:t>ребования к участникам такой закупки</w:t>
      </w:r>
      <w:r>
        <w:rPr>
          <w:sz w:val="22"/>
          <w:szCs w:val="22"/>
          <w:lang w:eastAsia="ru-RU"/>
        </w:rPr>
        <w:t xml:space="preserve"> </w:t>
      </w:r>
      <w:r w:rsidRPr="00AC3F45">
        <w:rPr>
          <w:sz w:val="22"/>
          <w:szCs w:val="22"/>
        </w:rPr>
        <w:t>и перечень документов, представляемых участниками для подтверждения их соответствия установленным требованиям</w:t>
      </w:r>
      <w:r w:rsidRPr="00F564F3">
        <w:rPr>
          <w:sz w:val="22"/>
          <w:szCs w:val="22"/>
          <w:lang w:eastAsia="ru-RU"/>
        </w:rPr>
        <w:t>;</w:t>
      </w:r>
    </w:p>
    <w:p w14:paraId="255F115A" w14:textId="77777777" w:rsidR="00400ACD" w:rsidRDefault="00400ACD" w:rsidP="00E32193">
      <w:pPr>
        <w:shd w:val="clear" w:color="auto" w:fill="FFFFFF"/>
        <w:ind w:firstLine="540"/>
        <w:jc w:val="both"/>
        <w:rPr>
          <w:sz w:val="22"/>
          <w:szCs w:val="22"/>
          <w:lang w:eastAsia="ru-RU"/>
        </w:rPr>
      </w:pPr>
      <w:r>
        <w:rPr>
          <w:sz w:val="22"/>
          <w:szCs w:val="22"/>
          <w:lang w:eastAsia="ru-RU"/>
        </w:rPr>
        <w:t>10) Ф</w:t>
      </w:r>
      <w:r w:rsidRPr="00F564F3">
        <w:rPr>
          <w:sz w:val="22"/>
          <w:szCs w:val="22"/>
          <w:lang w:eastAsia="ru-RU"/>
        </w:rPr>
        <w:t>ормы, порядок, дата</w:t>
      </w:r>
      <w:r>
        <w:rPr>
          <w:sz w:val="22"/>
          <w:szCs w:val="22"/>
          <w:lang w:eastAsia="ru-RU"/>
        </w:rPr>
        <w:t xml:space="preserve"> начала, дата</w:t>
      </w:r>
      <w:r w:rsidRPr="00F564F3">
        <w:rPr>
          <w:sz w:val="22"/>
          <w:szCs w:val="22"/>
          <w:lang w:eastAsia="ru-RU"/>
        </w:rPr>
        <w:t xml:space="preserve"> и время окончания срока предоставления участникам такой закупки разъяснений положений документации о закупке;</w:t>
      </w:r>
    </w:p>
    <w:p w14:paraId="4B296EB4" w14:textId="77777777" w:rsidR="00400ACD" w:rsidRPr="00F564F3" w:rsidRDefault="00400ACD" w:rsidP="00E32193">
      <w:pPr>
        <w:ind w:firstLine="567"/>
        <w:jc w:val="both"/>
        <w:rPr>
          <w:sz w:val="22"/>
          <w:szCs w:val="22"/>
        </w:rPr>
      </w:pPr>
      <w:r>
        <w:rPr>
          <w:sz w:val="22"/>
          <w:szCs w:val="22"/>
          <w:lang w:eastAsia="ru-RU"/>
        </w:rPr>
        <w:t xml:space="preserve">11) </w:t>
      </w:r>
      <w:r w:rsidRPr="00AC3F45">
        <w:rPr>
          <w:sz w:val="22"/>
          <w:szCs w:val="22"/>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14:paraId="0F88D466"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12) Д</w:t>
      </w:r>
      <w:r w:rsidRPr="00F564F3">
        <w:rPr>
          <w:sz w:val="22"/>
          <w:szCs w:val="22"/>
          <w:lang w:eastAsia="ru-RU"/>
        </w:rPr>
        <w:t>ата рассмотрения предложений участников такой закупки и подведения итогов такой закупки;</w:t>
      </w:r>
    </w:p>
    <w:p w14:paraId="0F48FAD7"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13) К</w:t>
      </w:r>
      <w:r w:rsidRPr="00F564F3">
        <w:rPr>
          <w:sz w:val="22"/>
          <w:szCs w:val="22"/>
          <w:lang w:eastAsia="ru-RU"/>
        </w:rPr>
        <w:t>ритерии оценки и сопоставления заявок на участие в такой закупке;</w:t>
      </w:r>
    </w:p>
    <w:p w14:paraId="7DCBBCE7" w14:textId="77777777" w:rsidR="00400ACD" w:rsidRPr="00F564F3" w:rsidRDefault="00400ACD" w:rsidP="00E32193">
      <w:pPr>
        <w:shd w:val="clear" w:color="auto" w:fill="FFFFFF"/>
        <w:ind w:firstLine="540"/>
        <w:jc w:val="both"/>
        <w:rPr>
          <w:sz w:val="22"/>
          <w:szCs w:val="22"/>
          <w:lang w:eastAsia="ru-RU"/>
        </w:rPr>
      </w:pPr>
      <w:r>
        <w:rPr>
          <w:sz w:val="22"/>
          <w:szCs w:val="22"/>
          <w:lang w:eastAsia="ru-RU"/>
        </w:rPr>
        <w:t>14) П</w:t>
      </w:r>
      <w:r w:rsidRPr="00F564F3">
        <w:rPr>
          <w:sz w:val="22"/>
          <w:szCs w:val="22"/>
          <w:lang w:eastAsia="ru-RU"/>
        </w:rPr>
        <w:t>орядок оценки и сопоставления заявок на участие в такой закупке;</w:t>
      </w:r>
    </w:p>
    <w:p w14:paraId="0C1AEFF8" w14:textId="77777777" w:rsidR="00400ACD" w:rsidRPr="00AC3F45" w:rsidRDefault="00400ACD" w:rsidP="00E32193">
      <w:pPr>
        <w:ind w:firstLine="567"/>
        <w:jc w:val="both"/>
        <w:rPr>
          <w:sz w:val="22"/>
          <w:szCs w:val="22"/>
        </w:rPr>
      </w:pPr>
      <w:r>
        <w:rPr>
          <w:sz w:val="22"/>
          <w:szCs w:val="22"/>
        </w:rPr>
        <w:t>15</w:t>
      </w:r>
      <w:r w:rsidRPr="00AC3F45">
        <w:rPr>
          <w:sz w:val="22"/>
          <w:szCs w:val="22"/>
        </w:rPr>
        <w:t xml:space="preserve">)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w:t>
      </w:r>
      <w:r>
        <w:rPr>
          <w:sz w:val="22"/>
          <w:szCs w:val="22"/>
        </w:rPr>
        <w:t>тендере</w:t>
      </w:r>
      <w:r w:rsidRPr="00AC3F45">
        <w:rPr>
          <w:sz w:val="22"/>
          <w:szCs w:val="22"/>
        </w:rPr>
        <w:t xml:space="preserve"> в форме денежных средств;</w:t>
      </w:r>
    </w:p>
    <w:p w14:paraId="0074AEED" w14:textId="477721F3" w:rsidR="00400ACD" w:rsidRPr="00AC3F45" w:rsidRDefault="00400ACD" w:rsidP="00E32193">
      <w:pPr>
        <w:ind w:firstLine="567"/>
        <w:jc w:val="both"/>
        <w:rPr>
          <w:sz w:val="22"/>
          <w:szCs w:val="22"/>
        </w:rPr>
      </w:pPr>
      <w:r>
        <w:rPr>
          <w:sz w:val="22"/>
          <w:szCs w:val="22"/>
        </w:rPr>
        <w:t>16</w:t>
      </w:r>
      <w:r w:rsidRPr="00AC3F45">
        <w:rPr>
          <w:sz w:val="22"/>
          <w:szCs w:val="22"/>
        </w:rPr>
        <w:t xml:space="preserve">) Размер, форму и срок действия, срок и порядок предоставления обеспечения исполнения </w:t>
      </w:r>
      <w:r w:rsidR="004F5E53" w:rsidRPr="00AC3F45">
        <w:rPr>
          <w:sz w:val="22"/>
          <w:szCs w:val="22"/>
        </w:rPr>
        <w:t>договора в случае, если</w:t>
      </w:r>
      <w:r w:rsidRPr="00AC3F45">
        <w:rPr>
          <w:sz w:val="22"/>
          <w:szCs w:val="22"/>
        </w:rPr>
        <w:t xml:space="preserve"> Заказчиком (Организатором) установлено требование обеспечения испол</w:t>
      </w:r>
      <w:r>
        <w:rPr>
          <w:sz w:val="22"/>
          <w:szCs w:val="22"/>
        </w:rPr>
        <w:t xml:space="preserve">нения </w:t>
      </w:r>
      <w:r w:rsidRPr="00AC3F45">
        <w:rPr>
          <w:sz w:val="22"/>
          <w:szCs w:val="22"/>
        </w:rPr>
        <w:t xml:space="preserve">договора. Размер обеспечения исполнения договора не может превышать пятьдесят </w:t>
      </w:r>
      <w:r w:rsidRPr="00AC3F45">
        <w:rPr>
          <w:sz w:val="22"/>
          <w:szCs w:val="22"/>
        </w:rPr>
        <w:lastRenderedPageBreak/>
        <w:t xml:space="preserve">процентов начальной (максимальной) цены договора (цены лота), указанной в извещении о проведении </w:t>
      </w:r>
      <w:r>
        <w:rPr>
          <w:sz w:val="22"/>
          <w:szCs w:val="22"/>
        </w:rPr>
        <w:t>тендера</w:t>
      </w:r>
      <w:r w:rsidRPr="00AC3F45">
        <w:rPr>
          <w:sz w:val="22"/>
          <w:szCs w:val="22"/>
        </w:rPr>
        <w:t>;</w:t>
      </w:r>
    </w:p>
    <w:p w14:paraId="1767658F" w14:textId="77777777" w:rsidR="00400ACD" w:rsidRPr="00AC3F45" w:rsidRDefault="00400ACD" w:rsidP="00E32193">
      <w:pPr>
        <w:ind w:firstLine="567"/>
        <w:jc w:val="both"/>
        <w:rPr>
          <w:sz w:val="22"/>
          <w:szCs w:val="22"/>
        </w:rPr>
      </w:pPr>
      <w:r>
        <w:rPr>
          <w:sz w:val="22"/>
          <w:szCs w:val="22"/>
        </w:rPr>
        <w:t>17</w:t>
      </w:r>
      <w:r w:rsidRPr="00AC3F45">
        <w:rPr>
          <w:sz w:val="22"/>
          <w:szCs w:val="22"/>
        </w:rPr>
        <w:t xml:space="preserve">) Срок со дня размещения в единой информационной системе протокола подведения итогов </w:t>
      </w:r>
      <w:r>
        <w:rPr>
          <w:sz w:val="22"/>
          <w:szCs w:val="22"/>
        </w:rPr>
        <w:t>тендера</w:t>
      </w:r>
      <w:r w:rsidRPr="00AC3F45">
        <w:rPr>
          <w:sz w:val="22"/>
          <w:szCs w:val="22"/>
        </w:rPr>
        <w:t xml:space="preserve">, в течение которого победитель </w:t>
      </w:r>
      <w:r>
        <w:rPr>
          <w:sz w:val="22"/>
          <w:szCs w:val="22"/>
        </w:rPr>
        <w:t>тендера</w:t>
      </w:r>
      <w:r w:rsidRPr="00AC3F45">
        <w:rPr>
          <w:sz w:val="22"/>
          <w:szCs w:val="22"/>
        </w:rPr>
        <w:t xml:space="preserve"> должен подписать договор;</w:t>
      </w:r>
    </w:p>
    <w:p w14:paraId="74AFDFE9" w14:textId="77777777" w:rsidR="00400ACD" w:rsidRPr="00990A08" w:rsidRDefault="00400ACD" w:rsidP="00990A08">
      <w:pPr>
        <w:pStyle w:val="a7"/>
        <w:tabs>
          <w:tab w:val="left" w:pos="0"/>
          <w:tab w:val="left" w:pos="1134"/>
        </w:tabs>
        <w:ind w:left="0" w:firstLine="567"/>
        <w:jc w:val="both"/>
        <w:rPr>
          <w:sz w:val="22"/>
          <w:szCs w:val="22"/>
        </w:rPr>
      </w:pPr>
      <w:r w:rsidRPr="00AC3F45">
        <w:rPr>
          <w:sz w:val="22"/>
          <w:szCs w:val="22"/>
        </w:rPr>
        <w:t>Перечень сведений, содержащийся в документации, может быть расширен по усмотрению Заказчика</w:t>
      </w:r>
      <w:r>
        <w:rPr>
          <w:sz w:val="22"/>
          <w:szCs w:val="22"/>
        </w:rPr>
        <w:t>.</w:t>
      </w:r>
    </w:p>
    <w:p w14:paraId="1A2DE57F" w14:textId="77777777" w:rsidR="00400ACD" w:rsidRPr="00AC3F45" w:rsidRDefault="00400ACD" w:rsidP="00E32193">
      <w:pPr>
        <w:pStyle w:val="a7"/>
        <w:tabs>
          <w:tab w:val="left" w:pos="1701"/>
        </w:tabs>
        <w:ind w:left="0" w:firstLine="284"/>
        <w:jc w:val="both"/>
        <w:rPr>
          <w:sz w:val="22"/>
          <w:szCs w:val="22"/>
        </w:rPr>
      </w:pPr>
      <w:r>
        <w:rPr>
          <w:sz w:val="22"/>
          <w:szCs w:val="22"/>
        </w:rPr>
        <w:t>6.1.4.</w:t>
      </w:r>
      <w:r w:rsidRPr="00AC3F45">
        <w:rPr>
          <w:sz w:val="22"/>
          <w:szCs w:val="22"/>
        </w:rPr>
        <w:t xml:space="preserve"> К документации о закупке должен быть приложен проект договора (в случае проведения </w:t>
      </w:r>
      <w:r>
        <w:rPr>
          <w:sz w:val="22"/>
          <w:szCs w:val="22"/>
        </w:rPr>
        <w:t>тендера</w:t>
      </w:r>
      <w:r w:rsidRPr="00AC3F45">
        <w:rPr>
          <w:sz w:val="22"/>
          <w:szCs w:val="22"/>
        </w:rPr>
        <w:t xml:space="preserve"> по нескольким лотам - проект договора в отношении каждого лота), который является неотъемлемой частью документации. </w:t>
      </w:r>
    </w:p>
    <w:p w14:paraId="6DC9EDF5" w14:textId="77777777" w:rsidR="00400ACD" w:rsidRPr="00BE3C27" w:rsidRDefault="00400ACD" w:rsidP="00E32193">
      <w:pPr>
        <w:ind w:firstLine="284"/>
        <w:jc w:val="both"/>
        <w:rPr>
          <w:sz w:val="22"/>
          <w:szCs w:val="22"/>
        </w:rPr>
      </w:pPr>
      <w:r>
        <w:rPr>
          <w:sz w:val="22"/>
          <w:szCs w:val="22"/>
        </w:rPr>
        <w:t>6.1.5.</w:t>
      </w:r>
      <w:r w:rsidRPr="00AC3F45">
        <w:rPr>
          <w:sz w:val="22"/>
          <w:szCs w:val="22"/>
        </w:rPr>
        <w:t xml:space="preserve"> Сведения, содержащиеся в документации, должны соответствовать сведениям, указанным </w:t>
      </w:r>
      <w:r w:rsidRPr="00BE3C27">
        <w:rPr>
          <w:sz w:val="22"/>
          <w:szCs w:val="22"/>
        </w:rPr>
        <w:t>в извещении о проведении тендера.</w:t>
      </w:r>
    </w:p>
    <w:p w14:paraId="76BAD260" w14:textId="77777777" w:rsidR="00400ACD" w:rsidRPr="00BE3C27" w:rsidRDefault="00400ACD" w:rsidP="00E32193">
      <w:pPr>
        <w:ind w:firstLine="284"/>
        <w:jc w:val="both"/>
        <w:rPr>
          <w:sz w:val="22"/>
          <w:szCs w:val="22"/>
        </w:rPr>
      </w:pPr>
      <w:r w:rsidRPr="00BE3C27">
        <w:rPr>
          <w:sz w:val="22"/>
          <w:szCs w:val="22"/>
        </w:rPr>
        <w:t xml:space="preserve">6.1.6.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тендере (процедура подведения итогов тендера).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14:paraId="7825AF2C" w14:textId="77777777" w:rsidR="00400ACD" w:rsidRPr="00BE3C27" w:rsidRDefault="00400ACD" w:rsidP="00E32193">
      <w:pPr>
        <w:ind w:firstLine="284"/>
        <w:jc w:val="both"/>
        <w:rPr>
          <w:sz w:val="22"/>
          <w:szCs w:val="22"/>
        </w:rPr>
      </w:pPr>
      <w:r w:rsidRPr="00BE3C27">
        <w:rPr>
          <w:sz w:val="22"/>
          <w:szCs w:val="22"/>
        </w:rPr>
        <w:t>6.1.7. Порядок вскрытия конвертов с заявками на участие в тендере:</w:t>
      </w:r>
    </w:p>
    <w:p w14:paraId="58BE2664" w14:textId="7879AA26" w:rsidR="00400ACD" w:rsidRPr="00AC3F45" w:rsidRDefault="00400ACD" w:rsidP="00E32193">
      <w:pPr>
        <w:ind w:firstLine="284"/>
        <w:jc w:val="both"/>
        <w:rPr>
          <w:sz w:val="22"/>
          <w:szCs w:val="22"/>
        </w:rPr>
      </w:pPr>
      <w:r w:rsidRPr="00BE3C27">
        <w:rPr>
          <w:sz w:val="22"/>
          <w:szCs w:val="22"/>
        </w:rPr>
        <w:t xml:space="preserve">6.1.7.1 В день, </w:t>
      </w:r>
      <w:r w:rsidR="004F5E53" w:rsidRPr="00BE3C27">
        <w:rPr>
          <w:sz w:val="22"/>
          <w:szCs w:val="22"/>
        </w:rPr>
        <w:t>вовремя</w:t>
      </w:r>
      <w:r w:rsidRPr="00BE3C27">
        <w:rPr>
          <w:sz w:val="22"/>
          <w:szCs w:val="22"/>
        </w:rPr>
        <w:t xml:space="preserve"> и в месте, указанные в извещении о проведении тендера, закупочной Комиссией вскрываются конверты с заявками на участие</w:t>
      </w:r>
      <w:r w:rsidRPr="00AC3F45">
        <w:rPr>
          <w:sz w:val="22"/>
          <w:szCs w:val="22"/>
        </w:rPr>
        <w:t xml:space="preserve"> в закупке.</w:t>
      </w:r>
    </w:p>
    <w:p w14:paraId="11D3AA77" w14:textId="77777777" w:rsidR="00400ACD" w:rsidRPr="00AC3F45" w:rsidRDefault="00400ACD" w:rsidP="00E32193">
      <w:pPr>
        <w:ind w:firstLine="284"/>
        <w:jc w:val="both"/>
        <w:rPr>
          <w:sz w:val="22"/>
          <w:szCs w:val="22"/>
        </w:rPr>
      </w:pPr>
      <w:r w:rsidRPr="00AC3F45">
        <w:rPr>
          <w:sz w:val="22"/>
          <w:szCs w:val="22"/>
        </w:rPr>
        <w:t xml:space="preserve">По решению </w:t>
      </w:r>
      <w:r>
        <w:rPr>
          <w:sz w:val="22"/>
          <w:szCs w:val="22"/>
        </w:rPr>
        <w:t>Комиссии</w:t>
      </w:r>
      <w:r w:rsidRPr="00AC3F45">
        <w:rPr>
          <w:sz w:val="22"/>
          <w:szCs w:val="22"/>
        </w:rPr>
        <w:t xml:space="preserve"> в целях информационной открытости деятельности Заказчика в сфере закупок вскрытие конвертов с заявками может производиться </w:t>
      </w:r>
      <w:r>
        <w:rPr>
          <w:sz w:val="22"/>
          <w:szCs w:val="22"/>
        </w:rPr>
        <w:t>Комиссией</w:t>
      </w:r>
      <w:r w:rsidRPr="00AC3F45">
        <w:rPr>
          <w:sz w:val="22"/>
          <w:szCs w:val="22"/>
        </w:rPr>
        <w:t xml:space="preserve"> публично. </w:t>
      </w:r>
    </w:p>
    <w:p w14:paraId="003F4C6F" w14:textId="376BCE9E" w:rsidR="00400ACD" w:rsidRPr="00AC3F45" w:rsidRDefault="00400ACD" w:rsidP="00E32193">
      <w:pPr>
        <w:ind w:firstLine="284"/>
        <w:jc w:val="both"/>
        <w:rPr>
          <w:sz w:val="22"/>
          <w:szCs w:val="22"/>
        </w:rPr>
      </w:pPr>
      <w:r w:rsidRPr="00AC3F45">
        <w:rPr>
          <w:sz w:val="22"/>
          <w:szCs w:val="22"/>
        </w:rPr>
        <w:t>В</w:t>
      </w:r>
      <w:r w:rsidR="00E439CD">
        <w:rPr>
          <w:sz w:val="22"/>
          <w:szCs w:val="22"/>
        </w:rPr>
        <w:t xml:space="preserve"> </w:t>
      </w:r>
      <w:r w:rsidRPr="00AC3F45">
        <w:rPr>
          <w:sz w:val="22"/>
          <w:szCs w:val="22"/>
        </w:rPr>
        <w:t xml:space="preserve">случае принятия </w:t>
      </w:r>
      <w:r>
        <w:rPr>
          <w:sz w:val="22"/>
          <w:szCs w:val="22"/>
        </w:rPr>
        <w:t>Комиссией</w:t>
      </w:r>
      <w:r w:rsidRPr="00AC3F45">
        <w:rPr>
          <w:sz w:val="22"/>
          <w:szCs w:val="22"/>
        </w:rPr>
        <w:t xml:space="preserve"> такого решения участники закупки, подавшие заявки на участие </w:t>
      </w:r>
      <w:r>
        <w:rPr>
          <w:sz w:val="22"/>
          <w:szCs w:val="22"/>
        </w:rPr>
        <w:t>в тендере</w:t>
      </w:r>
      <w:r w:rsidRPr="00AC3F45">
        <w:rPr>
          <w:sz w:val="22"/>
          <w:szCs w:val="22"/>
        </w:rPr>
        <w:t xml:space="preserve">, или их представители вправе присутствовать при вскрытии конвертов с заявками на участие в </w:t>
      </w:r>
      <w:r>
        <w:rPr>
          <w:sz w:val="22"/>
          <w:szCs w:val="22"/>
        </w:rPr>
        <w:t>тендере</w:t>
      </w:r>
      <w:r w:rsidRPr="00AC3F45">
        <w:rPr>
          <w:sz w:val="22"/>
          <w:szCs w:val="22"/>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14:paraId="1763F074" w14:textId="77777777" w:rsidR="00400ACD" w:rsidRPr="00AC3F45" w:rsidRDefault="00400ACD" w:rsidP="00E32193">
      <w:pPr>
        <w:ind w:firstLine="284"/>
        <w:jc w:val="both"/>
        <w:rPr>
          <w:sz w:val="22"/>
          <w:szCs w:val="22"/>
        </w:rPr>
      </w:pPr>
      <w:r w:rsidRPr="00AC3F45">
        <w:rPr>
          <w:sz w:val="22"/>
          <w:szCs w:val="22"/>
        </w:rPr>
        <w:t xml:space="preserve">Участникам закупки, подавшими заявки на участие в </w:t>
      </w:r>
      <w:r>
        <w:rPr>
          <w:sz w:val="22"/>
          <w:szCs w:val="22"/>
        </w:rPr>
        <w:t>тендере</w:t>
      </w:r>
      <w:r w:rsidRPr="00AC3F45">
        <w:rPr>
          <w:sz w:val="22"/>
          <w:szCs w:val="22"/>
        </w:rPr>
        <w:t xml:space="preserve">, или их представителям, присутствующим на процедуре вскрытия конвертов с заявками, запрещается создавать какие-либо препятствия в работе </w:t>
      </w:r>
      <w:r>
        <w:rPr>
          <w:sz w:val="22"/>
          <w:szCs w:val="22"/>
        </w:rPr>
        <w:t>Комиссии</w:t>
      </w:r>
      <w:r w:rsidRPr="00AC3F45">
        <w:rPr>
          <w:sz w:val="22"/>
          <w:szCs w:val="22"/>
        </w:rPr>
        <w:t xml:space="preserve"> (вступать в переговоры или споры с членами </w:t>
      </w:r>
      <w:r>
        <w:rPr>
          <w:sz w:val="22"/>
          <w:szCs w:val="22"/>
        </w:rPr>
        <w:t>Комиссии</w:t>
      </w:r>
      <w:r w:rsidRPr="00AC3F45">
        <w:rPr>
          <w:sz w:val="22"/>
          <w:szCs w:val="22"/>
        </w:rPr>
        <w:t xml:space="preserve">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w:t>
      </w:r>
      <w:r>
        <w:rPr>
          <w:sz w:val="22"/>
          <w:szCs w:val="22"/>
        </w:rPr>
        <w:t>Комиссии</w:t>
      </w:r>
      <w:r w:rsidRPr="00AC3F45">
        <w:rPr>
          <w:sz w:val="22"/>
          <w:szCs w:val="22"/>
        </w:rPr>
        <w:t xml:space="preserve"> по вскрытию конвертов с заявками на участие в </w:t>
      </w:r>
      <w:r>
        <w:rPr>
          <w:sz w:val="22"/>
          <w:szCs w:val="22"/>
        </w:rPr>
        <w:t>тендере</w:t>
      </w:r>
      <w:r w:rsidRPr="00AC3F45">
        <w:rPr>
          <w:sz w:val="22"/>
          <w:szCs w:val="22"/>
        </w:rPr>
        <w:t xml:space="preserve">, могут быть удалены из зала (помещения) по решению </w:t>
      </w:r>
      <w:r>
        <w:rPr>
          <w:sz w:val="22"/>
          <w:szCs w:val="22"/>
        </w:rPr>
        <w:t>Комиссии</w:t>
      </w:r>
      <w:r w:rsidRPr="00AC3F45">
        <w:rPr>
          <w:sz w:val="22"/>
          <w:szCs w:val="22"/>
        </w:rPr>
        <w:t>.</w:t>
      </w:r>
    </w:p>
    <w:p w14:paraId="700C5979" w14:textId="77777777" w:rsidR="00400ACD" w:rsidRPr="00AC3F45" w:rsidRDefault="00400ACD" w:rsidP="00E32193">
      <w:pPr>
        <w:ind w:firstLine="284"/>
        <w:jc w:val="both"/>
        <w:rPr>
          <w:sz w:val="22"/>
          <w:szCs w:val="22"/>
        </w:rPr>
      </w:pPr>
      <w:r>
        <w:rPr>
          <w:sz w:val="22"/>
          <w:szCs w:val="22"/>
        </w:rPr>
        <w:t>6.1.7.2</w:t>
      </w:r>
      <w:r w:rsidRPr="00AC3F45">
        <w:rPr>
          <w:sz w:val="22"/>
          <w:szCs w:val="22"/>
        </w:rPr>
        <w:t xml:space="preserve">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w:t>
      </w:r>
      <w:r>
        <w:rPr>
          <w:sz w:val="22"/>
          <w:szCs w:val="22"/>
        </w:rPr>
        <w:t>тендере</w:t>
      </w:r>
      <w:r w:rsidRPr="00AC3F45">
        <w:rPr>
          <w:sz w:val="22"/>
          <w:szCs w:val="22"/>
        </w:rPr>
        <w:t xml:space="preserve"> которого вскрывается, цена и другие условия исполнения договора, указанные в такой заявке и являющиеся критерием оценки заявок на участие в </w:t>
      </w:r>
      <w:r>
        <w:rPr>
          <w:sz w:val="22"/>
          <w:szCs w:val="22"/>
        </w:rPr>
        <w:t>тендере</w:t>
      </w:r>
      <w:r w:rsidRPr="00AC3F45">
        <w:rPr>
          <w:sz w:val="22"/>
          <w:szCs w:val="22"/>
        </w:rPr>
        <w:t xml:space="preserve">, объявляются при вскрытии конвертов с заявками на участие в </w:t>
      </w:r>
      <w:r>
        <w:rPr>
          <w:sz w:val="22"/>
          <w:szCs w:val="22"/>
        </w:rPr>
        <w:t>тендере</w:t>
      </w:r>
      <w:r w:rsidRPr="00AC3F45">
        <w:rPr>
          <w:sz w:val="22"/>
          <w:szCs w:val="22"/>
        </w:rPr>
        <w:t xml:space="preserve">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14:paraId="24D15C2B" w14:textId="77777777" w:rsidR="00400ACD" w:rsidRPr="0042225E" w:rsidRDefault="00400ACD" w:rsidP="00E32193">
      <w:pPr>
        <w:ind w:firstLine="284"/>
        <w:jc w:val="both"/>
        <w:rPr>
          <w:sz w:val="22"/>
          <w:szCs w:val="22"/>
        </w:rPr>
      </w:pPr>
      <w:r>
        <w:rPr>
          <w:sz w:val="22"/>
          <w:szCs w:val="22"/>
        </w:rPr>
        <w:t>6.1.7</w:t>
      </w:r>
      <w:r w:rsidRPr="00AC3F45">
        <w:rPr>
          <w:sz w:val="22"/>
          <w:szCs w:val="22"/>
        </w:rPr>
        <w:t xml:space="preserve">.3 В случае, если по окончании срока подачи заявок на участие в </w:t>
      </w:r>
      <w:r>
        <w:rPr>
          <w:sz w:val="22"/>
          <w:szCs w:val="22"/>
        </w:rPr>
        <w:t>тендере</w:t>
      </w:r>
      <w:r w:rsidRPr="00AC3F45">
        <w:rPr>
          <w:sz w:val="22"/>
          <w:szCs w:val="22"/>
        </w:rPr>
        <w:t xml:space="preserve"> подана только одна заявка на участие в </w:t>
      </w:r>
      <w:r>
        <w:rPr>
          <w:sz w:val="22"/>
          <w:szCs w:val="22"/>
        </w:rPr>
        <w:t>тендере</w:t>
      </w:r>
      <w:r w:rsidRPr="00AC3F45">
        <w:rPr>
          <w:sz w:val="22"/>
          <w:szCs w:val="22"/>
        </w:rPr>
        <w:t xml:space="preserve"> или не подано ни од</w:t>
      </w:r>
      <w:r>
        <w:rPr>
          <w:sz w:val="22"/>
          <w:szCs w:val="22"/>
        </w:rPr>
        <w:t>ной заявки на участие в тендере</w:t>
      </w:r>
      <w:r w:rsidRPr="00AC3F45">
        <w:rPr>
          <w:sz w:val="22"/>
          <w:szCs w:val="22"/>
        </w:rPr>
        <w:t xml:space="preserve"> признается </w:t>
      </w:r>
      <w:r w:rsidRPr="0042225E">
        <w:rPr>
          <w:sz w:val="22"/>
          <w:szCs w:val="22"/>
        </w:rPr>
        <w:t>несостоявшимся.</w:t>
      </w:r>
    </w:p>
    <w:p w14:paraId="0EC9A82E" w14:textId="77777777" w:rsidR="00400ACD" w:rsidRPr="00AC3F45" w:rsidRDefault="00400ACD" w:rsidP="00E32193">
      <w:pPr>
        <w:ind w:firstLine="284"/>
        <w:jc w:val="both"/>
        <w:rPr>
          <w:sz w:val="22"/>
          <w:szCs w:val="22"/>
        </w:rPr>
      </w:pPr>
      <w:r w:rsidRPr="0042225E">
        <w:rPr>
          <w:sz w:val="22"/>
          <w:szCs w:val="22"/>
        </w:rPr>
        <w:t>При этом в случае, если на участие в тендере не было подано ни одной заявки, закупочная Комиссия</w:t>
      </w:r>
      <w:r>
        <w:rPr>
          <w:sz w:val="22"/>
          <w:szCs w:val="22"/>
        </w:rPr>
        <w:t xml:space="preserve"> составляет</w:t>
      </w:r>
      <w:r w:rsidRPr="0042225E">
        <w:rPr>
          <w:sz w:val="22"/>
          <w:szCs w:val="22"/>
        </w:rPr>
        <w:t xml:space="preserve"> протокол</w:t>
      </w:r>
      <w:r>
        <w:rPr>
          <w:sz w:val="22"/>
          <w:szCs w:val="22"/>
        </w:rPr>
        <w:t xml:space="preserve"> подведения итогов тендера</w:t>
      </w:r>
      <w:r w:rsidRPr="0042225E">
        <w:rPr>
          <w:sz w:val="22"/>
          <w:szCs w:val="22"/>
        </w:rPr>
        <w:t>, который должен содержать сведения,</w:t>
      </w:r>
      <w:r>
        <w:rPr>
          <w:sz w:val="22"/>
          <w:szCs w:val="22"/>
        </w:rPr>
        <w:t xml:space="preserve"> предусмотренные пунктом 6.1.8.4</w:t>
      </w:r>
      <w:r w:rsidRPr="0042225E">
        <w:rPr>
          <w:sz w:val="22"/>
          <w:szCs w:val="22"/>
        </w:rPr>
        <w:t xml:space="preserve"> настоящего Положения, и подлежит размещению Организатором в течение 3-х календарных дней со дня его подписания в единой информационной системе.</w:t>
      </w:r>
    </w:p>
    <w:p w14:paraId="694595EB" w14:textId="77777777" w:rsidR="00400ACD" w:rsidRPr="00AC3F45" w:rsidRDefault="00400ACD" w:rsidP="00E32193">
      <w:pPr>
        <w:ind w:firstLine="284"/>
        <w:jc w:val="both"/>
        <w:rPr>
          <w:sz w:val="22"/>
          <w:szCs w:val="22"/>
        </w:rPr>
      </w:pPr>
      <w:r w:rsidRPr="00AC3F45">
        <w:rPr>
          <w:sz w:val="22"/>
          <w:szCs w:val="22"/>
        </w:rPr>
        <w:t xml:space="preserve">В случае если на участие в </w:t>
      </w:r>
      <w:r>
        <w:rPr>
          <w:sz w:val="22"/>
          <w:szCs w:val="22"/>
        </w:rPr>
        <w:t>тендере</w:t>
      </w:r>
      <w:r w:rsidRPr="00AC3F45">
        <w:rPr>
          <w:sz w:val="22"/>
          <w:szCs w:val="22"/>
        </w:rPr>
        <w:t xml:space="preserve"> была подана только одна заявка, указанная заявка рассматривается закупочной </w:t>
      </w:r>
      <w:r>
        <w:rPr>
          <w:sz w:val="22"/>
          <w:szCs w:val="22"/>
        </w:rPr>
        <w:t>Комиссией</w:t>
      </w:r>
      <w:r w:rsidRPr="00AC3F45">
        <w:rPr>
          <w:sz w:val="22"/>
          <w:szCs w:val="22"/>
        </w:rPr>
        <w:t xml:space="preserve"> в </w:t>
      </w:r>
      <w:r>
        <w:rPr>
          <w:sz w:val="22"/>
          <w:szCs w:val="22"/>
        </w:rPr>
        <w:t>порядке, предусмотренном п. 6.1.8</w:t>
      </w:r>
      <w:r w:rsidRPr="00AC3F45">
        <w:rPr>
          <w:sz w:val="22"/>
          <w:szCs w:val="22"/>
        </w:rPr>
        <w:t xml:space="preserve"> настоящего Положения.</w:t>
      </w:r>
    </w:p>
    <w:p w14:paraId="2D9554D4" w14:textId="77777777" w:rsidR="00400ACD" w:rsidRPr="00AC3F45" w:rsidRDefault="00400ACD" w:rsidP="00E32193">
      <w:pPr>
        <w:ind w:firstLine="284"/>
        <w:jc w:val="both"/>
        <w:rPr>
          <w:sz w:val="22"/>
          <w:szCs w:val="22"/>
        </w:rPr>
      </w:pPr>
      <w:r>
        <w:rPr>
          <w:sz w:val="22"/>
          <w:szCs w:val="22"/>
        </w:rPr>
        <w:t>6.1.8</w:t>
      </w:r>
      <w:r w:rsidRPr="00AC3F45">
        <w:rPr>
          <w:sz w:val="22"/>
          <w:szCs w:val="22"/>
        </w:rPr>
        <w:t xml:space="preserve"> Порядок рассмотрения заявок на участие в </w:t>
      </w:r>
      <w:r>
        <w:rPr>
          <w:sz w:val="22"/>
          <w:szCs w:val="22"/>
        </w:rPr>
        <w:t>тендере</w:t>
      </w:r>
      <w:r w:rsidRPr="00AC3F45">
        <w:rPr>
          <w:sz w:val="22"/>
          <w:szCs w:val="22"/>
        </w:rPr>
        <w:t>.</w:t>
      </w:r>
    </w:p>
    <w:p w14:paraId="54E4178A" w14:textId="77777777" w:rsidR="00400ACD" w:rsidRPr="00AC3F45" w:rsidRDefault="00400ACD" w:rsidP="00E32193">
      <w:pPr>
        <w:ind w:firstLine="284"/>
        <w:jc w:val="both"/>
        <w:rPr>
          <w:sz w:val="22"/>
          <w:szCs w:val="22"/>
        </w:rPr>
      </w:pPr>
      <w:r>
        <w:rPr>
          <w:sz w:val="22"/>
          <w:szCs w:val="22"/>
        </w:rPr>
        <w:t>6.1.8.</w:t>
      </w:r>
      <w:r w:rsidRPr="00AC3F45">
        <w:rPr>
          <w:sz w:val="22"/>
          <w:szCs w:val="22"/>
        </w:rPr>
        <w:t xml:space="preserve">1 Закупочная </w:t>
      </w:r>
      <w:r>
        <w:rPr>
          <w:sz w:val="22"/>
          <w:szCs w:val="22"/>
        </w:rPr>
        <w:t>Комиссия</w:t>
      </w:r>
      <w:r w:rsidRPr="00AC3F45">
        <w:rPr>
          <w:sz w:val="22"/>
          <w:szCs w:val="22"/>
        </w:rPr>
        <w:t xml:space="preserve">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14:paraId="4D67F0C2" w14:textId="77777777" w:rsidR="00400ACD" w:rsidRPr="00AC3F45" w:rsidRDefault="00400ACD" w:rsidP="00E32193">
      <w:pPr>
        <w:ind w:firstLine="284"/>
        <w:jc w:val="both"/>
        <w:rPr>
          <w:sz w:val="22"/>
          <w:szCs w:val="22"/>
        </w:rPr>
      </w:pPr>
      <w:r>
        <w:rPr>
          <w:sz w:val="22"/>
          <w:szCs w:val="22"/>
        </w:rPr>
        <w:lastRenderedPageBreak/>
        <w:t>6.1.8</w:t>
      </w:r>
      <w:r w:rsidRPr="00AC3F45">
        <w:rPr>
          <w:sz w:val="22"/>
          <w:szCs w:val="22"/>
        </w:rPr>
        <w:t xml:space="preserve">.2 Закупочная </w:t>
      </w:r>
      <w:r>
        <w:rPr>
          <w:sz w:val="22"/>
          <w:szCs w:val="22"/>
        </w:rPr>
        <w:t>Комиссия</w:t>
      </w:r>
      <w:r w:rsidRPr="00AC3F45">
        <w:rPr>
          <w:sz w:val="22"/>
          <w:szCs w:val="22"/>
        </w:rPr>
        <w:t xml:space="preserve"> вправе отклонить заявку на участие в закупке в следующих случаях: </w:t>
      </w:r>
    </w:p>
    <w:p w14:paraId="278C2456"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14:paraId="465AB342"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2) отсутствия обеспечения заявки на участие в закупке, если в документации установлено данное требование; </w:t>
      </w:r>
    </w:p>
    <w:p w14:paraId="209BD7C6"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14:paraId="15B196E2"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4) несоответствия участника </w:t>
      </w:r>
      <w:r>
        <w:rPr>
          <w:sz w:val="22"/>
          <w:szCs w:val="22"/>
        </w:rPr>
        <w:t>тендера</w:t>
      </w:r>
      <w:r w:rsidRPr="00AC3F45">
        <w:rPr>
          <w:sz w:val="22"/>
          <w:szCs w:val="22"/>
        </w:rPr>
        <w:t xml:space="preserve"> требованиям, указанным в документации и в п.1.4 настоящего Положения, в том числе в случае наличия сведений об участнике </w:t>
      </w:r>
      <w:r>
        <w:rPr>
          <w:sz w:val="22"/>
          <w:szCs w:val="22"/>
        </w:rPr>
        <w:t>тендера</w:t>
      </w:r>
      <w:r w:rsidRPr="00AC3F45">
        <w:rPr>
          <w:sz w:val="22"/>
          <w:szCs w:val="22"/>
        </w:rPr>
        <w:t xml:space="preserve"> в реестре недобросовестных поставщиков, предусмотренном статьей 5 </w:t>
      </w:r>
      <w:r>
        <w:rPr>
          <w:sz w:val="22"/>
          <w:szCs w:val="22"/>
        </w:rPr>
        <w:t>Закона № 223-ФЗ</w:t>
      </w:r>
      <w:r w:rsidRPr="00AC3F45">
        <w:rPr>
          <w:sz w:val="22"/>
          <w:szCs w:val="22"/>
        </w:rPr>
        <w:t xml:space="preserve">,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14:paraId="58F6084F" w14:textId="77777777" w:rsidR="00400ACD" w:rsidRPr="00AC3F45" w:rsidRDefault="00400ACD" w:rsidP="00E32193">
      <w:pPr>
        <w:pStyle w:val="a7"/>
        <w:tabs>
          <w:tab w:val="left" w:pos="1134"/>
        </w:tabs>
        <w:ind w:left="0" w:firstLine="284"/>
        <w:jc w:val="both"/>
        <w:rPr>
          <w:sz w:val="22"/>
          <w:szCs w:val="22"/>
        </w:rPr>
      </w:pPr>
      <w:r w:rsidRPr="00AC3F45">
        <w:rPr>
          <w:sz w:val="22"/>
          <w:szCs w:val="22"/>
        </w:rPr>
        <w:t xml:space="preserve">5) несоответствия заявки, поданной участником </w:t>
      </w:r>
      <w:r>
        <w:rPr>
          <w:sz w:val="22"/>
          <w:szCs w:val="22"/>
        </w:rPr>
        <w:t>тендера</w:t>
      </w:r>
      <w:r w:rsidRPr="00AC3F45">
        <w:rPr>
          <w:sz w:val="22"/>
          <w:szCs w:val="22"/>
        </w:rPr>
        <w:t>, требованиям документации о закупке и настоящего Положения;</w:t>
      </w:r>
    </w:p>
    <w:p w14:paraId="71A99EFB" w14:textId="40E3E0DA" w:rsidR="00400ACD" w:rsidRPr="00AC3F45" w:rsidRDefault="00400ACD" w:rsidP="00E32193">
      <w:pPr>
        <w:pStyle w:val="a7"/>
        <w:tabs>
          <w:tab w:val="left" w:pos="1134"/>
        </w:tabs>
        <w:ind w:left="0" w:firstLine="284"/>
        <w:jc w:val="both"/>
        <w:rPr>
          <w:sz w:val="22"/>
          <w:szCs w:val="22"/>
        </w:rPr>
      </w:pPr>
      <w:r w:rsidRPr="00AC3F45">
        <w:rPr>
          <w:sz w:val="22"/>
          <w:szCs w:val="22"/>
        </w:rPr>
        <w:t xml:space="preserve">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w:t>
      </w:r>
      <w:r w:rsidR="00E439CD" w:rsidRPr="00AC3F45">
        <w:rPr>
          <w:sz w:val="22"/>
          <w:szCs w:val="22"/>
        </w:rPr>
        <w:t>в отношении данного лота,</w:t>
      </w:r>
      <w:r w:rsidRPr="00AC3F45">
        <w:rPr>
          <w:sz w:val="22"/>
          <w:szCs w:val="22"/>
        </w:rPr>
        <w:t xml:space="preserve"> не рассматриваются.</w:t>
      </w:r>
    </w:p>
    <w:p w14:paraId="1344ECB0" w14:textId="77777777" w:rsidR="00400ACD" w:rsidRPr="00AC3F45" w:rsidRDefault="00400ACD" w:rsidP="00E32193">
      <w:pPr>
        <w:ind w:firstLine="284"/>
        <w:jc w:val="both"/>
        <w:rPr>
          <w:sz w:val="22"/>
          <w:szCs w:val="22"/>
        </w:rPr>
      </w:pPr>
      <w:r>
        <w:rPr>
          <w:sz w:val="22"/>
          <w:szCs w:val="22"/>
        </w:rPr>
        <w:t>6.1.8</w:t>
      </w:r>
      <w:r w:rsidRPr="00AC3F45">
        <w:rPr>
          <w:sz w:val="22"/>
          <w:szCs w:val="22"/>
        </w:rPr>
        <w:t xml:space="preserve">.3 Отклонение заявок на участие в </w:t>
      </w:r>
      <w:r>
        <w:rPr>
          <w:sz w:val="22"/>
          <w:szCs w:val="22"/>
        </w:rPr>
        <w:t>тендере</w:t>
      </w:r>
      <w:r w:rsidRPr="00AC3F45">
        <w:rPr>
          <w:sz w:val="22"/>
          <w:szCs w:val="22"/>
        </w:rPr>
        <w:t xml:space="preserve"> по иным основаниям не допускается. </w:t>
      </w:r>
    </w:p>
    <w:p w14:paraId="5638C5D2" w14:textId="17368F8B" w:rsidR="00400ACD" w:rsidRPr="00AC3F45" w:rsidRDefault="00400ACD" w:rsidP="00E32193">
      <w:pPr>
        <w:ind w:firstLine="284"/>
        <w:jc w:val="both"/>
        <w:rPr>
          <w:sz w:val="22"/>
          <w:szCs w:val="22"/>
        </w:rPr>
      </w:pPr>
      <w:r>
        <w:rPr>
          <w:sz w:val="22"/>
          <w:szCs w:val="22"/>
        </w:rPr>
        <w:t>6.1.8</w:t>
      </w:r>
      <w:r w:rsidRPr="00AC3F45">
        <w:rPr>
          <w:sz w:val="22"/>
          <w:szCs w:val="22"/>
        </w:rPr>
        <w:t xml:space="preserve">.4 На основании результатов рассмотрения заявок на участие в закупке закупочной </w:t>
      </w:r>
      <w:r>
        <w:rPr>
          <w:sz w:val="22"/>
          <w:szCs w:val="22"/>
        </w:rPr>
        <w:t>Комиссией</w:t>
      </w:r>
      <w:r w:rsidRPr="00AC3F45">
        <w:rPr>
          <w:sz w:val="22"/>
          <w:szCs w:val="22"/>
        </w:rPr>
        <w:t xml:space="preserve"> принимается решение о допуске к участию в закупке участника закупки и о признании участника закупки, подавшего заявку на участие в </w:t>
      </w:r>
      <w:r>
        <w:rPr>
          <w:sz w:val="22"/>
          <w:szCs w:val="22"/>
        </w:rPr>
        <w:t>тендере</w:t>
      </w:r>
      <w:r w:rsidRPr="00AC3F45">
        <w:rPr>
          <w:sz w:val="22"/>
          <w:szCs w:val="22"/>
        </w:rPr>
        <w:t xml:space="preserve">, участником </w:t>
      </w:r>
      <w:r>
        <w:rPr>
          <w:sz w:val="22"/>
          <w:szCs w:val="22"/>
        </w:rPr>
        <w:t>тендера</w:t>
      </w:r>
      <w:r w:rsidRPr="00AC3F45">
        <w:rPr>
          <w:sz w:val="22"/>
          <w:szCs w:val="22"/>
        </w:rPr>
        <w:t xml:space="preserve"> или об отказе в допуске такого участника закупки к участию в </w:t>
      </w:r>
      <w:r>
        <w:rPr>
          <w:sz w:val="22"/>
          <w:szCs w:val="22"/>
        </w:rPr>
        <w:t>тендере</w:t>
      </w:r>
      <w:r w:rsidRPr="00AC3F45">
        <w:rPr>
          <w:sz w:val="22"/>
          <w:szCs w:val="22"/>
        </w:rPr>
        <w:t xml:space="preserve">. Результаты рассмотрения заявок на участие в </w:t>
      </w:r>
      <w:r w:rsidR="00E439CD">
        <w:rPr>
          <w:sz w:val="22"/>
          <w:szCs w:val="22"/>
        </w:rPr>
        <w:t>тендере</w:t>
      </w:r>
      <w:r w:rsidR="00E439CD" w:rsidRPr="000D1320">
        <w:rPr>
          <w:sz w:val="22"/>
          <w:szCs w:val="22"/>
        </w:rPr>
        <w:t xml:space="preserve"> отражаются</w:t>
      </w:r>
      <w:r w:rsidRPr="000D1320">
        <w:rPr>
          <w:sz w:val="22"/>
          <w:szCs w:val="22"/>
        </w:rPr>
        <w:t xml:space="preserve"> в протоколе подведения итогов тендера.</w:t>
      </w:r>
    </w:p>
    <w:p w14:paraId="5B09F7BB" w14:textId="77777777" w:rsidR="00400ACD" w:rsidRDefault="00400ACD" w:rsidP="00E32193">
      <w:pPr>
        <w:ind w:firstLine="284"/>
        <w:jc w:val="both"/>
        <w:rPr>
          <w:sz w:val="22"/>
          <w:szCs w:val="22"/>
        </w:rPr>
      </w:pPr>
      <w:r w:rsidRPr="00AC3F45">
        <w:rPr>
          <w:sz w:val="22"/>
          <w:szCs w:val="22"/>
        </w:rPr>
        <w:t xml:space="preserve">В случае принятия закупочной </w:t>
      </w:r>
      <w:r>
        <w:rPr>
          <w:sz w:val="22"/>
          <w:szCs w:val="22"/>
        </w:rPr>
        <w:t>Комиссией</w:t>
      </w:r>
      <w:r w:rsidRPr="00AC3F45">
        <w:rPr>
          <w:sz w:val="22"/>
          <w:szCs w:val="22"/>
        </w:rPr>
        <w:t xml:space="preserve">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w:t>
      </w:r>
      <w:r>
        <w:rPr>
          <w:sz w:val="22"/>
          <w:szCs w:val="22"/>
        </w:rPr>
        <w:t>тендере</w:t>
      </w:r>
      <w:r w:rsidRPr="00AC3F45">
        <w:rPr>
          <w:sz w:val="22"/>
          <w:szCs w:val="22"/>
        </w:rPr>
        <w:t xml:space="preserve">) закупочная </w:t>
      </w:r>
      <w:r>
        <w:rPr>
          <w:sz w:val="22"/>
          <w:szCs w:val="22"/>
        </w:rPr>
        <w:t>Комиссия</w:t>
      </w:r>
      <w:r w:rsidRPr="00AC3F45">
        <w:rPr>
          <w:sz w:val="22"/>
          <w:szCs w:val="22"/>
        </w:rPr>
        <w:t xml:space="preserve"> составля</w:t>
      </w:r>
      <w:r>
        <w:rPr>
          <w:sz w:val="22"/>
          <w:szCs w:val="22"/>
        </w:rPr>
        <w:t>ет протокол подведения итогов тендера</w:t>
      </w:r>
      <w:r w:rsidRPr="00AC3F45">
        <w:rPr>
          <w:sz w:val="22"/>
          <w:szCs w:val="22"/>
        </w:rPr>
        <w:t xml:space="preserve">, </w:t>
      </w:r>
      <w:r>
        <w:rPr>
          <w:sz w:val="22"/>
          <w:szCs w:val="22"/>
        </w:rPr>
        <w:t>который должен содержать следующие</w:t>
      </w:r>
      <w:r w:rsidRPr="00AC3F45">
        <w:rPr>
          <w:sz w:val="22"/>
          <w:szCs w:val="22"/>
        </w:rPr>
        <w:t xml:space="preserve"> сведени</w:t>
      </w:r>
      <w:r>
        <w:rPr>
          <w:sz w:val="22"/>
          <w:szCs w:val="22"/>
        </w:rPr>
        <w:t>я:</w:t>
      </w:r>
    </w:p>
    <w:p w14:paraId="2871B719" w14:textId="77777777" w:rsidR="00400ACD" w:rsidRPr="00AC3F45" w:rsidRDefault="00400ACD" w:rsidP="0088727E">
      <w:pPr>
        <w:ind w:firstLine="284"/>
        <w:jc w:val="both"/>
        <w:rPr>
          <w:sz w:val="22"/>
          <w:szCs w:val="22"/>
        </w:rPr>
      </w:pPr>
      <w:r w:rsidRPr="00AC3F45">
        <w:rPr>
          <w:sz w:val="22"/>
          <w:szCs w:val="22"/>
        </w:rPr>
        <w:t xml:space="preserve">1) Название </w:t>
      </w:r>
      <w:r>
        <w:rPr>
          <w:sz w:val="22"/>
          <w:szCs w:val="22"/>
        </w:rPr>
        <w:t>тендера</w:t>
      </w:r>
      <w:r w:rsidRPr="00AC3F45">
        <w:rPr>
          <w:sz w:val="22"/>
          <w:szCs w:val="22"/>
        </w:rPr>
        <w:t>;</w:t>
      </w:r>
    </w:p>
    <w:p w14:paraId="2D89FEB8" w14:textId="77777777" w:rsidR="00400ACD" w:rsidRPr="00AC3F45" w:rsidRDefault="00400ACD" w:rsidP="0088727E">
      <w:pPr>
        <w:ind w:firstLine="284"/>
        <w:jc w:val="both"/>
        <w:rPr>
          <w:sz w:val="22"/>
          <w:szCs w:val="22"/>
        </w:rPr>
      </w:pPr>
      <w:r w:rsidRPr="00AC3F45">
        <w:rPr>
          <w:sz w:val="22"/>
          <w:szCs w:val="22"/>
        </w:rPr>
        <w:t>2) Сведения о месте, дате и времени подведения итогов;</w:t>
      </w:r>
    </w:p>
    <w:p w14:paraId="21FD9B02" w14:textId="77777777" w:rsidR="00400ACD" w:rsidRPr="00AC3F45" w:rsidRDefault="00400ACD" w:rsidP="0088727E">
      <w:pPr>
        <w:ind w:firstLine="284"/>
        <w:jc w:val="both"/>
        <w:rPr>
          <w:sz w:val="22"/>
          <w:szCs w:val="22"/>
        </w:rPr>
      </w:pPr>
      <w:r w:rsidRPr="00AC3F45">
        <w:rPr>
          <w:sz w:val="22"/>
          <w:szCs w:val="22"/>
        </w:rPr>
        <w:t xml:space="preserve">3) Результаты рассмотрения заявок </w:t>
      </w:r>
      <w:r>
        <w:rPr>
          <w:sz w:val="22"/>
          <w:szCs w:val="22"/>
        </w:rPr>
        <w:t>на участие в тендере</w:t>
      </w:r>
      <w:r w:rsidRPr="00AC3F45">
        <w:rPr>
          <w:sz w:val="22"/>
          <w:szCs w:val="22"/>
        </w:rPr>
        <w:t xml:space="preserve"> и победитель с указанием наименования (для юридических лиц), фамилии, имени, отчества (для физических лиц) и почтового адреса;</w:t>
      </w:r>
    </w:p>
    <w:p w14:paraId="19305E1E" w14:textId="77777777" w:rsidR="00400ACD" w:rsidRPr="00AC3F45" w:rsidRDefault="00400ACD" w:rsidP="0088727E">
      <w:pPr>
        <w:ind w:firstLine="284"/>
        <w:jc w:val="both"/>
        <w:rPr>
          <w:sz w:val="22"/>
          <w:szCs w:val="22"/>
        </w:rPr>
      </w:pPr>
      <w:r w:rsidRPr="00AC3F45">
        <w:rPr>
          <w:sz w:val="22"/>
          <w:szCs w:val="22"/>
        </w:rPr>
        <w:t>4) Сведения об объеме (количестве), цене и сроках закупаемых товаров, работ, услуг;</w:t>
      </w:r>
    </w:p>
    <w:p w14:paraId="6F9755D3" w14:textId="77777777" w:rsidR="00400ACD" w:rsidRPr="00AC3F45" w:rsidRDefault="00400ACD" w:rsidP="0088727E">
      <w:pPr>
        <w:ind w:firstLine="284"/>
        <w:jc w:val="both"/>
        <w:rPr>
          <w:sz w:val="22"/>
          <w:szCs w:val="22"/>
        </w:rPr>
      </w:pPr>
      <w:r w:rsidRPr="00AC3F45">
        <w:rPr>
          <w:sz w:val="22"/>
          <w:szCs w:val="22"/>
        </w:rPr>
        <w:t xml:space="preserve">5) Сведения о признании </w:t>
      </w:r>
      <w:r>
        <w:rPr>
          <w:sz w:val="22"/>
          <w:szCs w:val="22"/>
        </w:rPr>
        <w:t>тендера</w:t>
      </w:r>
      <w:r w:rsidRPr="00AC3F45">
        <w:rPr>
          <w:sz w:val="22"/>
          <w:szCs w:val="22"/>
        </w:rPr>
        <w:t xml:space="preserve"> несостоявшимся (в случае подачи менее, чем двух заявок на участие в закупке или допуске к участию в закупке единственного участника).</w:t>
      </w:r>
    </w:p>
    <w:p w14:paraId="1BC470F2" w14:textId="77777777" w:rsidR="00400ACD" w:rsidRDefault="00400ACD" w:rsidP="00E32193">
      <w:pPr>
        <w:ind w:firstLine="284"/>
        <w:jc w:val="both"/>
        <w:rPr>
          <w:sz w:val="22"/>
          <w:szCs w:val="22"/>
        </w:rPr>
      </w:pPr>
      <w:r>
        <w:rPr>
          <w:sz w:val="22"/>
          <w:szCs w:val="22"/>
        </w:rPr>
        <w:t>Данный протокол</w:t>
      </w:r>
      <w:r w:rsidRPr="00AC3F45">
        <w:rPr>
          <w:sz w:val="22"/>
          <w:szCs w:val="22"/>
        </w:rPr>
        <w:t xml:space="preserve"> под</w:t>
      </w:r>
      <w:r>
        <w:rPr>
          <w:sz w:val="22"/>
          <w:szCs w:val="22"/>
        </w:rPr>
        <w:t xml:space="preserve">лежит размещению Организатором </w:t>
      </w:r>
      <w:r w:rsidRPr="00AC3F45">
        <w:rPr>
          <w:sz w:val="22"/>
          <w:szCs w:val="22"/>
        </w:rPr>
        <w:t>в течение 3-х дней со дня его подписания в единой информационной системе.</w:t>
      </w:r>
    </w:p>
    <w:p w14:paraId="5A2DBFF7" w14:textId="77777777" w:rsidR="00400ACD" w:rsidRPr="00AC3F45" w:rsidRDefault="00400ACD" w:rsidP="00E32193">
      <w:pPr>
        <w:ind w:firstLine="284"/>
        <w:jc w:val="both"/>
        <w:rPr>
          <w:sz w:val="22"/>
          <w:szCs w:val="22"/>
        </w:rPr>
      </w:pPr>
      <w:r w:rsidRPr="00BE3C27">
        <w:rPr>
          <w:sz w:val="22"/>
          <w:szCs w:val="22"/>
        </w:rPr>
        <w:t>6.1.8.5 В случае, если по результатам проведения процедуры рассмотрения заявок на участие в тендере закупочной Комиссией принято решение о допуске к участию в тендере и о признании участником закупки только одного участника закупки или об отклонении всех заявок, поданных на участие в тендере, тендер признается несостоявшимся.</w:t>
      </w:r>
    </w:p>
    <w:p w14:paraId="282A4E95" w14:textId="77777777" w:rsidR="00400ACD" w:rsidRPr="00AC3F45" w:rsidRDefault="00400ACD" w:rsidP="00E32193">
      <w:pPr>
        <w:ind w:firstLine="284"/>
        <w:jc w:val="both"/>
        <w:rPr>
          <w:sz w:val="22"/>
          <w:szCs w:val="22"/>
        </w:rPr>
      </w:pPr>
      <w:r>
        <w:rPr>
          <w:sz w:val="22"/>
          <w:szCs w:val="22"/>
        </w:rPr>
        <w:t>6.1.9</w:t>
      </w:r>
      <w:r w:rsidRPr="00AC3F45">
        <w:rPr>
          <w:sz w:val="22"/>
          <w:szCs w:val="22"/>
        </w:rPr>
        <w:t xml:space="preserve"> Оценка и сопоставление заявок на участие в </w:t>
      </w:r>
      <w:r>
        <w:rPr>
          <w:sz w:val="22"/>
          <w:szCs w:val="22"/>
        </w:rPr>
        <w:t>тендере</w:t>
      </w:r>
      <w:r w:rsidRPr="00AC3F45">
        <w:rPr>
          <w:sz w:val="22"/>
          <w:szCs w:val="22"/>
        </w:rPr>
        <w:t xml:space="preserve"> (порядок подведения итогов </w:t>
      </w:r>
      <w:r>
        <w:rPr>
          <w:sz w:val="22"/>
          <w:szCs w:val="22"/>
        </w:rPr>
        <w:t>тендера</w:t>
      </w:r>
      <w:r w:rsidRPr="00AC3F45">
        <w:rPr>
          <w:sz w:val="22"/>
          <w:szCs w:val="22"/>
        </w:rPr>
        <w:t>).</w:t>
      </w:r>
    </w:p>
    <w:p w14:paraId="7A157A86" w14:textId="77777777" w:rsidR="00400ACD" w:rsidRPr="00AC3F45" w:rsidRDefault="00400ACD" w:rsidP="00E32193">
      <w:pPr>
        <w:ind w:firstLine="284"/>
        <w:jc w:val="both"/>
        <w:rPr>
          <w:sz w:val="22"/>
          <w:szCs w:val="22"/>
        </w:rPr>
      </w:pPr>
      <w:r>
        <w:rPr>
          <w:sz w:val="22"/>
          <w:szCs w:val="22"/>
        </w:rPr>
        <w:t>6.1.9</w:t>
      </w:r>
      <w:r w:rsidRPr="00AC3F45">
        <w:rPr>
          <w:sz w:val="22"/>
          <w:szCs w:val="22"/>
        </w:rPr>
        <w:t xml:space="preserve">.1 Закупочная </w:t>
      </w:r>
      <w:r>
        <w:rPr>
          <w:sz w:val="22"/>
          <w:szCs w:val="22"/>
        </w:rPr>
        <w:t>Комиссия</w:t>
      </w:r>
      <w:r w:rsidRPr="00AC3F45">
        <w:rPr>
          <w:sz w:val="22"/>
          <w:szCs w:val="22"/>
        </w:rPr>
        <w:t xml:space="preserve"> осуществляет оценку и сопоставление заявок на участие в </w:t>
      </w:r>
      <w:r>
        <w:rPr>
          <w:sz w:val="22"/>
          <w:szCs w:val="22"/>
        </w:rPr>
        <w:t>тендере</w:t>
      </w:r>
      <w:r w:rsidRPr="00AC3F45">
        <w:rPr>
          <w:sz w:val="22"/>
          <w:szCs w:val="22"/>
        </w:rPr>
        <w:t xml:space="preserve">, поданных участниками закупки, признанными участниками </w:t>
      </w:r>
      <w:r>
        <w:rPr>
          <w:sz w:val="22"/>
          <w:szCs w:val="22"/>
        </w:rPr>
        <w:t>тендера</w:t>
      </w:r>
      <w:r w:rsidRPr="00AC3F45">
        <w:rPr>
          <w:sz w:val="22"/>
          <w:szCs w:val="22"/>
        </w:rPr>
        <w:t xml:space="preserve">. </w:t>
      </w:r>
    </w:p>
    <w:p w14:paraId="250A6310" w14:textId="77777777" w:rsidR="00400ACD" w:rsidRPr="00AC3F45" w:rsidRDefault="00400ACD" w:rsidP="00E32193">
      <w:pPr>
        <w:ind w:firstLine="284"/>
        <w:jc w:val="both"/>
        <w:rPr>
          <w:sz w:val="22"/>
          <w:szCs w:val="22"/>
        </w:rPr>
      </w:pPr>
      <w:r>
        <w:rPr>
          <w:sz w:val="22"/>
          <w:szCs w:val="22"/>
        </w:rPr>
        <w:t>6.1.9</w:t>
      </w:r>
      <w:r w:rsidRPr="00AC3F45">
        <w:rPr>
          <w:sz w:val="22"/>
          <w:szCs w:val="22"/>
        </w:rPr>
        <w:t xml:space="preserve">.2 Оценка и сопоставление заявок (подведение итогов </w:t>
      </w:r>
      <w:r>
        <w:rPr>
          <w:sz w:val="22"/>
          <w:szCs w:val="22"/>
        </w:rPr>
        <w:t>тендера</w:t>
      </w:r>
      <w:r w:rsidRPr="00AC3F45">
        <w:rPr>
          <w:sz w:val="22"/>
          <w:szCs w:val="22"/>
        </w:rPr>
        <w:t>) на участие в з</w:t>
      </w:r>
      <w:r>
        <w:rPr>
          <w:sz w:val="22"/>
          <w:szCs w:val="22"/>
        </w:rPr>
        <w:t>акупке</w:t>
      </w:r>
      <w:r w:rsidRPr="00AC3F45">
        <w:rPr>
          <w:sz w:val="22"/>
          <w:szCs w:val="22"/>
        </w:rPr>
        <w:t xml:space="preserve"> осуществляются </w:t>
      </w:r>
      <w:r>
        <w:rPr>
          <w:sz w:val="22"/>
          <w:szCs w:val="22"/>
        </w:rPr>
        <w:t>Комиссией</w:t>
      </w:r>
      <w:r w:rsidRPr="00AC3F45">
        <w:rPr>
          <w:sz w:val="22"/>
          <w:szCs w:val="22"/>
        </w:rPr>
        <w:t xml:space="preserve">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14:paraId="1A87245F" w14:textId="50393A68" w:rsidR="00400ACD" w:rsidRPr="00AC3F45" w:rsidRDefault="00400ACD" w:rsidP="00E32193">
      <w:pPr>
        <w:tabs>
          <w:tab w:val="left" w:pos="540"/>
          <w:tab w:val="left" w:pos="900"/>
        </w:tabs>
        <w:ind w:firstLine="284"/>
        <w:jc w:val="both"/>
        <w:rPr>
          <w:sz w:val="22"/>
          <w:szCs w:val="22"/>
        </w:rPr>
      </w:pPr>
      <w:r>
        <w:rPr>
          <w:sz w:val="22"/>
          <w:szCs w:val="22"/>
        </w:rPr>
        <w:t>6.1.9</w:t>
      </w:r>
      <w:r w:rsidRPr="00AC3F45">
        <w:rPr>
          <w:sz w:val="22"/>
          <w:szCs w:val="22"/>
        </w:rPr>
        <w:t xml:space="preserve">.3 Для определения лучших условий исполнения договора, предложенных в заявках на участие </w:t>
      </w:r>
      <w:r w:rsidR="00E439CD" w:rsidRPr="00AC3F45">
        <w:rPr>
          <w:sz w:val="22"/>
          <w:szCs w:val="22"/>
        </w:rPr>
        <w:t>в закупке,</w:t>
      </w:r>
      <w:r w:rsidRPr="00AC3F45">
        <w:rPr>
          <w:sz w:val="22"/>
          <w:szCs w:val="22"/>
        </w:rPr>
        <w:t xml:space="preserve"> </w:t>
      </w:r>
      <w:r>
        <w:rPr>
          <w:sz w:val="22"/>
          <w:szCs w:val="22"/>
        </w:rPr>
        <w:t>Комиссия</w:t>
      </w:r>
      <w:r w:rsidRPr="00AC3F45">
        <w:rPr>
          <w:sz w:val="22"/>
          <w:szCs w:val="22"/>
        </w:rPr>
        <w:t xml:space="preserve"> должна оценивать и сопоставлять такие заявки в соответствии</w:t>
      </w:r>
      <w:r>
        <w:rPr>
          <w:sz w:val="22"/>
          <w:szCs w:val="22"/>
        </w:rPr>
        <w:t xml:space="preserve"> с</w:t>
      </w:r>
      <w:r w:rsidRPr="00AC3F45">
        <w:rPr>
          <w:sz w:val="22"/>
          <w:szCs w:val="22"/>
        </w:rPr>
        <w:t xml:space="preserve">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14:paraId="4D8B15E5" w14:textId="77777777" w:rsidR="00400ACD" w:rsidRPr="00AC3F45" w:rsidRDefault="00400ACD" w:rsidP="00E32193">
      <w:pPr>
        <w:ind w:firstLine="284"/>
        <w:jc w:val="both"/>
        <w:rPr>
          <w:sz w:val="22"/>
          <w:szCs w:val="22"/>
        </w:rPr>
      </w:pPr>
      <w:r>
        <w:rPr>
          <w:sz w:val="22"/>
          <w:szCs w:val="22"/>
        </w:rPr>
        <w:lastRenderedPageBreak/>
        <w:t>6.1.9</w:t>
      </w:r>
      <w:r w:rsidRPr="00AC3F45">
        <w:rPr>
          <w:sz w:val="22"/>
          <w:szCs w:val="22"/>
        </w:rPr>
        <w:t xml:space="preserve">.4 Оценка заявок на участие в закупке (подведение итогов </w:t>
      </w:r>
      <w:r>
        <w:rPr>
          <w:sz w:val="22"/>
          <w:szCs w:val="22"/>
        </w:rPr>
        <w:t>тендера</w:t>
      </w:r>
      <w:r w:rsidRPr="00AC3F45">
        <w:rPr>
          <w:sz w:val="22"/>
          <w:szCs w:val="22"/>
        </w:rPr>
        <w:t xml:space="preserve">) производится с использованием </w:t>
      </w:r>
      <w:r>
        <w:rPr>
          <w:sz w:val="22"/>
          <w:szCs w:val="22"/>
        </w:rPr>
        <w:t>стоимостных и (или) не стоимостных</w:t>
      </w:r>
      <w:r w:rsidRPr="00AC3F45">
        <w:rPr>
          <w:sz w:val="22"/>
          <w:szCs w:val="22"/>
        </w:rPr>
        <w:t xml:space="preserve"> критериев оценки заявок. </w:t>
      </w:r>
      <w:r>
        <w:rPr>
          <w:sz w:val="22"/>
          <w:szCs w:val="22"/>
        </w:rPr>
        <w:t>Виды, з</w:t>
      </w:r>
      <w:r w:rsidRPr="00AC3F45">
        <w:rPr>
          <w:sz w:val="22"/>
          <w:szCs w:val="22"/>
        </w:rPr>
        <w:t>начимость и содержание критериев оценки заявок должны быть указаны в документации.</w:t>
      </w:r>
    </w:p>
    <w:p w14:paraId="6BD3D3AC" w14:textId="77777777" w:rsidR="00400ACD" w:rsidRPr="00AC3F45" w:rsidRDefault="00400ACD" w:rsidP="00E32193">
      <w:pPr>
        <w:ind w:firstLine="284"/>
        <w:jc w:val="both"/>
        <w:rPr>
          <w:sz w:val="22"/>
          <w:szCs w:val="22"/>
        </w:rPr>
      </w:pPr>
      <w:r>
        <w:rPr>
          <w:sz w:val="22"/>
          <w:szCs w:val="22"/>
        </w:rPr>
        <w:t>6.1.9</w:t>
      </w:r>
      <w:r w:rsidRPr="00AC3F45">
        <w:rPr>
          <w:sz w:val="22"/>
          <w:szCs w:val="22"/>
        </w:rPr>
        <w:t xml:space="preserve">.5 На основании результатов оценки и сопоставления заявок на участие в закупке (подведения итогов </w:t>
      </w:r>
      <w:r>
        <w:rPr>
          <w:sz w:val="22"/>
          <w:szCs w:val="22"/>
        </w:rPr>
        <w:t>тендера</w:t>
      </w:r>
      <w:r w:rsidRPr="00AC3F45">
        <w:rPr>
          <w:sz w:val="22"/>
          <w:szCs w:val="22"/>
        </w:rPr>
        <w:t xml:space="preserve">) </w:t>
      </w:r>
      <w:r>
        <w:rPr>
          <w:sz w:val="22"/>
          <w:szCs w:val="22"/>
        </w:rPr>
        <w:t>Комиссией</w:t>
      </w:r>
      <w:r w:rsidRPr="00AC3F45">
        <w:rPr>
          <w:sz w:val="22"/>
          <w:szCs w:val="22"/>
        </w:rPr>
        <w:t xml:space="preserve">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w:t>
      </w:r>
      <w:r>
        <w:rPr>
          <w:sz w:val="22"/>
          <w:szCs w:val="22"/>
        </w:rPr>
        <w:t>явках на участие в тендере</w:t>
      </w:r>
      <w:r w:rsidRPr="00AC3F45">
        <w:rPr>
          <w:sz w:val="22"/>
          <w:szCs w:val="22"/>
        </w:rPr>
        <w:t xml:space="preserve"> содержатся одинаковые условия исполнения договора, меньший порядковый номер присваивается</w:t>
      </w:r>
      <w:r>
        <w:rPr>
          <w:sz w:val="22"/>
          <w:szCs w:val="22"/>
        </w:rPr>
        <w:t xml:space="preserve"> </w:t>
      </w:r>
      <w:r w:rsidRPr="00AC3F45">
        <w:rPr>
          <w:sz w:val="22"/>
          <w:szCs w:val="22"/>
        </w:rPr>
        <w:t xml:space="preserve">заявке на участие в закупке, которая поступила ранее других заявок на участие в закупке содержащих такие условия. </w:t>
      </w:r>
    </w:p>
    <w:p w14:paraId="386C5363" w14:textId="1ABFD7D9" w:rsidR="00400ACD" w:rsidRPr="000D1320" w:rsidRDefault="00400ACD" w:rsidP="00E32193">
      <w:pPr>
        <w:ind w:firstLine="284"/>
        <w:jc w:val="both"/>
        <w:rPr>
          <w:sz w:val="22"/>
          <w:szCs w:val="22"/>
        </w:rPr>
      </w:pPr>
      <w:r>
        <w:rPr>
          <w:sz w:val="22"/>
          <w:szCs w:val="22"/>
        </w:rPr>
        <w:t>6.1.9</w:t>
      </w:r>
      <w:r w:rsidRPr="00AC3F45">
        <w:rPr>
          <w:sz w:val="22"/>
          <w:szCs w:val="22"/>
        </w:rPr>
        <w:t>.6 Победителем</w:t>
      </w:r>
      <w:r>
        <w:rPr>
          <w:sz w:val="22"/>
          <w:szCs w:val="22"/>
        </w:rPr>
        <w:t xml:space="preserve"> тендера признается участник закупки</w:t>
      </w:r>
      <w:r w:rsidRPr="00AC3F45">
        <w:rPr>
          <w:sz w:val="22"/>
          <w:szCs w:val="22"/>
        </w:rPr>
        <w:t xml:space="preserve">, который предложил лучшие условия исполнения договора и заявке </w:t>
      </w:r>
      <w:r w:rsidR="00E439CD" w:rsidRPr="00AC3F45">
        <w:rPr>
          <w:sz w:val="22"/>
          <w:szCs w:val="22"/>
        </w:rPr>
        <w:t>на участие,</w:t>
      </w:r>
      <w:r w:rsidRPr="00AC3F45">
        <w:rPr>
          <w:sz w:val="22"/>
          <w:szCs w:val="22"/>
        </w:rPr>
        <w:t xml:space="preserve"> в закупке которого присвоен первый номер. Результаты оценки и сопоставления заявок на участие </w:t>
      </w:r>
      <w:r w:rsidRPr="000D1320">
        <w:rPr>
          <w:sz w:val="22"/>
          <w:szCs w:val="22"/>
        </w:rPr>
        <w:t>в тендере отражаются в протоколе подведения итогов тендера.</w:t>
      </w:r>
    </w:p>
    <w:p w14:paraId="2EC7D801" w14:textId="77777777" w:rsidR="00400ACD" w:rsidRPr="00AC3F45" w:rsidRDefault="00400ACD" w:rsidP="00E32193">
      <w:pPr>
        <w:ind w:firstLine="284"/>
        <w:jc w:val="both"/>
        <w:rPr>
          <w:sz w:val="22"/>
          <w:szCs w:val="22"/>
        </w:rPr>
      </w:pPr>
      <w:r w:rsidRPr="000D1320">
        <w:rPr>
          <w:sz w:val="22"/>
          <w:szCs w:val="22"/>
        </w:rPr>
        <w:t>6.1.10Протоколподведения итогов тендера</w:t>
      </w:r>
      <w:r>
        <w:rPr>
          <w:sz w:val="22"/>
          <w:szCs w:val="22"/>
        </w:rPr>
        <w:t xml:space="preserve"> оформляется в течении 1</w:t>
      </w:r>
      <w:r w:rsidRPr="00AC3F45">
        <w:rPr>
          <w:sz w:val="22"/>
          <w:szCs w:val="22"/>
        </w:rPr>
        <w:t>0</w:t>
      </w:r>
      <w:r>
        <w:rPr>
          <w:sz w:val="22"/>
          <w:szCs w:val="22"/>
        </w:rPr>
        <w:t xml:space="preserve"> календарных</w:t>
      </w:r>
      <w:r w:rsidRPr="00AC3F45">
        <w:rPr>
          <w:sz w:val="22"/>
          <w:szCs w:val="22"/>
        </w:rPr>
        <w:t xml:space="preserve">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14:paraId="43B66C70" w14:textId="77777777" w:rsidR="00400ACD" w:rsidRPr="00BE3C27" w:rsidRDefault="00400ACD" w:rsidP="00E32193">
      <w:pPr>
        <w:ind w:firstLine="284"/>
        <w:jc w:val="both"/>
        <w:rPr>
          <w:sz w:val="22"/>
          <w:szCs w:val="22"/>
        </w:rPr>
      </w:pPr>
      <w:r w:rsidRPr="00BE3C27">
        <w:rPr>
          <w:sz w:val="22"/>
          <w:szCs w:val="22"/>
        </w:rPr>
        <w:t xml:space="preserve">6.1.11 В течение пяти календарных дней со дня размещения протокола подведения итогов тендера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тендера в заявке на участие в закупке, в проект договора, прилагаемый к документации, а также документов, подтверждающих предоставление обеспечения </w:t>
      </w:r>
      <w:r>
        <w:rPr>
          <w:sz w:val="22"/>
          <w:szCs w:val="22"/>
        </w:rPr>
        <w:t xml:space="preserve">исполнения </w:t>
      </w:r>
      <w:r w:rsidRPr="00BE3C27">
        <w:rPr>
          <w:sz w:val="22"/>
          <w:szCs w:val="22"/>
        </w:rPr>
        <w:t>договора, если в документации было установлено данное требование.</w:t>
      </w:r>
    </w:p>
    <w:p w14:paraId="486AE8DE" w14:textId="77777777" w:rsidR="00400ACD" w:rsidRPr="00BE3C27" w:rsidRDefault="00400ACD" w:rsidP="00E32193">
      <w:pPr>
        <w:tabs>
          <w:tab w:val="left" w:pos="1560"/>
        </w:tabs>
        <w:ind w:firstLine="284"/>
        <w:jc w:val="both"/>
        <w:rPr>
          <w:sz w:val="22"/>
          <w:szCs w:val="22"/>
        </w:rPr>
      </w:pPr>
      <w:r w:rsidRPr="00BE3C27">
        <w:rPr>
          <w:sz w:val="22"/>
          <w:szCs w:val="22"/>
        </w:rPr>
        <w:t>6.1.12 В случае признания тендера несостоявшимся, Заказчик вправе:</w:t>
      </w:r>
    </w:p>
    <w:p w14:paraId="487460DE" w14:textId="77777777" w:rsidR="00400ACD" w:rsidRPr="00BE3C27" w:rsidRDefault="00400ACD" w:rsidP="00E32193">
      <w:pPr>
        <w:tabs>
          <w:tab w:val="left" w:pos="1560"/>
        </w:tabs>
        <w:ind w:firstLine="284"/>
        <w:jc w:val="both"/>
        <w:rPr>
          <w:sz w:val="22"/>
          <w:szCs w:val="22"/>
        </w:rPr>
      </w:pPr>
      <w:r w:rsidRPr="00BE3C27">
        <w:rPr>
          <w:sz w:val="22"/>
          <w:szCs w:val="22"/>
        </w:rPr>
        <w:t xml:space="preserve">1) заключить договор с единственным участником тендера, </w:t>
      </w:r>
      <w:r w:rsidRPr="00BE3C27">
        <w:rPr>
          <w:sz w:val="22"/>
          <w:szCs w:val="22"/>
          <w:lang w:eastAsia="en-US"/>
        </w:rPr>
        <w:t>подавшим заявку на участие в тендере и признанным участником тендера, на условиях, содержащихся в поданной им заявке и документации о закупке</w:t>
      </w:r>
      <w:r w:rsidRPr="00BE3C27">
        <w:rPr>
          <w:sz w:val="22"/>
          <w:szCs w:val="22"/>
        </w:rPr>
        <w:t xml:space="preserve">. Такой участник </w:t>
      </w:r>
      <w:r w:rsidRPr="000D1320">
        <w:rPr>
          <w:sz w:val="22"/>
          <w:szCs w:val="22"/>
        </w:rPr>
        <w:t>обязан передать Заказчику проект договора, подписанный со своей стороны, в течение пяти дней со дня опубликования протокола</w:t>
      </w:r>
      <w:r>
        <w:rPr>
          <w:sz w:val="22"/>
          <w:szCs w:val="22"/>
        </w:rPr>
        <w:t xml:space="preserve"> подведения итогов тендера</w:t>
      </w:r>
      <w:r w:rsidRPr="00BE3C27">
        <w:rPr>
          <w:sz w:val="22"/>
          <w:szCs w:val="22"/>
        </w:rPr>
        <w:t xml:space="preserve"> в единой информационной системе;</w:t>
      </w:r>
    </w:p>
    <w:p w14:paraId="33B504C8" w14:textId="77777777" w:rsidR="00400ACD" w:rsidRPr="00BE3C27" w:rsidRDefault="00400ACD" w:rsidP="00E32193">
      <w:pPr>
        <w:tabs>
          <w:tab w:val="left" w:pos="1560"/>
        </w:tabs>
        <w:ind w:firstLine="284"/>
        <w:jc w:val="both"/>
        <w:rPr>
          <w:sz w:val="22"/>
          <w:szCs w:val="22"/>
        </w:rPr>
      </w:pPr>
      <w:r w:rsidRPr="00BE3C27">
        <w:rPr>
          <w:sz w:val="22"/>
          <w:szCs w:val="22"/>
        </w:rPr>
        <w:t>2) провести повторную процедуру закупки, в том числе с изменением условий закупки;</w:t>
      </w:r>
    </w:p>
    <w:p w14:paraId="42854838" w14:textId="77777777" w:rsidR="00400ACD" w:rsidRPr="00AC3F45" w:rsidRDefault="00400ACD" w:rsidP="00E32193">
      <w:pPr>
        <w:tabs>
          <w:tab w:val="left" w:pos="867"/>
          <w:tab w:val="left" w:pos="1560"/>
        </w:tabs>
        <w:ind w:firstLine="284"/>
        <w:jc w:val="both"/>
        <w:rPr>
          <w:sz w:val="22"/>
          <w:szCs w:val="22"/>
        </w:rPr>
      </w:pPr>
      <w:r w:rsidRPr="00BE3C27">
        <w:rPr>
          <w:sz w:val="22"/>
          <w:szCs w:val="22"/>
        </w:rPr>
        <w:t>3) провести закупку у единственного поставщика (исполнителя, подрядчика) в соответствии с настоящим Положением о закупке;</w:t>
      </w:r>
    </w:p>
    <w:p w14:paraId="0E3064D6" w14:textId="77777777" w:rsidR="00400ACD" w:rsidRPr="00AC3F45" w:rsidRDefault="00400ACD" w:rsidP="00E32193">
      <w:pPr>
        <w:tabs>
          <w:tab w:val="left" w:pos="867"/>
          <w:tab w:val="left" w:pos="1560"/>
        </w:tabs>
        <w:ind w:firstLine="284"/>
        <w:jc w:val="both"/>
        <w:rPr>
          <w:sz w:val="22"/>
          <w:szCs w:val="22"/>
        </w:rPr>
      </w:pPr>
      <w:r w:rsidRPr="00AC3F45">
        <w:rPr>
          <w:sz w:val="22"/>
          <w:szCs w:val="22"/>
        </w:rPr>
        <w:t>4) отказаться от проведения закупки.</w:t>
      </w:r>
    </w:p>
    <w:p w14:paraId="71992D12" w14:textId="77777777" w:rsidR="00400ACD" w:rsidRPr="001338DE" w:rsidRDefault="00400ACD" w:rsidP="001338DE">
      <w:pPr>
        <w:ind w:firstLine="284"/>
        <w:jc w:val="both"/>
        <w:rPr>
          <w:sz w:val="22"/>
          <w:szCs w:val="22"/>
        </w:rPr>
      </w:pPr>
      <w:r w:rsidRPr="001338DE">
        <w:rPr>
          <w:sz w:val="22"/>
          <w:szCs w:val="22"/>
        </w:rPr>
        <w:t>6.1.13 При непредставлении Заказчику таким участником тендера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тендера признается уклонившимся от заключения договора. В случае уклонения такого участника тендера от заключения договора денежные средства, внесенные им в качестве обеспечения заявки на участие в закупке, не возвращаются.</w:t>
      </w:r>
    </w:p>
    <w:p w14:paraId="1C6308BF" w14:textId="77777777" w:rsidR="00400ACD" w:rsidRPr="00CF4BB8" w:rsidRDefault="00400ACD" w:rsidP="00CF4BB8">
      <w:pPr>
        <w:tabs>
          <w:tab w:val="left" w:pos="0"/>
          <w:tab w:val="left" w:pos="284"/>
        </w:tabs>
        <w:ind w:firstLine="284"/>
        <w:jc w:val="both"/>
        <w:rPr>
          <w:sz w:val="22"/>
          <w:szCs w:val="22"/>
        </w:rPr>
      </w:pPr>
      <w:r w:rsidRPr="001338DE">
        <w:rPr>
          <w:sz w:val="22"/>
          <w:szCs w:val="22"/>
        </w:rPr>
        <w:t xml:space="preserve">6.1.14 Заказчик вправе отказаться от проведения </w:t>
      </w:r>
      <w:r>
        <w:rPr>
          <w:sz w:val="22"/>
          <w:szCs w:val="22"/>
        </w:rPr>
        <w:t>тендера</w:t>
      </w:r>
      <w:r w:rsidRPr="001338DE">
        <w:rPr>
          <w:sz w:val="22"/>
          <w:szCs w:val="22"/>
        </w:rPr>
        <w:t xml:space="preserve"> в любое время, в том числе после </w:t>
      </w:r>
      <w:r w:rsidRPr="00CF4BB8">
        <w:rPr>
          <w:sz w:val="22"/>
          <w:szCs w:val="22"/>
        </w:rPr>
        <w:t xml:space="preserve">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14:paraId="1E534EF2" w14:textId="77777777" w:rsidR="00400ACD" w:rsidRPr="00CF4BB8" w:rsidRDefault="00400ACD" w:rsidP="00CF4BB8">
      <w:pPr>
        <w:tabs>
          <w:tab w:val="left" w:pos="284"/>
        </w:tabs>
        <w:jc w:val="both"/>
        <w:rPr>
          <w:sz w:val="22"/>
          <w:szCs w:val="22"/>
        </w:rPr>
      </w:pPr>
    </w:p>
    <w:p w14:paraId="7D085F4B" w14:textId="77777777" w:rsidR="00400ACD" w:rsidRPr="00CF4BB8" w:rsidRDefault="00400ACD" w:rsidP="00CF4BB8">
      <w:pPr>
        <w:tabs>
          <w:tab w:val="left" w:pos="284"/>
        </w:tabs>
        <w:ind w:firstLine="284"/>
        <w:jc w:val="both"/>
        <w:rPr>
          <w:b/>
          <w:sz w:val="22"/>
          <w:szCs w:val="22"/>
        </w:rPr>
      </w:pPr>
      <w:r w:rsidRPr="00CF4BB8">
        <w:rPr>
          <w:b/>
          <w:sz w:val="22"/>
          <w:szCs w:val="22"/>
        </w:rPr>
        <w:t>6.2. Закупка с использованием электронного ма</w:t>
      </w:r>
      <w:r>
        <w:rPr>
          <w:b/>
          <w:sz w:val="22"/>
          <w:szCs w:val="22"/>
        </w:rPr>
        <w:t>газина</w:t>
      </w:r>
    </w:p>
    <w:p w14:paraId="453CC817" w14:textId="77777777" w:rsidR="00400ACD" w:rsidRDefault="00400ACD" w:rsidP="00C40E8F">
      <w:pPr>
        <w:tabs>
          <w:tab w:val="left" w:pos="284"/>
        </w:tabs>
        <w:ind w:firstLine="284"/>
        <w:jc w:val="both"/>
        <w:rPr>
          <w:snapToGrid w:val="0"/>
          <w:sz w:val="22"/>
          <w:szCs w:val="22"/>
        </w:rPr>
      </w:pPr>
      <w:r w:rsidRPr="00C0760B">
        <w:rPr>
          <w:sz w:val="22"/>
          <w:szCs w:val="22"/>
        </w:rPr>
        <w:t xml:space="preserve">6.2.1 Уведомление (информационное сообщение) </w:t>
      </w:r>
      <w:r w:rsidRPr="00C0760B">
        <w:rPr>
          <w:snapToGrid w:val="0"/>
          <w:sz w:val="22"/>
          <w:szCs w:val="22"/>
        </w:rPr>
        <w:t>о проведении</w:t>
      </w:r>
      <w:r w:rsidRPr="00CF4BB8">
        <w:rPr>
          <w:snapToGrid w:val="0"/>
          <w:sz w:val="22"/>
          <w:szCs w:val="22"/>
        </w:rPr>
        <w:t xml:space="preserve"> закупки с использованием</w:t>
      </w:r>
      <w:r>
        <w:rPr>
          <w:snapToGrid w:val="0"/>
          <w:sz w:val="22"/>
          <w:szCs w:val="22"/>
        </w:rPr>
        <w:t xml:space="preserve"> </w:t>
      </w:r>
      <w:r w:rsidRPr="00CF4BB8">
        <w:rPr>
          <w:snapToGrid w:val="0"/>
          <w:sz w:val="22"/>
          <w:szCs w:val="22"/>
        </w:rPr>
        <w:t>электронного магазина размещается заказчиком на электронной площадке или в едином агрегаторе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w:t>
      </w:r>
    </w:p>
    <w:p w14:paraId="47D50055" w14:textId="77777777" w:rsidR="00400ACD" w:rsidRPr="00CF4BB8" w:rsidRDefault="00400ACD" w:rsidP="00C40E8F">
      <w:pPr>
        <w:tabs>
          <w:tab w:val="left" w:pos="284"/>
        </w:tabs>
        <w:ind w:firstLine="284"/>
        <w:jc w:val="both"/>
        <w:rPr>
          <w:snapToGrid w:val="0"/>
          <w:sz w:val="22"/>
          <w:szCs w:val="22"/>
        </w:rPr>
      </w:pPr>
      <w:r>
        <w:rPr>
          <w:snapToGrid w:val="0"/>
          <w:sz w:val="22"/>
          <w:szCs w:val="22"/>
        </w:rPr>
        <w:t>Данное уведомление не является офертой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 цене для экономии денежных средств заказчика.</w:t>
      </w:r>
    </w:p>
    <w:p w14:paraId="517A9EE2" w14:textId="77777777" w:rsidR="00400ACD" w:rsidRPr="00CF4BB8" w:rsidRDefault="00400ACD" w:rsidP="00CF4BB8">
      <w:pPr>
        <w:tabs>
          <w:tab w:val="left" w:pos="284"/>
        </w:tabs>
        <w:ind w:firstLine="284"/>
        <w:jc w:val="both"/>
        <w:rPr>
          <w:snapToGrid w:val="0"/>
          <w:sz w:val="22"/>
          <w:szCs w:val="22"/>
        </w:rPr>
      </w:pPr>
      <w:r w:rsidRPr="00CF4BB8">
        <w:rPr>
          <w:snapToGrid w:val="0"/>
          <w:sz w:val="22"/>
          <w:szCs w:val="22"/>
        </w:rPr>
        <w:lastRenderedPageBreak/>
        <w:t>6.2.2 В уведомлении о проведении закупки с использованием</w:t>
      </w:r>
      <w:r>
        <w:rPr>
          <w:snapToGrid w:val="0"/>
          <w:sz w:val="22"/>
          <w:szCs w:val="22"/>
        </w:rPr>
        <w:t xml:space="preserve"> </w:t>
      </w:r>
      <w:r w:rsidRPr="00CF4BB8">
        <w:rPr>
          <w:snapToGrid w:val="0"/>
          <w:sz w:val="22"/>
          <w:szCs w:val="22"/>
        </w:rPr>
        <w:t>электронного магазина заказчик указывает следующую информацию:</w:t>
      </w:r>
    </w:p>
    <w:p w14:paraId="682E346B" w14:textId="77777777" w:rsidR="00400ACD" w:rsidRPr="00CF4BB8" w:rsidRDefault="00400ACD" w:rsidP="00CF4BB8">
      <w:pPr>
        <w:tabs>
          <w:tab w:val="left" w:pos="0"/>
          <w:tab w:val="left" w:pos="284"/>
        </w:tabs>
        <w:autoSpaceDE w:val="0"/>
        <w:autoSpaceDN w:val="0"/>
        <w:adjustRightInd w:val="0"/>
        <w:ind w:firstLine="284"/>
        <w:jc w:val="both"/>
        <w:rPr>
          <w:sz w:val="22"/>
          <w:szCs w:val="22"/>
        </w:rPr>
      </w:pPr>
      <w:bookmarkStart w:id="102" w:name="sub_491"/>
      <w:r w:rsidRPr="00CF4BB8">
        <w:rPr>
          <w:sz w:val="22"/>
          <w:szCs w:val="22"/>
        </w:rPr>
        <w:t>1) способ закупки;</w:t>
      </w:r>
    </w:p>
    <w:p w14:paraId="4F9DD16D" w14:textId="77777777" w:rsidR="00400ACD" w:rsidRPr="00CF4BB8" w:rsidRDefault="00400ACD" w:rsidP="00CF4BB8">
      <w:pPr>
        <w:tabs>
          <w:tab w:val="left" w:pos="0"/>
          <w:tab w:val="left" w:pos="284"/>
        </w:tabs>
        <w:autoSpaceDE w:val="0"/>
        <w:autoSpaceDN w:val="0"/>
        <w:adjustRightInd w:val="0"/>
        <w:ind w:firstLine="284"/>
        <w:jc w:val="both"/>
        <w:rPr>
          <w:sz w:val="22"/>
          <w:szCs w:val="22"/>
        </w:rPr>
      </w:pPr>
      <w:bookmarkStart w:id="103" w:name="sub_492"/>
      <w:bookmarkEnd w:id="102"/>
      <w:r w:rsidRPr="00CF4BB8">
        <w:rPr>
          <w:sz w:val="22"/>
          <w:szCs w:val="22"/>
        </w:rPr>
        <w:t>2) наименование, место нахождения, почтовый адрес, адрес электронной почты, номер контактного телефона заказчика;</w:t>
      </w:r>
    </w:p>
    <w:p w14:paraId="7478134B" w14:textId="77777777" w:rsidR="00400ACD" w:rsidRPr="00CF4BB8" w:rsidRDefault="00400ACD" w:rsidP="00CF4BB8">
      <w:pPr>
        <w:tabs>
          <w:tab w:val="left" w:pos="0"/>
          <w:tab w:val="left" w:pos="284"/>
        </w:tabs>
        <w:autoSpaceDE w:val="0"/>
        <w:autoSpaceDN w:val="0"/>
        <w:adjustRightInd w:val="0"/>
        <w:ind w:firstLine="284"/>
        <w:jc w:val="both"/>
        <w:rPr>
          <w:sz w:val="22"/>
          <w:szCs w:val="22"/>
        </w:rPr>
      </w:pPr>
      <w:bookmarkStart w:id="104" w:name="sub_493"/>
      <w:bookmarkEnd w:id="103"/>
      <w:r w:rsidRPr="00CF4BB8">
        <w:rPr>
          <w:sz w:val="22"/>
          <w:szCs w:val="22"/>
        </w:rPr>
        <w:t>3) предмет договора с указанием количества поставляемого товара, объема выполняемых работ, оказываемых услуг;</w:t>
      </w:r>
    </w:p>
    <w:p w14:paraId="3D891623" w14:textId="77777777" w:rsidR="00400ACD" w:rsidRPr="00CF4BB8" w:rsidRDefault="00400ACD" w:rsidP="00CF4BB8">
      <w:pPr>
        <w:tabs>
          <w:tab w:val="left" w:pos="0"/>
          <w:tab w:val="left" w:pos="284"/>
        </w:tabs>
        <w:autoSpaceDE w:val="0"/>
        <w:autoSpaceDN w:val="0"/>
        <w:adjustRightInd w:val="0"/>
        <w:ind w:firstLine="284"/>
        <w:jc w:val="both"/>
        <w:rPr>
          <w:sz w:val="22"/>
          <w:szCs w:val="22"/>
        </w:rPr>
      </w:pPr>
      <w:bookmarkStart w:id="105" w:name="sub_494"/>
      <w:bookmarkEnd w:id="104"/>
      <w:r w:rsidRPr="00CF4BB8">
        <w:rPr>
          <w:sz w:val="22"/>
          <w:szCs w:val="22"/>
        </w:rPr>
        <w:t>4) место поставки товара, выполнения работ, оказания услуг;</w:t>
      </w:r>
    </w:p>
    <w:p w14:paraId="4F231A26" w14:textId="3CAC69D0" w:rsidR="00400ACD" w:rsidRPr="00CF4BB8" w:rsidRDefault="00400ACD" w:rsidP="00CF4BB8">
      <w:pPr>
        <w:shd w:val="clear" w:color="auto" w:fill="FFFFFF"/>
        <w:tabs>
          <w:tab w:val="left" w:pos="284"/>
        </w:tabs>
        <w:ind w:firstLine="284"/>
        <w:jc w:val="both"/>
        <w:rPr>
          <w:sz w:val="22"/>
          <w:szCs w:val="22"/>
          <w:lang w:eastAsia="ru-RU"/>
        </w:rPr>
      </w:pPr>
      <w:bookmarkStart w:id="106" w:name="sub_495"/>
      <w:bookmarkEnd w:id="105"/>
      <w:r w:rsidRPr="00CF4BB8">
        <w:rPr>
          <w:sz w:val="22"/>
          <w:szCs w:val="22"/>
        </w:rPr>
        <w:t>5) </w:t>
      </w:r>
      <w:r>
        <w:rPr>
          <w:sz w:val="22"/>
          <w:szCs w:val="22"/>
          <w:lang w:eastAsia="ru-RU"/>
        </w:rPr>
        <w:t>с</w:t>
      </w:r>
      <w:r w:rsidRPr="00CF4BB8">
        <w:rPr>
          <w:sz w:val="22"/>
          <w:szCs w:val="22"/>
          <w:lang w:eastAsia="ru-RU"/>
        </w:rPr>
        <w:t xml:space="preserve">ведения о начальной (максимальной) цене </w:t>
      </w:r>
      <w:r w:rsidR="00E439CD" w:rsidRPr="00CF4BB8">
        <w:rPr>
          <w:sz w:val="22"/>
          <w:szCs w:val="22"/>
          <w:lang w:eastAsia="ru-RU"/>
        </w:rPr>
        <w:t>договора,</w:t>
      </w:r>
      <w:r w:rsidRPr="00CF4BB8">
        <w:rPr>
          <w:sz w:val="22"/>
          <w:szCs w:val="22"/>
          <w:lang w:eastAsia="ru-RU"/>
        </w:rPr>
        <w:t xml:space="preserve"> либо формула цены и максимальное значение цены договора, либо цена единицы товара, работы, услуги и мак</w:t>
      </w:r>
      <w:r>
        <w:rPr>
          <w:sz w:val="22"/>
          <w:szCs w:val="22"/>
          <w:lang w:eastAsia="ru-RU"/>
        </w:rPr>
        <w:t>симальное значение цены</w:t>
      </w:r>
      <w:r w:rsidRPr="00CF4BB8">
        <w:rPr>
          <w:sz w:val="22"/>
          <w:szCs w:val="22"/>
          <w:lang w:eastAsia="ru-RU"/>
        </w:rPr>
        <w:t>.</w:t>
      </w:r>
    </w:p>
    <w:p w14:paraId="10AF110E" w14:textId="77777777" w:rsidR="00400ACD" w:rsidRPr="00BE3C27" w:rsidRDefault="00400ACD" w:rsidP="00390884">
      <w:pPr>
        <w:pStyle w:val="Default"/>
        <w:ind w:firstLine="284"/>
        <w:jc w:val="both"/>
        <w:rPr>
          <w:color w:val="auto"/>
          <w:sz w:val="22"/>
          <w:szCs w:val="22"/>
          <w:lang w:eastAsia="en-US"/>
        </w:rPr>
      </w:pPr>
      <w:r w:rsidRPr="00CF4BB8">
        <w:rPr>
          <w:sz w:val="22"/>
          <w:szCs w:val="22"/>
          <w:lang w:eastAsia="ru-RU"/>
        </w:rPr>
        <w:t xml:space="preserve">К уведомлению прикладывается проект договора и техническое задание (спецификация) на поставку товаров, выполнение работ, оказание услуг, которые содержат </w:t>
      </w:r>
      <w:r w:rsidRPr="00CF4BB8">
        <w:rPr>
          <w:sz w:val="22"/>
          <w:szCs w:val="22"/>
        </w:rPr>
        <w:t xml:space="preserve">функциональные </w:t>
      </w:r>
      <w:r w:rsidRPr="00BE3C27">
        <w:rPr>
          <w:sz w:val="22"/>
          <w:szCs w:val="22"/>
        </w:rPr>
        <w:t xml:space="preserve">характеристики (потребительские свойства), количественные и качественные характеристики закупаемых товаров, работ услуг. При этом </w:t>
      </w:r>
      <w:r w:rsidRPr="00BE3C27">
        <w:rPr>
          <w:color w:val="auto"/>
          <w:sz w:val="22"/>
          <w:szCs w:val="22"/>
        </w:rPr>
        <w:t>о</w:t>
      </w:r>
      <w:r w:rsidRPr="00BE3C27">
        <w:rPr>
          <w:color w:val="auto"/>
          <w:sz w:val="22"/>
          <w:szCs w:val="22"/>
          <w:shd w:val="clear" w:color="auto" w:fill="FFFFFF"/>
        </w:rPr>
        <w:t>писание предмета закупки осуществляется без соблюдения требований ч. 6.1 ст. 3</w:t>
      </w:r>
      <w:r w:rsidRPr="00BE3C27">
        <w:rPr>
          <w:color w:val="auto"/>
          <w:sz w:val="22"/>
          <w:szCs w:val="22"/>
          <w:lang w:eastAsia="en-US"/>
        </w:rPr>
        <w:t>Закона № 223-ФЗ, поскольку закупка с использованием электронного магазина не является конкурентной закупкой.</w:t>
      </w:r>
    </w:p>
    <w:p w14:paraId="272DF31F" w14:textId="77777777" w:rsidR="00400ACD" w:rsidRPr="00CF4BB8" w:rsidRDefault="00400ACD" w:rsidP="00CF4BB8">
      <w:pPr>
        <w:shd w:val="clear" w:color="auto" w:fill="FFFFFF"/>
        <w:tabs>
          <w:tab w:val="left" w:pos="284"/>
        </w:tabs>
        <w:ind w:firstLine="284"/>
        <w:jc w:val="both"/>
        <w:rPr>
          <w:sz w:val="22"/>
          <w:szCs w:val="22"/>
        </w:rPr>
      </w:pPr>
      <w:r w:rsidRPr="00BE3C27">
        <w:rPr>
          <w:sz w:val="22"/>
          <w:szCs w:val="22"/>
        </w:rPr>
        <w:t>6.2.3 При проведении закупки с использованием</w:t>
      </w:r>
      <w:r w:rsidRPr="00CF4BB8">
        <w:rPr>
          <w:sz w:val="22"/>
          <w:szCs w:val="22"/>
        </w:rPr>
        <w:t xml:space="preserve"> электронного магазина извещение и документация о закупке не составляются.</w:t>
      </w:r>
    </w:p>
    <w:p w14:paraId="28D4A61C" w14:textId="77777777" w:rsidR="00400ACD" w:rsidRPr="00CF4BB8" w:rsidRDefault="00400ACD" w:rsidP="00CF4BB8">
      <w:pPr>
        <w:shd w:val="clear" w:color="auto" w:fill="FFFFFF"/>
        <w:tabs>
          <w:tab w:val="left" w:pos="284"/>
        </w:tabs>
        <w:ind w:firstLine="284"/>
        <w:jc w:val="both"/>
        <w:rPr>
          <w:sz w:val="22"/>
          <w:szCs w:val="22"/>
          <w:lang w:eastAsia="ru-RU"/>
        </w:rPr>
      </w:pPr>
      <w:r w:rsidRPr="00CF4BB8">
        <w:rPr>
          <w:sz w:val="22"/>
          <w:szCs w:val="22"/>
        </w:rPr>
        <w:t>6.2.4 Уведомление (информационное сообщение) о закупке с использованием электронного магазина одновременно с размещением на сайте электр</w:t>
      </w:r>
      <w:r>
        <w:rPr>
          <w:sz w:val="22"/>
          <w:szCs w:val="22"/>
        </w:rPr>
        <w:t>онной площадки или в едином агре</w:t>
      </w:r>
      <w:r w:rsidRPr="00CF4BB8">
        <w:rPr>
          <w:sz w:val="22"/>
          <w:szCs w:val="22"/>
        </w:rPr>
        <w:t>гаторе торговли размещается заказчиком в единой информационной системе, за исключением случаев</w:t>
      </w:r>
      <w:r>
        <w:rPr>
          <w:sz w:val="22"/>
          <w:szCs w:val="22"/>
        </w:rPr>
        <w:t>,</w:t>
      </w:r>
      <w:r w:rsidRPr="00CF4BB8">
        <w:rPr>
          <w:sz w:val="22"/>
          <w:szCs w:val="22"/>
        </w:rPr>
        <w:t xml:space="preserve"> предусмотренных частями 15 и 16 статьи 4 Закона № 223-ФЗ.</w:t>
      </w:r>
    </w:p>
    <w:bookmarkEnd w:id="106"/>
    <w:p w14:paraId="00F53C58" w14:textId="77777777" w:rsidR="00400ACD" w:rsidRPr="00CF4BB8" w:rsidRDefault="00400ACD" w:rsidP="00CF4BB8">
      <w:pPr>
        <w:tabs>
          <w:tab w:val="left" w:pos="284"/>
        </w:tabs>
        <w:ind w:firstLine="284"/>
        <w:jc w:val="both"/>
        <w:outlineLvl w:val="1"/>
        <w:rPr>
          <w:snapToGrid w:val="0"/>
          <w:sz w:val="22"/>
          <w:szCs w:val="22"/>
        </w:rPr>
      </w:pPr>
      <w:r w:rsidRPr="00CF4BB8">
        <w:rPr>
          <w:sz w:val="22"/>
          <w:szCs w:val="22"/>
        </w:rPr>
        <w:t>6.2.5</w:t>
      </w:r>
      <w:r w:rsidRPr="00CF4BB8">
        <w:rPr>
          <w:snapToGrid w:val="0"/>
          <w:sz w:val="22"/>
          <w:szCs w:val="22"/>
        </w:rPr>
        <w:t>.</w:t>
      </w:r>
      <w:r w:rsidRPr="00CF4BB8">
        <w:rPr>
          <w:snapToGrid w:val="0"/>
          <w:sz w:val="22"/>
          <w:szCs w:val="22"/>
        </w:rPr>
        <w:tab/>
        <w:t xml:space="preserve">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w:t>
      </w:r>
      <w:r>
        <w:rPr>
          <w:snapToGrid w:val="0"/>
          <w:sz w:val="22"/>
          <w:szCs w:val="22"/>
        </w:rPr>
        <w:t xml:space="preserve"> </w:t>
      </w:r>
      <w:r w:rsidRPr="00CF4BB8">
        <w:rPr>
          <w:snapToGrid w:val="0"/>
          <w:sz w:val="22"/>
          <w:szCs w:val="22"/>
        </w:rPr>
        <w:t>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14:paraId="5B18A9F9" w14:textId="77777777" w:rsidR="00400ACD" w:rsidRPr="00CF4BB8" w:rsidRDefault="00400ACD" w:rsidP="00CF4BB8">
      <w:pPr>
        <w:tabs>
          <w:tab w:val="left" w:pos="284"/>
        </w:tabs>
        <w:ind w:firstLine="284"/>
        <w:jc w:val="both"/>
        <w:outlineLvl w:val="1"/>
        <w:rPr>
          <w:snapToGrid w:val="0"/>
          <w:sz w:val="22"/>
          <w:szCs w:val="22"/>
        </w:rPr>
      </w:pPr>
      <w:r w:rsidRPr="00CF4BB8">
        <w:rPr>
          <w:snapToGrid w:val="0"/>
          <w:sz w:val="22"/>
          <w:szCs w:val="22"/>
        </w:rPr>
        <w:t xml:space="preserve">Приглашение может направляться любым средством связи </w:t>
      </w:r>
      <w:r w:rsidRPr="00CF4BB8">
        <w:rPr>
          <w:snapToGrid w:val="0"/>
          <w:sz w:val="22"/>
          <w:szCs w:val="22"/>
        </w:rPr>
        <w:br/>
        <w:t xml:space="preserve">(в том числе в электронной форме), при использовании которого существует возможность подтверждения его получения. </w:t>
      </w:r>
    </w:p>
    <w:p w14:paraId="5C3DA387" w14:textId="77777777" w:rsidR="00400ACD" w:rsidRPr="00CF4BB8" w:rsidRDefault="00400ACD" w:rsidP="00CF4BB8">
      <w:pPr>
        <w:tabs>
          <w:tab w:val="left" w:pos="284"/>
        </w:tabs>
        <w:ind w:firstLine="284"/>
        <w:jc w:val="both"/>
        <w:rPr>
          <w:sz w:val="22"/>
          <w:szCs w:val="22"/>
        </w:rPr>
      </w:pPr>
      <w:r w:rsidRPr="00CF4BB8">
        <w:rPr>
          <w:sz w:val="22"/>
          <w:szCs w:val="22"/>
        </w:rPr>
        <w:t>6.2.6 Порядок проведения закупки с использованием электронного магазина.</w:t>
      </w:r>
    </w:p>
    <w:p w14:paraId="43B750D4" w14:textId="77777777" w:rsidR="00400ACD" w:rsidRDefault="00400ACD" w:rsidP="00CF4BB8">
      <w:pPr>
        <w:ind w:firstLine="284"/>
        <w:jc w:val="both"/>
        <w:rPr>
          <w:sz w:val="22"/>
          <w:szCs w:val="22"/>
        </w:rPr>
      </w:pPr>
      <w:r>
        <w:rPr>
          <w:sz w:val="22"/>
          <w:szCs w:val="22"/>
        </w:rPr>
        <w:t>6.2.6.1 Для участия в закупке участники закупки направляют письмо (сообщение) в произвольной форме в адрес заказчика с указанием следующих сведений:</w:t>
      </w:r>
    </w:p>
    <w:p w14:paraId="6AA4A63C" w14:textId="77777777" w:rsidR="00400ACD" w:rsidRDefault="00400ACD" w:rsidP="00CF4BB8">
      <w:pPr>
        <w:ind w:firstLine="284"/>
        <w:jc w:val="both"/>
        <w:rPr>
          <w:sz w:val="22"/>
          <w:szCs w:val="22"/>
        </w:rPr>
      </w:pPr>
      <w:r>
        <w:rPr>
          <w:sz w:val="22"/>
          <w:szCs w:val="22"/>
        </w:rPr>
        <w:t>1)уведомление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14:paraId="498A481A" w14:textId="77777777" w:rsidR="00400ACD" w:rsidRDefault="00400ACD" w:rsidP="00CF4BB8">
      <w:pPr>
        <w:ind w:firstLine="284"/>
        <w:jc w:val="both"/>
        <w:rPr>
          <w:sz w:val="22"/>
          <w:szCs w:val="22"/>
        </w:rPr>
      </w:pPr>
      <w:r>
        <w:rPr>
          <w:sz w:val="22"/>
          <w:szCs w:val="22"/>
        </w:rPr>
        <w:t>2)предлагаемая участником цена (в том числе цена за единицу товара, работы, услуги);</w:t>
      </w:r>
    </w:p>
    <w:p w14:paraId="58FCF465" w14:textId="77777777" w:rsidR="00400ACD" w:rsidRDefault="00400ACD" w:rsidP="00CF4BB8">
      <w:pPr>
        <w:ind w:firstLine="284"/>
        <w:jc w:val="both"/>
        <w:rPr>
          <w:sz w:val="22"/>
          <w:szCs w:val="22"/>
        </w:rPr>
      </w:pPr>
      <w:r>
        <w:rPr>
          <w:sz w:val="22"/>
          <w:szCs w:val="22"/>
        </w:rPr>
        <w:t>3) информация об участнике (</w:t>
      </w:r>
      <w:r w:rsidRPr="00CF4BB8">
        <w:rPr>
          <w:sz w:val="22"/>
          <w:szCs w:val="22"/>
        </w:rPr>
        <w:t>наименование, место нахождения, почтовый адрес, адрес электронной почты, номер контактного телефона</w:t>
      </w:r>
      <w:r>
        <w:rPr>
          <w:sz w:val="22"/>
          <w:szCs w:val="22"/>
        </w:rPr>
        <w:t>, банковские реквизиты);</w:t>
      </w:r>
    </w:p>
    <w:p w14:paraId="7B38B68E" w14:textId="77777777" w:rsidR="00400ACD" w:rsidRDefault="00400ACD" w:rsidP="00CF4BB8">
      <w:pPr>
        <w:ind w:firstLine="284"/>
        <w:jc w:val="both"/>
        <w:rPr>
          <w:sz w:val="22"/>
          <w:szCs w:val="22"/>
        </w:rPr>
      </w:pPr>
      <w:r>
        <w:rPr>
          <w:sz w:val="22"/>
          <w:szCs w:val="22"/>
        </w:rPr>
        <w:t>4) иная информация и документы (по усмотрению участника).</w:t>
      </w:r>
    </w:p>
    <w:p w14:paraId="49C06D0E" w14:textId="77777777" w:rsidR="00400ACD" w:rsidRDefault="00400ACD" w:rsidP="00CF4BB8">
      <w:pPr>
        <w:ind w:firstLine="284"/>
        <w:jc w:val="both"/>
        <w:rPr>
          <w:sz w:val="22"/>
          <w:szCs w:val="22"/>
        </w:rPr>
      </w:pPr>
      <w:r>
        <w:rPr>
          <w:sz w:val="22"/>
          <w:szCs w:val="22"/>
        </w:rPr>
        <w:t xml:space="preserve">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агрегатора торговли. Письмо (сообщение) должно быть подписано квалифицированной электронной подписью участника. </w:t>
      </w:r>
    </w:p>
    <w:p w14:paraId="76249B82" w14:textId="77777777" w:rsidR="00400ACD" w:rsidRDefault="00400ACD" w:rsidP="00CF4BB8">
      <w:pPr>
        <w:ind w:firstLine="284"/>
        <w:jc w:val="both"/>
        <w:rPr>
          <w:snapToGrid w:val="0"/>
          <w:sz w:val="22"/>
          <w:szCs w:val="22"/>
        </w:rPr>
      </w:pPr>
      <w:r w:rsidRPr="004A0698">
        <w:rPr>
          <w:sz w:val="22"/>
          <w:szCs w:val="22"/>
        </w:rPr>
        <w:t>6.2.6.2 Договор по результатам закупки заключается с участником</w:t>
      </w:r>
      <w:r>
        <w:rPr>
          <w:sz w:val="22"/>
          <w:szCs w:val="22"/>
        </w:rPr>
        <w:t xml:space="preserve">, предоставившим информацию, предусмотренную п. 6.2.6.1 настоящего Положения, и </w:t>
      </w:r>
      <w:r w:rsidRPr="004A0698">
        <w:rPr>
          <w:snapToGrid w:val="0"/>
          <w:sz w:val="22"/>
          <w:szCs w:val="22"/>
        </w:rPr>
        <w:t>предложившим</w:t>
      </w:r>
      <w:r>
        <w:rPr>
          <w:snapToGrid w:val="0"/>
          <w:sz w:val="22"/>
          <w:szCs w:val="22"/>
        </w:rPr>
        <w:t xml:space="preserve"> наиболее низкую цену</w:t>
      </w:r>
      <w:r w:rsidRPr="004A0698">
        <w:rPr>
          <w:snapToGrid w:val="0"/>
          <w:sz w:val="22"/>
          <w:szCs w:val="22"/>
        </w:rPr>
        <w:t>.</w:t>
      </w:r>
      <w:r>
        <w:rPr>
          <w:snapToGrid w:val="0"/>
          <w:sz w:val="22"/>
          <w:szCs w:val="22"/>
        </w:rPr>
        <w:t xml:space="preserve"> Данный договор размещается заказчиком в единой информационной системе в соответствии со статьёй 4.1 Закона № 223-ФЗ.</w:t>
      </w:r>
    </w:p>
    <w:p w14:paraId="756EB9DE" w14:textId="77777777" w:rsidR="00400ACD" w:rsidRDefault="00400ACD" w:rsidP="00CF4BB8">
      <w:pPr>
        <w:ind w:firstLine="284"/>
        <w:jc w:val="both"/>
        <w:rPr>
          <w:snapToGrid w:val="0"/>
          <w:sz w:val="22"/>
          <w:szCs w:val="22"/>
        </w:rPr>
      </w:pPr>
      <w:r>
        <w:rPr>
          <w:snapToGrid w:val="0"/>
          <w:sz w:val="22"/>
          <w:szCs w:val="22"/>
        </w:rPr>
        <w:t>6.2.6.3 При проведении закупки с использованием электронного магазина протоколы закупки не составляются.</w:t>
      </w:r>
    </w:p>
    <w:p w14:paraId="33DD6C5D" w14:textId="77777777" w:rsidR="00400ACD" w:rsidRPr="001F51C4" w:rsidRDefault="00400ACD" w:rsidP="00CF4BB8">
      <w:pPr>
        <w:ind w:firstLine="284"/>
        <w:jc w:val="both"/>
        <w:rPr>
          <w:snapToGrid w:val="0"/>
          <w:sz w:val="22"/>
          <w:szCs w:val="22"/>
        </w:rPr>
      </w:pPr>
      <w:r w:rsidRPr="001F51C4">
        <w:rPr>
          <w:snapToGrid w:val="0"/>
          <w:sz w:val="22"/>
          <w:szCs w:val="22"/>
        </w:rPr>
        <w:t>6.2.6.4 Результатом закупки является информация о</w:t>
      </w:r>
      <w:r>
        <w:rPr>
          <w:snapToGrid w:val="0"/>
          <w:sz w:val="22"/>
          <w:szCs w:val="22"/>
        </w:rPr>
        <w:t xml:space="preserve"> </w:t>
      </w:r>
      <w:r w:rsidRPr="001F51C4">
        <w:rPr>
          <w:snapToGrid w:val="0"/>
          <w:sz w:val="22"/>
          <w:szCs w:val="22"/>
        </w:rPr>
        <w:t>заключенном договоре, размещаемая заказчиком в ЕИС в Реестре договоров, заключенных заказчиками.</w:t>
      </w:r>
    </w:p>
    <w:p w14:paraId="50930938" w14:textId="77777777" w:rsidR="00400ACD" w:rsidRDefault="00400ACD" w:rsidP="00CF4BB8">
      <w:pPr>
        <w:ind w:firstLine="284"/>
        <w:jc w:val="both"/>
        <w:rPr>
          <w:snapToGrid w:val="0"/>
          <w:sz w:val="22"/>
          <w:szCs w:val="22"/>
        </w:rPr>
      </w:pPr>
      <w:r w:rsidRPr="001F51C4">
        <w:rPr>
          <w:snapToGrid w:val="0"/>
          <w:sz w:val="22"/>
          <w:szCs w:val="22"/>
        </w:rPr>
        <w:t xml:space="preserve">6.2.6.5 </w:t>
      </w:r>
      <w:r w:rsidRPr="001F51C4">
        <w:rPr>
          <w:snapToGrid w:val="0"/>
          <w:sz w:val="22"/>
          <w:szCs w:val="22"/>
        </w:rPr>
        <w:tab/>
        <w:t>Возможность направления участниками запросов о разъяснении уведомления о закупке с использованием</w:t>
      </w:r>
      <w:r>
        <w:rPr>
          <w:snapToGrid w:val="0"/>
          <w:sz w:val="22"/>
          <w:szCs w:val="22"/>
        </w:rPr>
        <w:t xml:space="preserve"> </w:t>
      </w:r>
      <w:r w:rsidRPr="001F51C4">
        <w:rPr>
          <w:snapToGrid w:val="0"/>
          <w:sz w:val="22"/>
          <w:szCs w:val="22"/>
        </w:rPr>
        <w:t>электронного магазина не предусмотрена поскольку данная закупка</w:t>
      </w:r>
      <w:r>
        <w:rPr>
          <w:snapToGrid w:val="0"/>
          <w:sz w:val="22"/>
          <w:szCs w:val="22"/>
        </w:rPr>
        <w:t xml:space="preserve"> не является </w:t>
      </w:r>
      <w:r w:rsidRPr="001F51C4">
        <w:rPr>
          <w:snapToGrid w:val="0"/>
          <w:sz w:val="22"/>
          <w:szCs w:val="22"/>
        </w:rPr>
        <w:t>конкурентной.</w:t>
      </w:r>
    </w:p>
    <w:p w14:paraId="33D59697" w14:textId="77777777" w:rsidR="00400ACD" w:rsidRPr="00CF4BB8" w:rsidRDefault="00400ACD" w:rsidP="000C4E66">
      <w:pPr>
        <w:tabs>
          <w:tab w:val="left" w:pos="0"/>
          <w:tab w:val="left" w:pos="284"/>
        </w:tabs>
        <w:ind w:firstLine="284"/>
        <w:jc w:val="both"/>
        <w:rPr>
          <w:sz w:val="22"/>
          <w:szCs w:val="22"/>
        </w:rPr>
      </w:pPr>
      <w:r>
        <w:rPr>
          <w:snapToGrid w:val="0"/>
          <w:sz w:val="22"/>
          <w:szCs w:val="22"/>
        </w:rPr>
        <w:lastRenderedPageBreak/>
        <w:t xml:space="preserve">6.2.6.6 </w:t>
      </w:r>
      <w:r w:rsidRPr="001338DE">
        <w:rPr>
          <w:sz w:val="22"/>
          <w:szCs w:val="22"/>
        </w:rPr>
        <w:t xml:space="preserve">Заказчик вправе отказаться от проведения </w:t>
      </w:r>
      <w:r>
        <w:rPr>
          <w:sz w:val="22"/>
          <w:szCs w:val="22"/>
        </w:rPr>
        <w:t>закупки с использованием электронного магазина</w:t>
      </w:r>
      <w:r w:rsidRPr="001338DE">
        <w:rPr>
          <w:sz w:val="22"/>
          <w:szCs w:val="22"/>
        </w:rPr>
        <w:t xml:space="preserve"> в любое время</w:t>
      </w:r>
      <w:r>
        <w:rPr>
          <w:sz w:val="22"/>
          <w:szCs w:val="22"/>
        </w:rPr>
        <w:t xml:space="preserve"> до заключения договора</w:t>
      </w:r>
      <w:r w:rsidRPr="001338DE">
        <w:rPr>
          <w:sz w:val="22"/>
          <w:szCs w:val="22"/>
        </w:rPr>
        <w:t xml:space="preserve">, </w:t>
      </w:r>
      <w:r w:rsidRPr="00CF4BB8">
        <w:rPr>
          <w:sz w:val="22"/>
          <w:szCs w:val="22"/>
        </w:rPr>
        <w:t xml:space="preserve">не неся при этом никакой ответственности перед любыми физическими и юридическими лицами, которым такое действие может принести убытки. </w:t>
      </w:r>
    </w:p>
    <w:p w14:paraId="23FEF241" w14:textId="77777777" w:rsidR="00400ACD" w:rsidRPr="001F51C4" w:rsidRDefault="00400ACD" w:rsidP="000C4E66">
      <w:pPr>
        <w:jc w:val="both"/>
        <w:rPr>
          <w:sz w:val="22"/>
          <w:szCs w:val="22"/>
        </w:rPr>
      </w:pPr>
    </w:p>
    <w:p w14:paraId="06A06176" w14:textId="77777777" w:rsidR="00400ACD" w:rsidRPr="00F47331" w:rsidRDefault="00400ACD" w:rsidP="00DF1DE5">
      <w:pPr>
        <w:ind w:firstLine="284"/>
        <w:jc w:val="both"/>
        <w:rPr>
          <w:b/>
          <w:sz w:val="22"/>
          <w:szCs w:val="22"/>
        </w:rPr>
      </w:pPr>
      <w:r w:rsidRPr="00F47331">
        <w:rPr>
          <w:b/>
          <w:sz w:val="22"/>
          <w:szCs w:val="22"/>
        </w:rPr>
        <w:t>6.3 Закупка у единственного поста</w:t>
      </w:r>
      <w:r>
        <w:rPr>
          <w:b/>
          <w:sz w:val="22"/>
          <w:szCs w:val="22"/>
        </w:rPr>
        <w:t>вщика (исполнителя, подрядчика)</w:t>
      </w:r>
    </w:p>
    <w:p w14:paraId="51C7A809" w14:textId="77777777" w:rsidR="00400ACD" w:rsidRDefault="00400ACD"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6.3.1. </w:t>
      </w:r>
      <w:r w:rsidRPr="003146B8">
        <w:rPr>
          <w:rFonts w:ascii="Times New Roman" w:hAnsi="Times New Roman"/>
          <w:i w:val="0"/>
          <w:color w:val="000000"/>
          <w:sz w:val="24"/>
          <w:szCs w:val="24"/>
        </w:rPr>
        <w:t xml:space="preserve">Общие положения о закупках у единственного поставщика (подрядчика, </w:t>
      </w:r>
      <w:r>
        <w:rPr>
          <w:rFonts w:ascii="Times New Roman" w:hAnsi="Times New Roman"/>
          <w:i w:val="0"/>
          <w:color w:val="000000"/>
          <w:sz w:val="24"/>
          <w:szCs w:val="24"/>
        </w:rPr>
        <w:t xml:space="preserve">                      </w:t>
      </w:r>
    </w:p>
    <w:p w14:paraId="738635A3" w14:textId="77777777" w:rsidR="00400ACD" w:rsidRPr="003146B8" w:rsidRDefault="00400ACD" w:rsidP="00A80EE7">
      <w:pPr>
        <w:pStyle w:val="2"/>
        <w:spacing w:before="0"/>
        <w:ind w:left="-1134" w:firstLine="567"/>
        <w:jc w:val="both"/>
        <w:rPr>
          <w:rFonts w:ascii="Times New Roman" w:hAnsi="Times New Roman"/>
          <w:i w:val="0"/>
          <w:color w:val="000000"/>
          <w:sz w:val="24"/>
          <w:szCs w:val="24"/>
        </w:rPr>
      </w:pPr>
      <w:r>
        <w:rPr>
          <w:rFonts w:ascii="Times New Roman" w:hAnsi="Times New Roman"/>
          <w:i w:val="0"/>
          <w:color w:val="000000"/>
          <w:sz w:val="24"/>
          <w:szCs w:val="24"/>
        </w:rPr>
        <w:t xml:space="preserve">              </w:t>
      </w:r>
      <w:r w:rsidRPr="003146B8">
        <w:rPr>
          <w:rFonts w:ascii="Times New Roman" w:hAnsi="Times New Roman"/>
          <w:i w:val="0"/>
          <w:color w:val="000000"/>
          <w:sz w:val="24"/>
          <w:szCs w:val="24"/>
        </w:rPr>
        <w:t>исполнителя).</w:t>
      </w:r>
    </w:p>
    <w:p w14:paraId="7EC49C48" w14:textId="0B5E626E" w:rsidR="00400ACD" w:rsidRPr="00881AF4" w:rsidRDefault="00400ACD" w:rsidP="00C44FCD">
      <w:pPr>
        <w:autoSpaceDE w:val="0"/>
        <w:autoSpaceDN w:val="0"/>
        <w:adjustRightInd w:val="0"/>
        <w:spacing w:after="60"/>
        <w:ind w:hanging="567"/>
        <w:jc w:val="both"/>
        <w:rPr>
          <w:color w:val="000000"/>
          <w:sz w:val="22"/>
          <w:szCs w:val="22"/>
        </w:rPr>
      </w:pPr>
      <w:r w:rsidRPr="00881AF4">
        <w:rPr>
          <w:color w:val="000000"/>
          <w:sz w:val="22"/>
          <w:szCs w:val="22"/>
        </w:rPr>
        <w:t xml:space="preserve">           6.3.1.1. Под закупкой у единственного поставщика (исполнителя, </w:t>
      </w:r>
      <w:r w:rsidR="00E439CD" w:rsidRPr="00881AF4">
        <w:rPr>
          <w:color w:val="000000"/>
          <w:sz w:val="22"/>
          <w:szCs w:val="22"/>
        </w:rPr>
        <w:t>подрядчика)</w:t>
      </w:r>
      <w:r w:rsidRPr="00881AF4">
        <w:rPr>
          <w:color w:val="000000"/>
          <w:sz w:val="22"/>
          <w:szCs w:val="22"/>
        </w:rPr>
        <w:t xml:space="preserve"> понимается неконкурентный способ закупок, при котором Заказчик предлагает заключить договор только одному поставщику (исполнителю, подрядчику).</w:t>
      </w:r>
    </w:p>
    <w:p w14:paraId="57AC6FEA" w14:textId="77777777" w:rsidR="00400ACD" w:rsidRPr="00881AF4" w:rsidRDefault="00400ACD" w:rsidP="00C44FCD">
      <w:pPr>
        <w:autoSpaceDE w:val="0"/>
        <w:autoSpaceDN w:val="0"/>
        <w:adjustRightInd w:val="0"/>
        <w:spacing w:after="60"/>
        <w:jc w:val="both"/>
        <w:rPr>
          <w:color w:val="000000"/>
          <w:sz w:val="22"/>
          <w:szCs w:val="22"/>
        </w:rPr>
      </w:pPr>
      <w:r w:rsidRPr="00881AF4">
        <w:rPr>
          <w:color w:val="000000"/>
          <w:sz w:val="22"/>
          <w:szCs w:val="22"/>
        </w:rPr>
        <w:t>6.3.1.2. Виды закупок, при которых осуществляется заключение договора с единственным поставщиком (исполнителем, подрядчиком), определены настоящим Положением.</w:t>
      </w:r>
    </w:p>
    <w:p w14:paraId="0D4E444B" w14:textId="77777777" w:rsidR="00400ACD" w:rsidRPr="00881AF4" w:rsidRDefault="00400ACD" w:rsidP="00C44FCD">
      <w:pPr>
        <w:autoSpaceDE w:val="0"/>
        <w:autoSpaceDN w:val="0"/>
        <w:adjustRightInd w:val="0"/>
        <w:spacing w:after="60"/>
        <w:ind w:left="-56" w:hanging="511"/>
        <w:jc w:val="both"/>
        <w:rPr>
          <w:color w:val="000000"/>
          <w:sz w:val="22"/>
          <w:szCs w:val="22"/>
        </w:rPr>
      </w:pPr>
      <w:r w:rsidRPr="00881AF4">
        <w:rPr>
          <w:color w:val="000000"/>
          <w:sz w:val="22"/>
          <w:szCs w:val="22"/>
        </w:rPr>
        <w:t xml:space="preserve">         6.3.1.3. Заказчик вправе установить требования к единственному поставщику (подрядчику, исполнителю) в соответствии разделом 16 настоящего Положения.</w:t>
      </w:r>
    </w:p>
    <w:p w14:paraId="0E9EB46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6.3.1.4. Решение о закупке у единственного поставщика (подрядчика, исполнителя)        </w:t>
      </w:r>
    </w:p>
    <w:p w14:paraId="797AE3D9"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принимает Заказчик в соответствии с требованиями настоящего Положения.</w:t>
      </w:r>
    </w:p>
    <w:p w14:paraId="7A83EA46"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6.3.1.5. При проведении закупки у единственного поставщика (исполнителя, подрядчика) </w:t>
      </w:r>
    </w:p>
    <w:p w14:paraId="31BF75BE" w14:textId="77777777" w:rsidR="00400ACD" w:rsidRPr="00881AF4" w:rsidRDefault="00400ACD" w:rsidP="00C44FCD">
      <w:pPr>
        <w:autoSpaceDE w:val="0"/>
        <w:autoSpaceDN w:val="0"/>
        <w:adjustRightInd w:val="0"/>
        <w:spacing w:after="60"/>
        <w:jc w:val="both"/>
        <w:rPr>
          <w:color w:val="000000"/>
          <w:sz w:val="22"/>
          <w:szCs w:val="22"/>
        </w:rPr>
      </w:pPr>
      <w:r w:rsidRPr="00881AF4">
        <w:rPr>
          <w:color w:val="000000"/>
          <w:sz w:val="22"/>
          <w:szCs w:val="22"/>
        </w:rPr>
        <w:t>Заказчик размещает извещение о закупке у единственного поставщика (исполнителя, подрядчика), документацию о закупке у единственного поставщика (исполнителя, подрядчика)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(исполнителя, подрядчика).</w:t>
      </w:r>
    </w:p>
    <w:p w14:paraId="1914CCAC" w14:textId="77777777" w:rsidR="00400ACD" w:rsidRPr="00881AF4" w:rsidRDefault="00400ACD" w:rsidP="00C44FCD">
      <w:pPr>
        <w:autoSpaceDE w:val="0"/>
        <w:autoSpaceDN w:val="0"/>
        <w:adjustRightInd w:val="0"/>
        <w:spacing w:after="60"/>
        <w:jc w:val="both"/>
        <w:rPr>
          <w:color w:val="000000"/>
          <w:sz w:val="22"/>
          <w:szCs w:val="22"/>
        </w:rPr>
      </w:pPr>
      <w:r w:rsidRPr="00881AF4">
        <w:rPr>
          <w:color w:val="000000"/>
          <w:sz w:val="22"/>
          <w:szCs w:val="22"/>
        </w:rPr>
        <w:t>6.3.1.6. Извещение и документация о закупке у единственного поставщика (исполнителя, подрядчика) носят уведомительный характер. Проект договора является неотъемлемой частью извещения и документации о закупке у единственного поставщика (исполнителя, подрядчика).</w:t>
      </w:r>
    </w:p>
    <w:p w14:paraId="4DFCA35F"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6.3.1.7. Извещение, документация о закупке у единственного поставщика, проект </w:t>
      </w:r>
    </w:p>
    <w:p w14:paraId="701458E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договора размещаются в единой информационной системе и на Официальном сайте   </w:t>
      </w:r>
    </w:p>
    <w:p w14:paraId="57A2F37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Заказчика до заключения договора с единственным поставщиком (исполнителем, </w:t>
      </w:r>
    </w:p>
    <w:p w14:paraId="21626DB4" w14:textId="77777777" w:rsidR="00400ACD" w:rsidRPr="00881AF4" w:rsidRDefault="00400ACD" w:rsidP="00C44FCD">
      <w:pPr>
        <w:autoSpaceDE w:val="0"/>
        <w:autoSpaceDN w:val="0"/>
        <w:adjustRightInd w:val="0"/>
        <w:spacing w:after="60"/>
        <w:ind w:left="-142" w:hanging="425"/>
        <w:jc w:val="both"/>
        <w:rPr>
          <w:color w:val="000000"/>
          <w:sz w:val="22"/>
          <w:szCs w:val="22"/>
        </w:rPr>
      </w:pPr>
      <w:r w:rsidRPr="00881AF4">
        <w:rPr>
          <w:color w:val="000000"/>
          <w:sz w:val="22"/>
          <w:szCs w:val="22"/>
        </w:rPr>
        <w:t xml:space="preserve">         подрядчиком).</w:t>
      </w:r>
    </w:p>
    <w:p w14:paraId="58174D95"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6.3.1.8. Содержание извещения о закупке у единственного поставщика (исполнителя, </w:t>
      </w:r>
    </w:p>
    <w:p w14:paraId="11083A01"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и документации о закупке у единственного поставщика (исполнителя, </w:t>
      </w:r>
    </w:p>
    <w:p w14:paraId="03A5E8EC"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подрядчика) определено в разделе 10 настоящего Положения.</w:t>
      </w:r>
    </w:p>
    <w:p w14:paraId="0EE54DD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6.3.1.9. Извещение о закупке у единственного поставщика (исполнителя, подрядчика) и </w:t>
      </w:r>
    </w:p>
    <w:p w14:paraId="0DE751F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документация о закупке у единственного поставщика (исполнителя, подрядчика) не </w:t>
      </w:r>
    </w:p>
    <w:p w14:paraId="7E3F96E3" w14:textId="77777777" w:rsidR="00400ACD" w:rsidRPr="00881AF4"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размещаются в единой информационной системе и на Официальном сайте Заказчика в </w:t>
      </w:r>
    </w:p>
    <w:p w14:paraId="688C8AD5" w14:textId="77777777" w:rsidR="00400ACD" w:rsidRDefault="00400ACD" w:rsidP="00C44FCD">
      <w:pPr>
        <w:autoSpaceDE w:val="0"/>
        <w:autoSpaceDN w:val="0"/>
        <w:adjustRightInd w:val="0"/>
        <w:spacing w:after="60"/>
        <w:ind w:left="-1134" w:firstLine="567"/>
        <w:jc w:val="both"/>
        <w:rPr>
          <w:color w:val="000000"/>
          <w:sz w:val="22"/>
          <w:szCs w:val="22"/>
        </w:rPr>
      </w:pPr>
      <w:r w:rsidRPr="00881AF4">
        <w:rPr>
          <w:color w:val="000000"/>
          <w:sz w:val="22"/>
          <w:szCs w:val="22"/>
        </w:rPr>
        <w:t xml:space="preserve">       </w:t>
      </w:r>
      <w:r>
        <w:rPr>
          <w:color w:val="000000"/>
          <w:sz w:val="22"/>
          <w:szCs w:val="22"/>
        </w:rPr>
        <w:t xml:space="preserve"> </w:t>
      </w:r>
      <w:r w:rsidRPr="00881AF4">
        <w:rPr>
          <w:color w:val="000000"/>
          <w:sz w:val="22"/>
          <w:szCs w:val="22"/>
        </w:rPr>
        <w:t xml:space="preserve">отношении закупок у единственного поставщика (исполнителя, подрядчика), стоимость </w:t>
      </w:r>
      <w:r w:rsidRPr="00455C0C">
        <w:rPr>
          <w:color w:val="000000"/>
          <w:sz w:val="22"/>
          <w:szCs w:val="22"/>
        </w:rPr>
        <w:t xml:space="preserve">которых не </w:t>
      </w:r>
      <w:r>
        <w:rPr>
          <w:color w:val="000000"/>
          <w:sz w:val="22"/>
          <w:szCs w:val="22"/>
        </w:rPr>
        <w:t xml:space="preserve"> </w:t>
      </w:r>
    </w:p>
    <w:p w14:paraId="72B6FDB2" w14:textId="77777777" w:rsidR="00400ACD" w:rsidRDefault="00400ACD" w:rsidP="00C44FCD">
      <w:pPr>
        <w:autoSpaceDE w:val="0"/>
        <w:autoSpaceDN w:val="0"/>
        <w:adjustRightInd w:val="0"/>
        <w:spacing w:after="60"/>
        <w:ind w:left="-1134" w:firstLine="567"/>
        <w:jc w:val="both"/>
      </w:pPr>
      <w:r>
        <w:rPr>
          <w:color w:val="000000"/>
          <w:sz w:val="22"/>
          <w:szCs w:val="22"/>
        </w:rPr>
        <w:t xml:space="preserve">       </w:t>
      </w:r>
      <w:r w:rsidRPr="00455C0C">
        <w:rPr>
          <w:color w:val="000000"/>
          <w:sz w:val="22"/>
          <w:szCs w:val="22"/>
        </w:rPr>
        <w:t>превышает 100000 (Сто тысяч) рублей.</w:t>
      </w:r>
      <w:r>
        <w:rPr>
          <w:color w:val="000000"/>
          <w:sz w:val="22"/>
          <w:szCs w:val="22"/>
        </w:rPr>
        <w:t xml:space="preserve"> </w:t>
      </w:r>
      <w:r w:rsidRPr="00D92660">
        <w:t xml:space="preserve">Закупки, проводимые на сумму до 100000 рублей </w:t>
      </w:r>
      <w:r>
        <w:t xml:space="preserve">  </w:t>
      </w:r>
    </w:p>
    <w:p w14:paraId="712F7A37" w14:textId="7D284E63" w:rsidR="00400ACD" w:rsidRPr="00D92660" w:rsidRDefault="00400ACD" w:rsidP="00C44FCD">
      <w:pPr>
        <w:autoSpaceDE w:val="0"/>
        <w:autoSpaceDN w:val="0"/>
        <w:adjustRightInd w:val="0"/>
        <w:spacing w:after="60"/>
        <w:ind w:left="-1134" w:firstLine="567"/>
        <w:jc w:val="both"/>
      </w:pPr>
      <w:r>
        <w:t xml:space="preserve">        </w:t>
      </w:r>
      <w:r w:rsidRPr="00D92660">
        <w:t xml:space="preserve">осуществляются </w:t>
      </w:r>
      <w:r w:rsidR="00E439CD" w:rsidRPr="00D92660">
        <w:t xml:space="preserve">без </w:t>
      </w:r>
      <w:r w:rsidR="00E439CD">
        <w:t>обоснования</w:t>
      </w:r>
      <w:r w:rsidRPr="00D92660">
        <w:t xml:space="preserve"> начальной максимальной цены </w:t>
      </w:r>
      <w:r w:rsidR="00E439CD" w:rsidRPr="00D92660">
        <w:t>контракта (НМЦК</w:t>
      </w:r>
      <w:r w:rsidRPr="00D92660">
        <w:t>).</w:t>
      </w:r>
    </w:p>
    <w:p w14:paraId="08FF3C58" w14:textId="77777777" w:rsidR="00400ACD" w:rsidRPr="00881AF4" w:rsidRDefault="00400ACD" w:rsidP="00C44FCD">
      <w:pPr>
        <w:autoSpaceDE w:val="0"/>
        <w:autoSpaceDN w:val="0"/>
        <w:adjustRightInd w:val="0"/>
        <w:spacing w:after="60"/>
        <w:jc w:val="both"/>
        <w:rPr>
          <w:color w:val="000000"/>
          <w:sz w:val="22"/>
          <w:szCs w:val="22"/>
        </w:rPr>
      </w:pPr>
    </w:p>
    <w:p w14:paraId="42BAB1C4" w14:textId="77777777" w:rsidR="00400ACD" w:rsidRDefault="00400ACD" w:rsidP="00C44FCD">
      <w:pPr>
        <w:pStyle w:val="2"/>
        <w:spacing w:before="0"/>
        <w:ind w:firstLine="142"/>
        <w:jc w:val="both"/>
        <w:rPr>
          <w:rFonts w:ascii="Times New Roman" w:hAnsi="Times New Roman" w:cs="Times New Roman"/>
          <w:i w:val="0"/>
          <w:color w:val="000000"/>
          <w:sz w:val="22"/>
          <w:szCs w:val="22"/>
        </w:rPr>
      </w:pPr>
      <w:r w:rsidRPr="00881AF4">
        <w:rPr>
          <w:rFonts w:ascii="Times New Roman" w:hAnsi="Times New Roman" w:cs="Times New Roman"/>
          <w:i w:val="0"/>
          <w:color w:val="000000"/>
          <w:sz w:val="22"/>
          <w:szCs w:val="22"/>
        </w:rPr>
        <w:t>6.3.2 Виды закупок у единственного поставщика (подрядчика, исполнителя).</w:t>
      </w:r>
    </w:p>
    <w:p w14:paraId="0F429615" w14:textId="77777777" w:rsidR="00400ACD" w:rsidRPr="00881AF4" w:rsidRDefault="00400ACD" w:rsidP="00C44FCD">
      <w:pPr>
        <w:autoSpaceDE w:val="0"/>
        <w:autoSpaceDN w:val="0"/>
        <w:adjustRightInd w:val="0"/>
        <w:spacing w:after="60"/>
        <w:ind w:left="-1134" w:firstLine="567"/>
        <w:rPr>
          <w:color w:val="000000"/>
          <w:sz w:val="22"/>
          <w:szCs w:val="22"/>
        </w:rPr>
      </w:pPr>
      <w:r w:rsidRPr="00881AF4">
        <w:rPr>
          <w:color w:val="000000"/>
          <w:sz w:val="22"/>
          <w:szCs w:val="22"/>
        </w:rPr>
        <w:t xml:space="preserve">       6.3.2.1. Решение о заключении договора с единственным поставщиком (подрядчиком, </w:t>
      </w:r>
    </w:p>
    <w:p w14:paraId="088449FF" w14:textId="77777777" w:rsidR="00400ACD" w:rsidRPr="00881AF4" w:rsidRDefault="00400ACD" w:rsidP="00C44FCD">
      <w:pPr>
        <w:autoSpaceDE w:val="0"/>
        <w:autoSpaceDN w:val="0"/>
        <w:adjustRightInd w:val="0"/>
        <w:spacing w:after="60"/>
        <w:ind w:left="-1134" w:firstLine="567"/>
        <w:rPr>
          <w:color w:val="000000"/>
          <w:sz w:val="22"/>
          <w:szCs w:val="22"/>
        </w:rPr>
      </w:pPr>
      <w:r w:rsidRPr="00881AF4">
        <w:rPr>
          <w:color w:val="000000"/>
          <w:sz w:val="22"/>
          <w:szCs w:val="22"/>
        </w:rPr>
        <w:t xml:space="preserve">       исполнителем) принимается Заказчиком в следующих случаях:</w:t>
      </w:r>
    </w:p>
    <w:p w14:paraId="56176F1D" w14:textId="77777777" w:rsidR="00400ACD" w:rsidRPr="00881AF4" w:rsidRDefault="00400ACD" w:rsidP="00D4225E">
      <w:pPr>
        <w:pStyle w:val="a7"/>
        <w:numPr>
          <w:ilvl w:val="0"/>
          <w:numId w:val="47"/>
        </w:numPr>
        <w:autoSpaceDE w:val="0"/>
        <w:autoSpaceDN w:val="0"/>
        <w:adjustRightInd w:val="0"/>
        <w:spacing w:after="60"/>
        <w:jc w:val="both"/>
        <w:rPr>
          <w:color w:val="000000"/>
          <w:sz w:val="22"/>
          <w:szCs w:val="22"/>
        </w:rPr>
      </w:pPr>
      <w:r w:rsidRPr="00881AF4">
        <w:rPr>
          <w:color w:val="000000"/>
          <w:sz w:val="22"/>
          <w:szCs w:val="22"/>
        </w:rPr>
        <w:t xml:space="preserve">осуществление закупки товара, работы, оказание услуги, которые относятся к сфере </w:t>
      </w:r>
    </w:p>
    <w:p w14:paraId="5C0E7D35" w14:textId="77777777" w:rsidR="00400ACD" w:rsidRPr="00881AF4" w:rsidRDefault="00400ACD" w:rsidP="00D4225E">
      <w:pPr>
        <w:pStyle w:val="a7"/>
        <w:autoSpaceDE w:val="0"/>
        <w:autoSpaceDN w:val="0"/>
        <w:adjustRightInd w:val="0"/>
        <w:spacing w:after="60"/>
        <w:ind w:left="213"/>
        <w:jc w:val="both"/>
        <w:rPr>
          <w:color w:val="000000"/>
          <w:sz w:val="22"/>
          <w:szCs w:val="22"/>
        </w:rPr>
      </w:pPr>
      <w:r w:rsidRPr="00881AF4">
        <w:rPr>
          <w:color w:val="000000"/>
          <w:sz w:val="22"/>
          <w:szCs w:val="22"/>
        </w:rPr>
        <w:t>деятельности субъектов естественных монополий в соответствии с Федеральным законом от 17 августа 1995 года № 147-ФЗ «О естественных монополиях»;</w:t>
      </w:r>
    </w:p>
    <w:p w14:paraId="32E633A5" w14:textId="77777777" w:rsidR="00400ACD" w:rsidRPr="00881AF4" w:rsidRDefault="00400ACD" w:rsidP="00D4225E">
      <w:pPr>
        <w:pStyle w:val="a7"/>
        <w:numPr>
          <w:ilvl w:val="0"/>
          <w:numId w:val="47"/>
        </w:numPr>
        <w:autoSpaceDE w:val="0"/>
        <w:autoSpaceDN w:val="0"/>
        <w:adjustRightInd w:val="0"/>
        <w:spacing w:after="60"/>
        <w:jc w:val="both"/>
        <w:rPr>
          <w:color w:val="000000"/>
          <w:sz w:val="22"/>
          <w:szCs w:val="22"/>
        </w:rPr>
      </w:pPr>
      <w:r w:rsidRPr="00881AF4">
        <w:rPr>
          <w:color w:val="000000"/>
          <w:sz w:val="22"/>
          <w:szCs w:val="22"/>
        </w:rPr>
        <w:t xml:space="preserve">оказание услуг по водоснабжению, водоотведению, канализации, теплоснабжению, </w:t>
      </w:r>
    </w:p>
    <w:p w14:paraId="44580F2B" w14:textId="77777777" w:rsidR="00400ACD" w:rsidRPr="00881AF4" w:rsidRDefault="00400ACD" w:rsidP="00D4225E">
      <w:pPr>
        <w:pStyle w:val="a7"/>
        <w:autoSpaceDE w:val="0"/>
        <w:autoSpaceDN w:val="0"/>
        <w:adjustRightInd w:val="0"/>
        <w:spacing w:after="60"/>
        <w:ind w:left="360"/>
        <w:jc w:val="both"/>
        <w:rPr>
          <w:color w:val="000000"/>
          <w:sz w:val="22"/>
          <w:szCs w:val="22"/>
        </w:rPr>
      </w:pPr>
      <w:r w:rsidRPr="00881AF4">
        <w:rPr>
          <w:color w:val="000000"/>
          <w:sz w:val="22"/>
          <w:szCs w:val="22"/>
        </w:rPr>
        <w:t>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14:paraId="014AB061" w14:textId="77777777" w:rsidR="00400ACD" w:rsidRPr="00881AF4" w:rsidRDefault="00400ACD" w:rsidP="00D4225E">
      <w:pPr>
        <w:autoSpaceDE w:val="0"/>
        <w:autoSpaceDN w:val="0"/>
        <w:adjustRightInd w:val="0"/>
        <w:spacing w:after="60"/>
        <w:ind w:left="-1134" w:firstLine="567"/>
        <w:jc w:val="both"/>
        <w:rPr>
          <w:color w:val="000000"/>
          <w:sz w:val="22"/>
          <w:szCs w:val="22"/>
        </w:rPr>
      </w:pPr>
      <w:r w:rsidRPr="00881AF4">
        <w:rPr>
          <w:color w:val="000000"/>
          <w:sz w:val="22"/>
          <w:szCs w:val="22"/>
        </w:rPr>
        <w:lastRenderedPageBreak/>
        <w:t xml:space="preserve">         3) выполнение работы по мобилизационной подготовке в Российской Федерации;</w:t>
      </w:r>
    </w:p>
    <w:p w14:paraId="295D1EDB" w14:textId="77777777" w:rsidR="00400ACD" w:rsidRPr="00881AF4" w:rsidRDefault="00400ACD"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4) заключение договора энергоснабжения или купли-продажи электрической энергии с    </w:t>
      </w:r>
    </w:p>
    <w:p w14:paraId="74757213" w14:textId="77777777" w:rsidR="00400ACD" w:rsidRPr="00881AF4" w:rsidRDefault="00400ACD" w:rsidP="00D4225E">
      <w:pPr>
        <w:autoSpaceDE w:val="0"/>
        <w:autoSpaceDN w:val="0"/>
        <w:adjustRightInd w:val="0"/>
        <w:spacing w:after="60"/>
        <w:ind w:left="-1134" w:firstLine="567"/>
        <w:jc w:val="both"/>
        <w:rPr>
          <w:color w:val="000000"/>
          <w:sz w:val="22"/>
          <w:szCs w:val="22"/>
        </w:rPr>
      </w:pPr>
      <w:r w:rsidRPr="00881AF4">
        <w:rPr>
          <w:color w:val="000000"/>
          <w:sz w:val="22"/>
          <w:szCs w:val="22"/>
        </w:rPr>
        <w:t xml:space="preserve">          гарантирующим поставщиком электрической энергии;</w:t>
      </w:r>
    </w:p>
    <w:p w14:paraId="58A64949"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5) осуществление закупки услуг связи, включая междугороднюю, международную и </w:t>
      </w:r>
    </w:p>
    <w:p w14:paraId="7E5659D8"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мобильную связь и услуги по предоставлению доступа к информационно-</w:t>
      </w:r>
    </w:p>
    <w:p w14:paraId="51C1BBFD"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коммуникационной сети Интернет;</w:t>
      </w:r>
    </w:p>
    <w:p w14:paraId="1055B0F4"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6) закупка работы или услуги, выполнение или оказание которых может осуществляться </w:t>
      </w:r>
    </w:p>
    <w:p w14:paraId="42724487"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исключительно органом исполнительной власти в соответствии с его полномочиями или </w:t>
      </w:r>
    </w:p>
    <w:p w14:paraId="34BBB840"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подведомственными ему государственным учреждением, государственным унитарным </w:t>
      </w:r>
    </w:p>
    <w:p w14:paraId="2098347C"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предприятием, соответствующие полномочия которых устанавливаются нормативными </w:t>
      </w:r>
    </w:p>
    <w:p w14:paraId="0A224C98"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правовыми актами Российской Федерации, нормативными правовыми актами субъекта </w:t>
      </w:r>
    </w:p>
    <w:p w14:paraId="60E12B00" w14:textId="77777777" w:rsidR="00400ACD" w:rsidRPr="00D4225E" w:rsidRDefault="00400ACD" w:rsidP="00D4225E">
      <w:pPr>
        <w:autoSpaceDE w:val="0"/>
        <w:autoSpaceDN w:val="0"/>
        <w:adjustRightInd w:val="0"/>
        <w:spacing w:after="60"/>
        <w:ind w:left="-1134" w:firstLine="567"/>
        <w:jc w:val="both"/>
        <w:rPr>
          <w:color w:val="000000"/>
          <w:sz w:val="22"/>
          <w:szCs w:val="22"/>
        </w:rPr>
      </w:pPr>
      <w:r w:rsidRPr="00D4225E">
        <w:rPr>
          <w:color w:val="000000"/>
          <w:sz w:val="22"/>
          <w:szCs w:val="22"/>
        </w:rPr>
        <w:t xml:space="preserve">         Российской Федерации;</w:t>
      </w:r>
    </w:p>
    <w:p w14:paraId="393B794A" w14:textId="77777777" w:rsidR="00400ACD" w:rsidRPr="00D4225E" w:rsidRDefault="00400ACD" w:rsidP="00D4225E">
      <w:pPr>
        <w:pStyle w:val="ConsPlusNormal"/>
        <w:spacing w:after="60"/>
        <w:ind w:left="-1134" w:firstLine="567"/>
        <w:jc w:val="both"/>
        <w:rPr>
          <w:rFonts w:ascii="Times New Roman" w:hAnsi="Times New Roman" w:cs="Times New Roman"/>
          <w:color w:val="000000"/>
        </w:rPr>
      </w:pPr>
      <w:r w:rsidRPr="00D4225E">
        <w:rPr>
          <w:rFonts w:ascii="Times New Roman" w:hAnsi="Times New Roman" w:cs="Times New Roman"/>
          <w:color w:val="000000"/>
        </w:rPr>
        <w:t xml:space="preserve">        7) закупка определенных товаров, работ, услуг вследствие аварии, иных чрезвычайных </w:t>
      </w:r>
    </w:p>
    <w:p w14:paraId="39A8E101" w14:textId="77777777" w:rsidR="00400ACD" w:rsidRPr="00D4225E" w:rsidRDefault="00400ACD" w:rsidP="00D4225E">
      <w:pPr>
        <w:pStyle w:val="ConsPlusNormal"/>
        <w:spacing w:after="60"/>
        <w:ind w:left="-1134" w:firstLine="567"/>
        <w:jc w:val="both"/>
        <w:rPr>
          <w:rFonts w:ascii="Times New Roman" w:hAnsi="Times New Roman" w:cs="Times New Roman"/>
          <w:color w:val="000000"/>
        </w:rPr>
      </w:pPr>
      <w:r w:rsidRPr="00D4225E">
        <w:rPr>
          <w:rFonts w:ascii="Times New Roman" w:hAnsi="Times New Roman" w:cs="Times New Roman"/>
          <w:color w:val="000000"/>
        </w:rPr>
        <w:t xml:space="preserve">        ситуаций природного или техногенного характера, непреодолимой силы, в случае   </w:t>
      </w:r>
    </w:p>
    <w:p w14:paraId="1ECCA407"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возникновения необходимости в оказании медицинской помощи в экстренной форме либо </w:t>
      </w:r>
    </w:p>
    <w:p w14:paraId="2BBD7104"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в оказании медицинской помощи в неотложной форме. Заказчик вправе заключить в  </w:t>
      </w:r>
    </w:p>
    <w:p w14:paraId="1DA58371"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соответствии с настоящим пунктом контракт на поставку товара, выполнение работы или </w:t>
      </w:r>
    </w:p>
    <w:p w14:paraId="71B0497C"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оказание услуги соответственно в количестве, объеме, которые необходимы для    </w:t>
      </w:r>
    </w:p>
    <w:p w14:paraId="1300062C"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ликвидации последствий, возникших вследствие аварии, иных чрезвычайных ситуаций    </w:t>
      </w:r>
    </w:p>
    <w:p w14:paraId="02F97DA9"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природного или техногенного характера, непреодолимой силы, либо для оказания</w:t>
      </w:r>
    </w:p>
    <w:p w14:paraId="38566E4C" w14:textId="77777777" w:rsidR="00400ACD" w:rsidRPr="00D4225E" w:rsidRDefault="00400ACD" w:rsidP="00D4225E">
      <w:pPr>
        <w:pStyle w:val="ConsPlusNormal"/>
        <w:spacing w:after="60"/>
        <w:ind w:left="-567" w:firstLine="0"/>
        <w:jc w:val="both"/>
        <w:rPr>
          <w:rFonts w:ascii="Times New Roman" w:hAnsi="Times New Roman" w:cs="Times New Roman"/>
          <w:color w:val="000000"/>
        </w:rPr>
      </w:pPr>
      <w:r w:rsidRPr="00D4225E">
        <w:rPr>
          <w:rFonts w:ascii="Times New Roman" w:hAnsi="Times New Roman" w:cs="Times New Roman"/>
          <w:color w:val="000000"/>
        </w:rPr>
        <w:t xml:space="preserve">        медицинской помощи в экстренной форме или неотложной форме;</w:t>
      </w:r>
    </w:p>
    <w:p w14:paraId="66D23266" w14:textId="77777777" w:rsidR="00400ACD"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    8) заключение контракта на оказание услуг, связанных с направлением работника в </w:t>
      </w:r>
    </w:p>
    <w:p w14:paraId="28E46D44" w14:textId="77777777" w:rsidR="00400ACD"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служебную командировку, а также с участием в семинарах, конференциях, форумах,  </w:t>
      </w:r>
    </w:p>
    <w:p w14:paraId="5E4086FE" w14:textId="77777777" w:rsidR="00400ACD" w:rsidRPr="00D4225E"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представлениях и подобных мероприятиях на основании приглашения на указанные    </w:t>
      </w:r>
    </w:p>
    <w:p w14:paraId="6C87AE70" w14:textId="77777777" w:rsidR="00400ACD" w:rsidRPr="00D4225E"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мероприятия; при этом к услугам, предусмотренным настоящим пунктом, относятся </w:t>
      </w:r>
    </w:p>
    <w:p w14:paraId="2C3BFBAB" w14:textId="77777777" w:rsidR="00400ACD" w:rsidRPr="00D4225E"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обеспечение проезда к месту служебной командировки, месту проведения указанных </w:t>
      </w:r>
    </w:p>
    <w:p w14:paraId="1432A810" w14:textId="77777777" w:rsidR="00400ACD" w:rsidRPr="00D4225E" w:rsidRDefault="00400ACD" w:rsidP="00D4225E">
      <w:pPr>
        <w:autoSpaceDE w:val="0"/>
        <w:autoSpaceDN w:val="0"/>
        <w:adjustRightInd w:val="0"/>
        <w:spacing w:after="60"/>
        <w:ind w:left="-1134" w:firstLine="567"/>
        <w:jc w:val="both"/>
        <w:rPr>
          <w:color w:val="000000"/>
          <w:sz w:val="22"/>
          <w:szCs w:val="22"/>
        </w:rPr>
      </w:pPr>
      <w:r>
        <w:rPr>
          <w:color w:val="000000"/>
          <w:sz w:val="22"/>
          <w:szCs w:val="22"/>
        </w:rPr>
        <w:t xml:space="preserve">        </w:t>
      </w:r>
      <w:r w:rsidRPr="00D4225E">
        <w:rPr>
          <w:color w:val="000000"/>
          <w:sz w:val="22"/>
          <w:szCs w:val="22"/>
        </w:rPr>
        <w:t xml:space="preserve">мероприятий и обратно, наем жилого помещения, транспортное обслуживание, обеспечение </w:t>
      </w:r>
    </w:p>
    <w:p w14:paraId="76663897" w14:textId="77777777" w:rsidR="00400ACD" w:rsidRPr="00D4225E" w:rsidRDefault="00400ACD" w:rsidP="00881AF4">
      <w:pPr>
        <w:autoSpaceDE w:val="0"/>
        <w:autoSpaceDN w:val="0"/>
        <w:adjustRightInd w:val="0"/>
        <w:spacing w:after="60"/>
        <w:ind w:firstLine="567"/>
        <w:jc w:val="both"/>
        <w:rPr>
          <w:color w:val="000000"/>
          <w:sz w:val="22"/>
          <w:szCs w:val="22"/>
        </w:rPr>
      </w:pPr>
      <w:r w:rsidRPr="00D4225E">
        <w:rPr>
          <w:color w:val="000000"/>
          <w:sz w:val="22"/>
          <w:szCs w:val="22"/>
        </w:rPr>
        <w:t>питания;</w:t>
      </w:r>
    </w:p>
    <w:p w14:paraId="4A95DD56" w14:textId="77777777" w:rsidR="00400ACD" w:rsidRPr="00D4225E" w:rsidRDefault="00400ACD" w:rsidP="00B76705">
      <w:pPr>
        <w:autoSpaceDE w:val="0"/>
        <w:autoSpaceDN w:val="0"/>
        <w:adjustRightInd w:val="0"/>
        <w:spacing w:after="60"/>
        <w:ind w:left="284" w:hanging="851"/>
        <w:jc w:val="both"/>
        <w:rPr>
          <w:color w:val="000000"/>
          <w:sz w:val="22"/>
          <w:szCs w:val="22"/>
        </w:rPr>
      </w:pPr>
      <w:r w:rsidRPr="00D4225E">
        <w:rPr>
          <w:color w:val="000000"/>
          <w:sz w:val="22"/>
          <w:szCs w:val="22"/>
        </w:rPr>
        <w:t xml:space="preserve">           9) осуществление закупки услуг, связанных с проведением учебных семинаров, учебных</w:t>
      </w:r>
    </w:p>
    <w:p w14:paraId="7258F60B"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курсов, в том числе проведение повышения квалификации, профессиональной переподготовки </w:t>
      </w:r>
    </w:p>
    <w:p w14:paraId="59E400FA"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и стажировки сотрудников Заказчика;</w:t>
      </w:r>
    </w:p>
    <w:p w14:paraId="1B064FC3"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10) осуществление закупок учебной литературы, учебных и методических пособий, наглядных </w:t>
      </w:r>
    </w:p>
    <w:p w14:paraId="5C2EB69E" w14:textId="13498D68" w:rsidR="00400ACD" w:rsidRPr="00D4225E" w:rsidRDefault="00400ACD" w:rsidP="00B76705">
      <w:pPr>
        <w:autoSpaceDE w:val="0"/>
        <w:autoSpaceDN w:val="0"/>
        <w:adjustRightInd w:val="0"/>
        <w:spacing w:after="60"/>
        <w:ind w:left="-1134" w:firstLine="567"/>
        <w:jc w:val="both"/>
        <w:rPr>
          <w:sz w:val="22"/>
          <w:szCs w:val="22"/>
        </w:rPr>
      </w:pPr>
      <w:r w:rsidRPr="00D4225E">
        <w:rPr>
          <w:color w:val="000000"/>
          <w:sz w:val="22"/>
          <w:szCs w:val="22"/>
        </w:rPr>
        <w:t xml:space="preserve">            Учебных </w:t>
      </w:r>
      <w:r w:rsidR="00E439CD" w:rsidRPr="00D4225E">
        <w:rPr>
          <w:color w:val="000000"/>
          <w:sz w:val="22"/>
          <w:szCs w:val="22"/>
        </w:rPr>
        <w:t>пособий;</w:t>
      </w:r>
      <w:r w:rsidR="00E439CD" w:rsidRPr="00D4225E">
        <w:rPr>
          <w:sz w:val="22"/>
          <w:szCs w:val="22"/>
        </w:rPr>
        <w:t xml:space="preserve"> приобретение</w:t>
      </w:r>
      <w:r w:rsidRPr="00D4225E">
        <w:rPr>
          <w:sz w:val="22"/>
          <w:szCs w:val="22"/>
        </w:rPr>
        <w:t xml:space="preserve"> произведений литературы и искусства определенных авторов, </w:t>
      </w:r>
    </w:p>
    <w:p w14:paraId="0720AFE2" w14:textId="77777777" w:rsidR="00400ACD" w:rsidRPr="00D4225E" w:rsidRDefault="00400ACD" w:rsidP="00B76705">
      <w:pPr>
        <w:autoSpaceDE w:val="0"/>
        <w:autoSpaceDN w:val="0"/>
        <w:adjustRightInd w:val="0"/>
        <w:spacing w:after="60"/>
        <w:ind w:left="-1134" w:firstLine="567"/>
        <w:jc w:val="both"/>
        <w:rPr>
          <w:sz w:val="22"/>
          <w:szCs w:val="22"/>
        </w:rPr>
      </w:pPr>
      <w:r w:rsidRPr="00D4225E">
        <w:rPr>
          <w:sz w:val="22"/>
          <w:szCs w:val="22"/>
        </w:rPr>
        <w:t xml:space="preserve">           исполнений конкретных исполнителей, фонограмм конкретных изготовителей для нужд </w:t>
      </w:r>
    </w:p>
    <w:p w14:paraId="0C081479" w14:textId="77777777" w:rsidR="00400ACD" w:rsidRPr="00D4225E" w:rsidRDefault="00400ACD" w:rsidP="00B76705">
      <w:pPr>
        <w:autoSpaceDE w:val="0"/>
        <w:autoSpaceDN w:val="0"/>
        <w:adjustRightInd w:val="0"/>
        <w:spacing w:after="60"/>
        <w:ind w:left="-1134" w:firstLine="567"/>
        <w:jc w:val="both"/>
        <w:rPr>
          <w:sz w:val="22"/>
          <w:szCs w:val="22"/>
        </w:rPr>
      </w:pPr>
      <w:r w:rsidRPr="00D4225E">
        <w:rPr>
          <w:sz w:val="22"/>
          <w:szCs w:val="22"/>
        </w:rPr>
        <w:t xml:space="preserve">           Заказчика в случае, если единственному лицу принадлежат исключительные права на такие </w:t>
      </w:r>
    </w:p>
    <w:p w14:paraId="2D060F3E" w14:textId="77777777" w:rsidR="00400ACD" w:rsidRPr="00D4225E" w:rsidRDefault="00400ACD" w:rsidP="00B76705">
      <w:pPr>
        <w:autoSpaceDE w:val="0"/>
        <w:autoSpaceDN w:val="0"/>
        <w:adjustRightInd w:val="0"/>
        <w:spacing w:after="60"/>
        <w:ind w:left="-1134" w:firstLine="567"/>
        <w:jc w:val="both"/>
        <w:rPr>
          <w:sz w:val="22"/>
          <w:szCs w:val="22"/>
        </w:rPr>
      </w:pPr>
      <w:r w:rsidRPr="00D4225E">
        <w:rPr>
          <w:sz w:val="22"/>
          <w:szCs w:val="22"/>
        </w:rPr>
        <w:t xml:space="preserve">           произведения, исполнения, фонограммы;</w:t>
      </w:r>
    </w:p>
    <w:p w14:paraId="5C839A95"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sz w:val="22"/>
          <w:szCs w:val="22"/>
        </w:rPr>
        <w:t xml:space="preserve">           </w:t>
      </w:r>
      <w:r w:rsidRPr="00D4225E">
        <w:rPr>
          <w:color w:val="000000"/>
          <w:sz w:val="22"/>
          <w:szCs w:val="22"/>
        </w:rPr>
        <w:t>11) закупка услуг адвоката и нотариуса;</w:t>
      </w:r>
    </w:p>
    <w:p w14:paraId="3FCE36E5"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color w:val="000000"/>
          <w:sz w:val="22"/>
          <w:szCs w:val="22"/>
        </w:rPr>
        <w:t xml:space="preserve">                    12) осуществление закупки Продукции на сумму, не превышающую 200000 (Двести </w:t>
      </w:r>
    </w:p>
    <w:p w14:paraId="651CD731"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color w:val="000000"/>
          <w:sz w:val="22"/>
          <w:szCs w:val="22"/>
        </w:rPr>
        <w:t xml:space="preserve">                    тысяч) рублей по одному договору, с учетом всех налогов и сборов. При этом годовой </w:t>
      </w:r>
    </w:p>
    <w:p w14:paraId="1E785123"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color w:val="000000"/>
          <w:sz w:val="22"/>
          <w:szCs w:val="22"/>
        </w:rPr>
        <w:t xml:space="preserve">                    объем закупок, которые заказчик вправе осуществить на основании настоящего пункта, </w:t>
      </w:r>
    </w:p>
    <w:p w14:paraId="08CD797E"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color w:val="000000"/>
          <w:sz w:val="22"/>
          <w:szCs w:val="22"/>
        </w:rPr>
        <w:t xml:space="preserve">                    не должен превышать 10000000 (Десять миллионов) рублей;</w:t>
      </w:r>
    </w:p>
    <w:p w14:paraId="4DBA9F14"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13) осуществление размещения заказов на оказание услуг по прокату фильмов (иных </w:t>
      </w:r>
    </w:p>
    <w:p w14:paraId="0B75A6F9"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аудиовизуальных произведений);</w:t>
      </w:r>
    </w:p>
    <w:p w14:paraId="3B9356BB"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14) осуществление размещения заказов на приобретение прав проката и показа фильмов </w:t>
      </w:r>
    </w:p>
    <w:p w14:paraId="1E730739"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(иных аудиовизуальных произведений).               </w:t>
      </w:r>
    </w:p>
    <w:p w14:paraId="3DE8CD87"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15) требуется закупить товары (работы, услуги), которые могут быть поставлены </w:t>
      </w:r>
    </w:p>
    <w:p w14:paraId="27219A3F"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lastRenderedPageBreak/>
        <w:t xml:space="preserve">                  </w:t>
      </w:r>
      <w:r>
        <w:rPr>
          <w:sz w:val="22"/>
          <w:szCs w:val="22"/>
        </w:rPr>
        <w:t xml:space="preserve">  </w:t>
      </w:r>
      <w:r w:rsidRPr="00D4225E">
        <w:rPr>
          <w:sz w:val="22"/>
          <w:szCs w:val="22"/>
        </w:rPr>
        <w:t xml:space="preserve">(выполнены, оказаны) только конкретным поставщиком (подрядчиком, исполнителем) и </w:t>
      </w:r>
    </w:p>
    <w:p w14:paraId="4F27336F"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равноценная замена которых невозможна, или необходимо заключить договоры с </w:t>
      </w:r>
    </w:p>
    <w:p w14:paraId="2DED0D48"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субъектами естественных монополий;</w:t>
      </w:r>
    </w:p>
    <w:p w14:paraId="7A234278"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16) нужно провести дополнительную закупку товаров или закупку товаров, необходимых </w:t>
      </w:r>
    </w:p>
    <w:p w14:paraId="35B9E217"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для обслуживания, ремонта и (или) обеспечения бесперебойной работы ранее </w:t>
      </w:r>
    </w:p>
    <w:p w14:paraId="372366CB" w14:textId="77777777" w:rsidR="00400ACD" w:rsidRPr="00D4225E" w:rsidRDefault="00400ACD" w:rsidP="00B76705">
      <w:pPr>
        <w:autoSpaceDE w:val="0"/>
        <w:autoSpaceDN w:val="0"/>
        <w:adjustRightInd w:val="0"/>
        <w:spacing w:after="60"/>
        <w:ind w:left="-1134"/>
        <w:jc w:val="both"/>
        <w:rPr>
          <w:sz w:val="22"/>
          <w:szCs w:val="22"/>
        </w:rPr>
      </w:pPr>
      <w:r w:rsidRPr="00D4225E">
        <w:rPr>
          <w:sz w:val="22"/>
          <w:szCs w:val="22"/>
        </w:rPr>
        <w:t xml:space="preserve">                  </w:t>
      </w:r>
      <w:r>
        <w:rPr>
          <w:sz w:val="22"/>
          <w:szCs w:val="22"/>
        </w:rPr>
        <w:t xml:space="preserve">  </w:t>
      </w:r>
      <w:r w:rsidRPr="00D4225E">
        <w:rPr>
          <w:sz w:val="22"/>
          <w:szCs w:val="22"/>
        </w:rPr>
        <w:t xml:space="preserve">приобретенных товаров, а также товаров, работ и услуг, которые связаны с их </w:t>
      </w:r>
    </w:p>
    <w:p w14:paraId="642B5CCD" w14:textId="77777777" w:rsidR="00400ACD" w:rsidRPr="00D4225E" w:rsidRDefault="00400ACD" w:rsidP="00B76705">
      <w:pPr>
        <w:autoSpaceDE w:val="0"/>
        <w:autoSpaceDN w:val="0"/>
        <w:adjustRightInd w:val="0"/>
        <w:spacing w:after="60"/>
        <w:ind w:left="-1134"/>
        <w:jc w:val="both"/>
        <w:rPr>
          <w:color w:val="000000"/>
          <w:sz w:val="22"/>
          <w:szCs w:val="22"/>
        </w:rPr>
      </w:pPr>
      <w:r w:rsidRPr="00D4225E">
        <w:rPr>
          <w:sz w:val="22"/>
          <w:szCs w:val="22"/>
        </w:rPr>
        <w:t xml:space="preserve">                  </w:t>
      </w:r>
      <w:r>
        <w:rPr>
          <w:sz w:val="22"/>
          <w:szCs w:val="22"/>
        </w:rPr>
        <w:t xml:space="preserve">  </w:t>
      </w:r>
      <w:r w:rsidRPr="00D4225E">
        <w:rPr>
          <w:sz w:val="22"/>
          <w:szCs w:val="22"/>
        </w:rPr>
        <w:t>обслуживанием и сопровождением;</w:t>
      </w:r>
    </w:p>
    <w:p w14:paraId="6E940341"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Pr>
          <w:color w:val="000000"/>
          <w:sz w:val="22"/>
          <w:szCs w:val="22"/>
        </w:rPr>
        <w:t xml:space="preserve"> </w:t>
      </w:r>
      <w:r w:rsidRPr="00D4225E">
        <w:rPr>
          <w:color w:val="000000"/>
          <w:sz w:val="22"/>
          <w:szCs w:val="22"/>
        </w:rPr>
        <w:t xml:space="preserve">17) осуществление закупки финансовой услуги по предоставлению банковской гарантии,  </w:t>
      </w:r>
    </w:p>
    <w:p w14:paraId="3F4DCC33"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необходимой для обеспечения исполнения обязательств по контракту или договору, в </w:t>
      </w:r>
    </w:p>
    <w:p w14:paraId="269F9679"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случае признания Заказчика победителем конкурентного способа закупки, проведенного в </w:t>
      </w:r>
    </w:p>
    <w:p w14:paraId="535C608B"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соответствии с Федеральным законом от 21 июля 2005 года № 44-ФЗ «О контрактной </w:t>
      </w:r>
    </w:p>
    <w:p w14:paraId="19F0A45E"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системе в сфере закупок товаров, работ, услуг для обеспечения государственных и </w:t>
      </w:r>
    </w:p>
    <w:p w14:paraId="3FDE64E4" w14:textId="77777777" w:rsidR="00400ACD" w:rsidRPr="00D4225E"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муниципальных нужд», Федеральным законом                  от 18 июля 2011 года № 223-ФЗ </w:t>
      </w:r>
    </w:p>
    <w:p w14:paraId="51D16840" w14:textId="77777777" w:rsidR="00400ACD" w:rsidRDefault="00400ACD" w:rsidP="00B76705">
      <w:pPr>
        <w:autoSpaceDE w:val="0"/>
        <w:autoSpaceDN w:val="0"/>
        <w:adjustRightInd w:val="0"/>
        <w:spacing w:after="60"/>
        <w:ind w:left="-1134" w:firstLine="567"/>
        <w:jc w:val="both"/>
        <w:rPr>
          <w:color w:val="000000"/>
          <w:sz w:val="22"/>
          <w:szCs w:val="22"/>
        </w:rPr>
      </w:pPr>
      <w:r w:rsidRPr="00D4225E">
        <w:rPr>
          <w:color w:val="000000"/>
          <w:sz w:val="22"/>
          <w:szCs w:val="22"/>
        </w:rPr>
        <w:t xml:space="preserve">         </w:t>
      </w:r>
      <w:r>
        <w:rPr>
          <w:color w:val="000000"/>
          <w:sz w:val="22"/>
          <w:szCs w:val="22"/>
        </w:rPr>
        <w:t xml:space="preserve"> </w:t>
      </w:r>
      <w:r w:rsidRPr="00D4225E">
        <w:rPr>
          <w:color w:val="000000"/>
          <w:sz w:val="22"/>
          <w:szCs w:val="22"/>
        </w:rPr>
        <w:t>«О закупках товаров, работ, услуг отдельными видами юридических услуг».</w:t>
      </w:r>
    </w:p>
    <w:p w14:paraId="69994EE4" w14:textId="77777777" w:rsidR="00400ACD" w:rsidRPr="009B4A48" w:rsidRDefault="00400ACD" w:rsidP="00DE7C75">
      <w:pPr>
        <w:jc w:val="both"/>
      </w:pPr>
      <w:r>
        <w:rPr>
          <w:color w:val="000000"/>
          <w:sz w:val="22"/>
          <w:szCs w:val="22"/>
        </w:rPr>
        <w:t xml:space="preserve">  </w:t>
      </w:r>
      <w:r w:rsidRPr="00D92660">
        <w:t xml:space="preserve">6.3.2.2.  </w:t>
      </w:r>
      <w:r>
        <w:t xml:space="preserve"> Заказчик вправе осуществлять закупки по пункту 6.3.2.1. используя сервисы «Электронный магазин Брянской области» и «Электронный магазин Брянской области- Закупки 32»</w:t>
      </w:r>
    </w:p>
    <w:p w14:paraId="39747365" w14:textId="77777777" w:rsidR="00400ACD" w:rsidRPr="00D4225E" w:rsidRDefault="00400ACD" w:rsidP="00B76705">
      <w:pPr>
        <w:autoSpaceDE w:val="0"/>
        <w:autoSpaceDN w:val="0"/>
        <w:adjustRightInd w:val="0"/>
        <w:spacing w:after="60"/>
        <w:ind w:left="-1134" w:firstLine="567"/>
        <w:jc w:val="both"/>
        <w:rPr>
          <w:color w:val="000000"/>
          <w:sz w:val="22"/>
          <w:szCs w:val="22"/>
        </w:rPr>
      </w:pPr>
    </w:p>
    <w:p w14:paraId="437BB91E" w14:textId="77777777" w:rsidR="00400ACD" w:rsidRPr="00CB7FC8" w:rsidRDefault="00400ACD" w:rsidP="00A5411B">
      <w:pPr>
        <w:ind w:firstLine="284"/>
        <w:jc w:val="center"/>
        <w:rPr>
          <w:b/>
          <w:sz w:val="22"/>
          <w:szCs w:val="22"/>
        </w:rPr>
      </w:pPr>
      <w:r w:rsidRPr="00D4225E">
        <w:rPr>
          <w:b/>
          <w:sz w:val="22"/>
          <w:szCs w:val="22"/>
        </w:rPr>
        <w:t>7</w:t>
      </w:r>
      <w:r w:rsidRPr="00CB7FC8">
        <w:rPr>
          <w:b/>
          <w:sz w:val="22"/>
          <w:szCs w:val="22"/>
        </w:rPr>
        <w:t>. Особенности проведения закупок</w:t>
      </w:r>
    </w:p>
    <w:p w14:paraId="7C797C0D" w14:textId="77777777" w:rsidR="00400ACD" w:rsidRDefault="00400ACD" w:rsidP="00FE5AFF">
      <w:pPr>
        <w:pStyle w:val="1"/>
        <w:spacing w:before="0" w:after="0"/>
        <w:ind w:firstLine="284"/>
        <w:jc w:val="both"/>
        <w:rPr>
          <w:rFonts w:ascii="Times New Roman" w:hAnsi="Times New Roman" w:cs="Times New Roman"/>
          <w:sz w:val="22"/>
          <w:szCs w:val="22"/>
        </w:rPr>
      </w:pPr>
      <w:r w:rsidRPr="00B12521">
        <w:rPr>
          <w:rFonts w:ascii="Times New Roman" w:hAnsi="Times New Roman" w:cs="Times New Roman"/>
          <w:sz w:val="22"/>
          <w:szCs w:val="22"/>
        </w:rPr>
        <w:t>7.1 Особенности проведения закупок в электронной форме.</w:t>
      </w:r>
    </w:p>
    <w:p w14:paraId="5B98FBDA" w14:textId="77777777" w:rsidR="00400ACD" w:rsidRDefault="00400ACD" w:rsidP="0058764D">
      <w:pPr>
        <w:ind w:firstLine="284"/>
        <w:jc w:val="both"/>
        <w:rPr>
          <w:sz w:val="22"/>
          <w:szCs w:val="22"/>
        </w:rPr>
      </w:pPr>
      <w:r>
        <w:rPr>
          <w:sz w:val="22"/>
          <w:szCs w:val="22"/>
        </w:rPr>
        <w:t>7.1.1</w:t>
      </w:r>
      <w:r w:rsidRPr="00AC3F45">
        <w:rPr>
          <w:sz w:val="22"/>
          <w:szCs w:val="22"/>
        </w:rPr>
        <w:t> Заказчик обязан проводить закупки в электронной форме</w:t>
      </w:r>
      <w:r>
        <w:rPr>
          <w:sz w:val="22"/>
          <w:szCs w:val="22"/>
        </w:rPr>
        <w:t>:</w:t>
      </w:r>
    </w:p>
    <w:p w14:paraId="1702C139" w14:textId="77777777" w:rsidR="00400ACD" w:rsidRPr="003042DF" w:rsidRDefault="00400ACD" w:rsidP="0058764D">
      <w:pPr>
        <w:ind w:firstLine="284"/>
        <w:jc w:val="both"/>
        <w:rPr>
          <w:sz w:val="22"/>
          <w:szCs w:val="22"/>
        </w:rPr>
      </w:pPr>
      <w:r>
        <w:rPr>
          <w:sz w:val="22"/>
          <w:szCs w:val="22"/>
        </w:rPr>
        <w:t xml:space="preserve">1) </w:t>
      </w:r>
      <w:r w:rsidRPr="00AC3F45">
        <w:rPr>
          <w:sz w:val="22"/>
          <w:szCs w:val="22"/>
        </w:rPr>
        <w:t xml:space="preserve">в случаях, установленных Постановлением Правительства Российской Федерации от 21.06.2012 г. № 616 «Об утверждении перечня товаров, работ, услуг, закупка которых </w:t>
      </w:r>
      <w:r w:rsidRPr="003042DF">
        <w:rPr>
          <w:sz w:val="22"/>
          <w:szCs w:val="22"/>
        </w:rPr>
        <w:t>осуществляется в электронной форме»;</w:t>
      </w:r>
    </w:p>
    <w:p w14:paraId="5FBB782E" w14:textId="77777777" w:rsidR="00400ACD" w:rsidRDefault="00400ACD" w:rsidP="0058764D">
      <w:pPr>
        <w:ind w:firstLine="284"/>
        <w:jc w:val="both"/>
        <w:rPr>
          <w:sz w:val="22"/>
          <w:szCs w:val="22"/>
        </w:rPr>
      </w:pPr>
      <w:r w:rsidRPr="003042DF">
        <w:rPr>
          <w:sz w:val="22"/>
          <w:szCs w:val="22"/>
        </w:rPr>
        <w:t>2) конкурентные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w:t>
      </w:r>
      <w:r>
        <w:rPr>
          <w:sz w:val="22"/>
          <w:szCs w:val="22"/>
        </w:rPr>
        <w:t>ства;</w:t>
      </w:r>
    </w:p>
    <w:p w14:paraId="35FE59B3" w14:textId="77777777" w:rsidR="00400ACD" w:rsidRPr="00BE3C27" w:rsidRDefault="00400ACD" w:rsidP="0058764D">
      <w:pPr>
        <w:ind w:firstLine="284"/>
        <w:jc w:val="both"/>
        <w:rPr>
          <w:sz w:val="22"/>
          <w:szCs w:val="22"/>
        </w:rPr>
      </w:pPr>
      <w:r>
        <w:rPr>
          <w:sz w:val="22"/>
          <w:szCs w:val="22"/>
        </w:rPr>
        <w:t xml:space="preserve">3) в случае осуществления закупок способом запрос предложений, запрос котировок, закупка с </w:t>
      </w:r>
      <w:r w:rsidRPr="00BE3C27">
        <w:rPr>
          <w:sz w:val="22"/>
          <w:szCs w:val="22"/>
        </w:rPr>
        <w:t>использованием электронного магазина.</w:t>
      </w:r>
    </w:p>
    <w:p w14:paraId="79C3EB76" w14:textId="77777777" w:rsidR="00400ACD" w:rsidRPr="00BE3C27" w:rsidRDefault="00400ACD" w:rsidP="00164B78">
      <w:pPr>
        <w:ind w:firstLine="284"/>
        <w:jc w:val="both"/>
        <w:rPr>
          <w:sz w:val="22"/>
          <w:szCs w:val="22"/>
        </w:rPr>
      </w:pPr>
      <w:r w:rsidRPr="00BE3C27">
        <w:rPr>
          <w:sz w:val="22"/>
          <w:szCs w:val="22"/>
        </w:rPr>
        <w:t>7.1.2. В иных случаях, не предусмотренных п. 7.1.1 настоящего Положения, заказчик вправе проводить</w:t>
      </w:r>
      <w:r>
        <w:rPr>
          <w:sz w:val="22"/>
          <w:szCs w:val="22"/>
        </w:rPr>
        <w:t xml:space="preserve"> </w:t>
      </w:r>
      <w:r w:rsidRPr="00BE3C27">
        <w:rPr>
          <w:sz w:val="22"/>
          <w:szCs w:val="22"/>
        </w:rPr>
        <w:t>закупки как в электронной форме,</w:t>
      </w:r>
      <w:r>
        <w:rPr>
          <w:sz w:val="22"/>
          <w:szCs w:val="22"/>
        </w:rPr>
        <w:t xml:space="preserve"> </w:t>
      </w:r>
      <w:r w:rsidRPr="00BE3C27">
        <w:rPr>
          <w:sz w:val="22"/>
          <w:szCs w:val="22"/>
        </w:rPr>
        <w:t>так и не в электронной форме, в соответствии с положениями ч. 2 ст. 3 Закона № 223-ФЗ.</w:t>
      </w:r>
    </w:p>
    <w:p w14:paraId="6C2CF9FD" w14:textId="77777777" w:rsidR="00400ACD" w:rsidRPr="00CD62AC" w:rsidRDefault="00400ACD" w:rsidP="00CD62AC">
      <w:pPr>
        <w:ind w:firstLine="284"/>
        <w:jc w:val="both"/>
        <w:rPr>
          <w:sz w:val="22"/>
          <w:szCs w:val="22"/>
        </w:rPr>
      </w:pPr>
      <w:r w:rsidRPr="00BE3C27">
        <w:rPr>
          <w:sz w:val="22"/>
          <w:szCs w:val="22"/>
        </w:rPr>
        <w:t>7.1.3. Информация о проведении закупки в электронной форме указывается в документации о закупке.</w:t>
      </w:r>
    </w:p>
    <w:p w14:paraId="147F3CF3" w14:textId="77777777" w:rsidR="00400ACD" w:rsidRPr="00CD62AC" w:rsidRDefault="00400ACD" w:rsidP="00CD62AC">
      <w:pPr>
        <w:ind w:firstLine="284"/>
        <w:jc w:val="both"/>
        <w:rPr>
          <w:sz w:val="22"/>
          <w:szCs w:val="22"/>
        </w:rPr>
      </w:pPr>
      <w:r w:rsidRPr="00CD62AC">
        <w:rPr>
          <w:sz w:val="22"/>
          <w:szCs w:val="22"/>
        </w:rPr>
        <w:t>7.1.4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14:paraId="7051E840" w14:textId="77777777" w:rsidR="00400ACD" w:rsidRPr="00F80011" w:rsidRDefault="00400ACD" w:rsidP="00CD62AC">
      <w:pPr>
        <w:ind w:firstLine="284"/>
        <w:jc w:val="both"/>
        <w:rPr>
          <w:sz w:val="22"/>
          <w:szCs w:val="22"/>
        </w:rPr>
      </w:pPr>
      <w:r w:rsidRPr="00CD62AC">
        <w:rPr>
          <w:sz w:val="22"/>
          <w:szCs w:val="22"/>
        </w:rPr>
        <w:t xml:space="preserve">7.1.5 Процедуры закупок в электронной форме осуществляются на электронной площадке </w:t>
      </w:r>
      <w:r w:rsidRPr="00CD62AC">
        <w:rPr>
          <w:sz w:val="22"/>
          <w:szCs w:val="22"/>
          <w:lang w:eastAsia="en-US"/>
        </w:rPr>
        <w:t xml:space="preserve">(сайте Торговой системы), с учетом особенностей, установленных ст. 3.3, 3.4 </w:t>
      </w:r>
      <w:r>
        <w:rPr>
          <w:sz w:val="22"/>
          <w:szCs w:val="22"/>
          <w:lang w:eastAsia="en-US"/>
        </w:rPr>
        <w:t xml:space="preserve">Закона № </w:t>
      </w:r>
      <w:r w:rsidRPr="00CD62AC">
        <w:rPr>
          <w:sz w:val="22"/>
          <w:szCs w:val="22"/>
          <w:lang w:eastAsia="en-US"/>
        </w:rPr>
        <w:t xml:space="preserve">223-ФЗ и </w:t>
      </w:r>
      <w:r w:rsidRPr="00CD62AC">
        <w:rPr>
          <w:sz w:val="22"/>
          <w:szCs w:val="22"/>
        </w:rPr>
        <w:t>правилами</w:t>
      </w:r>
      <w:r w:rsidRPr="00F80011">
        <w:rPr>
          <w:sz w:val="22"/>
          <w:szCs w:val="22"/>
        </w:rPr>
        <w:t>(регламентом), действующими на электронной площадке.</w:t>
      </w:r>
    </w:p>
    <w:p w14:paraId="1147E560" w14:textId="77777777" w:rsidR="00400ACD" w:rsidRPr="00F80011" w:rsidRDefault="00400ACD" w:rsidP="00F80011">
      <w:pPr>
        <w:ind w:firstLine="284"/>
        <w:jc w:val="both"/>
        <w:rPr>
          <w:sz w:val="22"/>
          <w:szCs w:val="22"/>
          <w:lang w:eastAsia="en-US"/>
        </w:rPr>
      </w:pPr>
      <w:r w:rsidRPr="00F80011">
        <w:rPr>
          <w:sz w:val="22"/>
          <w:szCs w:val="22"/>
        </w:rPr>
        <w:t xml:space="preserve">7.1.6 </w:t>
      </w:r>
      <w:r w:rsidRPr="00F80011">
        <w:rPr>
          <w:bCs/>
          <w:sz w:val="22"/>
          <w:szCs w:val="22"/>
          <w:lang w:eastAsia="en-US"/>
        </w:rPr>
        <w:t xml:space="preserve">Конкурентные закупки должны проводиться в электронной форме у любых операторов ЭТП, соответствующим требованиям ст. 3.3 </w:t>
      </w:r>
      <w:r>
        <w:rPr>
          <w:bCs/>
          <w:sz w:val="22"/>
          <w:szCs w:val="22"/>
          <w:lang w:eastAsia="en-US"/>
        </w:rPr>
        <w:t xml:space="preserve">Закона № </w:t>
      </w:r>
      <w:r w:rsidRPr="00F80011">
        <w:rPr>
          <w:bCs/>
          <w:sz w:val="22"/>
          <w:szCs w:val="22"/>
          <w:lang w:eastAsia="en-US"/>
        </w:rPr>
        <w:t>223-ФЗ.</w:t>
      </w:r>
    </w:p>
    <w:p w14:paraId="0E374CC0" w14:textId="77777777" w:rsidR="00400ACD" w:rsidRDefault="00400ACD" w:rsidP="00F80011">
      <w:pPr>
        <w:ind w:firstLine="284"/>
        <w:jc w:val="both"/>
        <w:rPr>
          <w:bCs/>
          <w:sz w:val="22"/>
          <w:szCs w:val="22"/>
        </w:rPr>
      </w:pPr>
      <w:r w:rsidRPr="00F80011">
        <w:rPr>
          <w:bCs/>
          <w:sz w:val="22"/>
          <w:szCs w:val="22"/>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F80011">
        <w:rPr>
          <w:bCs/>
          <w:sz w:val="22"/>
          <w:szCs w:val="22"/>
          <w:u w:val="single"/>
        </w:rPr>
        <w:t>специальных операторов электронных торговых площадок</w:t>
      </w:r>
      <w:r w:rsidRPr="00F80011">
        <w:rPr>
          <w:bCs/>
          <w:sz w:val="22"/>
          <w:szCs w:val="22"/>
        </w:rPr>
        <w:t>, перечень которых устанавливается Правительством РФ.</w:t>
      </w:r>
    </w:p>
    <w:p w14:paraId="7A88100D" w14:textId="13E41140" w:rsidR="00400ACD" w:rsidRPr="00F80011" w:rsidRDefault="00400ACD" w:rsidP="00DE7C75">
      <w:pPr>
        <w:jc w:val="both"/>
        <w:rPr>
          <w:sz w:val="22"/>
          <w:szCs w:val="22"/>
        </w:rPr>
      </w:pPr>
      <w:r>
        <w:rPr>
          <w:b/>
        </w:rPr>
        <w:t>7</w:t>
      </w:r>
      <w:r w:rsidRPr="00E05AA8">
        <w:rPr>
          <w:b/>
        </w:rPr>
        <w:t xml:space="preserve">.2 Закупки </w:t>
      </w:r>
      <w:r w:rsidR="00E439CD" w:rsidRPr="00E05AA8">
        <w:rPr>
          <w:b/>
        </w:rPr>
        <w:t xml:space="preserve">у </w:t>
      </w:r>
      <w:r w:rsidR="00E439CD">
        <w:rPr>
          <w:b/>
        </w:rPr>
        <w:t>субъектов</w:t>
      </w:r>
      <w:r w:rsidRPr="00E05AA8">
        <w:rPr>
          <w:b/>
        </w:rPr>
        <w:t xml:space="preserve"> малого и среднего предпринимательства</w:t>
      </w:r>
    </w:p>
    <w:p w14:paraId="50DCCCAA" w14:textId="77777777" w:rsidR="00400ACD" w:rsidRPr="00D66598" w:rsidRDefault="00400ACD" w:rsidP="00DE7C75">
      <w:pPr>
        <w:pStyle w:val="a7"/>
        <w:ind w:left="0"/>
        <w:jc w:val="both"/>
      </w:pPr>
      <w:r>
        <w:t xml:space="preserve">7.2.1 </w:t>
      </w:r>
      <w:r w:rsidRPr="00D66598">
        <w:t xml:space="preserve">В случае, если в соответствии с Федеральным законом №223-ФЗ Заказчик обязан осуществлять закупки у субъектов малого и среднего предпринимательства, такой Заказчик при осуществлении закупки, определении годового объема закупки, который Заказчик обязан осуществить у таких субъектов, расчете указанного объема, а также </w:t>
      </w:r>
      <w:r w:rsidRPr="00D66598">
        <w:lastRenderedPageBreak/>
        <w:t xml:space="preserve">подготовке формы годового отчета о закупке у субъектов малого и среднего предпринимательства руководствуется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с учетом положений Постановления Правительства Российской Федерации от 07.07.2021 № 1128 “О внесении изменений в некоторые акты Правительства Российской Федерации по вопросам участия субъектов малого и среднего предпринимательства в закупках товаров, работ, услуг отдельными видами юридических лиц и признании утратившими силу отдельных положений некоторых актов Правительства Российской Федерации”. </w:t>
      </w:r>
    </w:p>
    <w:p w14:paraId="41A47F08" w14:textId="77777777" w:rsidR="00400ACD" w:rsidRPr="00D66598" w:rsidRDefault="00400ACD" w:rsidP="00DE7C75">
      <w:pPr>
        <w:pStyle w:val="a7"/>
        <w:ind w:left="0"/>
        <w:jc w:val="both"/>
      </w:pPr>
      <w:r w:rsidRPr="00D66598">
        <w:t>Конкурентная закупка в электронной форме, участниками которой с учетом особенностей, установленных Правительством Российской Федерации, могут быть только субъекты малого и среднего предпринимательства осуществляется в соответствии со статьями 3.2 - 3.4 Федерального закона №223-ФЗ.</w:t>
      </w:r>
    </w:p>
    <w:p w14:paraId="5EAA379C" w14:textId="77777777" w:rsidR="00400ACD" w:rsidRPr="008465E4" w:rsidRDefault="00400ACD" w:rsidP="00DE7C75">
      <w:pPr>
        <w:jc w:val="both"/>
      </w:pPr>
      <w:r w:rsidRPr="008465E4">
        <w:t>7.2.2 Юридические лица, указанные в части 2 статьи 1 Федерального закона «О закупках товаров, работ, услуг отдельными видами юридических лиц» и являющиеся субъектами малого и среднего предпринимательства, вправе не применять Постановление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75D5BB9" w14:textId="4D07D44C" w:rsidR="009C1E6D" w:rsidRDefault="00400ACD" w:rsidP="00DE7C75">
      <w:pPr>
        <w:pStyle w:val="a7"/>
        <w:ind w:left="0"/>
        <w:jc w:val="both"/>
      </w:pPr>
      <w:r>
        <w:t>7.2</w:t>
      </w:r>
      <w:r w:rsidRPr="00D66598">
        <w:t>.</w:t>
      </w:r>
      <w:r>
        <w:t>3.</w:t>
      </w:r>
      <w:r w:rsidRPr="00D66598">
        <w:t xml:space="preserve"> Закупки, участниками которых могут являться только СМСП, проводятся, только если их предмет включен в утвержденный и размещенный в единой информационной </w:t>
      </w:r>
      <w:r w:rsidR="00E439CD" w:rsidRPr="00D66598">
        <w:t>системе перечень</w:t>
      </w:r>
      <w:r w:rsidRPr="00D66598">
        <w:t xml:space="preserve"> товаров, работ, услуг, закупки которых осуществляются у СМСП (далее - перечень).</w:t>
      </w:r>
    </w:p>
    <w:p w14:paraId="30C891A6" w14:textId="5EB08C76" w:rsidR="009C1E6D" w:rsidRPr="0067737F" w:rsidRDefault="009C1E6D" w:rsidP="009C1E6D">
      <w:pPr>
        <w:pStyle w:val="ConsPlusNormal"/>
        <w:ind w:firstLine="0"/>
        <w:jc w:val="both"/>
        <w:rPr>
          <w:rFonts w:ascii="Times New Roman" w:hAnsi="Times New Roman" w:cs="Times New Roman"/>
          <w:color w:val="000000"/>
          <w:sz w:val="20"/>
        </w:rPr>
      </w:pPr>
      <w:r w:rsidRPr="009C1E6D">
        <w:rPr>
          <w:rFonts w:ascii="Times New Roman" w:hAnsi="Times New Roman" w:cs="Times New Roman"/>
        </w:rPr>
        <w:t xml:space="preserve"> </w:t>
      </w:r>
      <w:bookmarkStart w:id="107" w:name="P1112"/>
      <w:bookmarkEnd w:id="107"/>
      <w:r w:rsidRPr="009C1E6D">
        <w:rPr>
          <w:rFonts w:ascii="Times New Roman" w:hAnsi="Times New Roman" w:cs="Times New Roman"/>
        </w:rPr>
        <w:t xml:space="preserve">7.2.4. При осуществлении закупки у субъекта малого или среднего предпринимательства срок оплаты поставленных товаров ( выполненных работ, оказанных услуг) по договорам (отдельному этапу договора), заключенному по результатам закупки у СМСП, должен составлять не более 7 рабочих дней со дня подписания заказчиком документов о приемке поставленного товара( выполненной работы, оказанной услуги) по договору (отдельному этапу договора).Иной срок оплаты , а именно 14 рабочих дней, устанавливается для агентского договора на </w:t>
      </w:r>
      <w:r w:rsidRPr="009C1E6D">
        <w:rPr>
          <w:rFonts w:ascii="Times New Roman CYR" w:hAnsi="Times New Roman CYR" w:cs="Times New Roman CYR"/>
          <w:color w:val="000000"/>
        </w:rPr>
        <w:t xml:space="preserve">совершение комплекса юридических и иных действий, направленных на установление отношений сотрудничества и партнерства в целях формирования оптимального в коммерческом плане репертуара и повышения эффективности работы </w:t>
      </w:r>
      <w:r>
        <w:rPr>
          <w:rFonts w:ascii="Times New Roman CYR" w:hAnsi="Times New Roman CYR" w:cs="Times New Roman CYR"/>
          <w:color w:val="000000"/>
        </w:rPr>
        <w:t>МБУК «Трубчевский музей и планетарий»</w:t>
      </w:r>
      <w:r w:rsidRPr="0067737F">
        <w:rPr>
          <w:rFonts w:ascii="Times New Roman" w:hAnsi="Times New Roman" w:cs="Times New Roman"/>
          <w:color w:val="000000"/>
          <w:sz w:val="20"/>
        </w:rPr>
        <w:t xml:space="preserve">      </w:t>
      </w:r>
    </w:p>
    <w:p w14:paraId="19884FEB" w14:textId="6173CE8E" w:rsidR="009C1E6D" w:rsidRPr="009C1E6D" w:rsidRDefault="009C1E6D" w:rsidP="009C1E6D">
      <w:pPr>
        <w:spacing w:after="180"/>
        <w:jc w:val="both"/>
        <w:rPr>
          <w:color w:val="000000"/>
          <w:spacing w:val="-2"/>
          <w:sz w:val="22"/>
          <w:szCs w:val="22"/>
          <w:lang w:eastAsia="ru-RU"/>
        </w:rPr>
      </w:pPr>
      <w:r w:rsidRPr="009C1E6D">
        <w:rPr>
          <w:color w:val="000000"/>
          <w:spacing w:val="-2"/>
          <w:sz w:val="22"/>
          <w:szCs w:val="22"/>
          <w:lang w:eastAsia="ru-RU"/>
        </w:rPr>
        <w:t>7.2.5. Независимая гарантия составляется по типовой форме из ПП № 1397 от 09.08.2022. Также в документ разрешено включать другие условия, если они не противоречат извещению о закупке, тендерной документации, положению о </w:t>
      </w:r>
      <w:r w:rsidR="00C44FCD" w:rsidRPr="009C1E6D">
        <w:rPr>
          <w:color w:val="000000"/>
          <w:spacing w:val="-2"/>
          <w:sz w:val="22"/>
          <w:szCs w:val="22"/>
          <w:lang w:eastAsia="ru-RU"/>
        </w:rPr>
        <w:t>закупке и</w:t>
      </w:r>
      <w:r w:rsidRPr="009C1E6D">
        <w:rPr>
          <w:color w:val="000000"/>
          <w:spacing w:val="-2"/>
          <w:sz w:val="22"/>
          <w:szCs w:val="22"/>
          <w:lang w:eastAsia="ru-RU"/>
        </w:rPr>
        <w:t> ПП №1397 от 09.08.2022. Не допускается гаранту запрашивать у заказчика документы не из перечня ПП № 1397 от 09.08.2022, требовать у заказчика деньги за подачу запроса выплат в электронном виде или за использование информационных систем. Запрещено отказывать в переводе денег из-за отсутствия уведомления о нарушении или расторжении договора.</w:t>
      </w:r>
    </w:p>
    <w:p w14:paraId="1D6EB035"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документ готовят в бумажном или электронном виде;</w:t>
      </w:r>
    </w:p>
    <w:p w14:paraId="3A6A9FD2"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бумажный документ прошивают и нумеруют;</w:t>
      </w:r>
    </w:p>
    <w:p w14:paraId="27820878"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электронную НГ подписывают усиленной электронной подписью (УКЭП), а бумажную подписывает сам руководитель или другой сотрудник по доверенности;</w:t>
      </w:r>
    </w:p>
    <w:p w14:paraId="428B9A84"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в текст гарантии включают порядок подачи требования об уплате обеспечения, сроке перевода денег и указание на конкретный арбитражный суд, в котором будут рассматривать споры;</w:t>
      </w:r>
    </w:p>
    <w:p w14:paraId="00B39944"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обязательства по НГ считают исполненными после фактического перевода денег;</w:t>
      </w:r>
    </w:p>
    <w:p w14:paraId="050B7AFB" w14:textId="77777777" w:rsidR="009C1E6D" w:rsidRPr="009C1E6D" w:rsidRDefault="009C1E6D" w:rsidP="009C1E6D">
      <w:pPr>
        <w:numPr>
          <w:ilvl w:val="0"/>
          <w:numId w:val="48"/>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все расходы, связанные с переводом, берет на себя гарант;</w:t>
      </w:r>
    </w:p>
    <w:p w14:paraId="2479A848" w14:textId="77777777" w:rsidR="009C1E6D" w:rsidRPr="009C1E6D" w:rsidRDefault="009C1E6D" w:rsidP="009C1E6D">
      <w:pPr>
        <w:numPr>
          <w:ilvl w:val="0"/>
          <w:numId w:val="48"/>
        </w:numPr>
        <w:spacing w:before="100" w:beforeAutospacing="1"/>
        <w:ind w:left="0" w:firstLine="0"/>
        <w:jc w:val="both"/>
        <w:rPr>
          <w:color w:val="000000"/>
          <w:spacing w:val="-2"/>
          <w:sz w:val="22"/>
          <w:szCs w:val="22"/>
          <w:lang w:eastAsia="ru-RU"/>
        </w:rPr>
      </w:pPr>
      <w:r w:rsidRPr="009C1E6D">
        <w:rPr>
          <w:color w:val="000000"/>
          <w:spacing w:val="-2"/>
          <w:sz w:val="22"/>
          <w:szCs w:val="22"/>
          <w:lang w:eastAsia="ru-RU"/>
        </w:rPr>
        <w:t>исключение банка из перечня Минфина не ведет к аннулированию гарантии.</w:t>
      </w:r>
    </w:p>
    <w:p w14:paraId="6A39A0DD" w14:textId="77777777" w:rsidR="009C1E6D" w:rsidRPr="009C1E6D" w:rsidRDefault="009C1E6D" w:rsidP="009C1E6D">
      <w:pPr>
        <w:jc w:val="both"/>
        <w:rPr>
          <w:color w:val="000000"/>
          <w:spacing w:val="-2"/>
          <w:sz w:val="22"/>
          <w:szCs w:val="22"/>
          <w:lang w:eastAsia="ru-RU"/>
        </w:rPr>
      </w:pPr>
    </w:p>
    <w:p w14:paraId="3FDD1C82" w14:textId="77777777" w:rsidR="009C1E6D" w:rsidRPr="009C1E6D" w:rsidRDefault="009C1E6D" w:rsidP="009C1E6D">
      <w:pPr>
        <w:jc w:val="both"/>
        <w:rPr>
          <w:color w:val="000000"/>
          <w:spacing w:val="-2"/>
          <w:sz w:val="22"/>
          <w:szCs w:val="22"/>
          <w:lang w:eastAsia="ru-RU"/>
        </w:rPr>
      </w:pPr>
      <w:r w:rsidRPr="009C1E6D">
        <w:rPr>
          <w:color w:val="000000"/>
          <w:spacing w:val="-2"/>
          <w:sz w:val="22"/>
          <w:szCs w:val="22"/>
          <w:lang w:eastAsia="ru-RU"/>
        </w:rPr>
        <w:t>ТРЕБОВАНИЕ ОБ УПЛАТЕ ПО ГАРАНТИИ</w:t>
      </w:r>
    </w:p>
    <w:p w14:paraId="209B7DB2" w14:textId="77777777" w:rsidR="009C1E6D" w:rsidRPr="009C1E6D" w:rsidRDefault="009C1E6D" w:rsidP="009C1E6D">
      <w:pPr>
        <w:jc w:val="both"/>
        <w:rPr>
          <w:color w:val="000000"/>
          <w:spacing w:val="-2"/>
          <w:sz w:val="22"/>
          <w:szCs w:val="22"/>
          <w:lang w:eastAsia="ru-RU"/>
        </w:rPr>
      </w:pPr>
      <w:r w:rsidRPr="009C1E6D">
        <w:rPr>
          <w:color w:val="000000"/>
          <w:spacing w:val="-2"/>
          <w:sz w:val="22"/>
          <w:szCs w:val="22"/>
          <w:lang w:eastAsia="ru-RU"/>
        </w:rPr>
        <w:t>Положение о независимых гарантиях предусматривает две формы требования: уплата по гарантии обеспечения заявки и выплата по гарантии обеспечения исполнения договора.</w:t>
      </w:r>
    </w:p>
    <w:p w14:paraId="0831E0AC" w14:textId="77777777" w:rsidR="009C1E6D" w:rsidRPr="009C1E6D" w:rsidRDefault="009C1E6D" w:rsidP="009C1E6D">
      <w:pPr>
        <w:jc w:val="both"/>
        <w:rPr>
          <w:color w:val="000000"/>
          <w:spacing w:val="-2"/>
          <w:sz w:val="22"/>
          <w:szCs w:val="22"/>
          <w:lang w:eastAsia="ru-RU"/>
        </w:rPr>
      </w:pPr>
      <w:r w:rsidRPr="009C1E6D">
        <w:rPr>
          <w:color w:val="000000"/>
          <w:spacing w:val="-2"/>
          <w:sz w:val="22"/>
          <w:szCs w:val="22"/>
          <w:lang w:eastAsia="ru-RU"/>
        </w:rPr>
        <w:lastRenderedPageBreak/>
        <w:t>В требование об уплате по гарантии включают:</w:t>
      </w:r>
    </w:p>
    <w:p w14:paraId="7C84D323"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сведения о гаранте, заказчике и поставщике, в том числе идентификационный код гаранта;</w:t>
      </w:r>
    </w:p>
    <w:p w14:paraId="0EA4EFD0"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сведения о закупке, в том числе номер извещения;</w:t>
      </w:r>
    </w:p>
    <w:p w14:paraId="6890A90B"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номер из реестра независимых гарантий (когда НГ начнут включать в спецреестр);</w:t>
      </w:r>
    </w:p>
    <w:p w14:paraId="10B20AD4"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причину направления требования;</w:t>
      </w:r>
    </w:p>
    <w:p w14:paraId="195615D9"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срок рассмотрения обращения и перевода денег;</w:t>
      </w:r>
    </w:p>
    <w:p w14:paraId="1690ED77"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реквизиты счета для перевода денег;</w:t>
      </w:r>
    </w:p>
    <w:p w14:paraId="50F2BA95"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список приложений;</w:t>
      </w:r>
    </w:p>
    <w:p w14:paraId="0AECC37E" w14:textId="77777777" w:rsidR="009C1E6D" w:rsidRPr="009C1E6D" w:rsidRDefault="009C1E6D" w:rsidP="009C1E6D">
      <w:pPr>
        <w:numPr>
          <w:ilvl w:val="0"/>
          <w:numId w:val="49"/>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иные нюансы.</w:t>
      </w:r>
    </w:p>
    <w:p w14:paraId="381478B0" w14:textId="77777777" w:rsidR="009C1E6D" w:rsidRPr="009C1E6D" w:rsidRDefault="009C1E6D" w:rsidP="009C1E6D">
      <w:pPr>
        <w:jc w:val="both"/>
        <w:rPr>
          <w:color w:val="000000"/>
          <w:spacing w:val="-2"/>
          <w:sz w:val="22"/>
          <w:szCs w:val="22"/>
          <w:lang w:eastAsia="ru-RU"/>
        </w:rPr>
      </w:pPr>
      <w:r w:rsidRPr="009C1E6D">
        <w:rPr>
          <w:color w:val="000000"/>
          <w:spacing w:val="-2"/>
          <w:sz w:val="22"/>
          <w:szCs w:val="22"/>
          <w:lang w:eastAsia="ru-RU"/>
        </w:rPr>
        <w:t>Если заказчик обращается за деньгами по гарантии обеспечения исполнения договора, к требованию прикладывают:</w:t>
      </w:r>
    </w:p>
    <w:p w14:paraId="0466CF75" w14:textId="77777777" w:rsidR="009C1E6D" w:rsidRPr="009C1E6D" w:rsidRDefault="009C1E6D" w:rsidP="009C1E6D">
      <w:pPr>
        <w:numPr>
          <w:ilvl w:val="0"/>
          <w:numId w:val="50"/>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расчет суммы выплат;</w:t>
      </w:r>
    </w:p>
    <w:p w14:paraId="773174F9" w14:textId="77777777" w:rsidR="009C1E6D" w:rsidRPr="009C1E6D" w:rsidRDefault="009C1E6D" w:rsidP="009C1E6D">
      <w:pPr>
        <w:numPr>
          <w:ilvl w:val="0"/>
          <w:numId w:val="50"/>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документ, фиксирующий нарушение обязательств (претензия, расчет неустойки и т.п.);</w:t>
      </w:r>
    </w:p>
    <w:p w14:paraId="3F615A82" w14:textId="49181EA4" w:rsidR="009C1E6D" w:rsidRPr="009C1E6D" w:rsidRDefault="009C1E6D" w:rsidP="009C1E6D">
      <w:pPr>
        <w:numPr>
          <w:ilvl w:val="0"/>
          <w:numId w:val="50"/>
        </w:numPr>
        <w:spacing w:before="100" w:beforeAutospacing="1" w:after="100" w:afterAutospacing="1"/>
        <w:ind w:left="0" w:firstLine="0"/>
        <w:jc w:val="both"/>
        <w:rPr>
          <w:color w:val="000000"/>
          <w:spacing w:val="-2"/>
          <w:sz w:val="22"/>
          <w:szCs w:val="22"/>
          <w:lang w:eastAsia="ru-RU"/>
        </w:rPr>
      </w:pPr>
      <w:r w:rsidRPr="009C1E6D">
        <w:rPr>
          <w:color w:val="000000"/>
          <w:spacing w:val="-2"/>
          <w:sz w:val="22"/>
          <w:szCs w:val="22"/>
          <w:lang w:eastAsia="ru-RU"/>
        </w:rPr>
        <w:t>документ, подтверждающий полномочия, подписавшего требование.</w:t>
      </w:r>
    </w:p>
    <w:p w14:paraId="2EFAB21E" w14:textId="19946612" w:rsidR="00400ACD" w:rsidRPr="00AC3F45" w:rsidRDefault="009C1E6D" w:rsidP="009C1E6D">
      <w:pPr>
        <w:spacing w:after="180"/>
        <w:jc w:val="both"/>
        <w:rPr>
          <w:sz w:val="22"/>
          <w:szCs w:val="22"/>
        </w:rPr>
      </w:pPr>
      <w:r w:rsidRPr="009C1E6D">
        <w:rPr>
          <w:color w:val="000000"/>
          <w:spacing w:val="-2"/>
          <w:sz w:val="22"/>
          <w:szCs w:val="22"/>
          <w:lang w:eastAsia="ru-RU"/>
        </w:rPr>
        <w:t>При подготовке требования в бумажном виде, к нему прилагают оригиналы документов или заверенные заказчиком копии. Если требование направляют в электронном виде, документы подписывают УКЭП (усиленной квалифицированной электронной подписью). Способ отправки запроса определяется заказчиком.</w:t>
      </w:r>
      <w:r w:rsidR="00400ACD">
        <w:rPr>
          <w:sz w:val="22"/>
          <w:szCs w:val="22"/>
        </w:rPr>
        <w:tab/>
      </w:r>
    </w:p>
    <w:p w14:paraId="628FF5FF" w14:textId="77777777" w:rsidR="00400ACD" w:rsidRPr="00AC3F45" w:rsidRDefault="00400ACD" w:rsidP="00A5411B">
      <w:pPr>
        <w:pStyle w:val="1"/>
        <w:spacing w:before="0" w:after="0"/>
        <w:ind w:firstLine="284"/>
        <w:jc w:val="center"/>
        <w:rPr>
          <w:rFonts w:ascii="Times New Roman" w:hAnsi="Times New Roman" w:cs="Times New Roman"/>
          <w:sz w:val="22"/>
          <w:szCs w:val="22"/>
        </w:rPr>
      </w:pPr>
      <w:bookmarkStart w:id="108" w:name="__RefHeading__205_2018128844"/>
      <w:bookmarkEnd w:id="101"/>
      <w:bookmarkEnd w:id="108"/>
      <w:r w:rsidRPr="00AC3F45">
        <w:rPr>
          <w:rFonts w:ascii="Times New Roman" w:hAnsi="Times New Roman" w:cs="Times New Roman"/>
          <w:sz w:val="22"/>
          <w:szCs w:val="22"/>
        </w:rPr>
        <w:t>8. Общие требования к заявке на учас</w:t>
      </w:r>
      <w:r>
        <w:rPr>
          <w:rFonts w:ascii="Times New Roman" w:hAnsi="Times New Roman" w:cs="Times New Roman"/>
          <w:sz w:val="22"/>
          <w:szCs w:val="22"/>
        </w:rPr>
        <w:t>тие в закупке</w:t>
      </w:r>
    </w:p>
    <w:p w14:paraId="47DD3451" w14:textId="77777777" w:rsidR="00400ACD" w:rsidRPr="00AC3F45" w:rsidRDefault="00400ACD" w:rsidP="00D706A9">
      <w:pPr>
        <w:ind w:firstLine="284"/>
        <w:jc w:val="both"/>
        <w:rPr>
          <w:sz w:val="22"/>
          <w:szCs w:val="22"/>
        </w:rPr>
      </w:pPr>
      <w:r w:rsidRPr="00AC3F45">
        <w:rPr>
          <w:sz w:val="22"/>
          <w:szCs w:val="22"/>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14:paraId="0C2CEADC" w14:textId="77777777" w:rsidR="00400ACD" w:rsidRPr="00AC3F45" w:rsidRDefault="00400ACD" w:rsidP="00D706A9">
      <w:pPr>
        <w:ind w:firstLine="284"/>
        <w:jc w:val="both"/>
        <w:rPr>
          <w:sz w:val="22"/>
          <w:szCs w:val="22"/>
        </w:rPr>
      </w:pPr>
      <w:r w:rsidRPr="00AC3F45">
        <w:rPr>
          <w:sz w:val="22"/>
          <w:szCs w:val="22"/>
        </w:rPr>
        <w:t>8.2 Заявка на участие в закупке подается на рус</w:t>
      </w:r>
      <w:r>
        <w:rPr>
          <w:sz w:val="22"/>
          <w:szCs w:val="22"/>
        </w:rPr>
        <w:t>ском языке в письменной форме в</w:t>
      </w:r>
      <w:r w:rsidRPr="00AC3F45">
        <w:rPr>
          <w:sz w:val="22"/>
          <w:szCs w:val="22"/>
        </w:rPr>
        <w:t xml:space="preserve"> запечатанном конверте или, если это предусмотрено документацией о закупке, в форме электронного документа. </w:t>
      </w:r>
    </w:p>
    <w:p w14:paraId="323AAED3" w14:textId="77777777" w:rsidR="00400ACD" w:rsidRPr="00AC3F45" w:rsidRDefault="00400ACD" w:rsidP="00D706A9">
      <w:pPr>
        <w:ind w:firstLine="284"/>
        <w:jc w:val="both"/>
        <w:rPr>
          <w:sz w:val="22"/>
          <w:szCs w:val="22"/>
        </w:rPr>
      </w:pPr>
      <w:r w:rsidRPr="00AC3F45">
        <w:rPr>
          <w:sz w:val="22"/>
          <w:szCs w:val="22"/>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14:paraId="10519146" w14:textId="77777777" w:rsidR="00400ACD" w:rsidRPr="00AC3F45" w:rsidRDefault="00400ACD" w:rsidP="00D706A9">
      <w:pPr>
        <w:pStyle w:val="a7"/>
        <w:tabs>
          <w:tab w:val="left" w:pos="1560"/>
        </w:tabs>
        <w:ind w:left="0" w:firstLine="284"/>
        <w:jc w:val="both"/>
        <w:rPr>
          <w:sz w:val="22"/>
          <w:szCs w:val="22"/>
        </w:rPr>
      </w:pPr>
      <w:r w:rsidRPr="00AC3F45">
        <w:rPr>
          <w:sz w:val="22"/>
          <w:szCs w:val="22"/>
        </w:rPr>
        <w:t xml:space="preserve">8.3.1 сведения и документы об участнике закупки, подавшем заявку: </w:t>
      </w:r>
    </w:p>
    <w:p w14:paraId="243EDBE2" w14:textId="77777777" w:rsidR="00400ACD" w:rsidRPr="00AC3F45" w:rsidRDefault="00400ACD" w:rsidP="00D706A9">
      <w:pPr>
        <w:pStyle w:val="a7"/>
        <w:tabs>
          <w:tab w:val="left" w:pos="1560"/>
        </w:tabs>
        <w:ind w:left="0" w:firstLine="284"/>
        <w:jc w:val="both"/>
        <w:rPr>
          <w:sz w:val="22"/>
          <w:szCs w:val="22"/>
        </w:rPr>
      </w:pPr>
      <w:r w:rsidRPr="00AC3F45">
        <w:rPr>
          <w:sz w:val="22"/>
          <w:szCs w:val="22"/>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A864273" w14:textId="77777777" w:rsidR="00400ACD" w:rsidRPr="00AC3F45" w:rsidRDefault="00400ACD" w:rsidP="00D706A9">
      <w:pPr>
        <w:pStyle w:val="a7"/>
        <w:tabs>
          <w:tab w:val="left" w:pos="1560"/>
        </w:tabs>
        <w:ind w:left="0" w:firstLine="284"/>
        <w:jc w:val="both"/>
        <w:rPr>
          <w:sz w:val="22"/>
          <w:szCs w:val="22"/>
        </w:rPr>
      </w:pPr>
      <w:r w:rsidRPr="00AC3F45">
        <w:rPr>
          <w:sz w:val="22"/>
          <w:szCs w:val="22"/>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14:paraId="2BAFE4FC" w14:textId="77777777" w:rsidR="00400ACD" w:rsidRPr="00AC3F45" w:rsidRDefault="00400ACD" w:rsidP="00D706A9">
      <w:pPr>
        <w:pStyle w:val="a7"/>
        <w:tabs>
          <w:tab w:val="left" w:pos="1560"/>
        </w:tabs>
        <w:ind w:left="0" w:firstLine="284"/>
        <w:jc w:val="both"/>
        <w:rPr>
          <w:sz w:val="22"/>
          <w:szCs w:val="22"/>
        </w:rPr>
      </w:pPr>
      <w:r w:rsidRPr="00AC3F45">
        <w:rPr>
          <w:sz w:val="22"/>
          <w:szCs w:val="22"/>
        </w:rPr>
        <w:t xml:space="preserve">8.3.4 документ, подтверждающий полномочия лица на осуществление действий от имени участника закупки </w:t>
      </w:r>
      <w:r>
        <w:rPr>
          <w:sz w:val="22"/>
          <w:szCs w:val="22"/>
        </w:rPr>
        <w:t>–</w:t>
      </w:r>
      <w:r w:rsidRPr="00AC3F45">
        <w:rPr>
          <w:sz w:val="22"/>
          <w:szCs w:val="22"/>
        </w:rPr>
        <w:t xml:space="preserve">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w:t>
      </w:r>
      <w:r w:rsidRPr="00AC3F45">
        <w:rPr>
          <w:sz w:val="22"/>
          <w:szCs w:val="22"/>
        </w:rPr>
        <w:lastRenderedPageBreak/>
        <w:t>руководителем участника закупки, заявка на участие в закупке должна содержать также документ, подтверждающий полномочия такого лица;</w:t>
      </w:r>
    </w:p>
    <w:p w14:paraId="15F05BA9" w14:textId="77777777" w:rsidR="00400ACD" w:rsidRPr="00AC3F45" w:rsidRDefault="00400ACD" w:rsidP="00D706A9">
      <w:pPr>
        <w:pStyle w:val="a7"/>
        <w:tabs>
          <w:tab w:val="left" w:pos="1560"/>
        </w:tabs>
        <w:ind w:left="0" w:firstLine="284"/>
        <w:jc w:val="both"/>
        <w:rPr>
          <w:sz w:val="22"/>
          <w:szCs w:val="22"/>
        </w:rPr>
      </w:pPr>
      <w:r w:rsidRPr="00AC3F45">
        <w:rPr>
          <w:sz w:val="22"/>
          <w:szCs w:val="22"/>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14:paraId="40F91A24" w14:textId="77777777" w:rsidR="00400ACD" w:rsidRPr="00AC3F45" w:rsidRDefault="00400ACD" w:rsidP="00D706A9">
      <w:pPr>
        <w:pStyle w:val="a7"/>
        <w:tabs>
          <w:tab w:val="left" w:pos="1560"/>
        </w:tabs>
        <w:ind w:left="0" w:firstLine="284"/>
        <w:jc w:val="both"/>
        <w:rPr>
          <w:sz w:val="22"/>
          <w:szCs w:val="22"/>
        </w:rPr>
      </w:pPr>
      <w:r w:rsidRPr="00AC3F45">
        <w:rPr>
          <w:sz w:val="22"/>
          <w:szCs w:val="22"/>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14:paraId="2F6CB650" w14:textId="77777777" w:rsidR="00400ACD" w:rsidRPr="00AC3F45" w:rsidRDefault="00400ACD" w:rsidP="00D706A9">
      <w:pPr>
        <w:pStyle w:val="a7"/>
        <w:tabs>
          <w:tab w:val="left" w:pos="1560"/>
        </w:tabs>
        <w:ind w:left="0" w:firstLine="284"/>
        <w:jc w:val="both"/>
        <w:rPr>
          <w:sz w:val="22"/>
          <w:szCs w:val="22"/>
        </w:rPr>
      </w:pPr>
      <w:r w:rsidRPr="00AC3F45">
        <w:rPr>
          <w:sz w:val="22"/>
          <w:szCs w:val="22"/>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14:paraId="789AEFBA" w14:textId="77777777" w:rsidR="00400ACD" w:rsidRPr="00AC3F45" w:rsidRDefault="00400ACD" w:rsidP="00D706A9">
      <w:pPr>
        <w:pStyle w:val="a7"/>
        <w:tabs>
          <w:tab w:val="left" w:pos="1560"/>
        </w:tabs>
        <w:ind w:left="0" w:firstLine="284"/>
        <w:jc w:val="both"/>
        <w:rPr>
          <w:sz w:val="22"/>
          <w:szCs w:val="22"/>
        </w:rPr>
      </w:pPr>
      <w:r w:rsidRPr="00AC3F45">
        <w:rPr>
          <w:sz w:val="22"/>
          <w:szCs w:val="22"/>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w:t>
      </w:r>
      <w:r>
        <w:rPr>
          <w:sz w:val="22"/>
          <w:szCs w:val="22"/>
        </w:rPr>
        <w:t xml:space="preserve">полнения договора, </w:t>
      </w:r>
      <w:r w:rsidRPr="00AC3F45">
        <w:rPr>
          <w:sz w:val="22"/>
          <w:szCs w:val="22"/>
        </w:rPr>
        <w:t>в том числе предложение о цене договора;</w:t>
      </w:r>
    </w:p>
    <w:p w14:paraId="6AEBBC83" w14:textId="77777777" w:rsidR="00400ACD" w:rsidRPr="00AC3F45" w:rsidRDefault="00400ACD" w:rsidP="00D706A9">
      <w:pPr>
        <w:pStyle w:val="a7"/>
        <w:tabs>
          <w:tab w:val="left" w:pos="1560"/>
        </w:tabs>
        <w:ind w:left="0" w:firstLine="284"/>
        <w:jc w:val="both"/>
        <w:rPr>
          <w:sz w:val="22"/>
          <w:szCs w:val="22"/>
        </w:rPr>
      </w:pPr>
      <w:r w:rsidRPr="00AC3F45">
        <w:rPr>
          <w:sz w:val="22"/>
          <w:szCs w:val="22"/>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14:paraId="70ABD6DD" w14:textId="77777777" w:rsidR="00400ACD" w:rsidRPr="00AC3F45" w:rsidRDefault="00400ACD" w:rsidP="00D706A9">
      <w:pPr>
        <w:pStyle w:val="a7"/>
        <w:tabs>
          <w:tab w:val="left" w:pos="1560"/>
        </w:tabs>
        <w:ind w:left="0" w:firstLine="284"/>
        <w:jc w:val="both"/>
        <w:rPr>
          <w:sz w:val="22"/>
          <w:szCs w:val="22"/>
        </w:rPr>
      </w:pPr>
      <w:r w:rsidRPr="00AC3F45">
        <w:rPr>
          <w:sz w:val="22"/>
          <w:szCs w:val="22"/>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14:paraId="0B5EBE12" w14:textId="77777777" w:rsidR="00400ACD" w:rsidRPr="00AC3F45" w:rsidRDefault="00400ACD" w:rsidP="00D706A9">
      <w:pPr>
        <w:pStyle w:val="a7"/>
        <w:tabs>
          <w:tab w:val="left" w:pos="1560"/>
        </w:tabs>
        <w:ind w:left="0" w:firstLine="284"/>
        <w:jc w:val="both"/>
        <w:rPr>
          <w:sz w:val="22"/>
          <w:szCs w:val="22"/>
        </w:rPr>
      </w:pPr>
      <w:bookmarkStart w:id="109" w:name="sub_11524"/>
      <w:r w:rsidRPr="00AC3F45">
        <w:rPr>
          <w:sz w:val="22"/>
          <w:szCs w:val="22"/>
        </w:rPr>
        <w:t>8.3.11 для группы (нескольких лиц) лиц, выступающих на стороне одного участника закупки, помимо перечисленных документов:</w:t>
      </w:r>
    </w:p>
    <w:bookmarkEnd w:id="109"/>
    <w:p w14:paraId="4CAE6DAA" w14:textId="77777777" w:rsidR="00400ACD" w:rsidRPr="00AC3F45" w:rsidRDefault="00400ACD" w:rsidP="00D706A9">
      <w:pPr>
        <w:ind w:firstLine="284"/>
        <w:jc w:val="both"/>
        <w:rPr>
          <w:sz w:val="22"/>
          <w:szCs w:val="22"/>
        </w:rPr>
      </w:pPr>
      <w:r w:rsidRPr="00AC3F45">
        <w:rPr>
          <w:sz w:val="22"/>
          <w:szCs w:val="22"/>
        </w:rPr>
        <w:t xml:space="preserve">а) документ, подтверждающий объединение лиц, выступающих на стороне одного участника закупки в группу </w:t>
      </w:r>
      <w:r w:rsidRPr="005B7FC0">
        <w:rPr>
          <w:sz w:val="22"/>
          <w:szCs w:val="22"/>
        </w:rPr>
        <w:t>(оригинал или нотариально заверенная копия),</w:t>
      </w:r>
      <w:r w:rsidRPr="00AC3F45">
        <w:rPr>
          <w:sz w:val="22"/>
          <w:szCs w:val="22"/>
        </w:rPr>
        <w:t xml:space="preserve"> и право конкретного участника закупки участвовать в закупке от имени группы лиц, в том числе подавать заявку, вносить обеспечение заявки, </w:t>
      </w:r>
      <w:r>
        <w:rPr>
          <w:sz w:val="22"/>
          <w:szCs w:val="22"/>
        </w:rPr>
        <w:t xml:space="preserve">подписывать </w:t>
      </w:r>
      <w:r w:rsidRPr="00AC3F45">
        <w:rPr>
          <w:sz w:val="22"/>
          <w:szCs w:val="22"/>
        </w:rPr>
        <w:t>договор и другие документы;</w:t>
      </w:r>
    </w:p>
    <w:p w14:paraId="5AB1E447" w14:textId="77777777" w:rsidR="00400ACD" w:rsidRPr="00AC3F45" w:rsidRDefault="00400ACD" w:rsidP="00D706A9">
      <w:pPr>
        <w:ind w:firstLine="284"/>
        <w:jc w:val="both"/>
        <w:rPr>
          <w:sz w:val="22"/>
          <w:szCs w:val="22"/>
        </w:rPr>
      </w:pPr>
      <w:r w:rsidRPr="00AC3F45">
        <w:rPr>
          <w:sz w:val="22"/>
          <w:szCs w:val="22"/>
        </w:rPr>
        <w:t>б) документы и сведения участника закупки, которому от имени группы лиц поручено подать заявку на участие в закупке.</w:t>
      </w:r>
    </w:p>
    <w:p w14:paraId="758F699B" w14:textId="77777777" w:rsidR="00400ACD" w:rsidRPr="00AC3F45" w:rsidRDefault="00400ACD" w:rsidP="00D706A9">
      <w:pPr>
        <w:pStyle w:val="a7"/>
        <w:tabs>
          <w:tab w:val="left" w:pos="1560"/>
        </w:tabs>
        <w:ind w:left="0" w:firstLine="284"/>
        <w:jc w:val="both"/>
        <w:rPr>
          <w:sz w:val="22"/>
          <w:szCs w:val="22"/>
        </w:rPr>
      </w:pPr>
      <w:bookmarkStart w:id="110" w:name="sub_1153"/>
      <w:r w:rsidRPr="00AC3F45">
        <w:rPr>
          <w:sz w:val="22"/>
          <w:szCs w:val="22"/>
        </w:rPr>
        <w:t>8.3.12 иные документы, представление которых для участника закупки предусмотрено в документации о закупке.</w:t>
      </w:r>
    </w:p>
    <w:bookmarkEnd w:id="110"/>
    <w:p w14:paraId="19D35C24" w14:textId="77777777" w:rsidR="00400ACD" w:rsidRPr="00AC3F45" w:rsidRDefault="00400ACD" w:rsidP="00D706A9">
      <w:pPr>
        <w:ind w:firstLine="284"/>
        <w:jc w:val="both"/>
        <w:rPr>
          <w:rStyle w:val="af0"/>
          <w:sz w:val="22"/>
          <w:szCs w:val="22"/>
        </w:rPr>
      </w:pPr>
      <w:r w:rsidRPr="00AC3F45">
        <w:rPr>
          <w:sz w:val="22"/>
          <w:szCs w:val="22"/>
        </w:rPr>
        <w:t>8.4 Оформление заявки на участие в закупке.</w:t>
      </w:r>
    </w:p>
    <w:p w14:paraId="5C829C3B" w14:textId="77777777" w:rsidR="00400ACD" w:rsidRPr="00AC3F45" w:rsidRDefault="00400ACD" w:rsidP="00D706A9">
      <w:pPr>
        <w:ind w:firstLine="284"/>
        <w:jc w:val="both"/>
        <w:rPr>
          <w:sz w:val="22"/>
          <w:szCs w:val="22"/>
        </w:rPr>
      </w:pPr>
      <w:r w:rsidRPr="00AC3F45">
        <w:rPr>
          <w:rStyle w:val="af0"/>
          <w:sz w:val="22"/>
          <w:szCs w:val="22"/>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19B06465" w14:textId="77777777" w:rsidR="00400ACD" w:rsidRPr="00AC3F45" w:rsidRDefault="00400ACD" w:rsidP="00D706A9">
      <w:pPr>
        <w:ind w:firstLine="284"/>
        <w:jc w:val="both"/>
        <w:rPr>
          <w:sz w:val="22"/>
          <w:szCs w:val="22"/>
        </w:rPr>
      </w:pPr>
      <w:r w:rsidRPr="00AC3F45">
        <w:rPr>
          <w:sz w:val="22"/>
          <w:szCs w:val="22"/>
        </w:rPr>
        <w:t xml:space="preserve">8.4.2 </w:t>
      </w:r>
      <w:r w:rsidRPr="00C74CBB">
        <w:rPr>
          <w:sz w:val="22"/>
          <w:szCs w:val="22"/>
        </w:rPr>
        <w:t>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14:paraId="1F082BD1" w14:textId="77777777" w:rsidR="00400ACD" w:rsidRPr="00AC3F45" w:rsidRDefault="00400ACD" w:rsidP="00D706A9">
      <w:pPr>
        <w:ind w:firstLine="284"/>
        <w:jc w:val="both"/>
        <w:rPr>
          <w:sz w:val="22"/>
          <w:szCs w:val="22"/>
        </w:rPr>
      </w:pPr>
      <w:r w:rsidRPr="00AC3F45">
        <w:rPr>
          <w:sz w:val="22"/>
          <w:szCs w:val="22"/>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14:paraId="1785C273" w14:textId="77777777" w:rsidR="00400ACD" w:rsidRPr="00AC3F45" w:rsidRDefault="00400ACD" w:rsidP="00D706A9">
      <w:pPr>
        <w:ind w:firstLine="284"/>
        <w:jc w:val="both"/>
        <w:rPr>
          <w:sz w:val="22"/>
          <w:szCs w:val="22"/>
        </w:rPr>
      </w:pPr>
      <w:r w:rsidRPr="00AC3F45">
        <w:rPr>
          <w:sz w:val="22"/>
          <w:szCs w:val="22"/>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14:paraId="0181813C" w14:textId="77777777" w:rsidR="00400ACD" w:rsidRPr="00AC3F45" w:rsidRDefault="00400ACD" w:rsidP="00D706A9">
      <w:pPr>
        <w:ind w:firstLine="284"/>
        <w:jc w:val="both"/>
        <w:rPr>
          <w:sz w:val="22"/>
          <w:szCs w:val="22"/>
          <w:lang w:eastAsia="en-US"/>
        </w:rPr>
      </w:pPr>
      <w:r w:rsidRPr="00AC3F45">
        <w:rPr>
          <w:sz w:val="22"/>
          <w:szCs w:val="22"/>
        </w:rPr>
        <w:lastRenderedPageBreak/>
        <w:t>8.4.5 Заявка на участие в закупке направляется по адресу и в сроки, указанные в документации о проведении закупки.</w:t>
      </w:r>
    </w:p>
    <w:p w14:paraId="60478AE6" w14:textId="77777777" w:rsidR="00400ACD" w:rsidRPr="00AC3F45" w:rsidRDefault="00400ACD" w:rsidP="00D706A9">
      <w:pPr>
        <w:ind w:firstLine="284"/>
        <w:jc w:val="both"/>
        <w:rPr>
          <w:sz w:val="22"/>
          <w:szCs w:val="22"/>
          <w:lang w:eastAsia="en-US"/>
        </w:rPr>
      </w:pPr>
      <w:r w:rsidRPr="00AC3F45">
        <w:rPr>
          <w:sz w:val="22"/>
          <w:szCs w:val="22"/>
          <w:lang w:eastAsia="en-US"/>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14:paraId="33A88AEC" w14:textId="77777777" w:rsidR="00400ACD" w:rsidRDefault="00400ACD" w:rsidP="00C9288A">
      <w:pPr>
        <w:ind w:firstLine="284"/>
        <w:jc w:val="both"/>
        <w:rPr>
          <w:sz w:val="22"/>
          <w:szCs w:val="22"/>
          <w:lang w:eastAsia="en-US"/>
        </w:rPr>
      </w:pPr>
      <w:r w:rsidRPr="00AC3F45">
        <w:rPr>
          <w:sz w:val="22"/>
          <w:szCs w:val="22"/>
          <w:lang w:eastAsia="en-US"/>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w:t>
      </w:r>
      <w:r>
        <w:rPr>
          <w:sz w:val="22"/>
          <w:szCs w:val="22"/>
          <w:lang w:eastAsia="en-US"/>
        </w:rPr>
        <w:t>стемы.</w:t>
      </w:r>
      <w:bookmarkStart w:id="111" w:name="sub_800"/>
      <w:bookmarkStart w:id="112" w:name="sub_1010"/>
    </w:p>
    <w:p w14:paraId="63E65E38" w14:textId="77777777" w:rsidR="00400ACD" w:rsidRPr="00AC3F45" w:rsidRDefault="00400ACD" w:rsidP="00C9288A">
      <w:pPr>
        <w:ind w:firstLine="284"/>
        <w:jc w:val="both"/>
        <w:rPr>
          <w:sz w:val="22"/>
          <w:szCs w:val="22"/>
        </w:rPr>
      </w:pPr>
    </w:p>
    <w:p w14:paraId="17B9660F" w14:textId="77777777" w:rsidR="00400ACD" w:rsidRPr="00CB7FC8" w:rsidRDefault="00400ACD" w:rsidP="00A5411B">
      <w:pPr>
        <w:pStyle w:val="1"/>
        <w:spacing w:before="0" w:after="0"/>
        <w:ind w:firstLine="284"/>
        <w:jc w:val="center"/>
        <w:rPr>
          <w:rFonts w:ascii="Times New Roman" w:hAnsi="Times New Roman" w:cs="Times New Roman"/>
          <w:b w:val="0"/>
          <w:sz w:val="22"/>
          <w:szCs w:val="22"/>
        </w:rPr>
      </w:pPr>
      <w:bookmarkStart w:id="113" w:name="sub_76"/>
      <w:bookmarkStart w:id="114" w:name="__RefHeading__203_2018128844"/>
      <w:bookmarkStart w:id="115" w:name="__RefHeading__207_2018128844"/>
      <w:bookmarkEnd w:id="111"/>
      <w:r w:rsidRPr="00A5411B">
        <w:rPr>
          <w:rFonts w:ascii="Times New Roman" w:hAnsi="Times New Roman" w:cs="Times New Roman"/>
          <w:bCs w:val="0"/>
          <w:kern w:val="0"/>
          <w:sz w:val="22"/>
          <w:szCs w:val="22"/>
        </w:rPr>
        <w:t>9</w:t>
      </w:r>
      <w:r w:rsidRPr="00CB7FC8">
        <w:rPr>
          <w:rStyle w:val="af7"/>
          <w:rFonts w:ascii="Times New Roman" w:hAnsi="Times New Roman" w:cs="Times New Roman"/>
          <w:b/>
          <w:color w:val="auto"/>
          <w:sz w:val="22"/>
          <w:szCs w:val="22"/>
        </w:rPr>
        <w:t>. Обеспечение заявок на участие в закупке</w:t>
      </w:r>
    </w:p>
    <w:bookmarkEnd w:id="113"/>
    <w:p w14:paraId="3E8D0D83" w14:textId="77777777" w:rsidR="00400ACD" w:rsidRPr="00BE3C27" w:rsidRDefault="00400ACD" w:rsidP="00D706A9">
      <w:pPr>
        <w:pStyle w:val="a7"/>
        <w:ind w:left="34" w:firstLine="250"/>
        <w:jc w:val="both"/>
        <w:rPr>
          <w:sz w:val="22"/>
          <w:szCs w:val="22"/>
        </w:rPr>
      </w:pPr>
      <w:r w:rsidRPr="00BE3C27">
        <w:rPr>
          <w:sz w:val="22"/>
          <w:szCs w:val="22"/>
        </w:rPr>
        <w:t>9.1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которое может быть предоставлено</w:t>
      </w:r>
      <w:r>
        <w:rPr>
          <w:sz w:val="22"/>
          <w:szCs w:val="22"/>
        </w:rPr>
        <w:t xml:space="preserve"> </w:t>
      </w:r>
      <w:r w:rsidRPr="00BE3C27">
        <w:rPr>
          <w:sz w:val="22"/>
          <w:szCs w:val="22"/>
        </w:rPr>
        <w:t xml:space="preserve">путем внесения денежных средств, предоставления банковской гарантии </w:t>
      </w:r>
      <w:r w:rsidRPr="00BE3C27">
        <w:rPr>
          <w:sz w:val="22"/>
          <w:szCs w:val="22"/>
          <w:shd w:val="clear" w:color="auto" w:fill="FFFFFF"/>
        </w:rPr>
        <w:t>или иным способом, предусмотренным Гражданским </w:t>
      </w:r>
      <w:hyperlink r:id="rId9" w:anchor="dst0" w:history="1">
        <w:r w:rsidRPr="00BE3C27">
          <w:rPr>
            <w:rStyle w:val="ae"/>
            <w:color w:val="auto"/>
            <w:sz w:val="22"/>
            <w:szCs w:val="22"/>
            <w:u w:val="none"/>
            <w:shd w:val="clear" w:color="auto" w:fill="FFFFFF"/>
          </w:rPr>
          <w:t>кодексом</w:t>
        </w:r>
      </w:hyperlink>
      <w:r w:rsidRPr="00BE3C27">
        <w:rPr>
          <w:sz w:val="22"/>
          <w:szCs w:val="22"/>
          <w:shd w:val="clear" w:color="auto" w:fill="FFFFFF"/>
        </w:rPr>
        <w:t> Российской Федерации, за исключением проведения закупки в соответствии со статьей 3.4 Закона № 223-ФЗ</w:t>
      </w:r>
      <w:r w:rsidRPr="00BE3C27">
        <w:rPr>
          <w:sz w:val="22"/>
          <w:szCs w:val="22"/>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14:paraId="444C400B" w14:textId="77777777" w:rsidR="00400ACD" w:rsidRPr="00BE3C27" w:rsidRDefault="00400ACD" w:rsidP="00D706A9">
      <w:pPr>
        <w:pStyle w:val="a7"/>
        <w:ind w:left="34" w:firstLine="250"/>
        <w:jc w:val="both"/>
        <w:rPr>
          <w:sz w:val="22"/>
          <w:szCs w:val="22"/>
        </w:rPr>
      </w:pPr>
      <w:r w:rsidRPr="00BE3C27">
        <w:rPr>
          <w:sz w:val="22"/>
          <w:szCs w:val="22"/>
        </w:rPr>
        <w:t>9.1.1 При проведении конкурентной закупки размер обеспечения заявки устанавливается с учетом требований ч.27 ст. 3.2 Закона № 223-ФЗ.</w:t>
      </w:r>
    </w:p>
    <w:p w14:paraId="3C41BD96" w14:textId="77777777" w:rsidR="00400ACD" w:rsidRPr="00BE3C27" w:rsidRDefault="00400ACD" w:rsidP="00D706A9">
      <w:pPr>
        <w:pStyle w:val="a7"/>
        <w:ind w:left="34" w:firstLine="250"/>
        <w:jc w:val="both"/>
        <w:rPr>
          <w:sz w:val="22"/>
          <w:szCs w:val="22"/>
        </w:rPr>
      </w:pPr>
      <w:r w:rsidRPr="00BE3C27">
        <w:rPr>
          <w:sz w:val="22"/>
          <w:szCs w:val="22"/>
        </w:rPr>
        <w:t xml:space="preserve">9.1.2 При проведении тендера размер обеспечения заявки устанавливается в тендерной документации. </w:t>
      </w:r>
    </w:p>
    <w:p w14:paraId="41130A4B" w14:textId="77777777" w:rsidR="00400ACD" w:rsidRPr="00AC3F45" w:rsidRDefault="00400ACD" w:rsidP="00D706A9">
      <w:pPr>
        <w:ind w:firstLine="250"/>
        <w:jc w:val="both"/>
        <w:rPr>
          <w:sz w:val="22"/>
          <w:szCs w:val="22"/>
        </w:rPr>
      </w:pPr>
      <w:r w:rsidRPr="00BE3C27">
        <w:rPr>
          <w:sz w:val="22"/>
          <w:szCs w:val="22"/>
        </w:rPr>
        <w:t>9.2 Обязательства участника закупки, связанные с участием в закупке и подачей заявки на участие в закупке, включают:</w:t>
      </w:r>
    </w:p>
    <w:p w14:paraId="127EC12E" w14:textId="77777777" w:rsidR="00400ACD" w:rsidRPr="00AC3F45" w:rsidRDefault="00400ACD" w:rsidP="00D706A9">
      <w:pPr>
        <w:ind w:firstLine="284"/>
        <w:jc w:val="both"/>
        <w:rPr>
          <w:sz w:val="22"/>
          <w:szCs w:val="22"/>
        </w:rPr>
      </w:pPr>
      <w:r>
        <w:rPr>
          <w:sz w:val="22"/>
          <w:szCs w:val="22"/>
        </w:rPr>
        <w:t>9</w:t>
      </w:r>
      <w:r w:rsidRPr="00AC3F45">
        <w:rPr>
          <w:sz w:val="22"/>
          <w:szCs w:val="22"/>
        </w:rPr>
        <w:t>.2.1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14:paraId="23C5C4B3" w14:textId="77777777" w:rsidR="00400ACD" w:rsidRPr="00AC3F45" w:rsidRDefault="00400ACD" w:rsidP="00D706A9">
      <w:pPr>
        <w:ind w:firstLine="284"/>
        <w:jc w:val="both"/>
        <w:rPr>
          <w:sz w:val="22"/>
          <w:szCs w:val="22"/>
        </w:rPr>
      </w:pPr>
      <w:r>
        <w:rPr>
          <w:sz w:val="22"/>
          <w:szCs w:val="22"/>
        </w:rPr>
        <w:t>9</w:t>
      </w:r>
      <w:r w:rsidRPr="00AC3F45">
        <w:rPr>
          <w:sz w:val="22"/>
          <w:szCs w:val="22"/>
        </w:rPr>
        <w:t>.2.2 обязательство не изменять и (или) не отзывать заявку на участие в закупке после окончания срока подачи заявок;</w:t>
      </w:r>
    </w:p>
    <w:p w14:paraId="7517C956" w14:textId="77777777" w:rsidR="00400ACD" w:rsidRPr="00AC3F45" w:rsidRDefault="00400ACD" w:rsidP="00D706A9">
      <w:pPr>
        <w:ind w:firstLine="284"/>
        <w:jc w:val="both"/>
        <w:rPr>
          <w:sz w:val="22"/>
          <w:szCs w:val="22"/>
        </w:rPr>
      </w:pPr>
      <w:r>
        <w:rPr>
          <w:sz w:val="22"/>
          <w:szCs w:val="22"/>
        </w:rPr>
        <w:t>9</w:t>
      </w:r>
      <w:r w:rsidRPr="00AC3F45">
        <w:rPr>
          <w:sz w:val="22"/>
          <w:szCs w:val="22"/>
        </w:rPr>
        <w:t>.2.3 обязательство не предоставлять в составе заявки заведомо ложные и/или недостоверные сведения (информацию, документы).</w:t>
      </w:r>
    </w:p>
    <w:p w14:paraId="2C93DEEE" w14:textId="77777777" w:rsidR="00400ACD" w:rsidRPr="00BE3C27" w:rsidRDefault="00400ACD" w:rsidP="00D706A9">
      <w:pPr>
        <w:ind w:firstLine="284"/>
        <w:jc w:val="both"/>
        <w:rPr>
          <w:sz w:val="22"/>
          <w:szCs w:val="22"/>
        </w:rPr>
      </w:pPr>
      <w:r w:rsidRPr="00BE3C27">
        <w:rPr>
          <w:sz w:val="22"/>
          <w:szCs w:val="22"/>
        </w:rPr>
        <w:t>9.3 Заказчик удерживает сумму обеспечения заявки на участие в закупке в случаях невыполнения участником закупки обязательств, предусмотренных п. 9.2 настоящего Положения.</w:t>
      </w:r>
    </w:p>
    <w:p w14:paraId="3FDC1F83" w14:textId="77777777" w:rsidR="00400ACD" w:rsidRPr="002F4077" w:rsidRDefault="00400ACD" w:rsidP="00CC13D6">
      <w:pPr>
        <w:pStyle w:val="a7"/>
        <w:ind w:left="34" w:firstLine="250"/>
        <w:jc w:val="both"/>
        <w:rPr>
          <w:sz w:val="22"/>
          <w:szCs w:val="22"/>
        </w:rPr>
      </w:pPr>
      <w:r w:rsidRPr="00BE3C27">
        <w:rPr>
          <w:sz w:val="22"/>
          <w:szCs w:val="22"/>
        </w:rPr>
        <w:t>9.4 Обеспечение заявки возвращается участникам закупки во всех случаях, за исключением случаев, указанных в ч. 26 ст. 3.2 Закона № 223-ФЗ.</w:t>
      </w:r>
    </w:p>
    <w:bookmarkEnd w:id="112"/>
    <w:p w14:paraId="7AB1B044" w14:textId="77777777" w:rsidR="00400ACD" w:rsidRPr="00AC3F45" w:rsidRDefault="00400ACD" w:rsidP="00015A80">
      <w:pPr>
        <w:tabs>
          <w:tab w:val="left" w:pos="1560"/>
        </w:tabs>
        <w:jc w:val="both"/>
        <w:rPr>
          <w:sz w:val="22"/>
          <w:szCs w:val="22"/>
        </w:rPr>
      </w:pPr>
    </w:p>
    <w:p w14:paraId="0DC40C14" w14:textId="77777777" w:rsidR="00400ACD" w:rsidRPr="00AC3F45" w:rsidRDefault="00400ACD" w:rsidP="00815E2E">
      <w:pPr>
        <w:pStyle w:val="1"/>
        <w:spacing w:before="0" w:after="0"/>
        <w:ind w:firstLine="284"/>
        <w:jc w:val="center"/>
        <w:rPr>
          <w:rFonts w:ascii="Times New Roman" w:hAnsi="Times New Roman" w:cs="Times New Roman"/>
          <w:sz w:val="22"/>
          <w:szCs w:val="22"/>
        </w:rPr>
      </w:pPr>
      <w:bookmarkStart w:id="116" w:name="__RefHeading__209_2018128844"/>
      <w:bookmarkEnd w:id="116"/>
      <w:r>
        <w:rPr>
          <w:rFonts w:ascii="Times New Roman" w:hAnsi="Times New Roman" w:cs="Times New Roman"/>
          <w:sz w:val="22"/>
          <w:szCs w:val="22"/>
        </w:rPr>
        <w:t>10</w:t>
      </w:r>
      <w:r w:rsidRPr="00AC3F45">
        <w:rPr>
          <w:rFonts w:ascii="Times New Roman" w:hAnsi="Times New Roman" w:cs="Times New Roman"/>
          <w:sz w:val="22"/>
          <w:szCs w:val="22"/>
        </w:rPr>
        <w:t xml:space="preserve">. Заключение </w:t>
      </w:r>
      <w:r>
        <w:rPr>
          <w:rFonts w:ascii="Times New Roman" w:hAnsi="Times New Roman" w:cs="Times New Roman"/>
          <w:sz w:val="22"/>
          <w:szCs w:val="22"/>
        </w:rPr>
        <w:t>договора по результатам закупки</w:t>
      </w:r>
    </w:p>
    <w:p w14:paraId="351019FB" w14:textId="77777777" w:rsidR="00400ACD" w:rsidRPr="00BE3C27" w:rsidRDefault="00400ACD" w:rsidP="001716A6">
      <w:pPr>
        <w:pStyle w:val="a7"/>
        <w:tabs>
          <w:tab w:val="left" w:pos="765"/>
        </w:tabs>
        <w:ind w:left="0" w:firstLine="284"/>
        <w:jc w:val="both"/>
        <w:rPr>
          <w:sz w:val="22"/>
          <w:szCs w:val="22"/>
        </w:rPr>
      </w:pPr>
      <w:r>
        <w:rPr>
          <w:sz w:val="22"/>
          <w:szCs w:val="22"/>
        </w:rPr>
        <w:t>10</w:t>
      </w:r>
      <w:r w:rsidRPr="00BE3C27">
        <w:rPr>
          <w:sz w:val="22"/>
          <w:szCs w:val="22"/>
        </w:rPr>
        <w:t>.1.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45C18D4C" w14:textId="77777777" w:rsidR="00400ACD" w:rsidRPr="00BE3C27" w:rsidRDefault="00400ACD" w:rsidP="00D706A9">
      <w:pPr>
        <w:pStyle w:val="a7"/>
        <w:tabs>
          <w:tab w:val="left" w:pos="765"/>
        </w:tabs>
        <w:ind w:left="0" w:firstLine="284"/>
        <w:jc w:val="both"/>
        <w:rPr>
          <w:sz w:val="22"/>
          <w:szCs w:val="22"/>
        </w:rPr>
      </w:pPr>
      <w:r w:rsidRPr="00BE3C27">
        <w:rPr>
          <w:sz w:val="22"/>
          <w:szCs w:val="22"/>
        </w:rPr>
        <w:t>Договор по результатам неконкурентной закупки заключается в срок, установленный законодательством Российской Федерации.</w:t>
      </w:r>
    </w:p>
    <w:p w14:paraId="2D5671A8" w14:textId="77777777" w:rsidR="00400ACD" w:rsidRPr="00BE3C27" w:rsidRDefault="00400ACD" w:rsidP="00606147">
      <w:pPr>
        <w:pStyle w:val="a7"/>
        <w:ind w:left="34" w:firstLine="250"/>
        <w:jc w:val="both"/>
        <w:rPr>
          <w:sz w:val="22"/>
          <w:szCs w:val="22"/>
        </w:rPr>
      </w:pPr>
      <w:r>
        <w:rPr>
          <w:sz w:val="22"/>
          <w:szCs w:val="22"/>
        </w:rPr>
        <w:lastRenderedPageBreak/>
        <w:t>10</w:t>
      </w:r>
      <w:r w:rsidRPr="00BE3C27">
        <w:rPr>
          <w:sz w:val="22"/>
          <w:szCs w:val="22"/>
        </w:rPr>
        <w:t>.2.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Pr="00BE3C27">
        <w:rPr>
          <w:rStyle w:val="ad"/>
          <w:sz w:val="22"/>
          <w:szCs w:val="22"/>
        </w:rPr>
        <w:footnoteReference w:id="1"/>
      </w:r>
    </w:p>
    <w:p w14:paraId="6852F3B9" w14:textId="77777777" w:rsidR="00400ACD" w:rsidRPr="00BE3C27" w:rsidRDefault="00400ACD" w:rsidP="00606147">
      <w:pPr>
        <w:pStyle w:val="a7"/>
        <w:ind w:left="34" w:firstLine="250"/>
        <w:jc w:val="both"/>
        <w:rPr>
          <w:sz w:val="22"/>
          <w:szCs w:val="22"/>
        </w:rPr>
      </w:pPr>
      <w:r w:rsidRPr="00BE3C27">
        <w:rPr>
          <w:sz w:val="22"/>
          <w:szCs w:val="22"/>
        </w:rPr>
        <w:t>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Закона № 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14:paraId="515CFB2A" w14:textId="77777777" w:rsidR="00400ACD" w:rsidRPr="00AC3F45" w:rsidRDefault="00400ACD" w:rsidP="00D706A9">
      <w:pPr>
        <w:pStyle w:val="a7"/>
        <w:tabs>
          <w:tab w:val="left" w:pos="735"/>
          <w:tab w:val="left" w:pos="780"/>
          <w:tab w:val="left" w:pos="1134"/>
        </w:tabs>
        <w:ind w:left="30" w:firstLine="284"/>
        <w:jc w:val="both"/>
        <w:rPr>
          <w:sz w:val="22"/>
          <w:szCs w:val="22"/>
        </w:rPr>
      </w:pPr>
      <w:r>
        <w:rPr>
          <w:sz w:val="22"/>
          <w:szCs w:val="22"/>
        </w:rPr>
        <w:t>10</w:t>
      </w:r>
      <w:r w:rsidRPr="00BE3C27">
        <w:rPr>
          <w:sz w:val="22"/>
          <w:szCs w:val="22"/>
        </w:rPr>
        <w:t>.3.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w:t>
      </w:r>
      <w:r w:rsidRPr="00AC3F45">
        <w:rPr>
          <w:sz w:val="22"/>
          <w:szCs w:val="22"/>
        </w:rPr>
        <w:t xml:space="preserve">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14:paraId="771C56DE" w14:textId="77777777" w:rsidR="00400ACD" w:rsidRPr="00AC3F45" w:rsidRDefault="00400ACD" w:rsidP="00D706A9">
      <w:pPr>
        <w:pStyle w:val="a7"/>
        <w:tabs>
          <w:tab w:val="left" w:pos="735"/>
        </w:tabs>
        <w:ind w:left="45" w:firstLine="284"/>
        <w:jc w:val="both"/>
        <w:rPr>
          <w:sz w:val="22"/>
          <w:szCs w:val="22"/>
        </w:rPr>
      </w:pPr>
      <w:r>
        <w:rPr>
          <w:sz w:val="22"/>
          <w:szCs w:val="22"/>
        </w:rPr>
        <w:t>10.4</w:t>
      </w:r>
      <w:r w:rsidRPr="00AC3F45">
        <w:rPr>
          <w:sz w:val="22"/>
          <w:szCs w:val="22"/>
        </w:rPr>
        <w:t>.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14:paraId="153D6FF9" w14:textId="77777777" w:rsidR="00400ACD" w:rsidRPr="00AC3F45" w:rsidRDefault="00400ACD" w:rsidP="00D706A9">
      <w:pPr>
        <w:pStyle w:val="a7"/>
        <w:tabs>
          <w:tab w:val="left" w:pos="720"/>
          <w:tab w:val="left" w:pos="780"/>
          <w:tab w:val="left" w:pos="1134"/>
        </w:tabs>
        <w:ind w:left="45" w:firstLine="284"/>
        <w:jc w:val="both"/>
        <w:rPr>
          <w:sz w:val="22"/>
          <w:szCs w:val="22"/>
        </w:rPr>
      </w:pPr>
      <w:r>
        <w:rPr>
          <w:sz w:val="22"/>
          <w:szCs w:val="22"/>
        </w:rPr>
        <w:t>10</w:t>
      </w:r>
      <w:r w:rsidRPr="002E6F75">
        <w:rPr>
          <w:sz w:val="22"/>
          <w:szCs w:val="22"/>
        </w:rPr>
        <w:t>.5. Договор по результатам иных закупок заключается на условиях, содержащихся в извещении, документации о закупке, оферте заказчика (при проведении закупки с использованием электронного магазина) и заявке на участие в закупке или предложении участника, признанными наилучшими.</w:t>
      </w:r>
    </w:p>
    <w:p w14:paraId="70FD5788" w14:textId="77777777" w:rsidR="00400ACD" w:rsidRPr="00AC3F45" w:rsidRDefault="00400ACD" w:rsidP="00D706A9">
      <w:pPr>
        <w:pStyle w:val="a7"/>
        <w:tabs>
          <w:tab w:val="left" w:pos="750"/>
        </w:tabs>
        <w:ind w:left="30" w:firstLine="284"/>
        <w:jc w:val="both"/>
        <w:rPr>
          <w:sz w:val="22"/>
          <w:szCs w:val="22"/>
        </w:rPr>
      </w:pPr>
      <w:r>
        <w:rPr>
          <w:sz w:val="22"/>
          <w:szCs w:val="22"/>
        </w:rPr>
        <w:t>10.6</w:t>
      </w:r>
      <w:r w:rsidRPr="00AC3F45">
        <w:rPr>
          <w:sz w:val="22"/>
          <w:szCs w:val="22"/>
        </w:rPr>
        <w:t xml:space="preserve">. В случае, если участник, представивший заявку на участие в закупке, признанную наилучшей, в срок, предусмотренный </w:t>
      </w:r>
      <w:r w:rsidRPr="0044215D">
        <w:rPr>
          <w:sz w:val="22"/>
          <w:szCs w:val="22"/>
        </w:rPr>
        <w:t>извещением и (или) документацией о закупке, не представил Заказчику подписанный договор, а также обеспечение исполнения договора, если в извещении и (или) 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14:paraId="4213DF76" w14:textId="77777777" w:rsidR="00400ACD" w:rsidRPr="00AC3F45" w:rsidRDefault="00400ACD" w:rsidP="00D706A9">
      <w:pPr>
        <w:pStyle w:val="a7"/>
        <w:tabs>
          <w:tab w:val="left" w:pos="705"/>
          <w:tab w:val="left" w:pos="870"/>
        </w:tabs>
        <w:ind w:left="30" w:firstLine="284"/>
        <w:jc w:val="both"/>
        <w:rPr>
          <w:sz w:val="22"/>
          <w:szCs w:val="22"/>
        </w:rPr>
      </w:pPr>
      <w:r>
        <w:rPr>
          <w:sz w:val="22"/>
          <w:szCs w:val="22"/>
        </w:rPr>
        <w:t>10.7</w:t>
      </w:r>
      <w:r w:rsidRPr="00AC3F45">
        <w:rPr>
          <w:sz w:val="22"/>
          <w:szCs w:val="22"/>
        </w:rPr>
        <w:t xml:space="preserve">. В случае, если участник, представивший заявку на участие в </w:t>
      </w:r>
      <w:r>
        <w:rPr>
          <w:sz w:val="22"/>
          <w:szCs w:val="22"/>
        </w:rPr>
        <w:t xml:space="preserve">конкурентной </w:t>
      </w:r>
      <w:r w:rsidRPr="00AC3F45">
        <w:rPr>
          <w:sz w:val="22"/>
          <w:szCs w:val="22"/>
        </w:rPr>
        <w:t>закупке, признанну</w:t>
      </w:r>
      <w:r>
        <w:rPr>
          <w:sz w:val="22"/>
          <w:szCs w:val="22"/>
        </w:rPr>
        <w:t xml:space="preserve">ю наилучшей, признан Заказчиком, </w:t>
      </w:r>
      <w:r w:rsidRPr="00AC3F45">
        <w:rPr>
          <w:sz w:val="22"/>
          <w:szCs w:val="22"/>
        </w:rPr>
        <w:t xml:space="preserve">уклонившимся от заключения договора, и (или) не предоставил обеспечение исполнения договора, если в документации о </w:t>
      </w:r>
      <w:r>
        <w:rPr>
          <w:sz w:val="22"/>
          <w:szCs w:val="22"/>
        </w:rPr>
        <w:t xml:space="preserve">конкурентной </w:t>
      </w:r>
      <w:r w:rsidRPr="00AC3F45">
        <w:rPr>
          <w:sz w:val="22"/>
          <w:szCs w:val="22"/>
        </w:rPr>
        <w:t xml:space="preserve">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w:t>
      </w:r>
      <w:r>
        <w:rPr>
          <w:sz w:val="22"/>
          <w:szCs w:val="22"/>
        </w:rPr>
        <w:t xml:space="preserve">конкурентной </w:t>
      </w:r>
      <w:r w:rsidRPr="00AC3F45">
        <w:rPr>
          <w:sz w:val="22"/>
          <w:szCs w:val="22"/>
        </w:rPr>
        <w:t xml:space="preserve">закупке, не возвращается участнику, уклонившемуся от заключения договора. </w:t>
      </w:r>
    </w:p>
    <w:p w14:paraId="0F7090CE" w14:textId="77777777" w:rsidR="00400ACD" w:rsidRPr="00AC3F45" w:rsidRDefault="00400ACD" w:rsidP="00D706A9">
      <w:pPr>
        <w:pStyle w:val="a7"/>
        <w:tabs>
          <w:tab w:val="left" w:pos="735"/>
          <w:tab w:val="left" w:pos="825"/>
        </w:tabs>
        <w:ind w:left="30" w:firstLine="284"/>
        <w:jc w:val="both"/>
        <w:rPr>
          <w:sz w:val="22"/>
          <w:szCs w:val="22"/>
        </w:rPr>
      </w:pPr>
      <w:r>
        <w:rPr>
          <w:sz w:val="22"/>
          <w:szCs w:val="22"/>
        </w:rPr>
        <w:t>10.8</w:t>
      </w:r>
      <w:r w:rsidRPr="00AC3F45">
        <w:rPr>
          <w:sz w:val="22"/>
          <w:szCs w:val="22"/>
        </w:rPr>
        <w:t xml:space="preserve">. В случае, если победитель </w:t>
      </w:r>
      <w:r>
        <w:rPr>
          <w:sz w:val="22"/>
          <w:szCs w:val="22"/>
        </w:rPr>
        <w:t xml:space="preserve">конкурентной </w:t>
      </w:r>
      <w:r w:rsidRPr="00AC3F45">
        <w:rPr>
          <w:sz w:val="22"/>
          <w:szCs w:val="22"/>
        </w:rPr>
        <w:t xml:space="preserve">закупки уклонился от заключения договора, и (или) не предоставил обеспечение исполнения договора закупочная </w:t>
      </w:r>
      <w:r>
        <w:rPr>
          <w:sz w:val="22"/>
          <w:szCs w:val="22"/>
        </w:rPr>
        <w:t>Комиссия</w:t>
      </w:r>
      <w:r w:rsidRPr="00AC3F45">
        <w:rPr>
          <w:sz w:val="22"/>
          <w:szCs w:val="22"/>
        </w:rPr>
        <w:t xml:space="preserve"> пересматривает решение об итогах закупки, в том числе вправе принять решение о закупке у единственного поставщика (исполнителя, подрядчика).</w:t>
      </w:r>
    </w:p>
    <w:p w14:paraId="6C6FE7A1" w14:textId="77777777" w:rsidR="00400ACD" w:rsidRPr="00AC3F45" w:rsidRDefault="00400ACD" w:rsidP="00D706A9">
      <w:pPr>
        <w:pStyle w:val="a7"/>
        <w:tabs>
          <w:tab w:val="left" w:pos="765"/>
        </w:tabs>
        <w:ind w:left="0" w:firstLine="284"/>
        <w:jc w:val="both"/>
        <w:rPr>
          <w:sz w:val="22"/>
          <w:szCs w:val="22"/>
        </w:rPr>
      </w:pPr>
      <w:r>
        <w:rPr>
          <w:sz w:val="22"/>
          <w:szCs w:val="22"/>
        </w:rPr>
        <w:t>10.9</w:t>
      </w:r>
      <w:r w:rsidRPr="00AC3F45">
        <w:rPr>
          <w:sz w:val="22"/>
          <w:szCs w:val="22"/>
        </w:rPr>
        <w:t>. Заказчик обязан отказаться от заключения договора с участником закупки, обязанным заключить договор, в случаях:</w:t>
      </w:r>
    </w:p>
    <w:p w14:paraId="1C15FF8E" w14:textId="77777777" w:rsidR="00400ACD" w:rsidRPr="00AC3F45" w:rsidRDefault="00400ACD" w:rsidP="00D706A9">
      <w:pPr>
        <w:tabs>
          <w:tab w:val="left" w:pos="567"/>
        </w:tabs>
        <w:ind w:firstLine="284"/>
        <w:jc w:val="both"/>
        <w:rPr>
          <w:sz w:val="22"/>
          <w:szCs w:val="22"/>
        </w:rPr>
      </w:pPr>
      <w:r w:rsidRPr="00AC3F45">
        <w:rPr>
          <w:sz w:val="22"/>
          <w:szCs w:val="22"/>
        </w:rPr>
        <w:t>а)</w:t>
      </w:r>
      <w:r w:rsidRPr="00AC3F45">
        <w:rPr>
          <w:sz w:val="22"/>
          <w:szCs w:val="22"/>
        </w:rPr>
        <w:tab/>
        <w:t>несоответствия участника закупки, обязанного заключить договор, требованиям, установленным в документации о закупки;</w:t>
      </w:r>
    </w:p>
    <w:p w14:paraId="12F9AC00" w14:textId="77777777" w:rsidR="00400ACD" w:rsidRPr="00BE3C27" w:rsidRDefault="00400ACD" w:rsidP="00D706A9">
      <w:pPr>
        <w:tabs>
          <w:tab w:val="left" w:pos="567"/>
        </w:tabs>
        <w:ind w:firstLine="284"/>
        <w:jc w:val="both"/>
        <w:rPr>
          <w:sz w:val="22"/>
          <w:szCs w:val="22"/>
        </w:rPr>
      </w:pPr>
      <w:r w:rsidRPr="00AC3F45">
        <w:rPr>
          <w:sz w:val="22"/>
          <w:szCs w:val="22"/>
        </w:rPr>
        <w:t>б)</w:t>
      </w:r>
      <w:r w:rsidRPr="00AC3F45">
        <w:rPr>
          <w:sz w:val="22"/>
          <w:szCs w:val="22"/>
        </w:rPr>
        <w:tab/>
      </w:r>
      <w:r w:rsidRPr="00BE3C27">
        <w:rPr>
          <w:sz w:val="22"/>
          <w:szCs w:val="22"/>
        </w:rPr>
        <w:t>предоставления участником закупки, обязанным заключить договор, недостоверных сведений в заявке на участие в закупки;</w:t>
      </w:r>
    </w:p>
    <w:p w14:paraId="0F48456F" w14:textId="463DB6AF" w:rsidR="00400ACD" w:rsidRPr="00BE3C27" w:rsidRDefault="00400ACD" w:rsidP="00D706A9">
      <w:pPr>
        <w:tabs>
          <w:tab w:val="left" w:pos="567"/>
        </w:tabs>
        <w:ind w:firstLine="284"/>
        <w:jc w:val="both"/>
        <w:rPr>
          <w:sz w:val="22"/>
          <w:szCs w:val="22"/>
        </w:rPr>
      </w:pPr>
      <w:r w:rsidRPr="00BE3C27">
        <w:rPr>
          <w:sz w:val="22"/>
          <w:szCs w:val="22"/>
        </w:rPr>
        <w:t>в)</w:t>
      </w:r>
      <w:r w:rsidRPr="00BE3C27">
        <w:rPr>
          <w:sz w:val="22"/>
          <w:szCs w:val="22"/>
        </w:rPr>
        <w:tab/>
        <w:t xml:space="preserve">непредоставления </w:t>
      </w:r>
      <w:r w:rsidR="00E439CD" w:rsidRPr="00BE3C27">
        <w:rPr>
          <w:sz w:val="22"/>
          <w:szCs w:val="22"/>
        </w:rPr>
        <w:t>победителем процедуры</w:t>
      </w:r>
      <w:r w:rsidRPr="00BE3C27">
        <w:rPr>
          <w:sz w:val="22"/>
          <w:szCs w:val="22"/>
        </w:rPr>
        <w:t xml:space="preserve"> закупки письменного обоснования предлагаемой цены договора в случае, порядке </w:t>
      </w:r>
      <w:r>
        <w:rPr>
          <w:sz w:val="22"/>
          <w:szCs w:val="22"/>
        </w:rPr>
        <w:t>и в сроки, указанные в пункте 10</w:t>
      </w:r>
      <w:r w:rsidRPr="00BE3C27">
        <w:rPr>
          <w:sz w:val="22"/>
          <w:szCs w:val="22"/>
        </w:rPr>
        <w:t>.10 настоящего Положения;</w:t>
      </w:r>
    </w:p>
    <w:p w14:paraId="629C6719" w14:textId="77777777" w:rsidR="00400ACD" w:rsidRPr="00BE3C27" w:rsidRDefault="00400ACD" w:rsidP="009D2042">
      <w:pPr>
        <w:pStyle w:val="a7"/>
        <w:ind w:left="34" w:firstLine="250"/>
        <w:jc w:val="both"/>
        <w:rPr>
          <w:sz w:val="22"/>
          <w:szCs w:val="22"/>
        </w:rPr>
      </w:pPr>
      <w:r w:rsidRPr="00BE3C27">
        <w:rPr>
          <w:sz w:val="22"/>
          <w:szCs w:val="22"/>
        </w:rPr>
        <w:t>г) необходимость исполнения предписания контролирующих органов и (или) вступившего в законную силу судебного акта;</w:t>
      </w:r>
    </w:p>
    <w:p w14:paraId="252C17A1" w14:textId="77777777" w:rsidR="00400ACD" w:rsidRPr="00BE3C27" w:rsidRDefault="00400ACD" w:rsidP="009D2042">
      <w:pPr>
        <w:pStyle w:val="a7"/>
        <w:ind w:left="34" w:firstLine="250"/>
        <w:jc w:val="both"/>
        <w:rPr>
          <w:sz w:val="22"/>
          <w:szCs w:val="22"/>
        </w:rPr>
      </w:pPr>
      <w:r w:rsidRPr="00BE3C27">
        <w:rPr>
          <w:sz w:val="22"/>
          <w:szCs w:val="22"/>
        </w:rPr>
        <w:t>д) изменение норм законодательства, регулирующих порядок исполнения договора и (или) обосновывающих потребность в товарах, работах, услугах;</w:t>
      </w:r>
    </w:p>
    <w:p w14:paraId="27934465" w14:textId="77777777" w:rsidR="00400ACD" w:rsidRPr="00BE3C27" w:rsidRDefault="00400ACD" w:rsidP="009D2042">
      <w:pPr>
        <w:pStyle w:val="a7"/>
        <w:ind w:left="34" w:firstLine="250"/>
        <w:jc w:val="both"/>
        <w:rPr>
          <w:sz w:val="22"/>
          <w:szCs w:val="22"/>
        </w:rPr>
      </w:pPr>
      <w:r w:rsidRPr="00BE3C27">
        <w:rPr>
          <w:sz w:val="22"/>
          <w:szCs w:val="22"/>
        </w:rPr>
        <w:t>е) в иных случаях, установленных положением о закупке.</w:t>
      </w:r>
    </w:p>
    <w:p w14:paraId="57B3A66A" w14:textId="77777777" w:rsidR="00400ACD" w:rsidRPr="0044215D" w:rsidRDefault="00400ACD" w:rsidP="00D706A9">
      <w:pPr>
        <w:ind w:firstLine="284"/>
        <w:jc w:val="both"/>
        <w:rPr>
          <w:sz w:val="22"/>
          <w:szCs w:val="22"/>
        </w:rPr>
      </w:pPr>
      <w:r w:rsidRPr="0044215D">
        <w:rPr>
          <w:sz w:val="22"/>
          <w:szCs w:val="22"/>
        </w:rPr>
        <w:lastRenderedPageBreak/>
        <w:t>10.10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 извещении и (или)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извещения и (или) 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14:paraId="2204148A" w14:textId="77777777" w:rsidR="00400ACD" w:rsidRPr="0044215D" w:rsidRDefault="00400ACD" w:rsidP="00D706A9">
      <w:pPr>
        <w:pStyle w:val="a7"/>
        <w:tabs>
          <w:tab w:val="left" w:pos="720"/>
          <w:tab w:val="left" w:pos="1134"/>
        </w:tabs>
        <w:ind w:left="0" w:firstLine="284"/>
        <w:jc w:val="both"/>
        <w:rPr>
          <w:sz w:val="22"/>
          <w:szCs w:val="22"/>
        </w:rPr>
      </w:pPr>
      <w:r w:rsidRPr="0044215D">
        <w:rPr>
          <w:sz w:val="22"/>
          <w:szCs w:val="22"/>
        </w:rPr>
        <w:t xml:space="preserve">10.11. Закупка считается проведённой со дня заключения договора. </w:t>
      </w:r>
    </w:p>
    <w:p w14:paraId="1194B86B" w14:textId="77777777" w:rsidR="00400ACD" w:rsidRPr="00AC3F45" w:rsidRDefault="00400ACD" w:rsidP="00D706A9">
      <w:pPr>
        <w:ind w:firstLine="284"/>
        <w:jc w:val="both"/>
        <w:outlineLvl w:val="2"/>
        <w:rPr>
          <w:bCs/>
          <w:color w:val="FF0000"/>
          <w:sz w:val="22"/>
          <w:szCs w:val="22"/>
          <w:highlight w:val="yellow"/>
          <w:lang w:eastAsia="ru-RU"/>
        </w:rPr>
      </w:pPr>
      <w:r w:rsidRPr="0044215D">
        <w:rPr>
          <w:sz w:val="22"/>
          <w:szCs w:val="22"/>
        </w:rPr>
        <w:t>10.12. В течение 3-х рабочих дней со дня заключения договора Заказчик вносит информацию</w:t>
      </w:r>
      <w:r w:rsidRPr="00AC3F45">
        <w:rPr>
          <w:sz w:val="22"/>
          <w:szCs w:val="22"/>
        </w:rPr>
        <w:t xml:space="preserve"> и документы, установленные Правительством Российской Федерации в соответствии с частью 1 статьи 4.1</w:t>
      </w:r>
      <w:r>
        <w:rPr>
          <w:sz w:val="22"/>
          <w:szCs w:val="22"/>
        </w:rPr>
        <w:t xml:space="preserve"> Закона № 223-ФЗ</w:t>
      </w:r>
      <w:r w:rsidRPr="00AC3F45">
        <w:rPr>
          <w:sz w:val="22"/>
          <w:szCs w:val="22"/>
        </w:rPr>
        <w:t>, в Реестр договоров, заключённых заказчиками, ведущийся в</w:t>
      </w:r>
      <w:r>
        <w:rPr>
          <w:sz w:val="22"/>
          <w:szCs w:val="22"/>
        </w:rPr>
        <w:t xml:space="preserve"> единой информационной системе.</w:t>
      </w:r>
    </w:p>
    <w:p w14:paraId="1173A2E3" w14:textId="77777777" w:rsidR="00400ACD" w:rsidRPr="00AC3F45" w:rsidRDefault="00400ACD" w:rsidP="00D706A9">
      <w:pPr>
        <w:pStyle w:val="a7"/>
        <w:tabs>
          <w:tab w:val="left" w:pos="720"/>
          <w:tab w:val="left" w:pos="1134"/>
        </w:tabs>
        <w:ind w:left="0" w:firstLine="284"/>
        <w:jc w:val="both"/>
        <w:rPr>
          <w:sz w:val="22"/>
          <w:szCs w:val="22"/>
        </w:rPr>
      </w:pPr>
      <w:r w:rsidRPr="00AC3F45">
        <w:rPr>
          <w:rStyle w:val="blk"/>
          <w:sz w:val="22"/>
          <w:szCs w:val="22"/>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14:paraId="1C3C92EB" w14:textId="77777777" w:rsidR="00400ACD" w:rsidRPr="00BE3C27" w:rsidRDefault="00400ACD" w:rsidP="00D706A9">
      <w:pPr>
        <w:pStyle w:val="1"/>
        <w:spacing w:before="0" w:after="0"/>
        <w:ind w:firstLine="284"/>
        <w:jc w:val="both"/>
        <w:rPr>
          <w:rFonts w:ascii="Times New Roman" w:hAnsi="Times New Roman" w:cs="Times New Roman"/>
          <w:b w:val="0"/>
          <w:sz w:val="22"/>
          <w:szCs w:val="22"/>
        </w:rPr>
      </w:pPr>
      <w:r w:rsidRPr="00AC3F45">
        <w:rPr>
          <w:rFonts w:ascii="Times New Roman" w:hAnsi="Times New Roman" w:cs="Times New Roman"/>
          <w:b w:val="0"/>
          <w:sz w:val="22"/>
          <w:szCs w:val="22"/>
        </w:rPr>
        <w:t>В Реестр договоров, ведущийся в</w:t>
      </w:r>
      <w:r>
        <w:rPr>
          <w:rFonts w:ascii="Times New Roman" w:hAnsi="Times New Roman" w:cs="Times New Roman"/>
          <w:b w:val="0"/>
          <w:sz w:val="22"/>
          <w:szCs w:val="22"/>
        </w:rPr>
        <w:t xml:space="preserve"> единой информационной системе,</w:t>
      </w:r>
      <w:r w:rsidRPr="00AC3F45">
        <w:rPr>
          <w:rFonts w:ascii="Times New Roman" w:hAnsi="Times New Roman" w:cs="Times New Roman"/>
          <w:b w:val="0"/>
          <w:sz w:val="22"/>
          <w:szCs w:val="22"/>
        </w:rPr>
        <w:t xml:space="preserve"> Заказчиком не вносятся </w:t>
      </w:r>
      <w:r w:rsidRPr="00BE3C27">
        <w:rPr>
          <w:rFonts w:ascii="Times New Roman" w:hAnsi="Times New Roman" w:cs="Times New Roman"/>
          <w:b w:val="0"/>
          <w:sz w:val="22"/>
          <w:szCs w:val="22"/>
        </w:rPr>
        <w:t>сведения и документы, которые в соответствии с Законом № 223-ФЗ не подлежат размещению в единой информационной системе».</w:t>
      </w:r>
    </w:p>
    <w:p w14:paraId="5ADCFA8A" w14:textId="77777777" w:rsidR="00400ACD" w:rsidRPr="0044215D" w:rsidRDefault="00400ACD" w:rsidP="00D706A9">
      <w:pPr>
        <w:pStyle w:val="a7"/>
        <w:ind w:left="34" w:firstLine="250"/>
        <w:jc w:val="both"/>
        <w:rPr>
          <w:sz w:val="22"/>
          <w:szCs w:val="22"/>
        </w:rPr>
      </w:pPr>
      <w:r w:rsidRPr="0044215D">
        <w:rPr>
          <w:sz w:val="22"/>
          <w:szCs w:val="22"/>
        </w:rPr>
        <w:t xml:space="preserve">10.13. По результатам закупки договор может быть заключен с несколькими участниками закупки в случае, если это предусмотрено извещением и (или) документацией о закупке. </w:t>
      </w:r>
      <w:r w:rsidRPr="0044215D">
        <w:rPr>
          <w:sz w:val="22"/>
          <w:szCs w:val="22"/>
        </w:rPr>
        <w:tab/>
      </w:r>
    </w:p>
    <w:p w14:paraId="6A8470AC" w14:textId="77777777" w:rsidR="00400ACD" w:rsidRPr="00BE3C27" w:rsidRDefault="00400ACD" w:rsidP="00D706A9">
      <w:pPr>
        <w:pStyle w:val="a7"/>
        <w:ind w:left="34" w:firstLine="250"/>
        <w:jc w:val="both"/>
        <w:rPr>
          <w:sz w:val="22"/>
          <w:szCs w:val="22"/>
        </w:rPr>
      </w:pPr>
      <w:r w:rsidRPr="0044215D">
        <w:rPr>
          <w:sz w:val="22"/>
          <w:szCs w:val="22"/>
        </w:rPr>
        <w:t>В указанном случае в извещение и (или)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14:paraId="75E36FF1" w14:textId="77777777" w:rsidR="00400ACD" w:rsidRPr="00BE3C27" w:rsidRDefault="00400ACD" w:rsidP="00D706A9">
      <w:pPr>
        <w:pStyle w:val="a7"/>
        <w:ind w:left="34" w:firstLine="250"/>
        <w:jc w:val="both"/>
        <w:rPr>
          <w:sz w:val="22"/>
          <w:szCs w:val="22"/>
        </w:rPr>
      </w:pPr>
      <w:r w:rsidRPr="00BE3C27">
        <w:rPr>
          <w:sz w:val="22"/>
          <w:szCs w:val="22"/>
        </w:rPr>
        <w:t>Заключение договоров при этом осуществляется в порядке, установленном п</w:t>
      </w:r>
      <w:r>
        <w:rPr>
          <w:sz w:val="22"/>
          <w:szCs w:val="22"/>
        </w:rPr>
        <w:t>. 10</w:t>
      </w:r>
      <w:r w:rsidRPr="00BE3C27">
        <w:rPr>
          <w:sz w:val="22"/>
          <w:szCs w:val="22"/>
        </w:rPr>
        <w:t xml:space="preserve"> настоящего положения о закупке.</w:t>
      </w:r>
    </w:p>
    <w:p w14:paraId="314A5B40" w14:textId="77777777" w:rsidR="00400ACD" w:rsidRPr="00BE3C27" w:rsidRDefault="00400ACD" w:rsidP="00D706A9">
      <w:pPr>
        <w:pStyle w:val="a7"/>
        <w:ind w:left="34" w:firstLine="250"/>
        <w:jc w:val="both"/>
        <w:rPr>
          <w:sz w:val="22"/>
          <w:szCs w:val="22"/>
        </w:rPr>
      </w:pPr>
      <w:r>
        <w:rPr>
          <w:sz w:val="22"/>
          <w:szCs w:val="22"/>
        </w:rPr>
        <w:t>10</w:t>
      </w:r>
      <w:r w:rsidRPr="00BE3C27">
        <w:rPr>
          <w:sz w:val="22"/>
          <w:szCs w:val="22"/>
        </w:rPr>
        <w:t>.14.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Pr="00BE3C27">
        <w:rPr>
          <w:sz w:val="22"/>
          <w:szCs w:val="22"/>
          <w:u w:val="single"/>
        </w:rPr>
        <w:t>для неконкурентных закупок</w:t>
      </w:r>
      <w:r w:rsidRPr="00BE3C27">
        <w:rPr>
          <w:sz w:val="22"/>
          <w:szCs w:val="22"/>
        </w:rPr>
        <w:t>):</w:t>
      </w:r>
    </w:p>
    <w:p w14:paraId="0C9B72E8" w14:textId="77777777" w:rsidR="00400ACD" w:rsidRPr="00BE3C27" w:rsidRDefault="00400ACD" w:rsidP="00D706A9">
      <w:pPr>
        <w:pStyle w:val="a7"/>
        <w:ind w:left="34" w:firstLine="250"/>
        <w:jc w:val="both"/>
        <w:rPr>
          <w:sz w:val="22"/>
          <w:szCs w:val="22"/>
        </w:rPr>
      </w:pPr>
      <w:r w:rsidRPr="00BE3C27">
        <w:rPr>
          <w:sz w:val="22"/>
          <w:szCs w:val="22"/>
        </w:rPr>
        <w:t>1)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14:paraId="4293DACA" w14:textId="77777777" w:rsidR="00400ACD" w:rsidRPr="00BE3C27" w:rsidRDefault="00400ACD" w:rsidP="00D706A9">
      <w:pPr>
        <w:pStyle w:val="a7"/>
        <w:ind w:left="34" w:firstLine="250"/>
        <w:jc w:val="both"/>
        <w:rPr>
          <w:sz w:val="22"/>
          <w:szCs w:val="22"/>
        </w:rPr>
      </w:pPr>
      <w:r w:rsidRPr="00BE3C27">
        <w:rPr>
          <w:sz w:val="22"/>
          <w:szCs w:val="22"/>
        </w:rPr>
        <w:t>2)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14:paraId="3D3D4D2D" w14:textId="77777777" w:rsidR="00400ACD" w:rsidRPr="00BE3C27" w:rsidRDefault="00400ACD" w:rsidP="00D706A9">
      <w:pPr>
        <w:pStyle w:val="a7"/>
        <w:ind w:left="34" w:firstLine="250"/>
        <w:jc w:val="both"/>
        <w:rPr>
          <w:sz w:val="22"/>
          <w:szCs w:val="22"/>
        </w:rPr>
      </w:pPr>
      <w:r w:rsidRPr="00BE3C27">
        <w:rPr>
          <w:sz w:val="22"/>
          <w:szCs w:val="22"/>
        </w:rPr>
        <w:t>3) изменение потребностей в закупаемых товарах, работах, услугах,</w:t>
      </w:r>
    </w:p>
    <w:p w14:paraId="73C6905C" w14:textId="77777777" w:rsidR="00400ACD" w:rsidRPr="00BE3C27" w:rsidRDefault="00400ACD" w:rsidP="00D706A9">
      <w:pPr>
        <w:pStyle w:val="a7"/>
        <w:ind w:left="34" w:firstLine="250"/>
        <w:jc w:val="both"/>
        <w:rPr>
          <w:sz w:val="22"/>
          <w:szCs w:val="22"/>
        </w:rPr>
      </w:pPr>
      <w:r w:rsidRPr="00BE3C27">
        <w:rPr>
          <w:sz w:val="22"/>
          <w:szCs w:val="22"/>
        </w:rPr>
        <w:t>4) изменение условий договора с заказчиком, во исполнение которого проводилась закупка.</w:t>
      </w:r>
    </w:p>
    <w:p w14:paraId="239D1189" w14:textId="77777777" w:rsidR="00400ACD" w:rsidRPr="00BE3C27" w:rsidRDefault="00400ACD" w:rsidP="00D01325">
      <w:pPr>
        <w:pStyle w:val="a7"/>
        <w:ind w:left="34" w:firstLine="250"/>
        <w:jc w:val="both"/>
        <w:rPr>
          <w:sz w:val="22"/>
          <w:szCs w:val="22"/>
        </w:rPr>
      </w:pPr>
      <w:r>
        <w:rPr>
          <w:sz w:val="22"/>
          <w:szCs w:val="22"/>
        </w:rPr>
        <w:t>10</w:t>
      </w:r>
      <w:r w:rsidRPr="00BE3C27">
        <w:rPr>
          <w:sz w:val="22"/>
          <w:szCs w:val="22"/>
        </w:rPr>
        <w:t>.15.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14:paraId="5BB66ED6" w14:textId="77777777" w:rsidR="00400ACD" w:rsidRPr="00BE3C27" w:rsidRDefault="00400ACD" w:rsidP="00D706A9">
      <w:pPr>
        <w:rPr>
          <w:sz w:val="22"/>
          <w:szCs w:val="22"/>
        </w:rPr>
      </w:pPr>
    </w:p>
    <w:p w14:paraId="00C6FF2F" w14:textId="77777777" w:rsidR="00400ACD" w:rsidRPr="00BE3C27" w:rsidRDefault="00400ACD" w:rsidP="00815E2E">
      <w:pPr>
        <w:pStyle w:val="1"/>
        <w:spacing w:before="0" w:after="0"/>
        <w:ind w:firstLine="284"/>
        <w:jc w:val="center"/>
        <w:rPr>
          <w:rFonts w:ascii="Times New Roman" w:hAnsi="Times New Roman" w:cs="Times New Roman"/>
          <w:sz w:val="22"/>
          <w:szCs w:val="22"/>
        </w:rPr>
      </w:pPr>
      <w:r>
        <w:rPr>
          <w:rFonts w:ascii="Times New Roman" w:hAnsi="Times New Roman" w:cs="Times New Roman"/>
          <w:sz w:val="22"/>
          <w:szCs w:val="22"/>
        </w:rPr>
        <w:t>11</w:t>
      </w:r>
      <w:r w:rsidRPr="00BE3C27">
        <w:rPr>
          <w:rFonts w:ascii="Times New Roman" w:hAnsi="Times New Roman" w:cs="Times New Roman"/>
          <w:sz w:val="22"/>
          <w:szCs w:val="22"/>
        </w:rPr>
        <w:t>. Исполнение договора, зак</w:t>
      </w:r>
      <w:r>
        <w:rPr>
          <w:rFonts w:ascii="Times New Roman" w:hAnsi="Times New Roman" w:cs="Times New Roman"/>
          <w:sz w:val="22"/>
          <w:szCs w:val="22"/>
        </w:rPr>
        <w:t>люченного по результатам закупки</w:t>
      </w:r>
    </w:p>
    <w:p w14:paraId="6D384FB7" w14:textId="22A3F015" w:rsidR="00400ACD" w:rsidRPr="00AC3F45" w:rsidRDefault="00400ACD" w:rsidP="00D706A9">
      <w:pPr>
        <w:pStyle w:val="a7"/>
        <w:tabs>
          <w:tab w:val="left" w:pos="567"/>
        </w:tabs>
        <w:ind w:left="0" w:firstLine="284"/>
        <w:jc w:val="both"/>
        <w:rPr>
          <w:sz w:val="22"/>
          <w:szCs w:val="22"/>
        </w:rPr>
      </w:pPr>
      <w:r>
        <w:rPr>
          <w:sz w:val="22"/>
          <w:szCs w:val="22"/>
        </w:rPr>
        <w:t>11</w:t>
      </w:r>
      <w:r w:rsidRPr="00BE3C27">
        <w:rPr>
          <w:sz w:val="22"/>
          <w:szCs w:val="22"/>
        </w:rPr>
        <w:t>.</w:t>
      </w:r>
      <w:r w:rsidR="00E439CD" w:rsidRPr="00BE3C27">
        <w:rPr>
          <w:sz w:val="22"/>
          <w:szCs w:val="22"/>
        </w:rPr>
        <w:t>1. Порядок</w:t>
      </w:r>
      <w:r w:rsidRPr="00BE3C27">
        <w:rPr>
          <w:sz w:val="22"/>
          <w:szCs w:val="22"/>
        </w:rPr>
        <w:t xml:space="preserve">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w:t>
      </w:r>
      <w:r w:rsidRPr="00AC3F45">
        <w:rPr>
          <w:sz w:val="22"/>
          <w:szCs w:val="22"/>
        </w:rPr>
        <w:t xml:space="preserve"> документами учреждения. </w:t>
      </w:r>
    </w:p>
    <w:p w14:paraId="24570EAD" w14:textId="77777777" w:rsidR="00400ACD" w:rsidRPr="00AC3F45" w:rsidRDefault="00400ACD" w:rsidP="00D706A9">
      <w:pPr>
        <w:pStyle w:val="a7"/>
        <w:tabs>
          <w:tab w:val="left" w:pos="567"/>
        </w:tabs>
        <w:ind w:left="0" w:firstLine="284"/>
        <w:jc w:val="both"/>
        <w:rPr>
          <w:sz w:val="22"/>
          <w:szCs w:val="22"/>
        </w:rPr>
      </w:pPr>
      <w:r>
        <w:rPr>
          <w:sz w:val="22"/>
          <w:szCs w:val="22"/>
        </w:rPr>
        <w:t>11</w:t>
      </w:r>
      <w:r w:rsidRPr="00AC3F45">
        <w:rPr>
          <w:sz w:val="22"/>
          <w:szCs w:val="22"/>
        </w:rPr>
        <w:t>.2.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w:t>
      </w:r>
      <w:r>
        <w:rPr>
          <w:sz w:val="22"/>
          <w:szCs w:val="22"/>
        </w:rPr>
        <w:t xml:space="preserve"> </w:t>
      </w:r>
      <w:r w:rsidRPr="0044215D">
        <w:rPr>
          <w:sz w:val="22"/>
          <w:szCs w:val="22"/>
        </w:rPr>
        <w:t>извещении и (или) документации о закупке</w:t>
      </w:r>
      <w:r w:rsidRPr="00AC3F45">
        <w:rPr>
          <w:sz w:val="22"/>
          <w:szCs w:val="22"/>
        </w:rPr>
        <w:t xml:space="preserve"> и в протоколе, составленном по результатам закупки. При изменении догово</w:t>
      </w:r>
      <w:r>
        <w:rPr>
          <w:sz w:val="22"/>
          <w:szCs w:val="22"/>
        </w:rPr>
        <w:t>ра, заключенного по результатам</w:t>
      </w:r>
      <w:r w:rsidRPr="00AC3F45">
        <w:rPr>
          <w:sz w:val="22"/>
          <w:szCs w:val="22"/>
        </w:rPr>
        <w:t xml:space="preserve"> проведенных торгов, иных способов закупки, не может нарушаться антимонопольное законодательство. </w:t>
      </w:r>
    </w:p>
    <w:p w14:paraId="3ADAD725" w14:textId="77777777" w:rsidR="00400ACD" w:rsidRPr="00AC3F45" w:rsidRDefault="00400ACD" w:rsidP="00D706A9">
      <w:pPr>
        <w:pStyle w:val="a7"/>
        <w:tabs>
          <w:tab w:val="left" w:pos="567"/>
          <w:tab w:val="left" w:pos="1134"/>
        </w:tabs>
        <w:ind w:left="0" w:firstLine="284"/>
        <w:jc w:val="both"/>
        <w:rPr>
          <w:sz w:val="22"/>
          <w:szCs w:val="22"/>
        </w:rPr>
      </w:pPr>
      <w:r>
        <w:rPr>
          <w:sz w:val="22"/>
          <w:szCs w:val="22"/>
        </w:rPr>
        <w:lastRenderedPageBreak/>
        <w:t>11</w:t>
      </w:r>
      <w:r w:rsidRPr="00AC3F45">
        <w:rPr>
          <w:sz w:val="22"/>
          <w:szCs w:val="22"/>
        </w:rPr>
        <w:t xml:space="preserve">.3. В случае, если при заключении и исполнении </w:t>
      </w:r>
      <w:r w:rsidRPr="00AC3F45">
        <w:rPr>
          <w:rStyle w:val="f"/>
          <w:sz w:val="22"/>
          <w:szCs w:val="22"/>
        </w:rPr>
        <w:t>договора</w:t>
      </w:r>
      <w:r>
        <w:rPr>
          <w:rStyle w:val="f"/>
          <w:sz w:val="22"/>
          <w:szCs w:val="22"/>
        </w:rPr>
        <w:t xml:space="preserve"> </w:t>
      </w:r>
      <w:r w:rsidRPr="00AC3F45">
        <w:rPr>
          <w:rStyle w:val="f"/>
          <w:sz w:val="22"/>
          <w:szCs w:val="22"/>
        </w:rPr>
        <w:t>изменяются</w:t>
      </w:r>
      <w:r w:rsidRPr="00AC3F45">
        <w:rPr>
          <w:sz w:val="22"/>
          <w:szCs w:val="22"/>
        </w:rPr>
        <w:t xml:space="preserve"> объем, цена закупаемых товаров, работ, услуг или сроки исполнения </w:t>
      </w:r>
      <w:r w:rsidRPr="00AC3F45">
        <w:rPr>
          <w:rStyle w:val="f"/>
          <w:sz w:val="22"/>
          <w:szCs w:val="22"/>
        </w:rPr>
        <w:t>договора</w:t>
      </w:r>
      <w:r w:rsidRPr="00AC3F45">
        <w:rPr>
          <w:sz w:val="22"/>
          <w:szCs w:val="22"/>
        </w:rPr>
        <w:t xml:space="preserve"> по сравнению с указанными в протоколе, составленном по результатам закупки, не позднее чем в течение десяти дней со дня внесения </w:t>
      </w:r>
      <w:r w:rsidRPr="00AC3F45">
        <w:rPr>
          <w:rStyle w:val="f"/>
          <w:sz w:val="22"/>
          <w:szCs w:val="22"/>
        </w:rPr>
        <w:t>изменений</w:t>
      </w:r>
      <w:r w:rsidRPr="00AC3F45">
        <w:rPr>
          <w:sz w:val="22"/>
          <w:szCs w:val="22"/>
        </w:rPr>
        <w:t xml:space="preserve"> в </w:t>
      </w:r>
      <w:r w:rsidRPr="00AC3F45">
        <w:rPr>
          <w:rStyle w:val="f"/>
          <w:sz w:val="22"/>
          <w:szCs w:val="22"/>
        </w:rPr>
        <w:t>договор</w:t>
      </w:r>
      <w:r w:rsidRPr="00AC3F45">
        <w:rPr>
          <w:sz w:val="22"/>
          <w:szCs w:val="22"/>
        </w:rPr>
        <w:t xml:space="preserve"> в единой информационной системе размещается информация об </w:t>
      </w:r>
      <w:r w:rsidRPr="00AC3F45">
        <w:rPr>
          <w:rStyle w:val="f"/>
          <w:sz w:val="22"/>
          <w:szCs w:val="22"/>
        </w:rPr>
        <w:t>изменении</w:t>
      </w:r>
      <w:r>
        <w:rPr>
          <w:rStyle w:val="f"/>
          <w:sz w:val="22"/>
          <w:szCs w:val="22"/>
        </w:rPr>
        <w:t xml:space="preserve"> </w:t>
      </w:r>
      <w:r w:rsidRPr="00AC3F45">
        <w:rPr>
          <w:rStyle w:val="f"/>
          <w:sz w:val="22"/>
          <w:szCs w:val="22"/>
        </w:rPr>
        <w:t>договора</w:t>
      </w:r>
      <w:r w:rsidRPr="00AC3F45">
        <w:rPr>
          <w:sz w:val="22"/>
          <w:szCs w:val="22"/>
        </w:rPr>
        <w:t xml:space="preserve"> с указанием </w:t>
      </w:r>
      <w:r w:rsidRPr="00AC3F45">
        <w:rPr>
          <w:rStyle w:val="f"/>
          <w:sz w:val="22"/>
          <w:szCs w:val="22"/>
        </w:rPr>
        <w:t>измененных</w:t>
      </w:r>
      <w:r w:rsidRPr="00AC3F45">
        <w:rPr>
          <w:sz w:val="22"/>
          <w:szCs w:val="22"/>
        </w:rPr>
        <w:t xml:space="preserve"> условий.</w:t>
      </w:r>
    </w:p>
    <w:p w14:paraId="787C672D" w14:textId="77777777" w:rsidR="00400ACD" w:rsidRDefault="00400ACD" w:rsidP="00D706A9">
      <w:pPr>
        <w:pStyle w:val="a7"/>
        <w:tabs>
          <w:tab w:val="left" w:pos="567"/>
          <w:tab w:val="left" w:pos="1134"/>
        </w:tabs>
        <w:ind w:left="0" w:firstLine="284"/>
        <w:jc w:val="both"/>
        <w:rPr>
          <w:sz w:val="22"/>
          <w:szCs w:val="22"/>
        </w:rPr>
      </w:pPr>
      <w:r>
        <w:rPr>
          <w:sz w:val="22"/>
          <w:szCs w:val="22"/>
        </w:rPr>
        <w:t>11</w:t>
      </w:r>
      <w:r w:rsidRPr="00AC3F45">
        <w:rPr>
          <w:sz w:val="22"/>
          <w:szCs w:val="22"/>
        </w:rPr>
        <w:t>.4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w:t>
      </w:r>
      <w:r>
        <w:rPr>
          <w:sz w:val="22"/>
          <w:szCs w:val="22"/>
        </w:rPr>
        <w:t xml:space="preserve"> Закона № 223-ФЗ</w:t>
      </w:r>
      <w:r w:rsidRPr="00AC3F45">
        <w:rPr>
          <w:sz w:val="22"/>
          <w:szCs w:val="22"/>
        </w:rPr>
        <w:t xml:space="preserve"> в течение десяти календарных дней со дня исполнения, изменения или расторжения договора. </w:t>
      </w:r>
    </w:p>
    <w:p w14:paraId="578F2727" w14:textId="77777777" w:rsidR="00400ACD" w:rsidRPr="00BE3C27" w:rsidRDefault="00400ACD" w:rsidP="009C72A7">
      <w:pPr>
        <w:pStyle w:val="a7"/>
        <w:tabs>
          <w:tab w:val="left" w:pos="567"/>
          <w:tab w:val="left" w:pos="1134"/>
        </w:tabs>
        <w:ind w:left="0" w:firstLine="284"/>
        <w:jc w:val="both"/>
        <w:rPr>
          <w:sz w:val="22"/>
          <w:szCs w:val="22"/>
        </w:rPr>
      </w:pPr>
      <w:r w:rsidRPr="009C72A7">
        <w:rPr>
          <w:sz w:val="22"/>
          <w:szCs w:val="22"/>
        </w:rPr>
        <w:t>В целях предоставления информации и документов, касающихся результатов исполнения договора в соответствии с подпунктом «з)» пункта 2</w:t>
      </w:r>
      <w:r>
        <w:rPr>
          <w:sz w:val="22"/>
          <w:szCs w:val="22"/>
        </w:rPr>
        <w:t xml:space="preserve"> Правил ведения реестра договор</w:t>
      </w:r>
      <w:r w:rsidRPr="009C72A7">
        <w:rPr>
          <w:sz w:val="22"/>
          <w:szCs w:val="22"/>
        </w:rPr>
        <w:t xml:space="preserve">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9C72A7">
        <w:rPr>
          <w:sz w:val="22"/>
          <w:szCs w:val="22"/>
          <w:u w:val="single"/>
        </w:rPr>
        <w:t>либо</w:t>
      </w:r>
      <w:r w:rsidRPr="009C72A7">
        <w:rPr>
          <w:sz w:val="22"/>
          <w:szCs w:val="22"/>
        </w:rPr>
        <w:t xml:space="preserve"> акт об исполнении обязательств по договору по форме, установленной Заказчиком (Приложение № 4 к </w:t>
      </w:r>
      <w:r w:rsidRPr="00BE3C27">
        <w:rPr>
          <w:sz w:val="22"/>
          <w:szCs w:val="22"/>
        </w:rPr>
        <w:t>настоящему Положению).</w:t>
      </w:r>
    </w:p>
    <w:p w14:paraId="29DDDC1C" w14:textId="77777777" w:rsidR="00400ACD" w:rsidRPr="00BE3C27" w:rsidRDefault="00400ACD" w:rsidP="00D706A9">
      <w:pPr>
        <w:pStyle w:val="a7"/>
        <w:ind w:left="34" w:firstLine="250"/>
        <w:jc w:val="both"/>
        <w:rPr>
          <w:sz w:val="22"/>
          <w:szCs w:val="22"/>
        </w:rPr>
      </w:pPr>
      <w:r w:rsidRPr="00BE3C27">
        <w:rPr>
          <w:sz w:val="22"/>
          <w:szCs w:val="22"/>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14:paraId="3F51E8F3" w14:textId="77777777" w:rsidR="00400ACD" w:rsidRPr="00BE3C27" w:rsidRDefault="00400ACD" w:rsidP="00D706A9">
      <w:pPr>
        <w:pStyle w:val="a7"/>
        <w:ind w:left="34" w:firstLine="250"/>
        <w:jc w:val="both"/>
        <w:rPr>
          <w:sz w:val="22"/>
          <w:szCs w:val="22"/>
        </w:rPr>
      </w:pPr>
      <w:r w:rsidRPr="00BE3C27">
        <w:rPr>
          <w:sz w:val="22"/>
          <w:szCs w:val="22"/>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14:paraId="446296C2" w14:textId="77777777" w:rsidR="00400ACD" w:rsidRPr="00AC3F45" w:rsidRDefault="00400ACD" w:rsidP="00D706A9">
      <w:pPr>
        <w:pStyle w:val="a7"/>
        <w:tabs>
          <w:tab w:val="left" w:pos="567"/>
          <w:tab w:val="left" w:pos="1125"/>
        </w:tabs>
        <w:ind w:left="0" w:firstLine="284"/>
        <w:jc w:val="both"/>
        <w:rPr>
          <w:sz w:val="22"/>
          <w:szCs w:val="22"/>
        </w:rPr>
      </w:pPr>
      <w:r>
        <w:rPr>
          <w:sz w:val="22"/>
          <w:szCs w:val="22"/>
        </w:rPr>
        <w:t>11</w:t>
      </w:r>
      <w:r w:rsidRPr="00BE3C27">
        <w:rPr>
          <w:sz w:val="22"/>
          <w:szCs w:val="22"/>
        </w:rPr>
        <w:t>.5.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w:t>
      </w:r>
      <w:r w:rsidRPr="00AC3F45">
        <w:rPr>
          <w:sz w:val="22"/>
          <w:szCs w:val="22"/>
        </w:rPr>
        <w:t xml:space="preserve"> с Наблюдательным советом учреждения.</w:t>
      </w:r>
    </w:p>
    <w:p w14:paraId="153E5A35" w14:textId="77777777" w:rsidR="00400ACD" w:rsidRPr="00AC3F45" w:rsidRDefault="00400ACD" w:rsidP="00D706A9">
      <w:pPr>
        <w:pStyle w:val="34"/>
        <w:tabs>
          <w:tab w:val="clear" w:pos="1694"/>
        </w:tabs>
        <w:spacing w:line="240" w:lineRule="auto"/>
        <w:ind w:left="0" w:firstLine="284"/>
        <w:rPr>
          <w:sz w:val="22"/>
          <w:szCs w:val="22"/>
        </w:rPr>
      </w:pPr>
      <w:r w:rsidRPr="00AC3F45">
        <w:rPr>
          <w:sz w:val="22"/>
          <w:szCs w:val="22"/>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14:paraId="141772E8" w14:textId="77777777" w:rsidR="00400ACD" w:rsidRPr="00AC3F45" w:rsidRDefault="00400ACD" w:rsidP="00D706A9">
      <w:pPr>
        <w:pStyle w:val="a7"/>
        <w:tabs>
          <w:tab w:val="left" w:pos="567"/>
        </w:tabs>
        <w:ind w:left="0" w:firstLine="284"/>
        <w:jc w:val="both"/>
        <w:rPr>
          <w:sz w:val="22"/>
          <w:szCs w:val="22"/>
        </w:rPr>
      </w:pPr>
      <w:r>
        <w:rPr>
          <w:sz w:val="22"/>
          <w:szCs w:val="22"/>
        </w:rPr>
        <w:t>11</w:t>
      </w:r>
      <w:r w:rsidRPr="00AC3F45">
        <w:rPr>
          <w:sz w:val="22"/>
          <w:szCs w:val="22"/>
        </w:rPr>
        <w:t>.6. Наблюдательный совет учреждения обязан рассмотреть предложение Заказчика о со</w:t>
      </w:r>
      <w:r>
        <w:rPr>
          <w:sz w:val="22"/>
          <w:szCs w:val="22"/>
        </w:rPr>
        <w:t xml:space="preserve">вершении крупной сделки </w:t>
      </w:r>
      <w:r w:rsidRPr="00AC3F45">
        <w:rPr>
          <w:sz w:val="22"/>
          <w:szCs w:val="22"/>
        </w:rPr>
        <w:t>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w:t>
      </w:r>
      <w:r>
        <w:rPr>
          <w:sz w:val="22"/>
          <w:szCs w:val="22"/>
        </w:rPr>
        <w:t>смотрен более короткий срок).</w:t>
      </w:r>
    </w:p>
    <w:p w14:paraId="629FE4FA" w14:textId="77777777" w:rsidR="00400ACD" w:rsidRPr="00AC3F45" w:rsidRDefault="00400ACD" w:rsidP="00D706A9">
      <w:pPr>
        <w:pStyle w:val="a7"/>
        <w:tabs>
          <w:tab w:val="left" w:pos="770"/>
          <w:tab w:val="left" w:pos="1134"/>
        </w:tabs>
        <w:ind w:left="0"/>
        <w:jc w:val="both"/>
        <w:rPr>
          <w:sz w:val="22"/>
          <w:szCs w:val="22"/>
        </w:rPr>
      </w:pPr>
    </w:p>
    <w:p w14:paraId="2B203B97" w14:textId="77777777" w:rsidR="00400ACD" w:rsidRDefault="00400ACD" w:rsidP="00815E2E">
      <w:pPr>
        <w:ind w:firstLine="284"/>
        <w:jc w:val="center"/>
        <w:rPr>
          <w:b/>
          <w:sz w:val="22"/>
          <w:szCs w:val="22"/>
        </w:rPr>
      </w:pPr>
      <w:r>
        <w:rPr>
          <w:b/>
          <w:sz w:val="22"/>
          <w:szCs w:val="22"/>
        </w:rPr>
        <w:t>12</w:t>
      </w:r>
      <w:r w:rsidRPr="009F20B3">
        <w:rPr>
          <w:b/>
          <w:sz w:val="22"/>
          <w:szCs w:val="22"/>
        </w:rPr>
        <w:t>. Отчётность по результатам закупки</w:t>
      </w:r>
    </w:p>
    <w:tbl>
      <w:tblPr>
        <w:tblW w:w="20100" w:type="dxa"/>
        <w:tblCellMar>
          <w:left w:w="0" w:type="dxa"/>
          <w:right w:w="0" w:type="dxa"/>
        </w:tblCellMar>
        <w:tblLook w:val="00A0" w:firstRow="1" w:lastRow="0" w:firstColumn="1" w:lastColumn="0" w:noHBand="0" w:noVBand="0"/>
      </w:tblPr>
      <w:tblGrid>
        <w:gridCol w:w="19396"/>
        <w:gridCol w:w="704"/>
      </w:tblGrid>
      <w:tr w:rsidR="00400ACD" w:rsidRPr="00360E2B" w14:paraId="7E5A02E7" w14:textId="77777777" w:rsidTr="00455C0C">
        <w:trPr>
          <w:trHeight w:val="2491"/>
        </w:trPr>
        <w:tc>
          <w:tcPr>
            <w:tcW w:w="0" w:type="auto"/>
            <w:tcBorders>
              <w:top w:val="single" w:sz="36" w:space="0" w:color="FFFFFF"/>
              <w:left w:val="single" w:sz="36" w:space="0" w:color="FFFFFF"/>
              <w:bottom w:val="single" w:sz="36" w:space="0" w:color="FFFFFF"/>
              <w:right w:val="single" w:sz="36" w:space="0" w:color="FFFFFF"/>
            </w:tcBorders>
            <w:shd w:val="clear" w:color="auto" w:fill="FFFFFF"/>
            <w:tcMar>
              <w:top w:w="180" w:type="dxa"/>
              <w:left w:w="180" w:type="dxa"/>
              <w:bottom w:w="180" w:type="dxa"/>
              <w:right w:w="180" w:type="dxa"/>
            </w:tcMar>
          </w:tcPr>
          <w:p w14:paraId="0E9AD17F" w14:textId="77777777" w:rsidR="00400ACD" w:rsidRDefault="00400ACD" w:rsidP="00455C0C">
            <w:pPr>
              <w:spacing w:line="300" w:lineRule="atLeast"/>
              <w:jc w:val="both"/>
            </w:pPr>
            <w:r w:rsidRPr="00360E2B">
              <w:t>12.1. Заказчик не позднее 10-го числа месяца, следующего за отчетным месяцем, размещает в</w:t>
            </w:r>
          </w:p>
          <w:p w14:paraId="6463AD1B" w14:textId="77777777" w:rsidR="00400ACD" w:rsidRDefault="00400ACD" w:rsidP="00455C0C">
            <w:pPr>
              <w:spacing w:line="300" w:lineRule="atLeast"/>
              <w:jc w:val="both"/>
            </w:pPr>
            <w:r w:rsidRPr="00360E2B">
              <w:t xml:space="preserve"> единой информационной системе документ, сформированный с помощью функционала </w:t>
            </w:r>
          </w:p>
          <w:p w14:paraId="5EF4D8F2" w14:textId="77777777" w:rsidR="00400ACD" w:rsidRDefault="00400ACD" w:rsidP="00455C0C">
            <w:pPr>
              <w:spacing w:line="300" w:lineRule="atLeast"/>
              <w:jc w:val="both"/>
              <w:rPr>
                <w:lang w:eastAsia="ru-RU"/>
              </w:rPr>
            </w:pPr>
            <w:r w:rsidRPr="00360E2B">
              <w:t xml:space="preserve">единой </w:t>
            </w:r>
            <w:r>
              <w:t>информацион</w:t>
            </w:r>
            <w:r w:rsidRPr="00360E2B">
              <w:t xml:space="preserve">ной системы. </w:t>
            </w:r>
            <w:r w:rsidRPr="00360E2B">
              <w:rPr>
                <w:lang w:eastAsia="ru-RU"/>
              </w:rPr>
              <w:t xml:space="preserve">Отчет включает сведения обо всех договорах, включенных </w:t>
            </w:r>
          </w:p>
          <w:p w14:paraId="7233AA95" w14:textId="77777777" w:rsidR="00400ACD" w:rsidRDefault="00400ACD" w:rsidP="00455C0C">
            <w:pPr>
              <w:spacing w:line="300" w:lineRule="atLeast"/>
              <w:jc w:val="both"/>
              <w:rPr>
                <w:lang w:eastAsia="ru-RU"/>
              </w:rPr>
            </w:pPr>
            <w:r>
              <w:rPr>
                <w:lang w:eastAsia="ru-RU"/>
              </w:rPr>
              <w:t>в реестр договоров, с при</w:t>
            </w:r>
            <w:r w:rsidRPr="00360E2B">
              <w:rPr>
                <w:lang w:eastAsia="ru-RU"/>
              </w:rPr>
              <w:t>своением кодов основания заключения договора.</w:t>
            </w:r>
          </w:p>
          <w:p w14:paraId="4323FAD5" w14:textId="37576866" w:rsidR="00400ACD" w:rsidRDefault="00400ACD" w:rsidP="00455C0C">
            <w:pPr>
              <w:spacing w:line="300" w:lineRule="atLeast"/>
              <w:jc w:val="both"/>
              <w:rPr>
                <w:lang w:eastAsia="ru-RU"/>
              </w:rPr>
            </w:pPr>
            <w:r w:rsidRPr="00360E2B">
              <w:rPr>
                <w:lang w:eastAsia="ru-RU"/>
              </w:rPr>
              <w:t xml:space="preserve"> В составе отчета за декабрь </w:t>
            </w:r>
            <w:r w:rsidR="00E439CD" w:rsidRPr="00360E2B">
              <w:rPr>
                <w:lang w:eastAsia="ru-RU"/>
              </w:rPr>
              <w:t>месяц отражается</w:t>
            </w:r>
            <w:r w:rsidRPr="00360E2B">
              <w:rPr>
                <w:lang w:eastAsia="ru-RU"/>
              </w:rPr>
              <w:t xml:space="preserve"> информация по договорам за </w:t>
            </w:r>
            <w:r w:rsidR="00155B37" w:rsidRPr="00360E2B">
              <w:rPr>
                <w:lang w:eastAsia="ru-RU"/>
              </w:rPr>
              <w:t>год, накопленным</w:t>
            </w:r>
            <w:r w:rsidRPr="00360E2B">
              <w:rPr>
                <w:lang w:eastAsia="ru-RU"/>
              </w:rPr>
              <w:t xml:space="preserve"> </w:t>
            </w:r>
          </w:p>
          <w:p w14:paraId="565A9C03" w14:textId="77777777" w:rsidR="00400ACD" w:rsidRDefault="00400ACD" w:rsidP="00455C0C">
            <w:pPr>
              <w:spacing w:line="300" w:lineRule="atLeast"/>
              <w:jc w:val="both"/>
              <w:rPr>
                <w:lang w:eastAsia="ru-RU"/>
              </w:rPr>
            </w:pPr>
            <w:r w:rsidRPr="00360E2B">
              <w:rPr>
                <w:lang w:eastAsia="ru-RU"/>
              </w:rPr>
              <w:t>итогом и информация о достижении минимальной доли закупки российских товаров.</w:t>
            </w:r>
          </w:p>
          <w:p w14:paraId="6D2008BC" w14:textId="77777777" w:rsidR="00400ACD" w:rsidRDefault="00400ACD" w:rsidP="00455C0C">
            <w:pPr>
              <w:spacing w:line="300" w:lineRule="atLeast"/>
              <w:jc w:val="both"/>
              <w:rPr>
                <w:lang w:eastAsia="ru-RU"/>
              </w:rPr>
            </w:pPr>
            <w:r w:rsidRPr="00360E2B">
              <w:rPr>
                <w:lang w:eastAsia="ru-RU"/>
              </w:rPr>
              <w:t xml:space="preserve"> Отчет формируется автоматически в ЕИС и должен быть дополнен заказчиком сведениями,</w:t>
            </w:r>
          </w:p>
          <w:p w14:paraId="00FC18D9" w14:textId="77777777" w:rsidR="00400ACD" w:rsidRPr="00360E2B" w:rsidRDefault="00400ACD" w:rsidP="00455C0C">
            <w:pPr>
              <w:spacing w:line="300" w:lineRule="atLeast"/>
              <w:jc w:val="both"/>
              <w:rPr>
                <w:lang w:eastAsia="ru-RU"/>
              </w:rPr>
            </w:pPr>
            <w:r w:rsidRPr="00360E2B">
              <w:rPr>
                <w:lang w:eastAsia="ru-RU"/>
              </w:rPr>
              <w:t xml:space="preserve"> которые не размещены в ЕИС.</w:t>
            </w:r>
          </w:p>
        </w:tc>
        <w:tc>
          <w:tcPr>
            <w:tcW w:w="0" w:type="auto"/>
            <w:tcBorders>
              <w:top w:val="single" w:sz="36" w:space="0" w:color="FFFFFF"/>
              <w:left w:val="single" w:sz="36" w:space="0" w:color="FFFFFF"/>
              <w:bottom w:val="single" w:sz="36" w:space="0" w:color="FFFFFF"/>
              <w:right w:val="single" w:sz="36" w:space="0" w:color="FFFFFF"/>
            </w:tcBorders>
            <w:shd w:val="clear" w:color="auto" w:fill="ECF0F3"/>
            <w:tcMar>
              <w:top w:w="180" w:type="dxa"/>
              <w:left w:w="180" w:type="dxa"/>
              <w:bottom w:w="180" w:type="dxa"/>
              <w:right w:w="180" w:type="dxa"/>
            </w:tcMar>
          </w:tcPr>
          <w:p w14:paraId="6251FCBE" w14:textId="77777777" w:rsidR="00400ACD" w:rsidRPr="00360E2B" w:rsidRDefault="00400ACD" w:rsidP="00455C0C">
            <w:pPr>
              <w:jc w:val="both"/>
              <w:rPr>
                <w:lang w:eastAsia="ru-RU"/>
              </w:rPr>
            </w:pPr>
          </w:p>
        </w:tc>
      </w:tr>
    </w:tbl>
    <w:p w14:paraId="5E2E4337" w14:textId="77777777" w:rsidR="00400ACD" w:rsidRPr="00360E2B" w:rsidRDefault="00400ACD" w:rsidP="00455C0C">
      <w:pPr>
        <w:tabs>
          <w:tab w:val="left" w:pos="1560"/>
        </w:tabs>
        <w:ind w:firstLine="284"/>
        <w:jc w:val="both"/>
      </w:pPr>
      <w:r w:rsidRPr="00360E2B">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14:paraId="2FD57304" w14:textId="77777777" w:rsidR="00400ACD" w:rsidRDefault="00400ACD" w:rsidP="00455C0C">
      <w:pPr>
        <w:tabs>
          <w:tab w:val="left" w:pos="1560"/>
        </w:tabs>
        <w:ind w:firstLine="284"/>
        <w:jc w:val="both"/>
      </w:pPr>
      <w:r w:rsidRPr="00360E2B">
        <w:lastRenderedPageBreak/>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 в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14:paraId="2AAA38B8" w14:textId="77777777" w:rsidR="00400ACD" w:rsidRPr="009F20B3" w:rsidRDefault="00400ACD" w:rsidP="00815E2E">
      <w:pPr>
        <w:ind w:firstLine="284"/>
        <w:jc w:val="center"/>
        <w:rPr>
          <w:sz w:val="22"/>
          <w:szCs w:val="22"/>
        </w:rPr>
      </w:pPr>
    </w:p>
    <w:p w14:paraId="5F4EC3A2" w14:textId="77777777" w:rsidR="00400ACD" w:rsidRPr="00C64AE1" w:rsidRDefault="00400ACD" w:rsidP="00D706A9">
      <w:pPr>
        <w:pStyle w:val="a7"/>
        <w:ind w:left="0" w:firstLine="709"/>
        <w:jc w:val="both"/>
        <w:rPr>
          <w:b/>
          <w:sz w:val="22"/>
          <w:szCs w:val="22"/>
        </w:rPr>
      </w:pPr>
      <w:r>
        <w:rPr>
          <w:b/>
          <w:sz w:val="22"/>
          <w:szCs w:val="22"/>
        </w:rPr>
        <w:t>13</w:t>
      </w:r>
      <w:r w:rsidRPr="00137D27">
        <w:rPr>
          <w:b/>
          <w:sz w:val="22"/>
          <w:szCs w:val="22"/>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r>
        <w:rPr>
          <w:b/>
          <w:sz w:val="22"/>
          <w:szCs w:val="22"/>
        </w:rPr>
        <w:t>.</w:t>
      </w:r>
    </w:p>
    <w:p w14:paraId="6BB4010E" w14:textId="77777777" w:rsidR="00400ACD" w:rsidRPr="00155B37" w:rsidRDefault="00400ACD" w:rsidP="00455C0C">
      <w:pPr>
        <w:jc w:val="both"/>
      </w:pPr>
      <w:r w:rsidRPr="00455C0C">
        <w:rPr>
          <w:sz w:val="22"/>
          <w:szCs w:val="22"/>
        </w:rPr>
        <w:t>13.1.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155B37">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14:paraId="739962CE" w14:textId="77777777" w:rsidR="00400ACD" w:rsidRPr="00155B37" w:rsidRDefault="00400ACD" w:rsidP="00D706A9">
      <w:pPr>
        <w:pStyle w:val="a7"/>
        <w:ind w:left="0" w:firstLine="709"/>
        <w:jc w:val="both"/>
      </w:pPr>
      <w:r>
        <w:rPr>
          <w:sz w:val="22"/>
          <w:szCs w:val="22"/>
        </w:rPr>
        <w:t>13</w:t>
      </w:r>
      <w:r w:rsidRPr="00137D27">
        <w:rPr>
          <w:sz w:val="22"/>
          <w:szCs w:val="22"/>
        </w:rPr>
        <w:t>.2.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Pr="00155B37">
        <w:t>.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14:paraId="5E706841" w14:textId="77777777" w:rsidR="00400ACD" w:rsidRPr="00155B37" w:rsidRDefault="00400ACD" w:rsidP="00D706A9">
      <w:pPr>
        <w:pStyle w:val="a7"/>
        <w:ind w:left="0" w:firstLine="709"/>
        <w:jc w:val="both"/>
      </w:pPr>
      <w:r>
        <w:rPr>
          <w:sz w:val="22"/>
          <w:szCs w:val="22"/>
        </w:rPr>
        <w:t>13</w:t>
      </w:r>
      <w:r w:rsidRPr="00137D27">
        <w:rPr>
          <w:sz w:val="22"/>
          <w:szCs w:val="22"/>
        </w:rPr>
        <w:t>.3.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Pr="00155B37">
        <w:t>.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14:paraId="195C635A" w14:textId="77777777" w:rsidR="00400ACD" w:rsidRPr="00137D27" w:rsidRDefault="00400ACD" w:rsidP="00D706A9">
      <w:pPr>
        <w:pStyle w:val="a7"/>
        <w:ind w:left="0" w:firstLine="709"/>
        <w:jc w:val="both"/>
        <w:rPr>
          <w:sz w:val="22"/>
          <w:szCs w:val="22"/>
        </w:rPr>
      </w:pPr>
      <w:r>
        <w:rPr>
          <w:sz w:val="22"/>
          <w:szCs w:val="22"/>
        </w:rPr>
        <w:t>13</w:t>
      </w:r>
      <w:r w:rsidRPr="00137D27">
        <w:rPr>
          <w:sz w:val="22"/>
          <w:szCs w:val="22"/>
        </w:rPr>
        <w:t>.4. Условием предоставления приоритета является включение в документацию о закупке следующих сведений:</w:t>
      </w:r>
    </w:p>
    <w:p w14:paraId="085C3017" w14:textId="77777777" w:rsidR="00400ACD" w:rsidRPr="00137D27" w:rsidRDefault="00400ACD" w:rsidP="00D706A9">
      <w:pPr>
        <w:pStyle w:val="a7"/>
        <w:ind w:left="0" w:firstLine="709"/>
        <w:jc w:val="both"/>
        <w:rPr>
          <w:sz w:val="22"/>
          <w:szCs w:val="22"/>
        </w:rPr>
      </w:pPr>
      <w:r w:rsidRPr="00137D27">
        <w:rPr>
          <w:sz w:val="22"/>
          <w:szCs w:val="22"/>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14:paraId="53ADA544" w14:textId="77777777" w:rsidR="00400ACD" w:rsidRPr="00137D27" w:rsidRDefault="00400ACD" w:rsidP="00D706A9">
      <w:pPr>
        <w:pStyle w:val="a7"/>
        <w:ind w:left="0" w:firstLine="709"/>
        <w:jc w:val="both"/>
        <w:rPr>
          <w:sz w:val="22"/>
          <w:szCs w:val="22"/>
        </w:rPr>
      </w:pPr>
      <w:r w:rsidRPr="00137D27">
        <w:rPr>
          <w:sz w:val="22"/>
          <w:szCs w:val="22"/>
        </w:rPr>
        <w:lastRenderedPageBreak/>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14:paraId="47AA0369" w14:textId="77777777" w:rsidR="00400ACD" w:rsidRPr="00137D27" w:rsidRDefault="00400ACD" w:rsidP="00D706A9">
      <w:pPr>
        <w:pStyle w:val="a7"/>
        <w:ind w:left="0" w:firstLine="709"/>
        <w:jc w:val="both"/>
        <w:rPr>
          <w:sz w:val="22"/>
          <w:szCs w:val="22"/>
        </w:rPr>
      </w:pPr>
      <w:r w:rsidRPr="00137D27">
        <w:rPr>
          <w:sz w:val="22"/>
          <w:szCs w:val="22"/>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14:paraId="6051A796" w14:textId="2B1E66A3" w:rsidR="00400ACD" w:rsidRPr="00137D27" w:rsidRDefault="00400ACD" w:rsidP="00D706A9">
      <w:pPr>
        <w:pStyle w:val="a7"/>
        <w:ind w:left="0" w:firstLine="709"/>
        <w:jc w:val="both"/>
        <w:rPr>
          <w:sz w:val="22"/>
          <w:szCs w:val="22"/>
        </w:rPr>
      </w:pPr>
      <w:r w:rsidRPr="00137D27">
        <w:rPr>
          <w:sz w:val="22"/>
          <w:szCs w:val="22"/>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r w:rsidR="00E439CD" w:rsidRPr="00137D27">
        <w:rPr>
          <w:sz w:val="22"/>
          <w:szCs w:val="22"/>
        </w:rPr>
        <w:t>в закупке,</w:t>
      </w:r>
      <w:r w:rsidRPr="00137D27">
        <w:rPr>
          <w:sz w:val="22"/>
          <w:szCs w:val="22"/>
        </w:rPr>
        <w:t xml:space="preserve"> и такая заявка рассматривается как содержащая предложение о поставке иностранных товаров;</w:t>
      </w:r>
    </w:p>
    <w:p w14:paraId="37971A88" w14:textId="77777777" w:rsidR="00400ACD" w:rsidRPr="00137D27" w:rsidRDefault="00400ACD" w:rsidP="00D706A9">
      <w:pPr>
        <w:pStyle w:val="a7"/>
        <w:ind w:left="0" w:firstLine="709"/>
        <w:jc w:val="both"/>
        <w:rPr>
          <w:sz w:val="22"/>
          <w:szCs w:val="22"/>
        </w:rPr>
      </w:pPr>
      <w:r w:rsidRPr="00137D27">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w:t>
      </w:r>
      <w:r>
        <w:rPr>
          <w:sz w:val="22"/>
          <w:szCs w:val="22"/>
        </w:rPr>
        <w:t xml:space="preserve"> подпунктами "г" и "д" пункта 13</w:t>
      </w:r>
      <w:r w:rsidRPr="00137D27">
        <w:rPr>
          <w:sz w:val="22"/>
          <w:szCs w:val="22"/>
        </w:rPr>
        <w:t>.5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AE1A29B" w14:textId="77777777" w:rsidR="00400ACD" w:rsidRPr="00137D27" w:rsidRDefault="00400ACD" w:rsidP="00D706A9">
      <w:pPr>
        <w:pStyle w:val="a7"/>
        <w:ind w:left="0" w:firstLine="709"/>
        <w:jc w:val="both"/>
        <w:rPr>
          <w:sz w:val="22"/>
          <w:szCs w:val="22"/>
        </w:rPr>
      </w:pPr>
      <w:r w:rsidRPr="00137D27">
        <w:rPr>
          <w:sz w:val="22"/>
          <w:szCs w:val="22"/>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14:paraId="7D27EDEB" w14:textId="77777777" w:rsidR="00400ACD" w:rsidRPr="00137D27" w:rsidRDefault="00400ACD" w:rsidP="00D706A9">
      <w:pPr>
        <w:pStyle w:val="a7"/>
        <w:ind w:left="0" w:firstLine="709"/>
        <w:jc w:val="both"/>
        <w:rPr>
          <w:sz w:val="22"/>
          <w:szCs w:val="22"/>
        </w:rPr>
      </w:pPr>
      <w:r w:rsidRPr="00137D27">
        <w:rPr>
          <w:sz w:val="22"/>
          <w:szCs w:val="22"/>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7FDF59DC" w14:textId="77777777" w:rsidR="00400ACD" w:rsidRPr="00137D27" w:rsidRDefault="00400ACD" w:rsidP="00D706A9">
      <w:pPr>
        <w:pStyle w:val="a7"/>
        <w:ind w:left="0" w:firstLine="709"/>
        <w:jc w:val="both"/>
        <w:rPr>
          <w:sz w:val="22"/>
          <w:szCs w:val="22"/>
        </w:rPr>
      </w:pPr>
      <w:r w:rsidRPr="00137D27">
        <w:rPr>
          <w:sz w:val="22"/>
          <w:szCs w:val="22"/>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687591D" w14:textId="77777777" w:rsidR="00400ACD" w:rsidRPr="00137D27" w:rsidRDefault="00400ACD" w:rsidP="00D706A9">
      <w:pPr>
        <w:pStyle w:val="a7"/>
        <w:ind w:left="0" w:firstLine="709"/>
        <w:jc w:val="both"/>
        <w:rPr>
          <w:sz w:val="22"/>
          <w:szCs w:val="22"/>
        </w:rPr>
      </w:pPr>
      <w:r w:rsidRPr="00137D27">
        <w:rPr>
          <w:sz w:val="22"/>
          <w:szCs w:val="22"/>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17281AF" w14:textId="77777777" w:rsidR="00400ACD" w:rsidRPr="00137D27" w:rsidRDefault="00400ACD" w:rsidP="00D706A9">
      <w:pPr>
        <w:pStyle w:val="a7"/>
        <w:ind w:left="0" w:firstLine="709"/>
        <w:jc w:val="both"/>
        <w:rPr>
          <w:sz w:val="22"/>
          <w:szCs w:val="22"/>
        </w:rPr>
      </w:pPr>
      <w:r>
        <w:rPr>
          <w:sz w:val="22"/>
          <w:szCs w:val="22"/>
        </w:rPr>
        <w:t>13</w:t>
      </w:r>
      <w:r w:rsidRPr="00137D27">
        <w:rPr>
          <w:sz w:val="22"/>
          <w:szCs w:val="22"/>
        </w:rPr>
        <w:t>.5. Приоритет не предоставляется в случаях, если:</w:t>
      </w:r>
    </w:p>
    <w:p w14:paraId="20E5C961" w14:textId="77777777" w:rsidR="00400ACD" w:rsidRPr="00137D27" w:rsidRDefault="00400ACD" w:rsidP="00D706A9">
      <w:pPr>
        <w:pStyle w:val="a7"/>
        <w:ind w:left="0" w:firstLine="709"/>
        <w:jc w:val="both"/>
        <w:rPr>
          <w:sz w:val="22"/>
          <w:szCs w:val="22"/>
        </w:rPr>
      </w:pPr>
      <w:r w:rsidRPr="00137D27">
        <w:rPr>
          <w:sz w:val="22"/>
          <w:szCs w:val="22"/>
        </w:rPr>
        <w:t>а) закупка признана несостоявшейся и договор заключается с единственным участником закупки;</w:t>
      </w:r>
    </w:p>
    <w:p w14:paraId="2A6B4790" w14:textId="77777777" w:rsidR="00400ACD" w:rsidRPr="00137D27" w:rsidRDefault="00400ACD" w:rsidP="00D706A9">
      <w:pPr>
        <w:pStyle w:val="a7"/>
        <w:ind w:left="0" w:firstLine="709"/>
        <w:jc w:val="both"/>
        <w:rPr>
          <w:sz w:val="22"/>
          <w:szCs w:val="22"/>
        </w:rPr>
      </w:pPr>
      <w:r w:rsidRPr="00137D27">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0A51C90" w14:textId="77777777" w:rsidR="00400ACD" w:rsidRPr="00137D27" w:rsidRDefault="00400ACD" w:rsidP="00D706A9">
      <w:pPr>
        <w:pStyle w:val="a7"/>
        <w:ind w:left="0" w:firstLine="709"/>
        <w:jc w:val="both"/>
        <w:rPr>
          <w:sz w:val="22"/>
          <w:szCs w:val="22"/>
        </w:rPr>
      </w:pPr>
      <w:r w:rsidRPr="00137D27">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45C02E" w14:textId="77777777" w:rsidR="00400ACD" w:rsidRPr="00137D27" w:rsidRDefault="00400ACD" w:rsidP="00D706A9">
      <w:pPr>
        <w:pStyle w:val="a7"/>
        <w:ind w:left="0" w:firstLine="709"/>
        <w:jc w:val="both"/>
        <w:rPr>
          <w:sz w:val="22"/>
          <w:szCs w:val="22"/>
        </w:rPr>
      </w:pPr>
      <w:r w:rsidRPr="00137D27">
        <w:rPr>
          <w:sz w:val="22"/>
          <w:szCs w:val="22"/>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3EA6A52" w14:textId="77777777" w:rsidR="00400ACD" w:rsidRPr="00137D27" w:rsidRDefault="00400ACD" w:rsidP="00D706A9">
      <w:pPr>
        <w:pStyle w:val="a7"/>
        <w:ind w:left="0" w:firstLine="709"/>
        <w:jc w:val="both"/>
        <w:rPr>
          <w:sz w:val="22"/>
          <w:szCs w:val="22"/>
        </w:rPr>
      </w:pPr>
      <w:r w:rsidRPr="00137D27">
        <w:rPr>
          <w:sz w:val="22"/>
          <w:szCs w:val="22"/>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2FD9BD0" w14:textId="6538F84D" w:rsidR="00400ACD" w:rsidRPr="00137D27" w:rsidRDefault="00400ACD" w:rsidP="00D706A9">
      <w:pPr>
        <w:pStyle w:val="a7"/>
        <w:ind w:left="0" w:firstLine="709"/>
        <w:jc w:val="both"/>
        <w:rPr>
          <w:sz w:val="22"/>
          <w:szCs w:val="22"/>
        </w:rPr>
      </w:pPr>
      <w:r>
        <w:rPr>
          <w:sz w:val="22"/>
          <w:szCs w:val="22"/>
        </w:rPr>
        <w:t>13</w:t>
      </w:r>
      <w:r w:rsidRPr="00137D27">
        <w:rPr>
          <w:sz w:val="22"/>
          <w:szCs w:val="22"/>
        </w:rPr>
        <w:t xml:space="preserve">.6. Действие настоящего раздела Положения не распространяется на закупки, в случае </w:t>
      </w:r>
      <w:r w:rsidR="00E439CD" w:rsidRPr="00137D27">
        <w:rPr>
          <w:sz w:val="22"/>
          <w:szCs w:val="22"/>
        </w:rPr>
        <w:t>невключения</w:t>
      </w:r>
      <w:r w:rsidRPr="00137D27">
        <w:rPr>
          <w:sz w:val="22"/>
          <w:szCs w:val="22"/>
        </w:rPr>
        <w:t xml:space="preserve"> в документацию о заку</w:t>
      </w:r>
      <w:r>
        <w:rPr>
          <w:sz w:val="22"/>
          <w:szCs w:val="22"/>
        </w:rPr>
        <w:t>пке сведений, определенных п. 13</w:t>
      </w:r>
      <w:r w:rsidRPr="00137D27">
        <w:rPr>
          <w:sz w:val="22"/>
          <w:szCs w:val="22"/>
        </w:rPr>
        <w:t>.4 настоящего Положения.</w:t>
      </w:r>
    </w:p>
    <w:p w14:paraId="364F541A" w14:textId="77777777" w:rsidR="00400ACD" w:rsidRDefault="00400ACD" w:rsidP="00D706A9">
      <w:pPr>
        <w:pStyle w:val="Default"/>
        <w:ind w:firstLine="709"/>
        <w:jc w:val="both"/>
        <w:rPr>
          <w:color w:val="auto"/>
          <w:sz w:val="22"/>
          <w:szCs w:val="22"/>
        </w:rPr>
      </w:pPr>
      <w:r>
        <w:rPr>
          <w:color w:val="auto"/>
          <w:sz w:val="22"/>
          <w:szCs w:val="22"/>
        </w:rPr>
        <w:t>13</w:t>
      </w:r>
      <w:r w:rsidRPr="00137D27">
        <w:rPr>
          <w:color w:val="auto"/>
          <w:sz w:val="22"/>
          <w:szCs w:val="22"/>
        </w:rPr>
        <w:t>.7.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r>
        <w:rPr>
          <w:color w:val="auto"/>
          <w:sz w:val="22"/>
          <w:szCs w:val="22"/>
        </w:rPr>
        <w:t>.</w:t>
      </w:r>
      <w:r w:rsidRPr="00137D27">
        <w:rPr>
          <w:color w:val="auto"/>
          <w:sz w:val="22"/>
          <w:szCs w:val="22"/>
        </w:rPr>
        <w:t xml:space="preserve">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C5A459C" w14:textId="77777777" w:rsidR="00400ACD" w:rsidRPr="00155B37" w:rsidRDefault="00400ACD" w:rsidP="002D553E">
      <w:pPr>
        <w:pStyle w:val="Default"/>
        <w:ind w:firstLine="709"/>
        <w:jc w:val="both"/>
      </w:pPr>
      <w:r>
        <w:rPr>
          <w:color w:val="auto"/>
          <w:sz w:val="22"/>
          <w:szCs w:val="22"/>
        </w:rPr>
        <w:t xml:space="preserve">13.8 </w:t>
      </w:r>
      <w:r w:rsidRPr="00155B37">
        <w:t>Для выполнения минимально установленной доли закупок товаров российского производства необходимо пользоваться перечнем (он утвержден ПП от 3 декабря 2020 г. № 2013) К этим товарам относятся те, что включены в реестры российской промышленной продукции и радиоэлектронной продукции. Теперь к ней относят соответствующую продукцию, произведенную на территории государств — членов ЕАЭС.</w:t>
      </w:r>
    </w:p>
    <w:p w14:paraId="4E2D352F" w14:textId="77777777" w:rsidR="00400ACD" w:rsidRPr="00AC3F45" w:rsidRDefault="00400ACD" w:rsidP="007908CB">
      <w:pPr>
        <w:pStyle w:val="1"/>
        <w:spacing w:before="0" w:after="0"/>
        <w:ind w:firstLine="284"/>
        <w:jc w:val="center"/>
        <w:rPr>
          <w:rFonts w:ascii="Times New Roman" w:hAnsi="Times New Roman" w:cs="Times New Roman"/>
          <w:sz w:val="22"/>
          <w:szCs w:val="22"/>
        </w:rPr>
      </w:pPr>
      <w:bookmarkStart w:id="117" w:name="__RefHeading__213_2018128844"/>
      <w:bookmarkEnd w:id="117"/>
      <w:r>
        <w:rPr>
          <w:rFonts w:ascii="Times New Roman" w:hAnsi="Times New Roman" w:cs="Times New Roman"/>
          <w:sz w:val="22"/>
          <w:szCs w:val="22"/>
        </w:rPr>
        <w:t>14. Заключительные положения</w:t>
      </w:r>
    </w:p>
    <w:p w14:paraId="375E18CD" w14:textId="77777777" w:rsidR="00400ACD" w:rsidRPr="00AC3F45" w:rsidRDefault="00400ACD" w:rsidP="00D706A9">
      <w:pPr>
        <w:pStyle w:val="a7"/>
        <w:tabs>
          <w:tab w:val="left" w:pos="1276"/>
        </w:tabs>
        <w:ind w:left="0" w:firstLine="284"/>
        <w:jc w:val="both"/>
        <w:rPr>
          <w:sz w:val="22"/>
          <w:szCs w:val="22"/>
        </w:rPr>
      </w:pPr>
      <w:bookmarkStart w:id="118" w:name="sub_1101"/>
      <w:r w:rsidRPr="00AC3F45">
        <w:rPr>
          <w:sz w:val="22"/>
          <w:szCs w:val="22"/>
        </w:rPr>
        <w:t>1</w:t>
      </w:r>
      <w:r>
        <w:rPr>
          <w:sz w:val="22"/>
          <w:szCs w:val="22"/>
        </w:rPr>
        <w:t>4</w:t>
      </w:r>
      <w:r w:rsidRPr="00AC3F45">
        <w:rPr>
          <w:sz w:val="22"/>
          <w:szCs w:val="22"/>
        </w:rPr>
        <w:t xml:space="preserve">.1 Настоящее Положение о закупке (новая редакция) вступает в силу </w:t>
      </w:r>
      <w:r w:rsidRPr="00AC3F45">
        <w:rPr>
          <w:b/>
          <w:sz w:val="22"/>
          <w:szCs w:val="22"/>
        </w:rPr>
        <w:t xml:space="preserve">с </w:t>
      </w:r>
      <w:r>
        <w:rPr>
          <w:b/>
          <w:sz w:val="22"/>
          <w:szCs w:val="22"/>
        </w:rPr>
        <w:t>01.07.</w:t>
      </w:r>
      <w:r w:rsidRPr="000E57E4">
        <w:rPr>
          <w:b/>
          <w:sz w:val="22"/>
          <w:szCs w:val="22"/>
        </w:rPr>
        <w:t>20</w:t>
      </w:r>
      <w:r>
        <w:rPr>
          <w:b/>
          <w:sz w:val="22"/>
          <w:szCs w:val="22"/>
        </w:rPr>
        <w:t>22</w:t>
      </w:r>
      <w:r w:rsidRPr="000E57E4">
        <w:rPr>
          <w:b/>
          <w:sz w:val="22"/>
          <w:szCs w:val="22"/>
        </w:rPr>
        <w:t xml:space="preserve"> года</w:t>
      </w:r>
      <w:r w:rsidRPr="000E57E4">
        <w:rPr>
          <w:sz w:val="22"/>
          <w:szCs w:val="22"/>
        </w:rPr>
        <w:t>.</w:t>
      </w:r>
    </w:p>
    <w:p w14:paraId="2FEA4A50" w14:textId="77777777" w:rsidR="00400ACD" w:rsidRPr="00AC3F45" w:rsidRDefault="00400ACD" w:rsidP="00D706A9">
      <w:pPr>
        <w:pStyle w:val="a7"/>
        <w:tabs>
          <w:tab w:val="left" w:pos="1276"/>
        </w:tabs>
        <w:ind w:left="0" w:firstLine="284"/>
        <w:jc w:val="both"/>
        <w:rPr>
          <w:sz w:val="22"/>
          <w:szCs w:val="22"/>
        </w:rPr>
      </w:pPr>
      <w:r w:rsidRPr="00AC3F45">
        <w:rPr>
          <w:sz w:val="22"/>
          <w:szCs w:val="22"/>
        </w:rPr>
        <w:t>1</w:t>
      </w:r>
      <w:r>
        <w:rPr>
          <w:sz w:val="22"/>
          <w:szCs w:val="22"/>
        </w:rPr>
        <w:t>4</w:t>
      </w:r>
      <w:r w:rsidRPr="00AC3F45">
        <w:rPr>
          <w:sz w:val="22"/>
          <w:szCs w:val="22"/>
        </w:rPr>
        <w:t xml:space="preserve">.2 Положение (новая редакция) подлежит утверждению </w:t>
      </w:r>
      <w:r>
        <w:rPr>
          <w:sz w:val="22"/>
          <w:szCs w:val="22"/>
        </w:rPr>
        <w:t>Постановлением администрации Трубчевского муниципального района</w:t>
      </w:r>
      <w:r w:rsidRPr="00AC3F45">
        <w:rPr>
          <w:sz w:val="22"/>
          <w:szCs w:val="22"/>
        </w:rPr>
        <w:t>.</w:t>
      </w:r>
    </w:p>
    <w:p w14:paraId="4A31B0BC" w14:textId="77777777" w:rsidR="00400ACD" w:rsidRPr="00AC3F45" w:rsidRDefault="00400ACD" w:rsidP="00D706A9">
      <w:pPr>
        <w:pStyle w:val="a7"/>
        <w:tabs>
          <w:tab w:val="left" w:pos="1276"/>
        </w:tabs>
        <w:ind w:left="0" w:firstLine="284"/>
        <w:jc w:val="both"/>
        <w:rPr>
          <w:sz w:val="22"/>
          <w:szCs w:val="22"/>
        </w:rPr>
      </w:pPr>
      <w:r w:rsidRPr="00AC3F45">
        <w:rPr>
          <w:sz w:val="22"/>
          <w:szCs w:val="22"/>
        </w:rPr>
        <w:t>1</w:t>
      </w:r>
      <w:r>
        <w:rPr>
          <w:sz w:val="22"/>
          <w:szCs w:val="22"/>
        </w:rPr>
        <w:t>4</w:t>
      </w:r>
      <w:r w:rsidRPr="00AC3F45">
        <w:rPr>
          <w:sz w:val="22"/>
          <w:szCs w:val="22"/>
        </w:rPr>
        <w:t xml:space="preserve">.3 В силу положений статьи 4 и пункта 2 статьи 422 Гражданского кодекса РФ условия договоров заключенных учреждением </w:t>
      </w:r>
      <w:r w:rsidRPr="00AC3F45">
        <w:rPr>
          <w:b/>
          <w:sz w:val="22"/>
          <w:szCs w:val="22"/>
        </w:rPr>
        <w:t>до 01 января 2014 года</w:t>
      </w:r>
      <w:r w:rsidRPr="00AC3F45">
        <w:rPr>
          <w:sz w:val="22"/>
          <w:szCs w:val="22"/>
        </w:rPr>
        <w:t xml:space="preserve"> (даты начала действия </w:t>
      </w:r>
      <w:r>
        <w:rPr>
          <w:sz w:val="22"/>
          <w:szCs w:val="22"/>
        </w:rPr>
        <w:t>Закона № 223-ФЗ</w:t>
      </w:r>
      <w:r w:rsidRPr="00AC3F45">
        <w:rPr>
          <w:sz w:val="22"/>
          <w:szCs w:val="22"/>
        </w:rPr>
        <w:t xml:space="preserve">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14:paraId="6F55F5AF" w14:textId="77777777" w:rsidR="00400ACD" w:rsidRPr="00BE3C27" w:rsidRDefault="00400ACD" w:rsidP="00D706A9">
      <w:pPr>
        <w:tabs>
          <w:tab w:val="left" w:pos="540"/>
          <w:tab w:val="left" w:pos="993"/>
          <w:tab w:val="left" w:pos="1134"/>
        </w:tabs>
        <w:ind w:firstLine="284"/>
        <w:jc w:val="both"/>
        <w:rPr>
          <w:sz w:val="22"/>
          <w:szCs w:val="22"/>
        </w:rPr>
      </w:pPr>
      <w:r w:rsidRPr="00AC3F45">
        <w:rPr>
          <w:sz w:val="22"/>
          <w:szCs w:val="22"/>
        </w:rPr>
        <w:t>1</w:t>
      </w:r>
      <w:r>
        <w:rPr>
          <w:sz w:val="22"/>
          <w:szCs w:val="22"/>
        </w:rPr>
        <w:t>4</w:t>
      </w:r>
      <w:r w:rsidRPr="00AC3F45">
        <w:rPr>
          <w:sz w:val="22"/>
          <w:szCs w:val="22"/>
        </w:rPr>
        <w:t xml:space="preserve">.4.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w:t>
      </w:r>
      <w:r w:rsidRPr="00BE3C27">
        <w:rPr>
          <w:sz w:val="22"/>
          <w:szCs w:val="22"/>
        </w:rPr>
        <w:t>обеспечения государственных и муниципальных нужд».</w:t>
      </w:r>
    </w:p>
    <w:p w14:paraId="4FBF2F29" w14:textId="77777777" w:rsidR="00400ACD" w:rsidRPr="00BE3C27" w:rsidRDefault="00400ACD" w:rsidP="00E8084D">
      <w:pPr>
        <w:pStyle w:val="a7"/>
        <w:tabs>
          <w:tab w:val="left" w:pos="880"/>
        </w:tabs>
        <w:ind w:left="0" w:firstLine="284"/>
        <w:jc w:val="both"/>
        <w:rPr>
          <w:sz w:val="22"/>
          <w:szCs w:val="22"/>
        </w:rPr>
      </w:pPr>
      <w:bookmarkStart w:id="119" w:name="sub_110"/>
      <w:bookmarkEnd w:id="118"/>
      <w:r w:rsidRPr="00BE3C27">
        <w:rPr>
          <w:sz w:val="22"/>
          <w:szCs w:val="22"/>
        </w:rPr>
        <w:t>1</w:t>
      </w:r>
      <w:r>
        <w:rPr>
          <w:sz w:val="22"/>
          <w:szCs w:val="22"/>
        </w:rPr>
        <w:t>4</w:t>
      </w:r>
      <w:r w:rsidRPr="00BE3C27">
        <w:rPr>
          <w:sz w:val="22"/>
          <w:szCs w:val="22"/>
        </w:rPr>
        <w:t>.5. В случае, предусмотренном ч. 13 ст. 4 Закона № 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14:paraId="74812A02" w14:textId="77777777" w:rsidR="00400ACD" w:rsidRPr="00AC3F45" w:rsidRDefault="00400ACD" w:rsidP="00E8084D">
      <w:pPr>
        <w:pStyle w:val="a7"/>
        <w:tabs>
          <w:tab w:val="left" w:pos="880"/>
        </w:tabs>
        <w:ind w:left="0" w:firstLine="284"/>
        <w:jc w:val="both"/>
        <w:rPr>
          <w:sz w:val="22"/>
          <w:szCs w:val="22"/>
        </w:rPr>
      </w:pPr>
      <w:r>
        <w:rPr>
          <w:sz w:val="22"/>
          <w:szCs w:val="22"/>
        </w:rPr>
        <w:t>14</w:t>
      </w:r>
      <w:r w:rsidRPr="00BE3C27">
        <w:rPr>
          <w:sz w:val="22"/>
          <w:szCs w:val="22"/>
        </w:rPr>
        <w:t>.6. Настоящее Положение подлежит размещению в единой информационной системе не позднее чем в течение 15-ти календарных дней со дня его утверждения.</w:t>
      </w:r>
    </w:p>
    <w:p w14:paraId="1A358112" w14:textId="77777777" w:rsidR="00400ACD" w:rsidRPr="00DF1492" w:rsidRDefault="00400ACD" w:rsidP="00D706A9">
      <w:pPr>
        <w:pStyle w:val="a7"/>
        <w:tabs>
          <w:tab w:val="left" w:pos="880"/>
        </w:tabs>
        <w:ind w:left="0" w:firstLine="284"/>
        <w:jc w:val="both"/>
        <w:rPr>
          <w:sz w:val="22"/>
          <w:szCs w:val="22"/>
        </w:rPr>
      </w:pPr>
    </w:p>
    <w:bookmarkEnd w:id="114"/>
    <w:bookmarkEnd w:id="115"/>
    <w:bookmarkEnd w:id="119"/>
    <w:p w14:paraId="11A54A36" w14:textId="77777777" w:rsidR="00400ACD" w:rsidRPr="00AC3F45" w:rsidRDefault="00400ACD" w:rsidP="00D706A9">
      <w:pPr>
        <w:pageBreakBefore/>
        <w:tabs>
          <w:tab w:val="left" w:pos="540"/>
          <w:tab w:val="left" w:pos="900"/>
        </w:tabs>
        <w:jc w:val="right"/>
        <w:rPr>
          <w:b/>
          <w:sz w:val="22"/>
          <w:szCs w:val="22"/>
        </w:rPr>
      </w:pPr>
      <w:r w:rsidRPr="00AC3F45">
        <w:rPr>
          <w:b/>
          <w:sz w:val="22"/>
          <w:szCs w:val="22"/>
        </w:rPr>
        <w:lastRenderedPageBreak/>
        <w:t>Приложение 1</w:t>
      </w:r>
    </w:p>
    <w:p w14:paraId="0D1CB5B7" w14:textId="77777777" w:rsidR="00400ACD" w:rsidRPr="00AC3F45" w:rsidRDefault="00400ACD" w:rsidP="00D706A9">
      <w:pPr>
        <w:tabs>
          <w:tab w:val="left" w:pos="540"/>
          <w:tab w:val="left" w:pos="900"/>
        </w:tabs>
        <w:jc w:val="right"/>
        <w:rPr>
          <w:b/>
          <w:sz w:val="22"/>
          <w:szCs w:val="22"/>
        </w:rPr>
      </w:pPr>
    </w:p>
    <w:p w14:paraId="2173D485" w14:textId="77777777" w:rsidR="00400ACD" w:rsidRPr="00AC3F45" w:rsidRDefault="00400ACD" w:rsidP="00D706A9">
      <w:pPr>
        <w:tabs>
          <w:tab w:val="left" w:pos="540"/>
          <w:tab w:val="left" w:pos="900"/>
        </w:tabs>
        <w:jc w:val="center"/>
        <w:rPr>
          <w:b/>
          <w:sz w:val="22"/>
          <w:szCs w:val="22"/>
        </w:rPr>
      </w:pPr>
      <w:r w:rsidRPr="00AC3F45">
        <w:rPr>
          <w:b/>
          <w:sz w:val="22"/>
          <w:szCs w:val="22"/>
        </w:rPr>
        <w:t>КРИТЕРИИ И ПОРЯДОК ОЦЕНКИ ЗАЯВОК НА УЧАСТИЕ В ЗАКУПКЕ</w:t>
      </w:r>
    </w:p>
    <w:p w14:paraId="73ACBE24" w14:textId="77777777" w:rsidR="00400ACD" w:rsidRPr="00AC3F45" w:rsidRDefault="00400ACD" w:rsidP="00D706A9">
      <w:pPr>
        <w:tabs>
          <w:tab w:val="left" w:pos="284"/>
        </w:tabs>
        <w:rPr>
          <w:b/>
          <w:sz w:val="22"/>
          <w:szCs w:val="22"/>
        </w:rPr>
      </w:pPr>
    </w:p>
    <w:p w14:paraId="45076463" w14:textId="77777777" w:rsidR="00400ACD" w:rsidRPr="00BE3C27" w:rsidRDefault="00400ACD" w:rsidP="00D706A9">
      <w:pPr>
        <w:numPr>
          <w:ilvl w:val="0"/>
          <w:numId w:val="24"/>
        </w:numPr>
        <w:tabs>
          <w:tab w:val="left" w:pos="0"/>
          <w:tab w:val="left" w:pos="284"/>
        </w:tabs>
        <w:autoSpaceDE w:val="0"/>
        <w:ind w:left="0" w:firstLine="0"/>
        <w:jc w:val="both"/>
        <w:rPr>
          <w:sz w:val="22"/>
          <w:szCs w:val="22"/>
        </w:rPr>
      </w:pPr>
      <w:r w:rsidRPr="00AC3F45">
        <w:rPr>
          <w:sz w:val="22"/>
          <w:szCs w:val="22"/>
        </w:rPr>
        <w:t>Настоящий порядок применяется для проведения оценки заявок на участие в конкурсе</w:t>
      </w:r>
      <w:r>
        <w:rPr>
          <w:sz w:val="22"/>
          <w:szCs w:val="22"/>
        </w:rPr>
        <w:t>,</w:t>
      </w:r>
      <w:r w:rsidRPr="00AC3F45">
        <w:rPr>
          <w:sz w:val="22"/>
          <w:szCs w:val="22"/>
        </w:rPr>
        <w:t xml:space="preserve"> запросе </w:t>
      </w:r>
      <w:r w:rsidRPr="00BE3C27">
        <w:rPr>
          <w:sz w:val="22"/>
          <w:szCs w:val="22"/>
        </w:rPr>
        <w:t>предложений, тендере.</w:t>
      </w:r>
    </w:p>
    <w:p w14:paraId="47A306CD" w14:textId="77777777" w:rsidR="00400ACD" w:rsidRPr="00BE3C27" w:rsidRDefault="00400ACD" w:rsidP="00D706A9">
      <w:pPr>
        <w:numPr>
          <w:ilvl w:val="0"/>
          <w:numId w:val="24"/>
        </w:numPr>
        <w:tabs>
          <w:tab w:val="left" w:pos="0"/>
          <w:tab w:val="left" w:pos="284"/>
        </w:tabs>
        <w:autoSpaceDE w:val="0"/>
        <w:ind w:left="0" w:firstLine="0"/>
        <w:jc w:val="both"/>
        <w:rPr>
          <w:sz w:val="22"/>
          <w:szCs w:val="22"/>
        </w:rPr>
      </w:pPr>
      <w:r w:rsidRPr="00BE3C27">
        <w:rPr>
          <w:sz w:val="22"/>
          <w:szCs w:val="22"/>
        </w:rPr>
        <w:t>Для применения настоящего порядка Заказчику необходимо включить в конкурсную документацию, документацию о запросе предложений, тендерную документацию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14:paraId="5448C255" w14:textId="77777777" w:rsidR="00400ACD" w:rsidRPr="00AC3F45" w:rsidRDefault="00400ACD" w:rsidP="00D706A9">
      <w:pPr>
        <w:numPr>
          <w:ilvl w:val="0"/>
          <w:numId w:val="24"/>
        </w:numPr>
        <w:tabs>
          <w:tab w:val="left" w:pos="0"/>
          <w:tab w:val="left" w:pos="284"/>
        </w:tabs>
        <w:autoSpaceDE w:val="0"/>
        <w:ind w:left="0" w:firstLine="0"/>
        <w:jc w:val="both"/>
        <w:rPr>
          <w:sz w:val="22"/>
          <w:szCs w:val="22"/>
        </w:rPr>
      </w:pPr>
      <w:r w:rsidRPr="00AC3F45">
        <w:rPr>
          <w:sz w:val="22"/>
          <w:szCs w:val="22"/>
        </w:rPr>
        <w:t>Совокупная значимость всех кр</w:t>
      </w:r>
      <w:r>
        <w:rPr>
          <w:sz w:val="22"/>
          <w:szCs w:val="22"/>
        </w:rPr>
        <w:t>итериев должна быть равна 100%.</w:t>
      </w:r>
    </w:p>
    <w:p w14:paraId="06542B3F" w14:textId="77777777" w:rsidR="00400ACD" w:rsidRPr="00AC3F45" w:rsidRDefault="00400ACD" w:rsidP="00D706A9">
      <w:pPr>
        <w:numPr>
          <w:ilvl w:val="0"/>
          <w:numId w:val="24"/>
        </w:numPr>
        <w:tabs>
          <w:tab w:val="left" w:pos="0"/>
          <w:tab w:val="left" w:pos="284"/>
        </w:tabs>
        <w:autoSpaceDE w:val="0"/>
        <w:ind w:left="0" w:firstLine="0"/>
        <w:jc w:val="both"/>
        <w:rPr>
          <w:sz w:val="22"/>
          <w:szCs w:val="22"/>
        </w:rPr>
      </w:pPr>
      <w:r w:rsidRPr="00AC3F45">
        <w:rPr>
          <w:sz w:val="22"/>
          <w:szCs w:val="22"/>
        </w:rPr>
        <w:t xml:space="preserve">Оценка и сопоставление заявок в целях определения победителя (победителей) процедуры осуществляется закупочной </w:t>
      </w:r>
      <w:r>
        <w:rPr>
          <w:sz w:val="22"/>
          <w:szCs w:val="22"/>
        </w:rPr>
        <w:t>Комиссией</w:t>
      </w:r>
      <w:r w:rsidRPr="00AC3F45">
        <w:rPr>
          <w:sz w:val="22"/>
          <w:szCs w:val="22"/>
        </w:rPr>
        <w:t xml:space="preserve"> с привлечением при необходимости экспертов в соответствующей области предмета закупки. </w:t>
      </w:r>
    </w:p>
    <w:p w14:paraId="660BC6BB" w14:textId="77777777" w:rsidR="00400ACD" w:rsidRPr="00B83E44" w:rsidRDefault="00400ACD" w:rsidP="00D706A9">
      <w:pPr>
        <w:numPr>
          <w:ilvl w:val="0"/>
          <w:numId w:val="24"/>
        </w:numPr>
        <w:tabs>
          <w:tab w:val="left" w:pos="0"/>
          <w:tab w:val="left" w:pos="284"/>
        </w:tabs>
        <w:autoSpaceDE w:val="0"/>
        <w:ind w:left="0" w:firstLine="0"/>
        <w:jc w:val="both"/>
        <w:rPr>
          <w:sz w:val="22"/>
          <w:szCs w:val="22"/>
        </w:rPr>
      </w:pPr>
      <w:r w:rsidRPr="00AC3F45">
        <w:rPr>
          <w:sz w:val="22"/>
          <w:szCs w:val="22"/>
        </w:rPr>
        <w:t>Для оценки заявок могут использоваться следующие критерии с соответствующими пре</w:t>
      </w:r>
      <w:r>
        <w:rPr>
          <w:sz w:val="22"/>
          <w:szCs w:val="22"/>
        </w:rPr>
        <w:t>дельными значимостями:</w:t>
      </w:r>
    </w:p>
    <w:tbl>
      <w:tblPr>
        <w:tblW w:w="9750" w:type="dxa"/>
        <w:tblInd w:w="-87" w:type="dxa"/>
        <w:tblLayout w:type="fixed"/>
        <w:tblLook w:val="0000" w:firstRow="0" w:lastRow="0" w:firstColumn="0" w:lastColumn="0" w:noHBand="0" w:noVBand="0"/>
      </w:tblPr>
      <w:tblGrid>
        <w:gridCol w:w="1046"/>
        <w:gridCol w:w="3634"/>
        <w:gridCol w:w="2880"/>
        <w:gridCol w:w="2190"/>
      </w:tblGrid>
      <w:tr w:rsidR="00400ACD" w:rsidRPr="00B83E44" w14:paraId="0940CF3F" w14:textId="77777777" w:rsidTr="00904B36">
        <w:trPr>
          <w:trHeight w:val="1934"/>
          <w:tblHeader/>
        </w:trPr>
        <w:tc>
          <w:tcPr>
            <w:tcW w:w="1046" w:type="dxa"/>
            <w:tcBorders>
              <w:top w:val="single" w:sz="4" w:space="0" w:color="000000"/>
              <w:left w:val="single" w:sz="4" w:space="0" w:color="000000"/>
              <w:bottom w:val="single" w:sz="4" w:space="0" w:color="000000"/>
            </w:tcBorders>
          </w:tcPr>
          <w:p w14:paraId="6CD3F2A3" w14:textId="77777777" w:rsidR="00400ACD" w:rsidRPr="007073EC" w:rsidRDefault="00400ACD" w:rsidP="00904B36">
            <w:pPr>
              <w:pStyle w:val="affa"/>
              <w:tabs>
                <w:tab w:val="clear" w:pos="1980"/>
              </w:tabs>
              <w:ind w:left="72" w:firstLine="0"/>
              <w:jc w:val="center"/>
              <w:rPr>
                <w:b/>
                <w:sz w:val="21"/>
                <w:szCs w:val="21"/>
              </w:rPr>
            </w:pPr>
            <w:r w:rsidRPr="007073EC">
              <w:rPr>
                <w:b/>
                <w:sz w:val="21"/>
                <w:szCs w:val="21"/>
              </w:rPr>
              <w:t xml:space="preserve">Номер </w:t>
            </w:r>
            <w:r w:rsidRPr="007073EC">
              <w:rPr>
                <w:b/>
                <w:sz w:val="21"/>
                <w:szCs w:val="21"/>
              </w:rPr>
              <w:br/>
              <w:t>критерия</w:t>
            </w:r>
          </w:p>
        </w:tc>
        <w:tc>
          <w:tcPr>
            <w:tcW w:w="3634" w:type="dxa"/>
            <w:tcBorders>
              <w:top w:val="single" w:sz="4" w:space="0" w:color="000000"/>
              <w:left w:val="single" w:sz="4" w:space="0" w:color="000000"/>
              <w:bottom w:val="single" w:sz="4" w:space="0" w:color="000000"/>
            </w:tcBorders>
          </w:tcPr>
          <w:p w14:paraId="1A1036FA" w14:textId="77777777" w:rsidR="00400ACD" w:rsidRPr="007073EC" w:rsidRDefault="00400ACD" w:rsidP="00904B36">
            <w:pPr>
              <w:pStyle w:val="affa"/>
              <w:tabs>
                <w:tab w:val="clear" w:pos="1980"/>
              </w:tabs>
              <w:ind w:left="0" w:firstLine="0"/>
              <w:jc w:val="center"/>
              <w:rPr>
                <w:b/>
                <w:sz w:val="21"/>
                <w:szCs w:val="21"/>
              </w:rPr>
            </w:pPr>
            <w:r w:rsidRPr="007073EC">
              <w:rPr>
                <w:b/>
                <w:sz w:val="21"/>
                <w:szCs w:val="21"/>
              </w:rPr>
              <w:t xml:space="preserve">Критерии оценки заявок </w:t>
            </w:r>
          </w:p>
        </w:tc>
        <w:tc>
          <w:tcPr>
            <w:tcW w:w="2880" w:type="dxa"/>
            <w:tcBorders>
              <w:top w:val="single" w:sz="4" w:space="0" w:color="000000"/>
              <w:left w:val="single" w:sz="4" w:space="0" w:color="000000"/>
              <w:bottom w:val="single" w:sz="4" w:space="0" w:color="000000"/>
            </w:tcBorders>
          </w:tcPr>
          <w:p w14:paraId="7B19CDB0" w14:textId="77777777" w:rsidR="00400ACD" w:rsidRPr="007073EC" w:rsidRDefault="00400ACD" w:rsidP="00904B36">
            <w:pPr>
              <w:pStyle w:val="affa"/>
              <w:tabs>
                <w:tab w:val="clear" w:pos="1980"/>
              </w:tabs>
              <w:ind w:left="0" w:firstLine="0"/>
              <w:jc w:val="center"/>
              <w:rPr>
                <w:b/>
                <w:sz w:val="21"/>
                <w:szCs w:val="21"/>
              </w:rPr>
            </w:pPr>
            <w:r w:rsidRPr="007073EC">
              <w:rPr>
                <w:b/>
                <w:sz w:val="21"/>
                <w:szCs w:val="21"/>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tcPr>
          <w:p w14:paraId="27F4D3F9" w14:textId="77777777" w:rsidR="00400ACD" w:rsidRPr="007073EC" w:rsidRDefault="00400ACD" w:rsidP="00904B36">
            <w:pPr>
              <w:pStyle w:val="affa"/>
              <w:tabs>
                <w:tab w:val="clear" w:pos="1980"/>
              </w:tabs>
              <w:ind w:left="0" w:firstLine="0"/>
              <w:jc w:val="center"/>
              <w:rPr>
                <w:b/>
                <w:sz w:val="21"/>
                <w:szCs w:val="21"/>
              </w:rPr>
            </w:pPr>
            <w:r w:rsidRPr="007073EC">
              <w:rPr>
                <w:b/>
                <w:sz w:val="21"/>
                <w:szCs w:val="21"/>
              </w:rPr>
              <w:t>З</w:t>
            </w:r>
            <w:r>
              <w:rPr>
                <w:b/>
                <w:sz w:val="21"/>
                <w:szCs w:val="21"/>
              </w:rPr>
              <w:t>начимость критериев в процентах*</w:t>
            </w:r>
          </w:p>
          <w:p w14:paraId="7674B4D2" w14:textId="77777777" w:rsidR="00400ACD" w:rsidRPr="007073EC" w:rsidRDefault="00400ACD" w:rsidP="00904B36">
            <w:pPr>
              <w:pStyle w:val="affa"/>
              <w:tabs>
                <w:tab w:val="clear" w:pos="1980"/>
              </w:tabs>
              <w:ind w:left="0" w:firstLine="0"/>
              <w:jc w:val="center"/>
              <w:rPr>
                <w:b/>
                <w:sz w:val="21"/>
                <w:szCs w:val="21"/>
              </w:rPr>
            </w:pPr>
          </w:p>
          <w:p w14:paraId="7649D36C" w14:textId="77777777" w:rsidR="00400ACD" w:rsidRPr="007073EC" w:rsidRDefault="00400ACD" w:rsidP="00904B36">
            <w:pPr>
              <w:pStyle w:val="affa"/>
              <w:tabs>
                <w:tab w:val="clear" w:pos="1980"/>
              </w:tabs>
              <w:ind w:left="0" w:firstLine="0"/>
              <w:jc w:val="center"/>
              <w:rPr>
                <w:b/>
                <w:sz w:val="21"/>
                <w:szCs w:val="21"/>
              </w:rPr>
            </w:pPr>
            <w:r w:rsidRPr="007073EC">
              <w:rPr>
                <w:b/>
                <w:sz w:val="21"/>
                <w:szCs w:val="21"/>
              </w:rPr>
              <w:t>Точная значимость критерия должна быть установлена заказчиком в документации</w:t>
            </w:r>
          </w:p>
        </w:tc>
      </w:tr>
      <w:tr w:rsidR="00400ACD" w:rsidRPr="00B83E44" w14:paraId="1C447B0C" w14:textId="77777777" w:rsidTr="00904B36">
        <w:trPr>
          <w:trHeight w:val="1202"/>
        </w:trPr>
        <w:tc>
          <w:tcPr>
            <w:tcW w:w="1046" w:type="dxa"/>
            <w:tcBorders>
              <w:top w:val="single" w:sz="4" w:space="0" w:color="000000"/>
              <w:left w:val="single" w:sz="4" w:space="0" w:color="000000"/>
              <w:bottom w:val="single" w:sz="4" w:space="0" w:color="000000"/>
            </w:tcBorders>
          </w:tcPr>
          <w:p w14:paraId="165B64DA"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1.</w:t>
            </w:r>
          </w:p>
        </w:tc>
        <w:tc>
          <w:tcPr>
            <w:tcW w:w="3634" w:type="dxa"/>
            <w:tcBorders>
              <w:top w:val="single" w:sz="4" w:space="0" w:color="000000"/>
              <w:left w:val="single" w:sz="4" w:space="0" w:color="000000"/>
              <w:bottom w:val="single" w:sz="4" w:space="0" w:color="000000"/>
            </w:tcBorders>
          </w:tcPr>
          <w:p w14:paraId="4B38C52E" w14:textId="77777777" w:rsidR="00400ACD" w:rsidRPr="00B83E44" w:rsidRDefault="00400ACD" w:rsidP="00904B36">
            <w:pPr>
              <w:pStyle w:val="affa"/>
              <w:tabs>
                <w:tab w:val="clear" w:pos="1980"/>
              </w:tabs>
              <w:ind w:left="0" w:hanging="3"/>
              <w:rPr>
                <w:sz w:val="20"/>
                <w:szCs w:val="20"/>
              </w:rPr>
            </w:pPr>
            <w:r w:rsidRPr="00B83E44">
              <w:rPr>
                <w:sz w:val="20"/>
                <w:szCs w:val="20"/>
              </w:rPr>
              <w:t>Цена договора</w:t>
            </w:r>
            <w:r>
              <w:rPr>
                <w:sz w:val="20"/>
                <w:szCs w:val="20"/>
              </w:rPr>
              <w:t xml:space="preserve"> или цена за единицу товара (работы, услуги)</w:t>
            </w:r>
          </w:p>
        </w:tc>
        <w:tc>
          <w:tcPr>
            <w:tcW w:w="2880" w:type="dxa"/>
            <w:tcBorders>
              <w:top w:val="single" w:sz="4" w:space="0" w:color="000000"/>
              <w:left w:val="single" w:sz="4" w:space="0" w:color="000000"/>
              <w:bottom w:val="single" w:sz="4" w:space="0" w:color="000000"/>
            </w:tcBorders>
          </w:tcPr>
          <w:p w14:paraId="5BF14236" w14:textId="77777777" w:rsidR="00400ACD" w:rsidRPr="00B83E44" w:rsidRDefault="00400ACD" w:rsidP="00407CC1">
            <w:pPr>
              <w:pStyle w:val="affa"/>
              <w:tabs>
                <w:tab w:val="clear" w:pos="1980"/>
              </w:tabs>
              <w:ind w:left="0" w:hanging="3"/>
              <w:rPr>
                <w:sz w:val="20"/>
                <w:szCs w:val="20"/>
              </w:rPr>
            </w:pPr>
            <w:r w:rsidRPr="00B83E44">
              <w:rPr>
                <w:sz w:val="20"/>
                <w:szCs w:val="20"/>
              </w:rPr>
              <w:t>Начальную цену догово</w:t>
            </w:r>
            <w:r>
              <w:rPr>
                <w:sz w:val="20"/>
                <w:szCs w:val="20"/>
              </w:rPr>
              <w:t>ра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tcPr>
          <w:p w14:paraId="5185FCEA"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менее 20 %</w:t>
            </w:r>
            <w:r>
              <w:rPr>
                <w:sz w:val="20"/>
                <w:szCs w:val="20"/>
              </w:rPr>
              <w:t>*</w:t>
            </w:r>
          </w:p>
        </w:tc>
      </w:tr>
      <w:tr w:rsidR="00400ACD" w:rsidRPr="00B83E44" w14:paraId="6623DF93" w14:textId="77777777" w:rsidTr="00904B36">
        <w:trPr>
          <w:trHeight w:val="1266"/>
        </w:trPr>
        <w:tc>
          <w:tcPr>
            <w:tcW w:w="1046" w:type="dxa"/>
            <w:tcBorders>
              <w:top w:val="single" w:sz="4" w:space="0" w:color="000000"/>
              <w:left w:val="single" w:sz="4" w:space="0" w:color="000000"/>
              <w:bottom w:val="single" w:sz="4" w:space="0" w:color="000000"/>
            </w:tcBorders>
          </w:tcPr>
          <w:p w14:paraId="0A312D44"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2.</w:t>
            </w:r>
          </w:p>
        </w:tc>
        <w:tc>
          <w:tcPr>
            <w:tcW w:w="3634" w:type="dxa"/>
            <w:tcBorders>
              <w:top w:val="single" w:sz="4" w:space="0" w:color="000000"/>
              <w:left w:val="single" w:sz="4" w:space="0" w:color="000000"/>
              <w:bottom w:val="single" w:sz="4" w:space="0" w:color="000000"/>
            </w:tcBorders>
          </w:tcPr>
          <w:p w14:paraId="1BA23C22" w14:textId="77777777" w:rsidR="00400ACD" w:rsidRPr="00B83E44" w:rsidRDefault="00400ACD" w:rsidP="00904B36">
            <w:pPr>
              <w:pStyle w:val="affa"/>
              <w:tabs>
                <w:tab w:val="clear" w:pos="1980"/>
              </w:tabs>
              <w:ind w:left="0" w:hanging="3"/>
              <w:rPr>
                <w:sz w:val="20"/>
                <w:szCs w:val="20"/>
              </w:rPr>
            </w:pPr>
            <w:r w:rsidRPr="00B83E44">
              <w:rPr>
                <w:sz w:val="20"/>
                <w:szCs w:val="20"/>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tcPr>
          <w:p w14:paraId="39E9A132" w14:textId="77777777" w:rsidR="00400ACD" w:rsidRPr="00B83E44" w:rsidRDefault="00400ACD" w:rsidP="00D706A9">
            <w:pPr>
              <w:pStyle w:val="affa"/>
              <w:numPr>
                <w:ilvl w:val="0"/>
                <w:numId w:val="33"/>
              </w:numPr>
              <w:tabs>
                <w:tab w:val="left" w:pos="-108"/>
                <w:tab w:val="left" w:pos="0"/>
              </w:tabs>
              <w:ind w:left="72" w:firstLine="0"/>
              <w:rPr>
                <w:sz w:val="20"/>
                <w:szCs w:val="20"/>
              </w:rPr>
            </w:pPr>
            <w:r w:rsidRPr="00B83E44">
              <w:rPr>
                <w:sz w:val="20"/>
                <w:szCs w:val="20"/>
              </w:rPr>
              <w:t>Конкретный предмет оценки по критерию (например, оценивается опыт по стоимости выполненных ранее аналогичных работ)</w:t>
            </w:r>
          </w:p>
          <w:p w14:paraId="52D9C185" w14:textId="77777777" w:rsidR="00400ACD" w:rsidRPr="00B83E44" w:rsidRDefault="00400ACD" w:rsidP="00D706A9">
            <w:pPr>
              <w:pStyle w:val="affa"/>
              <w:numPr>
                <w:ilvl w:val="0"/>
                <w:numId w:val="33"/>
              </w:numPr>
              <w:tabs>
                <w:tab w:val="left" w:pos="-108"/>
                <w:tab w:val="left" w:pos="0"/>
              </w:tabs>
              <w:ind w:left="72" w:firstLine="0"/>
              <w:rPr>
                <w:sz w:val="20"/>
                <w:szCs w:val="20"/>
              </w:rPr>
            </w:pPr>
            <w:r w:rsidRPr="00B83E44">
              <w:rPr>
                <w:sz w:val="20"/>
                <w:szCs w:val="20"/>
              </w:rPr>
              <w:t>Формы для заполнения участником по соответствующему предмету оценки (например, таблица, отражающая опыт участника)</w:t>
            </w:r>
          </w:p>
          <w:p w14:paraId="06E1FAAA" w14:textId="77777777" w:rsidR="00400ACD" w:rsidRPr="00B83E44" w:rsidRDefault="00400ACD" w:rsidP="00D706A9">
            <w:pPr>
              <w:pStyle w:val="affa"/>
              <w:numPr>
                <w:ilvl w:val="0"/>
                <w:numId w:val="33"/>
              </w:numPr>
              <w:tabs>
                <w:tab w:val="left" w:pos="-108"/>
                <w:tab w:val="left" w:pos="0"/>
              </w:tabs>
              <w:ind w:left="72" w:firstLine="0"/>
              <w:rPr>
                <w:sz w:val="20"/>
                <w:szCs w:val="20"/>
              </w:rPr>
            </w:pPr>
            <w:r w:rsidRPr="00B83E44">
              <w:rPr>
                <w:sz w:val="20"/>
                <w:szCs w:val="20"/>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14:paraId="2659FC17" w14:textId="77777777" w:rsidR="00400ACD" w:rsidRPr="00B83E44" w:rsidRDefault="00400ACD" w:rsidP="00904B36">
            <w:pPr>
              <w:pStyle w:val="affa"/>
              <w:tabs>
                <w:tab w:val="clear" w:pos="1980"/>
                <w:tab w:val="left" w:pos="0"/>
              </w:tabs>
              <w:ind w:left="72" w:firstLine="0"/>
              <w:rPr>
                <w:sz w:val="20"/>
                <w:szCs w:val="20"/>
              </w:rPr>
            </w:pPr>
          </w:p>
        </w:tc>
        <w:tc>
          <w:tcPr>
            <w:tcW w:w="2190" w:type="dxa"/>
            <w:tcBorders>
              <w:top w:val="single" w:sz="4" w:space="0" w:color="000000"/>
              <w:left w:val="single" w:sz="4" w:space="0" w:color="000000"/>
              <w:bottom w:val="single" w:sz="4" w:space="0" w:color="000000"/>
              <w:right w:val="single" w:sz="4" w:space="0" w:color="000000"/>
            </w:tcBorders>
          </w:tcPr>
          <w:p w14:paraId="6528B7E6"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70 %</w:t>
            </w:r>
            <w:r>
              <w:rPr>
                <w:sz w:val="20"/>
                <w:szCs w:val="20"/>
              </w:rPr>
              <w:t>*</w:t>
            </w:r>
          </w:p>
        </w:tc>
      </w:tr>
      <w:tr w:rsidR="00400ACD" w:rsidRPr="00B83E44" w14:paraId="2E83428F" w14:textId="77777777" w:rsidTr="00904B36">
        <w:trPr>
          <w:trHeight w:val="1411"/>
        </w:trPr>
        <w:tc>
          <w:tcPr>
            <w:tcW w:w="1046" w:type="dxa"/>
            <w:tcBorders>
              <w:top w:val="single" w:sz="4" w:space="0" w:color="000000"/>
              <w:left w:val="single" w:sz="4" w:space="0" w:color="000000"/>
              <w:bottom w:val="single" w:sz="4" w:space="0" w:color="000000"/>
            </w:tcBorders>
          </w:tcPr>
          <w:p w14:paraId="0944EF42"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3.</w:t>
            </w:r>
          </w:p>
        </w:tc>
        <w:tc>
          <w:tcPr>
            <w:tcW w:w="3634" w:type="dxa"/>
            <w:tcBorders>
              <w:top w:val="single" w:sz="4" w:space="0" w:color="000000"/>
              <w:left w:val="single" w:sz="4" w:space="0" w:color="000000"/>
              <w:bottom w:val="single" w:sz="4" w:space="0" w:color="000000"/>
            </w:tcBorders>
          </w:tcPr>
          <w:p w14:paraId="349B7D2F" w14:textId="77777777" w:rsidR="00400ACD" w:rsidRPr="00B83E44" w:rsidRDefault="00400ACD" w:rsidP="00904B36">
            <w:pPr>
              <w:pStyle w:val="affa"/>
              <w:tabs>
                <w:tab w:val="clear" w:pos="1980"/>
              </w:tabs>
              <w:ind w:left="0" w:hanging="3"/>
              <w:rPr>
                <w:sz w:val="20"/>
                <w:szCs w:val="20"/>
              </w:rPr>
            </w:pPr>
            <w:r w:rsidRPr="00B83E44">
              <w:rPr>
                <w:sz w:val="20"/>
                <w:szCs w:val="20"/>
              </w:rPr>
              <w:t>Качество товара, работ, услуг</w:t>
            </w:r>
          </w:p>
        </w:tc>
        <w:tc>
          <w:tcPr>
            <w:tcW w:w="2880" w:type="dxa"/>
            <w:vMerge/>
            <w:tcBorders>
              <w:top w:val="single" w:sz="4" w:space="0" w:color="000000"/>
              <w:left w:val="single" w:sz="4" w:space="0" w:color="000000"/>
              <w:bottom w:val="single" w:sz="4" w:space="0" w:color="000000"/>
            </w:tcBorders>
          </w:tcPr>
          <w:p w14:paraId="4C1E557B" w14:textId="77777777" w:rsidR="00400ACD" w:rsidRPr="00B83E44" w:rsidRDefault="00400ACD"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tcPr>
          <w:p w14:paraId="42C22E9E"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70 %</w:t>
            </w:r>
            <w:r>
              <w:rPr>
                <w:sz w:val="20"/>
                <w:szCs w:val="20"/>
              </w:rPr>
              <w:t>*</w:t>
            </w:r>
          </w:p>
        </w:tc>
      </w:tr>
      <w:tr w:rsidR="00400ACD" w:rsidRPr="00B83E44" w14:paraId="7EA700D5" w14:textId="77777777" w:rsidTr="00904B36">
        <w:trPr>
          <w:trHeight w:val="77"/>
        </w:trPr>
        <w:tc>
          <w:tcPr>
            <w:tcW w:w="1046" w:type="dxa"/>
            <w:tcBorders>
              <w:top w:val="single" w:sz="4" w:space="0" w:color="000000"/>
              <w:left w:val="single" w:sz="4" w:space="0" w:color="000000"/>
              <w:bottom w:val="single" w:sz="4" w:space="0" w:color="000000"/>
            </w:tcBorders>
          </w:tcPr>
          <w:p w14:paraId="7C9D35A6"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4.</w:t>
            </w:r>
          </w:p>
        </w:tc>
        <w:tc>
          <w:tcPr>
            <w:tcW w:w="3634" w:type="dxa"/>
            <w:tcBorders>
              <w:top w:val="single" w:sz="4" w:space="0" w:color="000000"/>
              <w:left w:val="single" w:sz="4" w:space="0" w:color="000000"/>
              <w:bottom w:val="single" w:sz="4" w:space="0" w:color="000000"/>
            </w:tcBorders>
          </w:tcPr>
          <w:p w14:paraId="36200902" w14:textId="77777777" w:rsidR="00400ACD" w:rsidRPr="00B83E44" w:rsidRDefault="00400ACD" w:rsidP="00904B36">
            <w:pPr>
              <w:pStyle w:val="affa"/>
              <w:tabs>
                <w:tab w:val="clear" w:pos="1980"/>
              </w:tabs>
              <w:ind w:left="0" w:hanging="3"/>
              <w:rPr>
                <w:sz w:val="20"/>
                <w:szCs w:val="20"/>
              </w:rPr>
            </w:pPr>
            <w:r w:rsidRPr="00B83E44">
              <w:rPr>
                <w:sz w:val="20"/>
                <w:szCs w:val="20"/>
              </w:rPr>
              <w:t>Наличие производственных мощностей</w:t>
            </w:r>
          </w:p>
        </w:tc>
        <w:tc>
          <w:tcPr>
            <w:tcW w:w="2880" w:type="dxa"/>
            <w:vMerge/>
            <w:tcBorders>
              <w:top w:val="single" w:sz="4" w:space="0" w:color="000000"/>
              <w:left w:val="single" w:sz="4" w:space="0" w:color="000000"/>
              <w:bottom w:val="single" w:sz="4" w:space="0" w:color="000000"/>
            </w:tcBorders>
          </w:tcPr>
          <w:p w14:paraId="06065431" w14:textId="77777777" w:rsidR="00400ACD" w:rsidRPr="00B83E44" w:rsidRDefault="00400ACD" w:rsidP="00904B36">
            <w:pPr>
              <w:pStyle w:val="affa"/>
              <w:tabs>
                <w:tab w:val="clear" w:pos="1980"/>
              </w:tabs>
              <w:snapToGrid w:val="0"/>
              <w:ind w:left="0" w:hanging="3"/>
              <w:jc w:val="center"/>
              <w:rPr>
                <w:sz w:val="20"/>
                <w:szCs w:val="20"/>
              </w:rPr>
            </w:pPr>
          </w:p>
        </w:tc>
        <w:tc>
          <w:tcPr>
            <w:tcW w:w="2190" w:type="dxa"/>
            <w:tcBorders>
              <w:top w:val="single" w:sz="4" w:space="0" w:color="000000"/>
              <w:left w:val="single" w:sz="4" w:space="0" w:color="000000"/>
              <w:bottom w:val="single" w:sz="4" w:space="0" w:color="000000"/>
              <w:right w:val="single" w:sz="4" w:space="0" w:color="000000"/>
            </w:tcBorders>
          </w:tcPr>
          <w:p w14:paraId="3BD893B3"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70 %</w:t>
            </w:r>
            <w:r>
              <w:rPr>
                <w:sz w:val="20"/>
                <w:szCs w:val="20"/>
              </w:rPr>
              <w:t>*</w:t>
            </w:r>
          </w:p>
        </w:tc>
      </w:tr>
      <w:tr w:rsidR="00400ACD" w:rsidRPr="00B83E44" w14:paraId="5038BE26" w14:textId="77777777" w:rsidTr="00904B36">
        <w:trPr>
          <w:trHeight w:val="1509"/>
        </w:trPr>
        <w:tc>
          <w:tcPr>
            <w:tcW w:w="1046" w:type="dxa"/>
            <w:tcBorders>
              <w:top w:val="single" w:sz="4" w:space="0" w:color="000000"/>
              <w:left w:val="single" w:sz="4" w:space="0" w:color="000000"/>
              <w:bottom w:val="single" w:sz="4" w:space="0" w:color="000000"/>
            </w:tcBorders>
          </w:tcPr>
          <w:p w14:paraId="67D7DE2B" w14:textId="77777777" w:rsidR="00400ACD" w:rsidRPr="00B83E44" w:rsidRDefault="00400ACD" w:rsidP="00904B36">
            <w:pPr>
              <w:pStyle w:val="affa"/>
              <w:tabs>
                <w:tab w:val="clear" w:pos="1980"/>
              </w:tabs>
              <w:ind w:left="0" w:firstLine="0"/>
              <w:jc w:val="center"/>
              <w:rPr>
                <w:sz w:val="20"/>
                <w:szCs w:val="20"/>
              </w:rPr>
            </w:pPr>
            <w:r w:rsidRPr="00B83E44">
              <w:rPr>
                <w:sz w:val="20"/>
                <w:szCs w:val="20"/>
              </w:rPr>
              <w:t>5.</w:t>
            </w:r>
          </w:p>
        </w:tc>
        <w:tc>
          <w:tcPr>
            <w:tcW w:w="3634" w:type="dxa"/>
            <w:tcBorders>
              <w:top w:val="single" w:sz="4" w:space="0" w:color="000000"/>
              <w:left w:val="single" w:sz="4" w:space="0" w:color="000000"/>
              <w:bottom w:val="single" w:sz="4" w:space="0" w:color="000000"/>
            </w:tcBorders>
          </w:tcPr>
          <w:p w14:paraId="5F72FBF3" w14:textId="77777777" w:rsidR="00400ACD" w:rsidRPr="00B83E44" w:rsidRDefault="00400ACD" w:rsidP="00904B36">
            <w:pPr>
              <w:pStyle w:val="affa"/>
              <w:tabs>
                <w:tab w:val="clear" w:pos="1980"/>
              </w:tabs>
              <w:ind w:left="0" w:hanging="3"/>
              <w:rPr>
                <w:sz w:val="20"/>
                <w:szCs w:val="20"/>
              </w:rPr>
            </w:pPr>
            <w:r w:rsidRPr="00B83E44">
              <w:rPr>
                <w:sz w:val="20"/>
                <w:szCs w:val="20"/>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tcPr>
          <w:p w14:paraId="59387B6F" w14:textId="77777777" w:rsidR="00400ACD" w:rsidRPr="00B83E44" w:rsidRDefault="00400ACD" w:rsidP="00904B36">
            <w:pPr>
              <w:pStyle w:val="affa"/>
              <w:tabs>
                <w:tab w:val="clear" w:pos="1980"/>
              </w:tabs>
              <w:ind w:left="0" w:firstLine="0"/>
              <w:rPr>
                <w:sz w:val="20"/>
                <w:szCs w:val="20"/>
              </w:rPr>
            </w:pPr>
            <w:r w:rsidRPr="00B83E44">
              <w:rPr>
                <w:sz w:val="20"/>
                <w:szCs w:val="20"/>
              </w:rPr>
              <w:t>Максимальный приемлемый срок и минимальный приемлемый срок.</w:t>
            </w:r>
          </w:p>
          <w:p w14:paraId="66E42937" w14:textId="77777777" w:rsidR="00400ACD" w:rsidRDefault="00400ACD" w:rsidP="00904B36">
            <w:pPr>
              <w:pStyle w:val="affa"/>
              <w:ind w:left="0" w:firstLine="0"/>
              <w:rPr>
                <w:sz w:val="20"/>
                <w:szCs w:val="20"/>
              </w:rPr>
            </w:pPr>
          </w:p>
          <w:p w14:paraId="5A0DFF4A" w14:textId="77777777" w:rsidR="00400ACD" w:rsidRPr="00B83E44" w:rsidRDefault="00400ACD" w:rsidP="00904B36">
            <w:pPr>
              <w:pStyle w:val="affa"/>
              <w:ind w:left="0" w:firstLine="0"/>
              <w:rPr>
                <w:sz w:val="20"/>
                <w:szCs w:val="20"/>
              </w:rPr>
            </w:pPr>
            <w:r w:rsidRPr="00B83E44">
              <w:rPr>
                <w:sz w:val="20"/>
                <w:szCs w:val="20"/>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tcPr>
          <w:p w14:paraId="6607B1B1"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50 %</w:t>
            </w:r>
            <w:r>
              <w:rPr>
                <w:sz w:val="20"/>
                <w:szCs w:val="20"/>
              </w:rPr>
              <w:t>*</w:t>
            </w:r>
          </w:p>
        </w:tc>
      </w:tr>
      <w:tr w:rsidR="00400ACD" w:rsidRPr="00B83E44" w14:paraId="4620033F" w14:textId="77777777" w:rsidTr="00904B36">
        <w:trPr>
          <w:trHeight w:val="1113"/>
        </w:trPr>
        <w:tc>
          <w:tcPr>
            <w:tcW w:w="1046" w:type="dxa"/>
            <w:tcBorders>
              <w:top w:val="single" w:sz="4" w:space="0" w:color="000000"/>
              <w:left w:val="single" w:sz="4" w:space="0" w:color="000000"/>
              <w:bottom w:val="single" w:sz="4" w:space="0" w:color="000000"/>
            </w:tcBorders>
          </w:tcPr>
          <w:p w14:paraId="2BE39265" w14:textId="77777777" w:rsidR="00400ACD" w:rsidRPr="00B83E44" w:rsidRDefault="00400ACD" w:rsidP="00904B36">
            <w:pPr>
              <w:pStyle w:val="affa"/>
              <w:tabs>
                <w:tab w:val="clear" w:pos="1980"/>
              </w:tabs>
              <w:ind w:left="0" w:firstLine="0"/>
              <w:jc w:val="center"/>
              <w:rPr>
                <w:sz w:val="20"/>
                <w:szCs w:val="20"/>
              </w:rPr>
            </w:pPr>
            <w:r w:rsidRPr="00B83E44">
              <w:rPr>
                <w:sz w:val="20"/>
                <w:szCs w:val="20"/>
              </w:rPr>
              <w:lastRenderedPageBreak/>
              <w:t>6.</w:t>
            </w:r>
          </w:p>
        </w:tc>
        <w:tc>
          <w:tcPr>
            <w:tcW w:w="3634" w:type="dxa"/>
            <w:tcBorders>
              <w:top w:val="single" w:sz="4" w:space="0" w:color="000000"/>
              <w:left w:val="single" w:sz="4" w:space="0" w:color="000000"/>
              <w:bottom w:val="single" w:sz="4" w:space="0" w:color="000000"/>
            </w:tcBorders>
          </w:tcPr>
          <w:p w14:paraId="5473F752" w14:textId="77777777" w:rsidR="00400ACD" w:rsidRPr="00B83E44" w:rsidRDefault="00400ACD" w:rsidP="00904B36">
            <w:pPr>
              <w:pStyle w:val="affa"/>
              <w:tabs>
                <w:tab w:val="clear" w:pos="1980"/>
              </w:tabs>
              <w:ind w:left="0" w:hanging="3"/>
              <w:rPr>
                <w:sz w:val="20"/>
                <w:szCs w:val="20"/>
              </w:rPr>
            </w:pPr>
            <w:r w:rsidRPr="00B83E44">
              <w:rPr>
                <w:sz w:val="20"/>
                <w:szCs w:val="20"/>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tcPr>
          <w:p w14:paraId="7FE3DB54" w14:textId="77777777" w:rsidR="00400ACD" w:rsidRPr="00B83E44" w:rsidRDefault="00400ACD" w:rsidP="00904B36">
            <w:pPr>
              <w:pStyle w:val="affa"/>
              <w:ind w:left="0" w:firstLine="0"/>
              <w:rPr>
                <w:sz w:val="20"/>
                <w:szCs w:val="20"/>
              </w:rPr>
            </w:pPr>
            <w:r w:rsidRPr="00B83E44">
              <w:rPr>
                <w:sz w:val="20"/>
                <w:szCs w:val="20"/>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tcPr>
          <w:p w14:paraId="63621DD9" w14:textId="77777777" w:rsidR="00400ACD" w:rsidRPr="00B83E44" w:rsidRDefault="00400ACD" w:rsidP="00904B36">
            <w:pPr>
              <w:pStyle w:val="affa"/>
              <w:tabs>
                <w:tab w:val="clear" w:pos="1980"/>
              </w:tabs>
              <w:ind w:left="0" w:hanging="3"/>
              <w:jc w:val="center"/>
              <w:rPr>
                <w:sz w:val="20"/>
                <w:szCs w:val="20"/>
              </w:rPr>
            </w:pPr>
            <w:r w:rsidRPr="00B83E44">
              <w:rPr>
                <w:sz w:val="20"/>
                <w:szCs w:val="20"/>
              </w:rPr>
              <w:t>Не более 30%</w:t>
            </w:r>
            <w:r>
              <w:rPr>
                <w:sz w:val="20"/>
                <w:szCs w:val="20"/>
              </w:rPr>
              <w:t>*</w:t>
            </w:r>
          </w:p>
        </w:tc>
      </w:tr>
    </w:tbl>
    <w:p w14:paraId="55295390" w14:textId="77777777" w:rsidR="00400ACD" w:rsidRPr="002751CB" w:rsidRDefault="00400ACD" w:rsidP="002751CB">
      <w:pPr>
        <w:jc w:val="both"/>
        <w:rPr>
          <w:sz w:val="22"/>
          <w:szCs w:val="22"/>
          <w:lang w:eastAsia="ru-RU"/>
        </w:rPr>
      </w:pPr>
      <w:r w:rsidRPr="002751CB">
        <w:rPr>
          <w:sz w:val="22"/>
          <w:szCs w:val="22"/>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Pr="002751CB">
        <w:rPr>
          <w:sz w:val="22"/>
          <w:szCs w:val="22"/>
          <w:lang w:eastAsia="ru-RU"/>
        </w:rPr>
        <w:t xml:space="preserve">единицы товара, работы, услуги и максимальное значение цены договора, а вместо них предусмотрена </w:t>
      </w:r>
      <w:r w:rsidRPr="002751CB">
        <w:rPr>
          <w:sz w:val="22"/>
          <w:szCs w:val="22"/>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751CB">
        <w:rPr>
          <w:sz w:val="22"/>
          <w:szCs w:val="22"/>
          <w:lang w:eastAsia="ru-RU"/>
        </w:rPr>
        <w:t>.</w:t>
      </w:r>
    </w:p>
    <w:p w14:paraId="2D77A6B0" w14:textId="77777777" w:rsidR="00400ACD" w:rsidRPr="002751CB" w:rsidRDefault="00400ACD" w:rsidP="002751CB">
      <w:pPr>
        <w:numPr>
          <w:ilvl w:val="0"/>
          <w:numId w:val="24"/>
        </w:numPr>
        <w:tabs>
          <w:tab w:val="clear" w:pos="720"/>
          <w:tab w:val="left" w:pos="0"/>
          <w:tab w:val="num" w:pos="284"/>
        </w:tabs>
        <w:autoSpaceDE w:val="0"/>
        <w:ind w:left="0" w:firstLine="0"/>
        <w:jc w:val="both"/>
        <w:rPr>
          <w:sz w:val="22"/>
          <w:szCs w:val="22"/>
        </w:rPr>
      </w:pPr>
      <w:r w:rsidRPr="002751CB">
        <w:rPr>
          <w:sz w:val="22"/>
          <w:szCs w:val="22"/>
        </w:rPr>
        <w:t>Оценка заявок осуществляется в следующем порядке.</w:t>
      </w:r>
    </w:p>
    <w:p w14:paraId="62426C93" w14:textId="77777777" w:rsidR="00400ACD" w:rsidRPr="00AC3F45" w:rsidRDefault="00400ACD" w:rsidP="00D706A9">
      <w:pPr>
        <w:numPr>
          <w:ilvl w:val="1"/>
          <w:numId w:val="24"/>
        </w:numPr>
        <w:tabs>
          <w:tab w:val="left" w:pos="0"/>
          <w:tab w:val="num" w:pos="284"/>
        </w:tabs>
        <w:autoSpaceDE w:val="0"/>
        <w:ind w:left="0" w:firstLine="0"/>
        <w:jc w:val="both"/>
        <w:rPr>
          <w:sz w:val="22"/>
          <w:szCs w:val="22"/>
        </w:rPr>
      </w:pPr>
      <w:r w:rsidRPr="00AC3F45">
        <w:rPr>
          <w:sz w:val="22"/>
          <w:szCs w:val="22"/>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14:paraId="294C3DE9" w14:textId="77777777" w:rsidR="00400ACD" w:rsidRPr="00AC3F45" w:rsidRDefault="00400ACD" w:rsidP="00D706A9">
      <w:pPr>
        <w:numPr>
          <w:ilvl w:val="1"/>
          <w:numId w:val="24"/>
        </w:numPr>
        <w:tabs>
          <w:tab w:val="left" w:pos="0"/>
          <w:tab w:val="num" w:pos="284"/>
        </w:tabs>
        <w:autoSpaceDE w:val="0"/>
        <w:ind w:left="0" w:firstLine="0"/>
        <w:jc w:val="both"/>
        <w:rPr>
          <w:sz w:val="22"/>
          <w:szCs w:val="22"/>
        </w:rPr>
      </w:pPr>
      <w:r w:rsidRPr="00AC3F45">
        <w:rPr>
          <w:sz w:val="22"/>
          <w:szCs w:val="22"/>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14:paraId="6CEFECCF" w14:textId="77777777" w:rsidR="00400ACD" w:rsidRPr="00AC3F45" w:rsidRDefault="00400ACD" w:rsidP="00D706A9">
      <w:pPr>
        <w:numPr>
          <w:ilvl w:val="1"/>
          <w:numId w:val="24"/>
        </w:numPr>
        <w:tabs>
          <w:tab w:val="left" w:pos="0"/>
          <w:tab w:val="num" w:pos="284"/>
        </w:tabs>
        <w:autoSpaceDE w:val="0"/>
        <w:ind w:left="0" w:firstLine="0"/>
        <w:jc w:val="both"/>
        <w:rPr>
          <w:sz w:val="22"/>
          <w:szCs w:val="22"/>
        </w:rPr>
      </w:pPr>
      <w:r w:rsidRPr="00AC3F45">
        <w:rPr>
          <w:sz w:val="22"/>
          <w:szCs w:val="22"/>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14:paraId="4B5CA0E2" w14:textId="77777777" w:rsidR="00400ACD" w:rsidRPr="00AC3F45" w:rsidRDefault="00400ACD" w:rsidP="00D706A9">
      <w:pPr>
        <w:numPr>
          <w:ilvl w:val="1"/>
          <w:numId w:val="24"/>
        </w:numPr>
        <w:tabs>
          <w:tab w:val="left" w:pos="0"/>
          <w:tab w:val="num" w:pos="284"/>
        </w:tabs>
        <w:autoSpaceDE w:val="0"/>
        <w:ind w:left="0" w:firstLine="0"/>
        <w:jc w:val="both"/>
        <w:rPr>
          <w:sz w:val="22"/>
          <w:szCs w:val="22"/>
        </w:rPr>
      </w:pPr>
      <w:r w:rsidRPr="00AC3F45">
        <w:rPr>
          <w:sz w:val="22"/>
          <w:szCs w:val="22"/>
        </w:rPr>
        <w:t>Рейтинг, присуждаемый заявке по критерию «Цена договора»</w:t>
      </w:r>
      <w:r>
        <w:rPr>
          <w:sz w:val="22"/>
          <w:szCs w:val="22"/>
        </w:rPr>
        <w:t xml:space="preserve"> или «Цена единицы товара (работы, услуги)»</w:t>
      </w:r>
      <w:r w:rsidRPr="00AC3F45">
        <w:rPr>
          <w:sz w:val="22"/>
          <w:szCs w:val="22"/>
        </w:rPr>
        <w:t>, определяется по формуле:</w:t>
      </w:r>
    </w:p>
    <w:p w14:paraId="3B94D64B" w14:textId="77777777" w:rsidR="00400ACD" w:rsidRPr="00AC3F45" w:rsidRDefault="00400ACD" w:rsidP="00D706A9">
      <w:pPr>
        <w:jc w:val="center"/>
        <w:rPr>
          <w:sz w:val="22"/>
          <w:szCs w:val="22"/>
        </w:rPr>
      </w:pPr>
      <w:r w:rsidRPr="00AC3F45">
        <w:rPr>
          <w:sz w:val="22"/>
          <w:szCs w:val="22"/>
        </w:rPr>
        <w:object w:dxaOrig="2047" w:dyaOrig="696" w14:anchorId="65DCC0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4.5pt" o:ole="" filled="t">
            <v:fill color2="black"/>
            <v:imagedata r:id="rId10" o:title=""/>
          </v:shape>
          <o:OLEObject Type="Embed" ProgID="Equation.3" ShapeID="_x0000_i1025" DrawAspect="Content" ObjectID="_1733902705" r:id="rId11"/>
        </w:object>
      </w:r>
      <w:r w:rsidRPr="00AC3F45">
        <w:rPr>
          <w:sz w:val="22"/>
          <w:szCs w:val="22"/>
        </w:rPr>
        <w:t>,</w:t>
      </w:r>
    </w:p>
    <w:p w14:paraId="57EDCD11" w14:textId="77777777" w:rsidR="00400ACD" w:rsidRPr="00AC3F45" w:rsidRDefault="00400ACD"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где:</w:t>
      </w:r>
    </w:p>
    <w:p w14:paraId="58E0EC80" w14:textId="77777777" w:rsidR="00400ACD" w:rsidRPr="00AC3F45" w:rsidRDefault="00400ACD"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Rai - рейтинг, присуждаемый i-й заявке по указанному критерию;</w:t>
      </w:r>
    </w:p>
    <w:p w14:paraId="47DDD6D9" w14:textId="77777777" w:rsidR="00400ACD" w:rsidRPr="00AC3F45" w:rsidRDefault="00400ACD" w:rsidP="00D706A9">
      <w:pPr>
        <w:pStyle w:val="ConsPlusNonformat"/>
        <w:widowControl/>
        <w:ind w:left="1134"/>
        <w:rPr>
          <w:rFonts w:ascii="Times New Roman" w:hAnsi="Times New Roman" w:cs="Times New Roman"/>
          <w:sz w:val="22"/>
          <w:szCs w:val="22"/>
        </w:rPr>
      </w:pPr>
    </w:p>
    <w:p w14:paraId="24880F56" w14:textId="1134C657" w:rsidR="00400ACD" w:rsidRPr="00AC3F45" w:rsidRDefault="00400ACD"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 xml:space="preserve">Amax </w:t>
      </w:r>
      <w:r w:rsidR="00E439CD" w:rsidRPr="00AC3F45">
        <w:rPr>
          <w:rFonts w:ascii="Times New Roman" w:hAnsi="Times New Roman" w:cs="Times New Roman"/>
          <w:sz w:val="22"/>
          <w:szCs w:val="22"/>
        </w:rPr>
        <w:t>- начальная</w:t>
      </w:r>
      <w:r w:rsidRPr="00AC3F45">
        <w:rPr>
          <w:rFonts w:ascii="Times New Roman" w:hAnsi="Times New Roman" w:cs="Times New Roman"/>
          <w:sz w:val="22"/>
          <w:szCs w:val="22"/>
        </w:rPr>
        <w:t xml:space="preserve"> цена договора</w:t>
      </w:r>
      <w:r>
        <w:rPr>
          <w:rFonts w:ascii="Times New Roman" w:hAnsi="Times New Roman" w:cs="Times New Roman"/>
          <w:sz w:val="22"/>
          <w:szCs w:val="22"/>
        </w:rPr>
        <w:t xml:space="preserve"> или начальн</w:t>
      </w:r>
      <w:r w:rsidRPr="00B15222">
        <w:rPr>
          <w:rFonts w:ascii="Times New Roman" w:hAnsi="Times New Roman" w:cs="Times New Roman"/>
          <w:sz w:val="22"/>
          <w:szCs w:val="22"/>
        </w:rPr>
        <w:t>ая цена единицы товара (работы, услуги</w:t>
      </w:r>
      <w:r>
        <w:rPr>
          <w:rFonts w:ascii="Times New Roman" w:hAnsi="Times New Roman" w:cs="Times New Roman"/>
          <w:sz w:val="22"/>
          <w:szCs w:val="22"/>
        </w:rPr>
        <w:t>)</w:t>
      </w:r>
      <w:r w:rsidRPr="00B15222">
        <w:rPr>
          <w:rFonts w:ascii="Times New Roman" w:hAnsi="Times New Roman" w:cs="Times New Roman"/>
          <w:sz w:val="22"/>
          <w:szCs w:val="22"/>
        </w:rPr>
        <w:t>;</w:t>
      </w:r>
    </w:p>
    <w:p w14:paraId="12C11B2E" w14:textId="7693E7A1" w:rsidR="00400ACD" w:rsidRPr="00AC3F45" w:rsidRDefault="00400ACD" w:rsidP="00D706A9">
      <w:pPr>
        <w:pStyle w:val="ConsPlusNonformat"/>
        <w:widowControl/>
        <w:ind w:left="1134"/>
        <w:rPr>
          <w:rFonts w:ascii="Times New Roman" w:hAnsi="Times New Roman" w:cs="Times New Roman"/>
          <w:sz w:val="22"/>
          <w:szCs w:val="22"/>
        </w:rPr>
      </w:pPr>
      <w:r w:rsidRPr="00AC3F45">
        <w:rPr>
          <w:rFonts w:ascii="Times New Roman" w:hAnsi="Times New Roman" w:cs="Times New Roman"/>
          <w:sz w:val="22"/>
          <w:szCs w:val="22"/>
        </w:rPr>
        <w:t>Ai</w:t>
      </w:r>
      <w:r>
        <w:rPr>
          <w:rFonts w:ascii="Times New Roman" w:hAnsi="Times New Roman" w:cs="Times New Roman"/>
          <w:sz w:val="22"/>
          <w:szCs w:val="22"/>
        </w:rPr>
        <w:t xml:space="preserve"> </w:t>
      </w:r>
      <w:r w:rsidR="00E439CD">
        <w:rPr>
          <w:rFonts w:ascii="Times New Roman" w:hAnsi="Times New Roman" w:cs="Times New Roman"/>
          <w:sz w:val="22"/>
          <w:szCs w:val="22"/>
        </w:rPr>
        <w:t>- цена</w:t>
      </w:r>
      <w:r>
        <w:rPr>
          <w:rFonts w:ascii="Times New Roman" w:hAnsi="Times New Roman" w:cs="Times New Roman"/>
          <w:sz w:val="22"/>
          <w:szCs w:val="22"/>
        </w:rPr>
        <w:t xml:space="preserve"> договора</w:t>
      </w:r>
      <w:r w:rsidR="00E439CD">
        <w:rPr>
          <w:rFonts w:ascii="Times New Roman" w:hAnsi="Times New Roman" w:cs="Times New Roman"/>
          <w:sz w:val="22"/>
          <w:szCs w:val="22"/>
        </w:rPr>
        <w:t xml:space="preserve"> </w:t>
      </w:r>
      <w:r w:rsidRPr="00B15222">
        <w:rPr>
          <w:rFonts w:ascii="Times New Roman" w:hAnsi="Times New Roman" w:cs="Times New Roman"/>
          <w:sz w:val="22"/>
          <w:szCs w:val="22"/>
        </w:rPr>
        <w:t>или цена единицы товара (работы, услуги,</w:t>
      </w:r>
      <w:r>
        <w:rPr>
          <w:rFonts w:ascii="Times New Roman" w:hAnsi="Times New Roman" w:cs="Times New Roman"/>
          <w:sz w:val="22"/>
          <w:szCs w:val="22"/>
        </w:rPr>
        <w:t xml:space="preserve"> предложенная</w:t>
      </w:r>
      <w:r w:rsidRPr="00AC3F45">
        <w:rPr>
          <w:rFonts w:ascii="Times New Roman" w:hAnsi="Times New Roman" w:cs="Times New Roman"/>
          <w:sz w:val="22"/>
          <w:szCs w:val="22"/>
        </w:rPr>
        <w:t xml:space="preserve"> i-м участником.</w:t>
      </w:r>
    </w:p>
    <w:p w14:paraId="153C6B63" w14:textId="77777777" w:rsidR="00400ACD" w:rsidRPr="00AC3F45" w:rsidRDefault="00400ACD" w:rsidP="00D706A9">
      <w:pPr>
        <w:pStyle w:val="ConsPlusNonformat"/>
        <w:widowControl/>
        <w:ind w:left="1134"/>
        <w:rPr>
          <w:rFonts w:ascii="Times New Roman" w:hAnsi="Times New Roman" w:cs="Times New Roman"/>
          <w:sz w:val="22"/>
          <w:szCs w:val="22"/>
        </w:rPr>
      </w:pPr>
    </w:p>
    <w:p w14:paraId="49F066DE" w14:textId="77777777" w:rsidR="00400ACD" w:rsidRPr="00AC3F45" w:rsidRDefault="00400ACD" w:rsidP="00D706A9">
      <w:pPr>
        <w:numPr>
          <w:ilvl w:val="1"/>
          <w:numId w:val="24"/>
        </w:numPr>
        <w:tabs>
          <w:tab w:val="clear" w:pos="1440"/>
          <w:tab w:val="left" w:pos="284"/>
        </w:tabs>
        <w:autoSpaceDE w:val="0"/>
        <w:ind w:left="0" w:firstLine="0"/>
        <w:jc w:val="both"/>
        <w:rPr>
          <w:sz w:val="22"/>
          <w:szCs w:val="22"/>
        </w:rPr>
      </w:pPr>
      <w:r w:rsidRPr="00AC3F45">
        <w:rPr>
          <w:sz w:val="22"/>
          <w:szCs w:val="22"/>
        </w:rPr>
        <w:t>Для расчета итогового рейтинга по заявке рейтинг, присуждаемый этой заявке по критерию «Цена договора»</w:t>
      </w:r>
      <w:r>
        <w:rPr>
          <w:sz w:val="22"/>
          <w:szCs w:val="22"/>
        </w:rPr>
        <w:t xml:space="preserve"> или «Цена единицы товара (работы, услуги)»</w:t>
      </w:r>
      <w:r w:rsidRPr="00AC3F45">
        <w:rPr>
          <w:sz w:val="22"/>
          <w:szCs w:val="22"/>
        </w:rPr>
        <w:t>, умножается на соответствующую указанному критерию значимость.</w:t>
      </w:r>
    </w:p>
    <w:p w14:paraId="26A72B71" w14:textId="77777777" w:rsidR="00400ACD" w:rsidRPr="00AC3F45" w:rsidRDefault="00400ACD" w:rsidP="00D706A9">
      <w:pPr>
        <w:numPr>
          <w:ilvl w:val="1"/>
          <w:numId w:val="24"/>
        </w:numPr>
        <w:tabs>
          <w:tab w:val="clear" w:pos="1440"/>
          <w:tab w:val="left" w:pos="284"/>
        </w:tabs>
        <w:autoSpaceDE w:val="0"/>
        <w:ind w:left="0" w:firstLine="0"/>
        <w:jc w:val="both"/>
        <w:rPr>
          <w:sz w:val="22"/>
          <w:szCs w:val="22"/>
        </w:rPr>
      </w:pPr>
      <w:r w:rsidRPr="00AC3F45">
        <w:rPr>
          <w:sz w:val="22"/>
          <w:szCs w:val="22"/>
        </w:rPr>
        <w:t xml:space="preserve">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w:t>
      </w:r>
      <w:r>
        <w:rPr>
          <w:sz w:val="22"/>
          <w:szCs w:val="22"/>
        </w:rPr>
        <w:t>Комиссией</w:t>
      </w:r>
      <w:r w:rsidRPr="00AC3F45">
        <w:rPr>
          <w:sz w:val="22"/>
          <w:szCs w:val="22"/>
        </w:rPr>
        <w:t xml:space="preserve"> выставляется значение от 0 до 100 баллов.</w:t>
      </w:r>
    </w:p>
    <w:p w14:paraId="763A4AE4" w14:textId="77777777" w:rsidR="00400ACD" w:rsidRPr="00AC3F45" w:rsidRDefault="00400ACD" w:rsidP="00D706A9">
      <w:pPr>
        <w:numPr>
          <w:ilvl w:val="1"/>
          <w:numId w:val="24"/>
        </w:numPr>
        <w:tabs>
          <w:tab w:val="clear" w:pos="1440"/>
          <w:tab w:val="left" w:pos="284"/>
        </w:tabs>
        <w:autoSpaceDE w:val="0"/>
        <w:ind w:left="0" w:firstLine="0"/>
        <w:jc w:val="both"/>
        <w:rPr>
          <w:sz w:val="22"/>
          <w:szCs w:val="22"/>
        </w:rPr>
      </w:pPr>
      <w:r w:rsidRPr="00AC3F45">
        <w:rPr>
          <w:sz w:val="22"/>
          <w:szCs w:val="22"/>
        </w:rPr>
        <w:t xml:space="preserve">Рейтинг, присуждаемый заявке по критерию «Срок поставки (выполнения работ, оказания услуг)», определяется по формуле </w:t>
      </w:r>
    </w:p>
    <w:p w14:paraId="3557F98D" w14:textId="77777777" w:rsidR="00400ACD" w:rsidRPr="00AC3F45" w:rsidRDefault="00A11F17" w:rsidP="00D706A9">
      <w:pPr>
        <w:autoSpaceDE w:val="0"/>
        <w:ind w:left="1080"/>
        <w:jc w:val="both"/>
        <w:rPr>
          <w:sz w:val="22"/>
          <w:szCs w:val="22"/>
          <w:lang w:val="en-US"/>
        </w:rPr>
      </w:pPr>
      <w:r>
        <w:rPr>
          <w:noProof/>
          <w:sz w:val="22"/>
          <w:szCs w:val="22"/>
          <w:lang w:eastAsia="ru-RU"/>
        </w:rPr>
      </w:r>
      <w:r>
        <w:rPr>
          <w:noProof/>
          <w:sz w:val="22"/>
          <w:szCs w:val="22"/>
          <w:lang w:eastAsia="ru-RU"/>
        </w:rPr>
        <w:pict w14:anchorId="6A9E90AC">
          <v:group id="Группа 17" o:spid="_x0000_s1026" style="width:174.6pt;height:99.6pt;mso-position-horizontal-relative:char;mso-position-vertical-relative:line" coordsize="3492,1992">
            <v:rect id="Rectangle 3" o:spid="_x0000_s1027" style="position:absolute;width:3492;height:19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" filled="f" stroked="f" strokecolor="#3465af">
              <v:stroke joinstyle="round"/>
            </v:rect>
            <v:rect id="Rectangle 4" o:spid="_x0000_s1028" style="position:absolute;left:540;top:540;width:2412;height: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30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" filled="f" stroked="f" strokecolor="#3465af">
              <v:stroke joinstyle="round"/>
              <v:textbox inset="0,0,0,0">
                <w:txbxContent>
                  <w:p w14:paraId="68606CFA" w14:textId="77777777" w:rsidR="00400ACD" w:rsidRDefault="00400ACD" w:rsidP="00D706A9">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8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" filled="f" stroked="f" strokecolor="#3465af">
              <v:stroke joinstyle="round"/>
              <v:textbox inset="0,0,0,0">
                <w:txbxContent>
                  <w:p w14:paraId="2E9B0017" w14:textId="77777777" w:rsidR="00400ACD" w:rsidRDefault="00400ACD" w:rsidP="00D706A9">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38;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" filled="f" stroked="f" strokecolor="#3465af">
              <v:stroke joinstyle="round"/>
              <v:textbox inset="0,0,0,0">
                <w:txbxContent>
                  <w:p w14:paraId="5FA7E69B" w14:textId="77777777" w:rsidR="00400ACD" w:rsidRDefault="00400ACD" w:rsidP="00D706A9">
                    <w:pPr>
                      <w:rPr>
                        <w:b/>
                        <w:color w:val="000000"/>
                        <w:lang w:val="en-US"/>
                      </w:rPr>
                    </w:pPr>
                    <w:r>
                      <w:rPr>
                        <w:b/>
                        <w:color w:val="000000"/>
                        <w:lang w:val="en-US"/>
                      </w:rPr>
                      <w:t>=</w:t>
                    </w:r>
                  </w:p>
                </w:txbxContent>
              </v:textbox>
            </v:shape>
            <v:shape id="Text Box 8" o:spid="_x0000_s1032" type="#_x0000_t202" style="position:absolute;left:1368;top:629;width:32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" filled="f" stroked="f" strokecolor="#3465af">
              <v:stroke joinstyle="round"/>
              <v:textbox inset="0,0,0,0">
                <w:txbxContent>
                  <w:p w14:paraId="7D11EE9A" w14:textId="77777777" w:rsidR="00400ACD" w:rsidRDefault="00400ACD" w:rsidP="00D706A9">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21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" filled="f" stroked="f" strokecolor="#3465af">
              <v:stroke joinstyle="round"/>
              <v:textbox inset="0,0,0,0">
                <w:txbxContent>
                  <w:p w14:paraId="51D61DA9" w14:textId="77777777" w:rsidR="00400ACD" w:rsidRDefault="00400ACD" w:rsidP="00D706A9">
                    <w:pPr>
                      <w:rPr>
                        <w:b/>
                        <w:i/>
                        <w:iCs/>
                        <w:color w:val="000000"/>
                      </w:rPr>
                    </w:pPr>
                    <w:r>
                      <w:rPr>
                        <w:b/>
                        <w:i/>
                        <w:iCs/>
                        <w:color w:val="000000"/>
                      </w:rPr>
                      <w:t>В</w:t>
                    </w:r>
                  </w:p>
                </w:txbxContent>
              </v:textbox>
            </v:shape>
            <v:shape id="Text Box 10" o:spid="_x0000_s1034" type="#_x0000_t202" style="position:absolute;left:1675;top:68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" filled="f" stroked="f" strokecolor="#3465af">
              <v:stroke joinstyle="round"/>
              <v:textbox inset="0,0,0,0">
                <w:txbxContent>
                  <w:p w14:paraId="1A98086D" w14:textId="77777777" w:rsidR="00400ACD" w:rsidRDefault="00400ACD" w:rsidP="00D706A9">
                    <w:pPr>
                      <w:rPr>
                        <w:b/>
                        <w:color w:val="000000"/>
                        <w:lang w:val="en-US"/>
                      </w:rPr>
                    </w:pPr>
                    <w:r>
                      <w:rPr>
                        <w:b/>
                        <w:color w:val="000000"/>
                        <w:lang w:val="en-US"/>
                      </w:rPr>
                      <w:t>-</w:t>
                    </w:r>
                  </w:p>
                </w:txbxContent>
              </v:textbox>
            </v:shape>
            <v:shape id="Text Box 11" o:spid="_x0000_s1035" type="#_x0000_t202" style="position:absolute;left:2013;top:629;width:8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" filled="f" stroked="f" strokecolor="#3465af">
              <v:stroke joinstyle="round"/>
              <v:textbox inset="0,0,0,0">
                <w:txbxContent>
                  <w:p w14:paraId="5FCFE2AE" w14:textId="77777777" w:rsidR="00400ACD" w:rsidRDefault="00400ACD" w:rsidP="00D706A9">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21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" filled="f" stroked="f" strokecolor="#3465af">
              <v:stroke joinstyle="round"/>
              <v:textbox inset="0,0,0,0">
                <w:txbxContent>
                  <w:p w14:paraId="11C0EBE8" w14:textId="77777777" w:rsidR="00400ACD" w:rsidRDefault="00400ACD" w:rsidP="00D706A9">
                    <w:pPr>
                      <w:rPr>
                        <w:b/>
                        <w:i/>
                        <w:iCs/>
                        <w:color w:val="000000"/>
                      </w:rPr>
                    </w:pPr>
                    <w:r>
                      <w:rPr>
                        <w:b/>
                        <w:i/>
                        <w:iCs/>
                        <w:color w:val="000000"/>
                      </w:rPr>
                      <w:t>В</w:t>
                    </w:r>
                  </w:p>
                </w:txbxContent>
              </v:textbox>
            </v:shape>
            <v:shape id="Text Box 13" o:spid="_x0000_s1037" type="#_x0000_t202" style="position:absolute;left:1263;top:1034;width:32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" filled="f" stroked="f" strokecolor="#3465af">
              <v:stroke joinstyle="round"/>
              <v:textbox inset="0,0,0,0">
                <w:txbxContent>
                  <w:p w14:paraId="3A8AFC54" w14:textId="77777777" w:rsidR="00400ACD" w:rsidRDefault="00400ACD" w:rsidP="00D706A9">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21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" filled="f" stroked="f" strokecolor="#3465af">
              <v:stroke joinstyle="round"/>
              <v:textbox inset="0,0,0,0">
                <w:txbxContent>
                  <w:p w14:paraId="52071683" w14:textId="77777777" w:rsidR="00400ACD" w:rsidRDefault="00400ACD" w:rsidP="00D706A9">
                    <w:pPr>
                      <w:rPr>
                        <w:b/>
                        <w:i/>
                        <w:iCs/>
                        <w:color w:val="000000"/>
                      </w:rPr>
                    </w:pPr>
                    <w:r>
                      <w:rPr>
                        <w:b/>
                        <w:i/>
                        <w:iCs/>
                        <w:color w:val="000000"/>
                      </w:rPr>
                      <w:t>В</w:t>
                    </w:r>
                  </w:p>
                </w:txbxContent>
              </v:textbox>
            </v:shape>
            <v:shape id="Text Box 15" o:spid="_x0000_s1039" type="#_x0000_t202" style="position:absolute;left:1570;top:1094;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" filled="f" stroked="f" strokecolor="#3465af">
              <v:stroke joinstyle="round"/>
              <v:textbox inset="0,0,0,0">
                <w:txbxContent>
                  <w:p w14:paraId="57DD0CDC" w14:textId="77777777" w:rsidR="00400ACD" w:rsidRDefault="00400ACD" w:rsidP="00D706A9">
                    <w:pPr>
                      <w:rPr>
                        <w:b/>
                        <w:color w:val="000000"/>
                        <w:lang w:val="en-US"/>
                      </w:rPr>
                    </w:pPr>
                    <w:r>
                      <w:rPr>
                        <w:b/>
                        <w:color w:val="000000"/>
                        <w:lang w:val="en-US"/>
                      </w:rPr>
                      <w:t>-</w:t>
                    </w:r>
                  </w:p>
                </w:txbxContent>
              </v:textbox>
            </v:shape>
            <v:shape id="Text Box 16" o:spid="_x0000_s1040" type="#_x0000_t202" style="position:absolute;left:1906;top:1034;width:296;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" filled="f" stroked="f" strokecolor="#3465af">
              <v:stroke joinstyle="round"/>
              <v:textbox inset="0,0,0,0">
                <w:txbxContent>
                  <w:p w14:paraId="6B3C5821" w14:textId="77777777" w:rsidR="00400ACD" w:rsidRDefault="00400ACD" w:rsidP="00D706A9">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21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" filled="f" stroked="f" strokecolor="#3465af">
              <v:stroke joinstyle="round"/>
              <v:textbox inset="0,0,0,0">
                <w:txbxContent>
                  <w:p w14:paraId="7F320A53" w14:textId="77777777" w:rsidR="00400ACD" w:rsidRDefault="00400ACD" w:rsidP="00D706A9">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" fillcolor="black" strokeweight=".26mm">
              <v:stroke endcap="square"/>
            </v:rect>
            <v:shape id="Text Box 19" o:spid="_x0000_s1043" type="#_x0000_t202" style="position:absolute;left:2245;top:854;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" filled="f" stroked="f" strokecolor="#3465af">
              <v:stroke joinstyle="round"/>
              <v:textbox inset="0,0,0,0">
                <w:txbxContent>
                  <w:p w14:paraId="7E1FF030" w14:textId="77777777" w:rsidR="00400ACD" w:rsidRDefault="00400ACD" w:rsidP="00D706A9">
                    <w:pPr>
                      <w:rPr>
                        <w:b/>
                        <w:color w:val="000000"/>
                      </w:rPr>
                    </w:pPr>
                    <w:r>
                      <w:rPr>
                        <w:b/>
                        <w:color w:val="000000"/>
                      </w:rPr>
                      <w:t xml:space="preserve"> х</w:t>
                    </w:r>
                  </w:p>
                </w:txbxContent>
              </v:textbox>
            </v:shape>
            <v:shape id="Text Box 20" o:spid="_x0000_s1044" type="#_x0000_t202" style="position:absolute;left:2410;top:854;width:36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" filled="f" stroked="f" strokecolor="#3465af">
              <v:stroke joinstyle="round"/>
              <v:textbox inset="0,0,0,0">
                <w:txbxContent>
                  <w:p w14:paraId="19166428" w14:textId="77777777" w:rsidR="00400ACD" w:rsidRDefault="00400ACD" w:rsidP="00D706A9">
                    <w:pPr>
                      <w:rPr>
                        <w:color w:val="000000"/>
                        <w:lang w:val="en-US"/>
                      </w:rPr>
                    </w:pPr>
                    <w:r>
                      <w:rPr>
                        <w:color w:val="000000"/>
                        <w:lang w:val="en-US"/>
                      </w:rPr>
                      <w:t>100</w:t>
                    </w:r>
                  </w:p>
                </w:txbxContent>
              </v:textbox>
            </v:shape>
            <w10:anchorlock/>
          </v:group>
        </w:pict>
      </w:r>
    </w:p>
    <w:p w14:paraId="0B0D5F48" w14:textId="77777777" w:rsidR="00400ACD" w:rsidRPr="00AC3F45" w:rsidRDefault="00400ACD" w:rsidP="00D706A9">
      <w:pPr>
        <w:ind w:firstLine="720"/>
        <w:jc w:val="both"/>
        <w:rPr>
          <w:sz w:val="22"/>
          <w:szCs w:val="22"/>
          <w:lang w:val="en-US"/>
        </w:rPr>
      </w:pPr>
    </w:p>
    <w:p w14:paraId="1B0D0475" w14:textId="77777777" w:rsidR="00400ACD" w:rsidRPr="00AC3F45" w:rsidRDefault="00400ACD" w:rsidP="00D706A9">
      <w:pPr>
        <w:ind w:firstLine="720"/>
        <w:jc w:val="both"/>
        <w:rPr>
          <w:sz w:val="22"/>
          <w:szCs w:val="22"/>
        </w:rPr>
      </w:pPr>
      <w:r w:rsidRPr="00AC3F45">
        <w:rPr>
          <w:sz w:val="22"/>
          <w:szCs w:val="22"/>
        </w:rPr>
        <w:t xml:space="preserve">где: </w:t>
      </w:r>
    </w:p>
    <w:p w14:paraId="5D70B1ED" w14:textId="77777777" w:rsidR="00400ACD" w:rsidRPr="00AC3F45" w:rsidRDefault="00400ACD" w:rsidP="00D706A9">
      <w:pPr>
        <w:ind w:left="720"/>
        <w:rPr>
          <w:sz w:val="22"/>
          <w:szCs w:val="22"/>
        </w:rPr>
      </w:pPr>
    </w:p>
    <w:p w14:paraId="4766BE7E" w14:textId="77777777" w:rsidR="00400ACD" w:rsidRPr="00AC3F45" w:rsidRDefault="00400ACD" w:rsidP="00D706A9">
      <w:pPr>
        <w:ind w:left="720"/>
        <w:rPr>
          <w:sz w:val="22"/>
          <w:szCs w:val="22"/>
        </w:rPr>
      </w:pPr>
      <w:r w:rsidRPr="00AC3F45">
        <w:rPr>
          <w:sz w:val="22"/>
          <w:szCs w:val="22"/>
        </w:rPr>
        <w:t>Rвi - рейтинг, присуждаемый i-й заявке по указанному критерию;</w:t>
      </w:r>
    </w:p>
    <w:p w14:paraId="4BA6C91B" w14:textId="77777777" w:rsidR="00400ACD" w:rsidRPr="00AC3F45" w:rsidRDefault="00400ACD" w:rsidP="00D706A9">
      <w:pPr>
        <w:ind w:firstLine="720"/>
        <w:jc w:val="both"/>
        <w:rPr>
          <w:sz w:val="22"/>
          <w:szCs w:val="22"/>
        </w:rPr>
      </w:pPr>
      <w:r w:rsidRPr="00AC3F45">
        <w:rPr>
          <w:sz w:val="22"/>
          <w:szCs w:val="22"/>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14:paraId="587DE8C6" w14:textId="77777777" w:rsidR="00400ACD" w:rsidRPr="00AC3F45" w:rsidRDefault="00400ACD" w:rsidP="00D706A9">
      <w:pPr>
        <w:ind w:firstLine="720"/>
        <w:jc w:val="both"/>
        <w:rPr>
          <w:sz w:val="22"/>
          <w:szCs w:val="22"/>
        </w:rPr>
      </w:pPr>
      <w:r w:rsidRPr="00AC3F45">
        <w:rPr>
          <w:sz w:val="22"/>
          <w:szCs w:val="22"/>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14:paraId="7157D735" w14:textId="77777777" w:rsidR="00400ACD" w:rsidRPr="00AC3F45" w:rsidRDefault="00400ACD" w:rsidP="00D706A9">
      <w:pPr>
        <w:ind w:firstLine="720"/>
        <w:jc w:val="both"/>
        <w:rPr>
          <w:sz w:val="22"/>
          <w:szCs w:val="22"/>
        </w:rPr>
      </w:pPr>
      <w:r w:rsidRPr="00AC3F45">
        <w:rPr>
          <w:sz w:val="22"/>
          <w:szCs w:val="22"/>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14:paraId="51E7FFF1" w14:textId="77777777" w:rsidR="00400ACD" w:rsidRPr="00AC3F45" w:rsidRDefault="00400ACD" w:rsidP="00D706A9">
      <w:pPr>
        <w:autoSpaceDE w:val="0"/>
        <w:ind w:left="1080"/>
        <w:jc w:val="both"/>
        <w:rPr>
          <w:sz w:val="22"/>
          <w:szCs w:val="22"/>
        </w:rPr>
      </w:pPr>
    </w:p>
    <w:p w14:paraId="4C52ABC6" w14:textId="77777777" w:rsidR="00400ACD" w:rsidRPr="00AC3F45" w:rsidRDefault="00400ACD" w:rsidP="00D706A9">
      <w:pPr>
        <w:numPr>
          <w:ilvl w:val="1"/>
          <w:numId w:val="24"/>
        </w:numPr>
        <w:tabs>
          <w:tab w:val="left" w:pos="0"/>
        </w:tabs>
        <w:autoSpaceDE w:val="0"/>
        <w:ind w:left="0" w:firstLine="0"/>
        <w:jc w:val="both"/>
        <w:rPr>
          <w:sz w:val="22"/>
          <w:szCs w:val="22"/>
        </w:rPr>
      </w:pPr>
      <w:r w:rsidRPr="00AC3F45">
        <w:rPr>
          <w:sz w:val="22"/>
          <w:szCs w:val="22"/>
        </w:rPr>
        <w:t>Рейтинг, присуждаемый заявке по критерию «Срок гарантии на товар (результат работ, результат услуг)», определяется по формуле</w:t>
      </w:r>
    </w:p>
    <w:p w14:paraId="1A94A200" w14:textId="77777777" w:rsidR="00400ACD" w:rsidRPr="00AC3F45" w:rsidRDefault="00A11F17" w:rsidP="00D706A9">
      <w:pPr>
        <w:autoSpaceDE w:val="0"/>
        <w:ind w:left="1080"/>
        <w:jc w:val="both"/>
        <w:rPr>
          <w:sz w:val="22"/>
          <w:szCs w:val="22"/>
        </w:rPr>
      </w:pPr>
      <w:r>
        <w:rPr>
          <w:noProof/>
          <w:sz w:val="22"/>
          <w:szCs w:val="22"/>
          <w:lang w:eastAsia="ru-RU"/>
        </w:rPr>
      </w:r>
      <w:r>
        <w:rPr>
          <w:noProof/>
          <w:sz w:val="22"/>
          <w:szCs w:val="22"/>
          <w:lang w:eastAsia="ru-RU"/>
        </w:rPr>
        <w:pict w14:anchorId="6FA6F8A9">
          <v:group id="Группа 2" o:spid="_x0000_s1045" style="width:156.6pt;height:81.6pt;mso-position-horizontal-relative:char;mso-position-vertical-relative:line" coordsize="3132,1632">
            <v:rect id="Rectangle 22" o:spid="_x0000_s1046" style="position:absolute;width:3132;height:16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" filled="f" stroked="f" strokecolor="#3465af">
              <v:stroke joinstyle="round"/>
            </v:rect>
            <v:rect id="Rectangle 23" o:spid="_x0000_s1047" style="position:absolute;left:540;top:540;width:2412;height:7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" stroked="f" strokecolor="#3465af">
              <v:stroke joinstyle="round"/>
            </v:rect>
            <v:shape id="Text Box 24" o:spid="_x0000_s1048" type="#_x0000_t202" style="position:absolute;left:430;top:674;width:310;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" filled="f" stroked="f" strokecolor="#3465af">
              <v:stroke joinstyle="round"/>
              <v:textbox inset="0,0,0,0">
                <w:txbxContent>
                  <w:p w14:paraId="0FE852AA" w14:textId="77777777" w:rsidR="00400ACD" w:rsidRDefault="00400ACD" w:rsidP="00D706A9">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82;height:183;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" filled="f" stroked="f" strokecolor="#3465af">
              <v:stroke joinstyle="round"/>
              <v:textbox inset="0,0,0,0">
                <w:txbxContent>
                  <w:p w14:paraId="561841FD" w14:textId="77777777" w:rsidR="00400ACD" w:rsidRDefault="00400ACD" w:rsidP="00D706A9">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36;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" filled="f" stroked="f" strokecolor="#3465af">
              <v:stroke joinstyle="round"/>
              <v:textbox inset="0,0,0,0">
                <w:txbxContent>
                  <w:p w14:paraId="07ADFF3E" w14:textId="77777777" w:rsidR="00400ACD" w:rsidRDefault="00400ACD" w:rsidP="00D706A9">
                    <w:pPr>
                      <w:rPr>
                        <w:color w:val="000000"/>
                        <w:lang w:val="en-US"/>
                      </w:rPr>
                    </w:pPr>
                    <w:r>
                      <w:rPr>
                        <w:color w:val="000000"/>
                        <w:lang w:val="en-US"/>
                      </w:rPr>
                      <w:t>=</w:t>
                    </w:r>
                  </w:p>
                </w:txbxContent>
              </v:textbox>
            </v:shape>
            <v:shape id="Text Box 27" o:spid="_x0000_s1051" type="#_x0000_t202" style="position:absolute;left:1105;top:539;width:283;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" filled="f" stroked="f" strokecolor="#3465af">
              <v:stroke joinstyle="round"/>
              <v:textbox inset="0,0,0,0">
                <w:txbxContent>
                  <w:p w14:paraId="730E9523" w14:textId="77777777" w:rsidR="00400ACD" w:rsidRDefault="00400ACD" w:rsidP="00D706A9">
                    <w:pPr>
                      <w:rPr>
                        <w:i/>
                        <w:lang w:val="en-US"/>
                      </w:rPr>
                    </w:pPr>
                    <w:r>
                      <w:rPr>
                        <w:i/>
                      </w:rPr>
                      <w:t>С</w:t>
                    </w:r>
                    <w:r>
                      <w:rPr>
                        <w:i/>
                        <w:lang w:val="en-US"/>
                      </w:rPr>
                      <w:t>i</w:t>
                    </w:r>
                  </w:p>
                </w:txbxContent>
              </v:textbox>
            </v:shape>
            <v:shape id="Text Box 28" o:spid="_x0000_s1052" type="#_x0000_t202" style="position:absolute;left:1495;top:509;width: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" filled="f" stroked="f" strokecolor="#3465af">
              <v:stroke joinstyle="round"/>
              <v:textbox inset="0,0,0,0">
                <w:txbxContent>
                  <w:p w14:paraId="67C9B689" w14:textId="77777777" w:rsidR="00400ACD" w:rsidRDefault="00400ACD" w:rsidP="00D706A9">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" filled="f" stroked="f" strokecolor="#3465af">
              <v:stroke joinstyle="round"/>
            </v:shape>
            <v:shape id="Text Box 30" o:spid="_x0000_s1054" type="#_x0000_t202" style="position:absolute;left:1643;top:539;width:57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" filled="f" stroked="f" strokecolor="#3465af">
              <v:stroke joinstyle="round"/>
              <v:textbox inset="0,0,0,0">
                <w:txbxContent>
                  <w:p w14:paraId="1FBB5A93" w14:textId="77777777" w:rsidR="00400ACD" w:rsidRDefault="00400ACD" w:rsidP="00D706A9">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" filled="f" stroked="f" strokecolor="#3465af">
              <v:stroke joinstyle="round"/>
            </v:shape>
            <v:shape id="Text Box 32" o:spid="_x0000_s1056" type="#_x0000_t202" style="position:absolute;left:1418;top:914;width:577;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" filled="f" stroked="f" strokecolor="#3465af">
              <v:stroke joinstyle="round"/>
              <v:textbox inset="0,0,0,0">
                <w:txbxContent>
                  <w:p w14:paraId="044673A0" w14:textId="77777777" w:rsidR="00400ACD" w:rsidRDefault="00400ACD" w:rsidP="00D706A9">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" fillcolor="black" strokeweight=".26mm">
              <v:stroke endcap="square"/>
            </v:rect>
            <v:shape id="Text Box 34" o:spid="_x0000_s1058" type="#_x0000_t202" style="position:absolute;left:2155;top:719;width:181;height:274;visibility:visible;mso-wrap-style:non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" filled="f" stroked="f" strokecolor="#3465af">
              <v:stroke joinstyle="round"/>
              <v:textbox inset="0,0,0,0">
                <w:txbxContent>
                  <w:p w14:paraId="123FA1EF" w14:textId="77777777" w:rsidR="00400ACD" w:rsidRDefault="00400ACD" w:rsidP="00D706A9">
                    <w:pPr>
                      <w:rPr>
                        <w:color w:val="000000"/>
                      </w:rPr>
                    </w:pPr>
                    <w:r>
                      <w:rPr>
                        <w:color w:val="000000"/>
                      </w:rPr>
                      <w:t xml:space="preserve"> х</w:t>
                    </w:r>
                  </w:p>
                </w:txbxContent>
              </v:textbox>
            </v:shape>
            <v:shape id="Text Box 35" o:spid="_x0000_s1059" type="#_x0000_t202" style="position:absolute;left:2339;top:719;width:537;height:3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" filled="f" stroked="f" strokecolor="#3465af">
              <v:stroke joinstyle="round"/>
              <v:textbox inset="0,0,0,0">
                <w:txbxContent>
                  <w:p w14:paraId="1D30EC7E" w14:textId="77777777" w:rsidR="00400ACD" w:rsidRDefault="00400ACD" w:rsidP="00D706A9">
                    <w:pPr>
                      <w:rPr>
                        <w:color w:val="000000"/>
                        <w:lang w:val="en-US"/>
                      </w:rPr>
                    </w:pPr>
                    <w:r>
                      <w:rPr>
                        <w:color w:val="000000"/>
                        <w:lang w:val="en-US"/>
                      </w:rPr>
                      <w:t>100</w:t>
                    </w:r>
                  </w:p>
                </w:txbxContent>
              </v:textbox>
            </v:shape>
            <w10:anchorlock/>
          </v:group>
        </w:pict>
      </w:r>
    </w:p>
    <w:p w14:paraId="53179006" w14:textId="77777777" w:rsidR="00400ACD" w:rsidRPr="00AC3F45" w:rsidRDefault="00400ACD" w:rsidP="00D706A9">
      <w:pPr>
        <w:ind w:firstLine="720"/>
        <w:jc w:val="both"/>
        <w:rPr>
          <w:sz w:val="22"/>
          <w:szCs w:val="22"/>
        </w:rPr>
      </w:pPr>
      <w:r w:rsidRPr="00AC3F45">
        <w:rPr>
          <w:sz w:val="22"/>
          <w:szCs w:val="22"/>
        </w:rPr>
        <w:t xml:space="preserve">где: </w:t>
      </w:r>
    </w:p>
    <w:p w14:paraId="49FD0E98" w14:textId="77777777" w:rsidR="00400ACD" w:rsidRPr="00AC3F45" w:rsidRDefault="00A11F17" w:rsidP="00D706A9">
      <w:pPr>
        <w:ind w:firstLine="720"/>
        <w:jc w:val="both"/>
        <w:rPr>
          <w:sz w:val="22"/>
          <w:szCs w:val="22"/>
        </w:rPr>
      </w:pPr>
      <w:r>
        <w:rPr>
          <w:noProof/>
          <w:lang w:eastAsia="ru-RU"/>
        </w:rPr>
        <w:pict w14:anchorId="739E58B6">
          <v:shape id="Надпись 1" o:spid="_x0000_s1060" type="#_x0000_t202" style="position:absolute;left:0;text-align:left;margin-left:18pt;margin-top:3pt;width:15.7pt;height:13.65pt;z-index:3;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" stroked="f">
            <v:fill opacity="0"/>
            <v:textbox inset="0,0,0,0">
              <w:txbxContent>
                <w:p w14:paraId="42B1DD2A" w14:textId="77777777" w:rsidR="00400ACD" w:rsidRDefault="00400ACD" w:rsidP="00D706A9">
                  <w:r>
                    <w:rPr>
                      <w:i/>
                      <w:iCs/>
                      <w:color w:val="000000"/>
                      <w:lang w:val="en-US"/>
                    </w:rPr>
                    <w:t>R</w:t>
                  </w:r>
                  <w:r>
                    <w:rPr>
                      <w:i/>
                      <w:iCs/>
                      <w:color w:val="000000"/>
                    </w:rPr>
                    <w:t>с</w:t>
                  </w:r>
                  <w:r>
                    <w:rPr>
                      <w:i/>
                      <w:iCs/>
                      <w:color w:val="000000"/>
                      <w:vertAlign w:val="subscript"/>
                      <w:lang w:val="en-US"/>
                    </w:rPr>
                    <w:t>i</w:t>
                  </w:r>
                </w:p>
              </w:txbxContent>
            </v:textbox>
          </v:shape>
        </w:pict>
      </w:r>
      <w:r w:rsidR="00400ACD" w:rsidRPr="00AC3F45">
        <w:rPr>
          <w:sz w:val="22"/>
          <w:szCs w:val="22"/>
        </w:rPr>
        <w:t> - рейтинг, присуждаемый i-й заявке по указанному критерию;</w:t>
      </w:r>
    </w:p>
    <w:p w14:paraId="0C25C3F3" w14:textId="77777777" w:rsidR="00400ACD" w:rsidRPr="00AC3F45" w:rsidRDefault="00400ACD" w:rsidP="00D706A9">
      <w:pPr>
        <w:ind w:firstLine="720"/>
        <w:jc w:val="both"/>
        <w:rPr>
          <w:sz w:val="22"/>
          <w:szCs w:val="22"/>
        </w:rPr>
      </w:pPr>
      <w:r w:rsidRPr="00AC3F45">
        <w:rPr>
          <w:sz w:val="22"/>
          <w:szCs w:val="22"/>
          <w:lang w:val="en-US"/>
        </w:rPr>
        <w:t>Cmin</w:t>
      </w:r>
      <w:r w:rsidRPr="00AC3F45">
        <w:rPr>
          <w:sz w:val="22"/>
          <w:szCs w:val="22"/>
        </w:rPr>
        <w:t> - минимальный срок предоставления гарантии качества товара, работ, услуг, установленный заказчиком в документации о закупке;</w:t>
      </w:r>
    </w:p>
    <w:p w14:paraId="1FDAF5E1" w14:textId="77777777" w:rsidR="00400ACD" w:rsidRPr="00AC3F45" w:rsidRDefault="00400ACD" w:rsidP="00D706A9">
      <w:pPr>
        <w:ind w:firstLine="720"/>
        <w:jc w:val="both"/>
        <w:rPr>
          <w:sz w:val="22"/>
          <w:szCs w:val="22"/>
        </w:rPr>
      </w:pPr>
      <w:r w:rsidRPr="00AC3F45">
        <w:rPr>
          <w:sz w:val="22"/>
          <w:szCs w:val="22"/>
          <w:lang w:val="en-US"/>
        </w:rPr>
        <w:t>Ci</w:t>
      </w:r>
      <w:r w:rsidRPr="00AC3F45">
        <w:rPr>
          <w:sz w:val="22"/>
          <w:szCs w:val="22"/>
        </w:rPr>
        <w:t xml:space="preserve"> - предложение i-го участника по сроку гарантии качества товара, работ, услуг.</w:t>
      </w:r>
    </w:p>
    <w:p w14:paraId="2E177FD9" w14:textId="77777777" w:rsidR="00400ACD" w:rsidRPr="00AC3F45" w:rsidRDefault="00400ACD" w:rsidP="00D706A9">
      <w:pPr>
        <w:ind w:firstLine="720"/>
        <w:jc w:val="both"/>
        <w:rPr>
          <w:sz w:val="22"/>
          <w:szCs w:val="22"/>
        </w:rPr>
      </w:pPr>
      <w:r w:rsidRPr="00AC3F45">
        <w:rPr>
          <w:sz w:val="22"/>
          <w:szCs w:val="22"/>
        </w:rPr>
        <w:t xml:space="preserve">В целях оценки и сопоставления предложений в заявках со сроком предоставления гарантии качества товара, работ, услуг, который </w:t>
      </w:r>
      <w:r>
        <w:rPr>
          <w:sz w:val="22"/>
          <w:szCs w:val="22"/>
        </w:rPr>
        <w:t>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w:t>
      </w:r>
      <w:r w:rsidRPr="00AC3F45">
        <w:rPr>
          <w:sz w:val="22"/>
          <w:szCs w:val="22"/>
        </w:rPr>
        <w:t>, таким заявкам присваивается рейтинг по указанному критерию, равный 100 баллам.</w:t>
      </w:r>
    </w:p>
    <w:p w14:paraId="569069C5" w14:textId="77777777" w:rsidR="00400ACD" w:rsidRPr="00AC3F45" w:rsidRDefault="00400ACD" w:rsidP="00D706A9">
      <w:pPr>
        <w:ind w:firstLine="720"/>
        <w:jc w:val="both"/>
        <w:rPr>
          <w:sz w:val="22"/>
          <w:szCs w:val="22"/>
        </w:rPr>
      </w:pPr>
      <w:r w:rsidRPr="00AC3F45">
        <w:rPr>
          <w:sz w:val="22"/>
          <w:szCs w:val="22"/>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14:paraId="7D367E68" w14:textId="77777777" w:rsidR="00400ACD" w:rsidRPr="00AC3F45" w:rsidRDefault="00400ACD" w:rsidP="00D706A9">
      <w:pPr>
        <w:numPr>
          <w:ilvl w:val="0"/>
          <w:numId w:val="24"/>
        </w:numPr>
        <w:tabs>
          <w:tab w:val="left" w:pos="0"/>
        </w:tabs>
        <w:autoSpaceDE w:val="0"/>
        <w:ind w:left="0" w:firstLine="0"/>
        <w:jc w:val="both"/>
        <w:rPr>
          <w:sz w:val="22"/>
          <w:szCs w:val="22"/>
        </w:rPr>
      </w:pPr>
      <w:r w:rsidRPr="00AC3F45">
        <w:rPr>
          <w:sz w:val="22"/>
          <w:szCs w:val="22"/>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14:paraId="2E9C65CD" w14:textId="1B82FFEB" w:rsidR="00400ACD" w:rsidRPr="00AC3F45" w:rsidRDefault="00400ACD" w:rsidP="00D706A9">
      <w:pPr>
        <w:numPr>
          <w:ilvl w:val="0"/>
          <w:numId w:val="24"/>
        </w:numPr>
        <w:tabs>
          <w:tab w:val="left" w:pos="0"/>
        </w:tabs>
        <w:autoSpaceDE w:val="0"/>
        <w:ind w:left="0" w:firstLine="0"/>
        <w:jc w:val="both"/>
        <w:rPr>
          <w:sz w:val="22"/>
          <w:szCs w:val="22"/>
        </w:rPr>
      </w:pPr>
      <w:r w:rsidRPr="00AC3F45">
        <w:rPr>
          <w:sz w:val="22"/>
          <w:szCs w:val="22"/>
        </w:rPr>
        <w:t xml:space="preserve">Закупочная </w:t>
      </w:r>
      <w:r>
        <w:rPr>
          <w:sz w:val="22"/>
          <w:szCs w:val="22"/>
        </w:rPr>
        <w:t>Комиссия</w:t>
      </w:r>
      <w:r w:rsidRPr="00AC3F45">
        <w:rPr>
          <w:sz w:val="22"/>
          <w:szCs w:val="22"/>
        </w:rPr>
        <w:t xml:space="preserve"> вправе не определять </w:t>
      </w:r>
      <w:r w:rsidR="00E439CD" w:rsidRPr="00AC3F45">
        <w:rPr>
          <w:sz w:val="22"/>
          <w:szCs w:val="22"/>
        </w:rPr>
        <w:t>победителя в случае, если</w:t>
      </w:r>
      <w:r w:rsidRPr="00AC3F45">
        <w:rPr>
          <w:sz w:val="22"/>
          <w:szCs w:val="22"/>
        </w:rPr>
        <w:t xml:space="preserve"> по результатам оценки заявок ни одна из заявок не получит в сумме более 25 баллов.</w:t>
      </w:r>
    </w:p>
    <w:p w14:paraId="40FA336D" w14:textId="77777777" w:rsidR="00400ACD" w:rsidRPr="00AC3F45" w:rsidRDefault="00400ACD" w:rsidP="00D706A9">
      <w:pPr>
        <w:jc w:val="both"/>
        <w:rPr>
          <w:sz w:val="22"/>
          <w:szCs w:val="22"/>
        </w:rPr>
      </w:pPr>
      <w:r>
        <w:rPr>
          <w:sz w:val="22"/>
          <w:szCs w:val="22"/>
        </w:rPr>
        <w:t xml:space="preserve">9. Приведенный </w:t>
      </w:r>
      <w:r w:rsidRPr="00AC3F45">
        <w:rPr>
          <w:sz w:val="22"/>
          <w:szCs w:val="22"/>
        </w:rPr>
        <w:t>в настоящем приложении перечень критер</w:t>
      </w:r>
      <w:r>
        <w:rPr>
          <w:sz w:val="22"/>
          <w:szCs w:val="22"/>
        </w:rPr>
        <w:t xml:space="preserve">иев оценки заявок на участие в </w:t>
      </w:r>
      <w:r w:rsidRPr="00AC3F45">
        <w:rPr>
          <w:sz w:val="22"/>
          <w:szCs w:val="22"/>
        </w:rPr>
        <w:t>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w:t>
      </w:r>
      <w:r>
        <w:rPr>
          <w:sz w:val="22"/>
          <w:szCs w:val="22"/>
        </w:rPr>
        <w:t xml:space="preserve"> по указанным критериям оценки.</w:t>
      </w:r>
    </w:p>
    <w:p w14:paraId="5993C126" w14:textId="77777777" w:rsidR="00400ACD" w:rsidRPr="00C76E9A" w:rsidRDefault="00400ACD" w:rsidP="00D706A9">
      <w:pPr>
        <w:pStyle w:val="aff8"/>
        <w:jc w:val="right"/>
        <w:rPr>
          <w:b/>
          <w:sz w:val="22"/>
          <w:szCs w:val="22"/>
        </w:rPr>
      </w:pPr>
      <w:r w:rsidRPr="00AC3F45">
        <w:rPr>
          <w:b/>
          <w:sz w:val="22"/>
          <w:szCs w:val="22"/>
        </w:rPr>
        <w:br w:type="page"/>
      </w:r>
      <w:r w:rsidRPr="00C76E9A">
        <w:rPr>
          <w:b/>
          <w:sz w:val="22"/>
          <w:szCs w:val="22"/>
        </w:rPr>
        <w:lastRenderedPageBreak/>
        <w:t>Приложение 2</w:t>
      </w:r>
    </w:p>
    <w:p w14:paraId="1465C5DE" w14:textId="77777777" w:rsidR="00400ACD" w:rsidRPr="00C76E9A" w:rsidRDefault="00400ACD" w:rsidP="00D706A9">
      <w:pPr>
        <w:pStyle w:val="aff8"/>
        <w:jc w:val="center"/>
        <w:rPr>
          <w:b/>
          <w:sz w:val="22"/>
          <w:szCs w:val="22"/>
        </w:rPr>
      </w:pPr>
    </w:p>
    <w:p w14:paraId="1F64A12E" w14:textId="77777777" w:rsidR="00400ACD" w:rsidRPr="00C76E9A" w:rsidRDefault="00400ACD" w:rsidP="00D706A9">
      <w:pPr>
        <w:pStyle w:val="aff8"/>
        <w:jc w:val="center"/>
        <w:rPr>
          <w:b/>
          <w:sz w:val="22"/>
          <w:szCs w:val="22"/>
        </w:rPr>
      </w:pPr>
      <w:r>
        <w:rPr>
          <w:b/>
          <w:sz w:val="22"/>
          <w:szCs w:val="22"/>
        </w:rPr>
        <w:t>ПОРЯДОК ПРОВЕДЕНИЯ</w:t>
      </w:r>
      <w:r w:rsidRPr="00C76E9A">
        <w:rPr>
          <w:b/>
          <w:sz w:val="22"/>
          <w:szCs w:val="22"/>
        </w:rPr>
        <w:t xml:space="preserve"> ПЕРЕТОРЖКИ</w:t>
      </w:r>
    </w:p>
    <w:p w14:paraId="728818C8" w14:textId="77777777" w:rsidR="00400ACD" w:rsidRPr="00C76E9A" w:rsidRDefault="00400ACD" w:rsidP="00D706A9">
      <w:pPr>
        <w:pStyle w:val="aff8"/>
        <w:jc w:val="both"/>
        <w:rPr>
          <w:sz w:val="22"/>
          <w:szCs w:val="22"/>
        </w:rPr>
      </w:pPr>
    </w:p>
    <w:p w14:paraId="6A2B9DE6" w14:textId="77777777" w:rsidR="00400ACD" w:rsidRPr="00C76E9A" w:rsidRDefault="00400ACD" w:rsidP="00D706A9">
      <w:pPr>
        <w:pStyle w:val="aff8"/>
        <w:jc w:val="both"/>
        <w:rPr>
          <w:sz w:val="22"/>
          <w:szCs w:val="22"/>
        </w:rPr>
      </w:pPr>
      <w:r>
        <w:rPr>
          <w:sz w:val="22"/>
          <w:szCs w:val="22"/>
        </w:rPr>
        <w:t xml:space="preserve">1. При проведении </w:t>
      </w:r>
      <w:r w:rsidRPr="00C76E9A">
        <w:rPr>
          <w:sz w:val="22"/>
          <w:szCs w:val="22"/>
        </w:rPr>
        <w:t xml:space="preserve">конкурса, </w:t>
      </w:r>
      <w:r>
        <w:rPr>
          <w:sz w:val="22"/>
          <w:szCs w:val="22"/>
        </w:rPr>
        <w:t>запроса предложений, запроса котировок, тендера</w:t>
      </w:r>
      <w:r w:rsidRPr="00C76E9A">
        <w:rPr>
          <w:sz w:val="22"/>
          <w:szCs w:val="22"/>
        </w:rPr>
        <w:t xml:space="preserve"> заказчик вправе предусмотреть в извещении и документации о закупке</w:t>
      </w:r>
      <w:r>
        <w:rPr>
          <w:sz w:val="22"/>
          <w:szCs w:val="22"/>
        </w:rPr>
        <w:t xml:space="preserve"> переторжку, как этап проведения процедуры закупки. В рамках переторжки </w:t>
      </w:r>
      <w:r w:rsidRPr="00C76E9A">
        <w:rPr>
          <w:sz w:val="22"/>
          <w:szCs w:val="22"/>
        </w:rPr>
        <w:t xml:space="preserve">участникам закупки </w:t>
      </w:r>
      <w:r>
        <w:rPr>
          <w:sz w:val="22"/>
          <w:szCs w:val="22"/>
        </w:rPr>
        <w:t xml:space="preserve">предоставляется </w:t>
      </w:r>
      <w:r w:rsidRPr="00C76E9A">
        <w:rPr>
          <w:sz w:val="22"/>
          <w:szCs w:val="22"/>
        </w:rPr>
        <w:t>возможность добровольно повысить предпочтительность их заявок путем снижения первоначальной цены, указанной в заявке.</w:t>
      </w:r>
    </w:p>
    <w:p w14:paraId="26557A77" w14:textId="3B3CEE40" w:rsidR="00400ACD" w:rsidRPr="00C76E9A" w:rsidRDefault="00400ACD" w:rsidP="00D264EE">
      <w:pPr>
        <w:pStyle w:val="aff8"/>
        <w:jc w:val="both"/>
        <w:rPr>
          <w:sz w:val="22"/>
          <w:szCs w:val="22"/>
        </w:rPr>
      </w:pPr>
      <w:r w:rsidRPr="00C76E9A">
        <w:rPr>
          <w:sz w:val="22"/>
          <w:szCs w:val="22"/>
        </w:rPr>
        <w:t xml:space="preserve">2. </w:t>
      </w:r>
      <w:r>
        <w:rPr>
          <w:sz w:val="22"/>
          <w:szCs w:val="22"/>
        </w:rPr>
        <w:t xml:space="preserve">Информация о </w:t>
      </w:r>
      <w:r w:rsidRPr="00C76E9A">
        <w:rPr>
          <w:sz w:val="22"/>
          <w:szCs w:val="22"/>
        </w:rPr>
        <w:t>дате</w:t>
      </w:r>
      <w:r>
        <w:rPr>
          <w:sz w:val="22"/>
          <w:szCs w:val="22"/>
        </w:rPr>
        <w:t xml:space="preserve"> проведения</w:t>
      </w:r>
      <w:r w:rsidRPr="00C76E9A">
        <w:rPr>
          <w:sz w:val="22"/>
          <w:szCs w:val="22"/>
        </w:rPr>
        <w:t xml:space="preserve"> процедуры переторжки, форме её проведения </w:t>
      </w:r>
      <w:r>
        <w:rPr>
          <w:sz w:val="22"/>
          <w:szCs w:val="22"/>
        </w:rPr>
        <w:t xml:space="preserve">указывается </w:t>
      </w:r>
      <w:r w:rsidR="00E439CD">
        <w:rPr>
          <w:sz w:val="22"/>
          <w:szCs w:val="22"/>
        </w:rPr>
        <w:t>в извещении</w:t>
      </w:r>
      <w:r w:rsidRPr="0044215D">
        <w:rPr>
          <w:sz w:val="22"/>
          <w:szCs w:val="22"/>
        </w:rPr>
        <w:t xml:space="preserve"> и (или) документации о закупке.</w:t>
      </w:r>
    </w:p>
    <w:p w14:paraId="3847EF03" w14:textId="77777777" w:rsidR="00400ACD" w:rsidRPr="00C76E9A" w:rsidRDefault="00400ACD" w:rsidP="00D706A9">
      <w:pPr>
        <w:pStyle w:val="aff8"/>
        <w:jc w:val="both"/>
        <w:rPr>
          <w:sz w:val="22"/>
          <w:szCs w:val="22"/>
        </w:rPr>
      </w:pPr>
      <w:r>
        <w:rPr>
          <w:sz w:val="22"/>
          <w:szCs w:val="22"/>
        </w:rPr>
        <w:t>3</w:t>
      </w:r>
      <w:r w:rsidRPr="00C76E9A">
        <w:rPr>
          <w:sz w:val="22"/>
          <w:szCs w:val="22"/>
        </w:rPr>
        <w:t>.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14:paraId="3AA92061" w14:textId="77777777" w:rsidR="00400ACD" w:rsidRPr="00C76E9A" w:rsidRDefault="00400ACD" w:rsidP="00D706A9">
      <w:pPr>
        <w:pStyle w:val="aff8"/>
        <w:jc w:val="both"/>
        <w:rPr>
          <w:sz w:val="22"/>
          <w:szCs w:val="22"/>
        </w:rPr>
      </w:pPr>
      <w:r>
        <w:rPr>
          <w:sz w:val="22"/>
          <w:szCs w:val="22"/>
        </w:rPr>
        <w:t>4</w:t>
      </w:r>
      <w:r w:rsidRPr="00C76E9A">
        <w:rPr>
          <w:sz w:val="22"/>
          <w:szCs w:val="22"/>
        </w:rPr>
        <w:t xml:space="preserve">. Переторжка может иметь очную, заочную либо очно-заочную, т.е. смешанную форму проведения. </w:t>
      </w:r>
    </w:p>
    <w:p w14:paraId="054BFE5C" w14:textId="77777777" w:rsidR="00400ACD" w:rsidRPr="00C76E9A" w:rsidRDefault="00400ACD" w:rsidP="00D706A9">
      <w:pPr>
        <w:pStyle w:val="aff8"/>
        <w:jc w:val="both"/>
        <w:rPr>
          <w:sz w:val="22"/>
          <w:szCs w:val="22"/>
        </w:rPr>
      </w:pPr>
      <w:r>
        <w:rPr>
          <w:sz w:val="22"/>
          <w:szCs w:val="22"/>
        </w:rPr>
        <w:t>5</w:t>
      </w:r>
      <w:r w:rsidRPr="00C76E9A">
        <w:rPr>
          <w:sz w:val="22"/>
          <w:szCs w:val="22"/>
        </w:rPr>
        <w:t>.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14:paraId="4F69D016" w14:textId="77777777" w:rsidR="00400ACD" w:rsidRPr="00C76E9A" w:rsidRDefault="00400ACD" w:rsidP="00D706A9">
      <w:pPr>
        <w:pStyle w:val="aff8"/>
        <w:jc w:val="both"/>
        <w:rPr>
          <w:sz w:val="22"/>
          <w:szCs w:val="22"/>
        </w:rPr>
      </w:pPr>
      <w:r>
        <w:rPr>
          <w:sz w:val="22"/>
          <w:szCs w:val="22"/>
        </w:rPr>
        <w:t>6</w:t>
      </w:r>
      <w:r w:rsidRPr="00C76E9A">
        <w:rPr>
          <w:sz w:val="22"/>
          <w:szCs w:val="22"/>
        </w:rPr>
        <w:t>.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14:paraId="2960AC78" w14:textId="77777777" w:rsidR="00400ACD" w:rsidRPr="00C76E9A" w:rsidRDefault="00400ACD" w:rsidP="00D706A9">
      <w:pPr>
        <w:pStyle w:val="aff8"/>
        <w:jc w:val="both"/>
        <w:rPr>
          <w:sz w:val="22"/>
          <w:szCs w:val="22"/>
        </w:rPr>
      </w:pPr>
      <w:r>
        <w:rPr>
          <w:sz w:val="22"/>
          <w:szCs w:val="22"/>
        </w:rPr>
        <w:t>7</w:t>
      </w:r>
      <w:r w:rsidRPr="00C76E9A">
        <w:rPr>
          <w:sz w:val="22"/>
          <w:szCs w:val="22"/>
        </w:rPr>
        <w:t xml:space="preserve">.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14:paraId="7CC52E37" w14:textId="77777777" w:rsidR="00400ACD" w:rsidRPr="00C76E9A" w:rsidRDefault="00400ACD" w:rsidP="00D706A9">
      <w:pPr>
        <w:pStyle w:val="aff8"/>
        <w:jc w:val="both"/>
        <w:rPr>
          <w:sz w:val="22"/>
          <w:szCs w:val="22"/>
        </w:rPr>
      </w:pPr>
      <w:r>
        <w:rPr>
          <w:sz w:val="22"/>
          <w:szCs w:val="22"/>
        </w:rPr>
        <w:t>8</w:t>
      </w:r>
      <w:r w:rsidRPr="00C76E9A">
        <w:rPr>
          <w:sz w:val="22"/>
          <w:szCs w:val="22"/>
        </w:rPr>
        <w:t xml:space="preserve">.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14:paraId="338ADDC8" w14:textId="712DDF56" w:rsidR="00400ACD" w:rsidRPr="00C76E9A" w:rsidRDefault="00400ACD" w:rsidP="00D706A9">
      <w:pPr>
        <w:pStyle w:val="aff8"/>
        <w:jc w:val="both"/>
        <w:rPr>
          <w:sz w:val="22"/>
          <w:szCs w:val="22"/>
        </w:rPr>
      </w:pPr>
      <w:r>
        <w:rPr>
          <w:sz w:val="22"/>
          <w:szCs w:val="22"/>
        </w:rPr>
        <w:t>9</w:t>
      </w:r>
      <w:r w:rsidRPr="00C76E9A">
        <w:rPr>
          <w:sz w:val="22"/>
          <w:szCs w:val="22"/>
        </w:rPr>
        <w:t xml:space="preserve">.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w:t>
      </w:r>
      <w:r w:rsidR="00E439CD" w:rsidRPr="00C76E9A">
        <w:rPr>
          <w:sz w:val="22"/>
          <w:szCs w:val="22"/>
        </w:rPr>
        <w:t>в ходе переторжки,</w:t>
      </w:r>
      <w:r w:rsidRPr="00C76E9A">
        <w:rPr>
          <w:sz w:val="22"/>
          <w:szCs w:val="22"/>
        </w:rPr>
        <w:t xml:space="preserve">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14:paraId="716B0769" w14:textId="77777777" w:rsidR="00400ACD" w:rsidRPr="00C76E9A" w:rsidRDefault="00400ACD" w:rsidP="00D706A9">
      <w:pPr>
        <w:pStyle w:val="aff8"/>
        <w:jc w:val="both"/>
        <w:rPr>
          <w:sz w:val="22"/>
          <w:szCs w:val="22"/>
        </w:rPr>
      </w:pPr>
      <w:r>
        <w:rPr>
          <w:sz w:val="22"/>
          <w:szCs w:val="22"/>
        </w:rPr>
        <w:t>10</w:t>
      </w:r>
      <w:r w:rsidRPr="00C76E9A">
        <w:rPr>
          <w:sz w:val="22"/>
          <w:szCs w:val="22"/>
        </w:rPr>
        <w:t>.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14:paraId="32084B78" w14:textId="77777777" w:rsidR="00400ACD" w:rsidRPr="00C76E9A" w:rsidRDefault="00400ACD" w:rsidP="00D706A9">
      <w:pPr>
        <w:pStyle w:val="aff8"/>
        <w:jc w:val="both"/>
        <w:rPr>
          <w:sz w:val="22"/>
          <w:szCs w:val="22"/>
        </w:rPr>
      </w:pPr>
      <w:r>
        <w:rPr>
          <w:sz w:val="22"/>
          <w:szCs w:val="22"/>
        </w:rPr>
        <w:lastRenderedPageBreak/>
        <w:t>11</w:t>
      </w:r>
      <w:r w:rsidRPr="00C76E9A">
        <w:rPr>
          <w:sz w:val="22"/>
          <w:szCs w:val="22"/>
        </w:rPr>
        <w:t xml:space="preserve">.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w:t>
      </w:r>
      <w:r w:rsidRPr="0044215D">
        <w:rPr>
          <w:sz w:val="22"/>
          <w:szCs w:val="22"/>
        </w:rPr>
        <w:t>в извещении и (или) документации</w:t>
      </w:r>
      <w:r w:rsidRPr="00C76E9A">
        <w:rPr>
          <w:sz w:val="22"/>
          <w:szCs w:val="22"/>
        </w:rPr>
        <w:t xml:space="preserve">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14:paraId="03440C0B" w14:textId="77777777" w:rsidR="00400ACD" w:rsidRPr="00C76E9A" w:rsidRDefault="00400ACD" w:rsidP="00D706A9">
      <w:pPr>
        <w:pStyle w:val="aff8"/>
        <w:jc w:val="both"/>
        <w:rPr>
          <w:sz w:val="22"/>
          <w:szCs w:val="22"/>
        </w:rPr>
      </w:pPr>
      <w:r>
        <w:rPr>
          <w:sz w:val="22"/>
          <w:szCs w:val="22"/>
        </w:rPr>
        <w:t>12</w:t>
      </w:r>
      <w:r w:rsidRPr="00C76E9A">
        <w:rPr>
          <w:sz w:val="22"/>
          <w:szCs w:val="22"/>
        </w:rPr>
        <w:t>.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14:paraId="648EC67B" w14:textId="77777777" w:rsidR="00400ACD" w:rsidRPr="00C76E9A" w:rsidRDefault="00400ACD" w:rsidP="00D706A9">
      <w:pPr>
        <w:pStyle w:val="aff8"/>
        <w:jc w:val="both"/>
        <w:rPr>
          <w:sz w:val="22"/>
          <w:szCs w:val="22"/>
        </w:rPr>
      </w:pPr>
      <w:r>
        <w:rPr>
          <w:sz w:val="22"/>
          <w:szCs w:val="22"/>
        </w:rPr>
        <w:t>13</w:t>
      </w:r>
      <w:r w:rsidRPr="00C76E9A">
        <w:rPr>
          <w:sz w:val="22"/>
          <w:szCs w:val="22"/>
        </w:rPr>
        <w:t>.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14:paraId="54613746" w14:textId="77777777" w:rsidR="00400ACD" w:rsidRPr="00C76E9A" w:rsidRDefault="00400ACD" w:rsidP="00D706A9">
      <w:pPr>
        <w:pStyle w:val="aff8"/>
        <w:jc w:val="both"/>
        <w:rPr>
          <w:sz w:val="22"/>
          <w:szCs w:val="22"/>
        </w:rPr>
      </w:pPr>
      <w:r>
        <w:rPr>
          <w:sz w:val="22"/>
          <w:szCs w:val="22"/>
        </w:rPr>
        <w:t>14</w:t>
      </w:r>
      <w:r w:rsidRPr="00C76E9A">
        <w:rPr>
          <w:sz w:val="22"/>
          <w:szCs w:val="22"/>
        </w:rPr>
        <w:t>.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14:paraId="30925A10" w14:textId="77777777" w:rsidR="00400ACD" w:rsidRPr="00C76E9A" w:rsidRDefault="00400ACD" w:rsidP="00D706A9">
      <w:pPr>
        <w:pStyle w:val="aff8"/>
        <w:jc w:val="both"/>
        <w:rPr>
          <w:sz w:val="22"/>
          <w:szCs w:val="22"/>
        </w:rPr>
      </w:pPr>
      <w:r>
        <w:rPr>
          <w:sz w:val="22"/>
          <w:szCs w:val="22"/>
        </w:rPr>
        <w:t>15</w:t>
      </w:r>
      <w:r w:rsidRPr="00C76E9A">
        <w:rPr>
          <w:sz w:val="22"/>
          <w:szCs w:val="22"/>
        </w:rPr>
        <w:t xml:space="preserve">. Предложения участника по повышению цены не рассматриваются, такой участник считается не участвовавшим в переторжке. </w:t>
      </w:r>
    </w:p>
    <w:p w14:paraId="7995E549" w14:textId="77777777" w:rsidR="00400ACD" w:rsidRPr="00C76E9A" w:rsidRDefault="00400ACD" w:rsidP="00D706A9">
      <w:pPr>
        <w:pStyle w:val="aff8"/>
        <w:jc w:val="both"/>
        <w:rPr>
          <w:sz w:val="22"/>
          <w:szCs w:val="22"/>
        </w:rPr>
      </w:pPr>
      <w:r>
        <w:rPr>
          <w:sz w:val="22"/>
          <w:szCs w:val="22"/>
        </w:rPr>
        <w:t>16</w:t>
      </w:r>
      <w:r w:rsidRPr="00C76E9A">
        <w:rPr>
          <w:sz w:val="22"/>
          <w:szCs w:val="22"/>
        </w:rPr>
        <w:t>.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14:paraId="068A1AAF" w14:textId="77777777" w:rsidR="00400ACD" w:rsidRPr="00AC3F45" w:rsidRDefault="00400ACD" w:rsidP="00D706A9">
      <w:pPr>
        <w:pStyle w:val="aff8"/>
        <w:jc w:val="both"/>
        <w:rPr>
          <w:sz w:val="22"/>
          <w:szCs w:val="22"/>
        </w:rPr>
      </w:pPr>
      <w:r>
        <w:rPr>
          <w:sz w:val="22"/>
          <w:szCs w:val="22"/>
        </w:rPr>
        <w:t>17</w:t>
      </w:r>
      <w:r w:rsidRPr="00C76E9A">
        <w:rPr>
          <w:sz w:val="22"/>
          <w:szCs w:val="22"/>
        </w:rPr>
        <w:t xml:space="preserve">. При проведении процедуры открытого конкурса, запроса предложений, запроса </w:t>
      </w:r>
      <w:r>
        <w:rPr>
          <w:sz w:val="22"/>
          <w:szCs w:val="22"/>
        </w:rPr>
        <w:t>котировок, тендера</w:t>
      </w:r>
      <w:r w:rsidRPr="00C76E9A">
        <w:rPr>
          <w:sz w:val="22"/>
          <w:szCs w:val="22"/>
        </w:rPr>
        <w:t xml:space="preserve">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14:paraId="7B2E541B" w14:textId="77777777" w:rsidR="00400ACD" w:rsidRDefault="00400ACD" w:rsidP="00D706A9">
      <w:pPr>
        <w:widowControl w:val="0"/>
        <w:autoSpaceDE w:val="0"/>
        <w:autoSpaceDN w:val="0"/>
        <w:adjustRightInd w:val="0"/>
        <w:jc w:val="both"/>
        <w:rPr>
          <w:b/>
          <w:sz w:val="22"/>
          <w:szCs w:val="22"/>
          <w:lang w:eastAsia="en-US"/>
        </w:rPr>
      </w:pPr>
    </w:p>
    <w:p w14:paraId="3B5D9A47" w14:textId="77777777" w:rsidR="00400ACD" w:rsidRPr="00AC3F45" w:rsidRDefault="00400ACD" w:rsidP="00D706A9">
      <w:pPr>
        <w:widowControl w:val="0"/>
        <w:tabs>
          <w:tab w:val="left" w:pos="2265"/>
          <w:tab w:val="right" w:pos="9354"/>
        </w:tabs>
        <w:autoSpaceDE w:val="0"/>
        <w:autoSpaceDN w:val="0"/>
        <w:adjustRightInd w:val="0"/>
        <w:jc w:val="right"/>
        <w:rPr>
          <w:b/>
          <w:sz w:val="22"/>
          <w:szCs w:val="22"/>
          <w:lang w:eastAsia="en-US"/>
        </w:rPr>
      </w:pPr>
      <w:r>
        <w:rPr>
          <w:b/>
          <w:sz w:val="22"/>
          <w:szCs w:val="22"/>
          <w:lang w:eastAsia="en-US"/>
        </w:rPr>
        <w:tab/>
      </w:r>
      <w:r>
        <w:rPr>
          <w:b/>
          <w:sz w:val="22"/>
          <w:szCs w:val="22"/>
          <w:lang w:eastAsia="en-US"/>
        </w:rPr>
        <w:br w:type="page"/>
      </w:r>
      <w:r>
        <w:rPr>
          <w:b/>
          <w:sz w:val="22"/>
          <w:szCs w:val="22"/>
          <w:lang w:eastAsia="en-US"/>
        </w:rPr>
        <w:lastRenderedPageBreak/>
        <w:tab/>
        <w:t>Приложение № 3</w:t>
      </w:r>
    </w:p>
    <w:p w14:paraId="10F4630C" w14:textId="77777777" w:rsidR="00400ACD" w:rsidRPr="00AC3F45" w:rsidRDefault="00400ACD" w:rsidP="00D706A9">
      <w:pPr>
        <w:widowControl w:val="0"/>
        <w:tabs>
          <w:tab w:val="left" w:pos="1995"/>
        </w:tabs>
        <w:autoSpaceDE w:val="0"/>
        <w:autoSpaceDN w:val="0"/>
        <w:adjustRightInd w:val="0"/>
        <w:rPr>
          <w:b/>
          <w:sz w:val="22"/>
          <w:szCs w:val="22"/>
          <w:lang w:eastAsia="en-US"/>
        </w:rPr>
      </w:pPr>
    </w:p>
    <w:p w14:paraId="0A888141" w14:textId="77777777" w:rsidR="00400ACD" w:rsidRPr="00AC3F45" w:rsidRDefault="00400ACD" w:rsidP="00D706A9">
      <w:pPr>
        <w:widowControl w:val="0"/>
        <w:autoSpaceDE w:val="0"/>
        <w:autoSpaceDN w:val="0"/>
        <w:adjustRightInd w:val="0"/>
        <w:jc w:val="center"/>
        <w:rPr>
          <w:b/>
          <w:sz w:val="22"/>
          <w:szCs w:val="22"/>
          <w:lang w:eastAsia="en-US"/>
        </w:rPr>
      </w:pPr>
      <w:r w:rsidRPr="00AC3F45">
        <w:rPr>
          <w:b/>
          <w:sz w:val="22"/>
          <w:szCs w:val="22"/>
          <w:lang w:eastAsia="en-US"/>
        </w:rPr>
        <w:t>ФОРМА ОТЧЕТА- ОБОСНОВАНИЯ ЗАКУПКИ</w:t>
      </w:r>
    </w:p>
    <w:p w14:paraId="31D34F70" w14:textId="77777777" w:rsidR="00400ACD" w:rsidRPr="00AC3F45" w:rsidRDefault="00400ACD" w:rsidP="00D706A9">
      <w:pPr>
        <w:widowControl w:val="0"/>
        <w:autoSpaceDE w:val="0"/>
        <w:autoSpaceDN w:val="0"/>
        <w:adjustRightInd w:val="0"/>
        <w:jc w:val="center"/>
        <w:rPr>
          <w:b/>
          <w:sz w:val="22"/>
          <w:szCs w:val="22"/>
          <w:lang w:eastAsia="en-US"/>
        </w:rPr>
      </w:pPr>
      <w:r w:rsidRPr="00AC3F45">
        <w:rPr>
          <w:b/>
          <w:sz w:val="22"/>
          <w:szCs w:val="22"/>
          <w:lang w:eastAsia="en-US"/>
        </w:rPr>
        <w:t>(ОБРАЗЕЦ)</w:t>
      </w:r>
    </w:p>
    <w:p w14:paraId="129B57B4" w14:textId="77777777" w:rsidR="00400ACD" w:rsidRPr="00AC3F45" w:rsidRDefault="00400ACD" w:rsidP="00D706A9">
      <w:pPr>
        <w:widowControl w:val="0"/>
        <w:autoSpaceDE w:val="0"/>
        <w:autoSpaceDN w:val="0"/>
        <w:adjustRightInd w:val="0"/>
        <w:jc w:val="center"/>
        <w:rPr>
          <w:b/>
          <w:sz w:val="22"/>
          <w:szCs w:val="22"/>
          <w:lang w:eastAsia="en-US"/>
        </w:rPr>
      </w:pPr>
    </w:p>
    <w:p w14:paraId="6C8049F6" w14:textId="77777777" w:rsidR="00400ACD" w:rsidRPr="00AC3F45" w:rsidRDefault="00400ACD" w:rsidP="00D706A9">
      <w:pPr>
        <w:widowControl w:val="0"/>
        <w:autoSpaceDE w:val="0"/>
        <w:autoSpaceDN w:val="0"/>
        <w:adjustRightInd w:val="0"/>
        <w:jc w:val="center"/>
        <w:rPr>
          <w:b/>
          <w:sz w:val="22"/>
          <w:szCs w:val="22"/>
          <w:lang w:eastAsia="en-US"/>
        </w:rPr>
      </w:pPr>
      <w:r w:rsidRPr="00AC3F45">
        <w:rPr>
          <w:b/>
          <w:sz w:val="22"/>
          <w:szCs w:val="22"/>
          <w:lang w:eastAsia="en-US"/>
        </w:rPr>
        <w:t>Отчет-обоснование закупки</w:t>
      </w:r>
    </w:p>
    <w:p w14:paraId="10A25DB4" w14:textId="77777777" w:rsidR="00400ACD" w:rsidRPr="00AC3F45" w:rsidRDefault="00400ACD" w:rsidP="00D706A9">
      <w:pPr>
        <w:widowControl w:val="0"/>
        <w:autoSpaceDE w:val="0"/>
        <w:autoSpaceDN w:val="0"/>
        <w:adjustRightInd w:val="0"/>
        <w:rPr>
          <w:sz w:val="22"/>
          <w:szCs w:val="22"/>
          <w:lang w:eastAsia="en-US"/>
        </w:rPr>
      </w:pPr>
    </w:p>
    <w:p w14:paraId="3FF17544" w14:textId="77777777" w:rsidR="00400ACD" w:rsidRPr="00AC3F45" w:rsidRDefault="00400ACD" w:rsidP="00D706A9">
      <w:pPr>
        <w:widowControl w:val="0"/>
        <w:autoSpaceDE w:val="0"/>
        <w:autoSpaceDN w:val="0"/>
        <w:adjustRightInd w:val="0"/>
        <w:rPr>
          <w:b/>
          <w:sz w:val="22"/>
          <w:szCs w:val="22"/>
          <w:u w:val="single"/>
          <w:lang w:eastAsia="en-US"/>
        </w:rPr>
      </w:pPr>
      <w:r w:rsidRPr="00AC3F45">
        <w:rPr>
          <w:b/>
          <w:sz w:val="22"/>
          <w:szCs w:val="22"/>
          <w:u w:val="single"/>
          <w:lang w:eastAsia="en-US"/>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3"/>
        <w:gridCol w:w="4785"/>
      </w:tblGrid>
      <w:tr w:rsidR="00400ACD" w:rsidRPr="00AC3F45" w14:paraId="2D917751" w14:textId="77777777" w:rsidTr="00904B36">
        <w:tc>
          <w:tcPr>
            <w:tcW w:w="5103" w:type="dxa"/>
          </w:tcPr>
          <w:p w14:paraId="2D2C985B"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Наименование учреждения</w:t>
            </w:r>
          </w:p>
        </w:tc>
        <w:tc>
          <w:tcPr>
            <w:tcW w:w="4785" w:type="dxa"/>
          </w:tcPr>
          <w:p w14:paraId="22DDAF0E" w14:textId="77777777" w:rsidR="00400ACD" w:rsidRPr="00AC3F45" w:rsidRDefault="00400ACD" w:rsidP="00904B36">
            <w:pPr>
              <w:autoSpaceDE w:val="0"/>
              <w:autoSpaceDN w:val="0"/>
              <w:adjustRightInd w:val="0"/>
              <w:jc w:val="both"/>
              <w:rPr>
                <w:bCs/>
                <w:i/>
                <w:lang w:eastAsia="en-US"/>
              </w:rPr>
            </w:pPr>
          </w:p>
        </w:tc>
      </w:tr>
      <w:tr w:rsidR="00400ACD" w:rsidRPr="00AC3F45" w14:paraId="65DBE9B0" w14:textId="77777777" w:rsidTr="00904B36">
        <w:tc>
          <w:tcPr>
            <w:tcW w:w="5103" w:type="dxa"/>
          </w:tcPr>
          <w:p w14:paraId="409B1FFD"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Место нахождения</w:t>
            </w:r>
          </w:p>
        </w:tc>
        <w:tc>
          <w:tcPr>
            <w:tcW w:w="4785" w:type="dxa"/>
          </w:tcPr>
          <w:p w14:paraId="1A270447" w14:textId="77777777" w:rsidR="00400ACD" w:rsidRPr="00AC3F45" w:rsidRDefault="00400ACD" w:rsidP="00904B36">
            <w:pPr>
              <w:autoSpaceDE w:val="0"/>
              <w:autoSpaceDN w:val="0"/>
              <w:adjustRightInd w:val="0"/>
              <w:jc w:val="both"/>
              <w:rPr>
                <w:bCs/>
                <w:i/>
                <w:lang w:eastAsia="en-US"/>
              </w:rPr>
            </w:pPr>
          </w:p>
        </w:tc>
      </w:tr>
      <w:tr w:rsidR="00400ACD" w:rsidRPr="00AC3F45" w14:paraId="0B2C4E46" w14:textId="77777777" w:rsidTr="00904B36">
        <w:tc>
          <w:tcPr>
            <w:tcW w:w="5103" w:type="dxa"/>
          </w:tcPr>
          <w:p w14:paraId="40A0F33B"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Почтовый адрес</w:t>
            </w:r>
          </w:p>
        </w:tc>
        <w:tc>
          <w:tcPr>
            <w:tcW w:w="4785" w:type="dxa"/>
          </w:tcPr>
          <w:p w14:paraId="79A006A8" w14:textId="77777777" w:rsidR="00400ACD" w:rsidRPr="00AC3F45" w:rsidRDefault="00400ACD" w:rsidP="00904B36">
            <w:pPr>
              <w:autoSpaceDE w:val="0"/>
              <w:autoSpaceDN w:val="0"/>
              <w:adjustRightInd w:val="0"/>
              <w:jc w:val="both"/>
              <w:rPr>
                <w:bCs/>
                <w:i/>
                <w:lang w:eastAsia="en-US"/>
              </w:rPr>
            </w:pPr>
          </w:p>
        </w:tc>
      </w:tr>
      <w:tr w:rsidR="00400ACD" w:rsidRPr="00AC3F45" w14:paraId="59C08479" w14:textId="77777777" w:rsidTr="00904B36">
        <w:tc>
          <w:tcPr>
            <w:tcW w:w="5103" w:type="dxa"/>
          </w:tcPr>
          <w:p w14:paraId="3DC394FE"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Адрес электронной почты</w:t>
            </w:r>
          </w:p>
        </w:tc>
        <w:tc>
          <w:tcPr>
            <w:tcW w:w="4785" w:type="dxa"/>
          </w:tcPr>
          <w:p w14:paraId="1337ABA5" w14:textId="77777777" w:rsidR="00400ACD" w:rsidRPr="00AC3F45" w:rsidRDefault="00400ACD" w:rsidP="00904B36">
            <w:pPr>
              <w:autoSpaceDE w:val="0"/>
              <w:autoSpaceDN w:val="0"/>
              <w:adjustRightInd w:val="0"/>
              <w:jc w:val="both"/>
              <w:rPr>
                <w:bCs/>
                <w:i/>
                <w:lang w:eastAsia="en-US"/>
              </w:rPr>
            </w:pPr>
          </w:p>
        </w:tc>
      </w:tr>
      <w:tr w:rsidR="00400ACD" w:rsidRPr="00AC3F45" w14:paraId="673B5C32" w14:textId="77777777" w:rsidTr="00904B36">
        <w:tc>
          <w:tcPr>
            <w:tcW w:w="5103" w:type="dxa"/>
          </w:tcPr>
          <w:p w14:paraId="49A70440"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Номер контактного телефона</w:t>
            </w:r>
          </w:p>
        </w:tc>
        <w:tc>
          <w:tcPr>
            <w:tcW w:w="4785" w:type="dxa"/>
          </w:tcPr>
          <w:p w14:paraId="275AF37A" w14:textId="77777777" w:rsidR="00400ACD" w:rsidRPr="00AC3F45" w:rsidRDefault="00400ACD" w:rsidP="00904B36">
            <w:pPr>
              <w:autoSpaceDE w:val="0"/>
              <w:autoSpaceDN w:val="0"/>
              <w:adjustRightInd w:val="0"/>
              <w:jc w:val="both"/>
              <w:rPr>
                <w:bCs/>
                <w:i/>
                <w:lang w:eastAsia="en-US"/>
              </w:rPr>
            </w:pPr>
          </w:p>
        </w:tc>
      </w:tr>
      <w:tr w:rsidR="00400ACD" w:rsidRPr="00AC3F45" w14:paraId="22B71E53" w14:textId="77777777" w:rsidTr="00904B36">
        <w:tc>
          <w:tcPr>
            <w:tcW w:w="5103" w:type="dxa"/>
          </w:tcPr>
          <w:p w14:paraId="6B4CD1F0"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Ответственное должностное лицо заказчика</w:t>
            </w:r>
          </w:p>
        </w:tc>
        <w:tc>
          <w:tcPr>
            <w:tcW w:w="4785" w:type="dxa"/>
          </w:tcPr>
          <w:p w14:paraId="7D1ED3FA" w14:textId="77777777" w:rsidR="00400ACD" w:rsidRPr="00AC3F45" w:rsidRDefault="00400ACD" w:rsidP="00904B36">
            <w:pPr>
              <w:autoSpaceDE w:val="0"/>
              <w:autoSpaceDN w:val="0"/>
              <w:adjustRightInd w:val="0"/>
              <w:jc w:val="both"/>
              <w:rPr>
                <w:bCs/>
                <w:i/>
                <w:lang w:eastAsia="en-US"/>
              </w:rPr>
            </w:pPr>
          </w:p>
        </w:tc>
      </w:tr>
    </w:tbl>
    <w:p w14:paraId="66131D68" w14:textId="77777777" w:rsidR="00400ACD" w:rsidRPr="00AC3F45" w:rsidRDefault="00400ACD" w:rsidP="00D706A9">
      <w:pPr>
        <w:widowControl w:val="0"/>
        <w:autoSpaceDE w:val="0"/>
        <w:autoSpaceDN w:val="0"/>
        <w:adjustRightInd w:val="0"/>
        <w:rPr>
          <w:b/>
          <w:sz w:val="22"/>
          <w:szCs w:val="22"/>
          <w:lang w:eastAsia="en-US"/>
        </w:rPr>
      </w:pPr>
    </w:p>
    <w:p w14:paraId="065C1506" w14:textId="77777777" w:rsidR="00400ACD" w:rsidRPr="00AC3F45" w:rsidRDefault="00400ACD" w:rsidP="00D706A9">
      <w:pPr>
        <w:autoSpaceDE w:val="0"/>
        <w:autoSpaceDN w:val="0"/>
        <w:adjustRightInd w:val="0"/>
        <w:jc w:val="both"/>
        <w:rPr>
          <w:b/>
          <w:bCs/>
          <w:sz w:val="22"/>
          <w:szCs w:val="22"/>
          <w:u w:val="single"/>
          <w:lang w:eastAsia="en-US"/>
        </w:rPr>
      </w:pPr>
      <w:r w:rsidRPr="00AC3F45">
        <w:rPr>
          <w:b/>
          <w:bCs/>
          <w:sz w:val="22"/>
          <w:szCs w:val="22"/>
          <w:u w:val="single"/>
          <w:lang w:eastAsia="en-US"/>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0"/>
        <w:gridCol w:w="5918"/>
      </w:tblGrid>
      <w:tr w:rsidR="00400ACD" w:rsidRPr="00AC3F45" w14:paraId="113D0B8F" w14:textId="77777777" w:rsidTr="00904B36">
        <w:trPr>
          <w:trHeight w:val="521"/>
        </w:trPr>
        <w:tc>
          <w:tcPr>
            <w:tcW w:w="3970" w:type="dxa"/>
          </w:tcPr>
          <w:p w14:paraId="159F2C6C"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 xml:space="preserve">Предмет договора </w:t>
            </w:r>
          </w:p>
        </w:tc>
        <w:tc>
          <w:tcPr>
            <w:tcW w:w="5918" w:type="dxa"/>
          </w:tcPr>
          <w:p w14:paraId="1677E947" w14:textId="77777777" w:rsidR="00400ACD" w:rsidRPr="00AC3F45" w:rsidRDefault="00400ACD" w:rsidP="00904B36">
            <w:pPr>
              <w:autoSpaceDE w:val="0"/>
              <w:autoSpaceDN w:val="0"/>
              <w:adjustRightInd w:val="0"/>
              <w:jc w:val="both"/>
              <w:rPr>
                <w:lang w:eastAsia="en-US"/>
              </w:rPr>
            </w:pPr>
          </w:p>
        </w:tc>
      </w:tr>
      <w:tr w:rsidR="00400ACD" w:rsidRPr="00AC3F45" w14:paraId="1B22FA64" w14:textId="77777777" w:rsidTr="00904B36">
        <w:trPr>
          <w:trHeight w:val="843"/>
        </w:trPr>
        <w:tc>
          <w:tcPr>
            <w:tcW w:w="3970" w:type="dxa"/>
          </w:tcPr>
          <w:p w14:paraId="6DF11A5A"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Способ закупки:</w:t>
            </w:r>
          </w:p>
        </w:tc>
        <w:tc>
          <w:tcPr>
            <w:tcW w:w="5918" w:type="dxa"/>
          </w:tcPr>
          <w:p w14:paraId="558CF1BE" w14:textId="64A05B9D" w:rsidR="00400ACD" w:rsidRPr="00AC3F45" w:rsidRDefault="00400ACD" w:rsidP="00904B36">
            <w:pPr>
              <w:widowControl w:val="0"/>
              <w:autoSpaceDE w:val="0"/>
              <w:autoSpaceDN w:val="0"/>
              <w:adjustRightInd w:val="0"/>
              <w:spacing w:before="10"/>
              <w:ind w:right="1"/>
              <w:jc w:val="both"/>
              <w:rPr>
                <w:lang w:eastAsia="ru-RU"/>
              </w:rPr>
            </w:pPr>
            <w:r w:rsidRPr="00AC3F45">
              <w:rPr>
                <w:sz w:val="22"/>
                <w:szCs w:val="22"/>
                <w:lang w:eastAsia="ru-RU"/>
              </w:rPr>
              <w:t xml:space="preserve">Закупка у единственного </w:t>
            </w:r>
            <w:r w:rsidR="008E49E7">
              <w:rPr>
                <w:sz w:val="22"/>
                <w:szCs w:val="22"/>
                <w:lang w:eastAsia="ru-RU"/>
              </w:rPr>
              <w:t>поставщика (</w:t>
            </w:r>
            <w:r w:rsidRPr="00AC3F45">
              <w:rPr>
                <w:sz w:val="22"/>
                <w:szCs w:val="22"/>
                <w:lang w:eastAsia="ru-RU"/>
              </w:rPr>
              <w:t>исполнителя, подрядчика)</w:t>
            </w:r>
          </w:p>
        </w:tc>
      </w:tr>
      <w:tr w:rsidR="00400ACD" w:rsidRPr="00AC3F45" w14:paraId="0B6E2AB3" w14:textId="77777777" w:rsidTr="00904B36">
        <w:trPr>
          <w:trHeight w:val="923"/>
        </w:trPr>
        <w:tc>
          <w:tcPr>
            <w:tcW w:w="3970" w:type="dxa"/>
          </w:tcPr>
          <w:p w14:paraId="27EC852D" w14:textId="77777777" w:rsidR="00400ACD" w:rsidRPr="00AC3F45" w:rsidRDefault="00400ACD" w:rsidP="00904B36">
            <w:pPr>
              <w:autoSpaceDE w:val="0"/>
              <w:autoSpaceDN w:val="0"/>
              <w:adjustRightInd w:val="0"/>
              <w:jc w:val="both"/>
              <w:rPr>
                <w:bCs/>
                <w:i/>
                <w:lang w:eastAsia="en-US"/>
              </w:rPr>
            </w:pPr>
            <w:r w:rsidRPr="00AC3F45">
              <w:rPr>
                <w:bCs/>
                <w:i/>
                <w:sz w:val="22"/>
                <w:szCs w:val="22"/>
                <w:lang w:eastAsia="en-US"/>
              </w:rPr>
              <w:t>Цена заключаемого договора (тыс. руб.)</w:t>
            </w:r>
          </w:p>
        </w:tc>
        <w:tc>
          <w:tcPr>
            <w:tcW w:w="5918" w:type="dxa"/>
          </w:tcPr>
          <w:p w14:paraId="37BDE7B0" w14:textId="77777777" w:rsidR="00400ACD" w:rsidRPr="00AC3F45" w:rsidRDefault="00400ACD" w:rsidP="00904B36">
            <w:pPr>
              <w:autoSpaceDE w:val="0"/>
              <w:autoSpaceDN w:val="0"/>
              <w:adjustRightInd w:val="0"/>
              <w:jc w:val="both"/>
              <w:rPr>
                <w:bCs/>
                <w:lang w:eastAsia="en-US"/>
              </w:rPr>
            </w:pPr>
          </w:p>
        </w:tc>
      </w:tr>
    </w:tbl>
    <w:p w14:paraId="1C68CDC0" w14:textId="77777777" w:rsidR="00400ACD" w:rsidRPr="00AC3F45" w:rsidRDefault="00400ACD" w:rsidP="00D706A9">
      <w:pPr>
        <w:spacing w:line="276" w:lineRule="auto"/>
        <w:rPr>
          <w:b/>
          <w:sz w:val="22"/>
          <w:szCs w:val="22"/>
          <w:u w:val="single"/>
          <w:lang w:eastAsia="en-US"/>
        </w:rPr>
      </w:pPr>
    </w:p>
    <w:p w14:paraId="7BAA057B" w14:textId="77777777" w:rsidR="00400ACD" w:rsidRPr="00AC3F45" w:rsidRDefault="00400ACD" w:rsidP="00D706A9">
      <w:pPr>
        <w:spacing w:line="276" w:lineRule="auto"/>
        <w:rPr>
          <w:b/>
          <w:sz w:val="22"/>
          <w:szCs w:val="22"/>
          <w:u w:val="single"/>
          <w:lang w:eastAsia="en-US"/>
        </w:rPr>
      </w:pPr>
      <w:r w:rsidRPr="00AC3F45">
        <w:rPr>
          <w:b/>
          <w:sz w:val="22"/>
          <w:szCs w:val="22"/>
          <w:u w:val="single"/>
          <w:lang w:eastAsia="en-US"/>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2594"/>
        <w:gridCol w:w="3103"/>
        <w:gridCol w:w="3607"/>
      </w:tblGrid>
      <w:tr w:rsidR="00400ACD" w:rsidRPr="00AC3F45" w14:paraId="575F62C1" w14:textId="77777777" w:rsidTr="00904B36">
        <w:tc>
          <w:tcPr>
            <w:tcW w:w="236" w:type="dxa"/>
          </w:tcPr>
          <w:p w14:paraId="44A12B81" w14:textId="77777777" w:rsidR="00400ACD" w:rsidRPr="00AC3F45" w:rsidRDefault="00400ACD" w:rsidP="00904B36">
            <w:pPr>
              <w:spacing w:line="276" w:lineRule="auto"/>
              <w:jc w:val="center"/>
              <w:rPr>
                <w:i/>
                <w:lang w:eastAsia="en-US"/>
              </w:rPr>
            </w:pPr>
            <w:r w:rsidRPr="00AC3F45">
              <w:rPr>
                <w:i/>
                <w:sz w:val="22"/>
                <w:szCs w:val="22"/>
                <w:lang w:eastAsia="en-US"/>
              </w:rPr>
              <w:t>№ п/п</w:t>
            </w:r>
          </w:p>
        </w:tc>
        <w:tc>
          <w:tcPr>
            <w:tcW w:w="2650" w:type="dxa"/>
          </w:tcPr>
          <w:p w14:paraId="760EDC63" w14:textId="77777777" w:rsidR="00400ACD" w:rsidRPr="00AC3F45" w:rsidRDefault="00400ACD" w:rsidP="00904B36">
            <w:pPr>
              <w:spacing w:line="276" w:lineRule="auto"/>
              <w:jc w:val="center"/>
              <w:rPr>
                <w:i/>
                <w:lang w:eastAsia="en-US"/>
              </w:rPr>
            </w:pPr>
            <w:r w:rsidRPr="00AC3F45">
              <w:rPr>
                <w:i/>
                <w:sz w:val="22"/>
                <w:szCs w:val="22"/>
                <w:lang w:eastAsia="en-US"/>
              </w:rPr>
              <w:t>Дата и номер</w:t>
            </w:r>
          </w:p>
          <w:p w14:paraId="3329AAB7" w14:textId="77777777" w:rsidR="00400ACD" w:rsidRPr="00AC3F45" w:rsidRDefault="00400ACD" w:rsidP="00904B36">
            <w:pPr>
              <w:spacing w:line="276" w:lineRule="auto"/>
              <w:jc w:val="center"/>
              <w:rPr>
                <w:i/>
                <w:lang w:eastAsia="en-US"/>
              </w:rPr>
            </w:pPr>
            <w:r w:rsidRPr="00AC3F45">
              <w:rPr>
                <w:i/>
                <w:sz w:val="22"/>
                <w:szCs w:val="22"/>
                <w:lang w:eastAsia="en-US"/>
              </w:rPr>
              <w:t xml:space="preserve"> регистрации коммерческого предложения</w:t>
            </w:r>
          </w:p>
        </w:tc>
        <w:tc>
          <w:tcPr>
            <w:tcW w:w="3192" w:type="dxa"/>
          </w:tcPr>
          <w:p w14:paraId="608705EC" w14:textId="77777777" w:rsidR="00400ACD" w:rsidRPr="00AC3F45" w:rsidRDefault="00400ACD" w:rsidP="00904B36">
            <w:pPr>
              <w:spacing w:line="276" w:lineRule="auto"/>
              <w:jc w:val="center"/>
              <w:rPr>
                <w:i/>
                <w:lang w:eastAsia="en-US"/>
              </w:rPr>
            </w:pPr>
            <w:r w:rsidRPr="00AC3F45">
              <w:rPr>
                <w:i/>
                <w:sz w:val="22"/>
                <w:szCs w:val="22"/>
                <w:lang w:eastAsia="en-US"/>
              </w:rPr>
              <w:t>Наименование поставщика</w:t>
            </w:r>
          </w:p>
        </w:tc>
        <w:tc>
          <w:tcPr>
            <w:tcW w:w="3724" w:type="dxa"/>
          </w:tcPr>
          <w:p w14:paraId="36FB079A" w14:textId="77777777" w:rsidR="00400ACD" w:rsidRPr="00AC3F45" w:rsidRDefault="00400ACD" w:rsidP="00904B36">
            <w:pPr>
              <w:spacing w:line="276" w:lineRule="auto"/>
              <w:jc w:val="center"/>
              <w:rPr>
                <w:i/>
                <w:lang w:eastAsia="en-US"/>
              </w:rPr>
            </w:pPr>
            <w:r w:rsidRPr="00AC3F45">
              <w:rPr>
                <w:i/>
                <w:sz w:val="22"/>
                <w:szCs w:val="22"/>
                <w:lang w:eastAsia="en-US"/>
              </w:rPr>
              <w:t>Цена и иные существенные условия исполнения договора, предлагаемые поставщиком.</w:t>
            </w:r>
          </w:p>
        </w:tc>
      </w:tr>
      <w:tr w:rsidR="00400ACD" w:rsidRPr="00AC3F45" w14:paraId="5B5758CE" w14:textId="77777777" w:rsidTr="00904B36">
        <w:tc>
          <w:tcPr>
            <w:tcW w:w="236" w:type="dxa"/>
          </w:tcPr>
          <w:p w14:paraId="015C6EB8" w14:textId="77777777" w:rsidR="00400ACD" w:rsidRPr="00AC3F45" w:rsidRDefault="00400ACD" w:rsidP="00904B36">
            <w:pPr>
              <w:spacing w:after="200" w:line="276" w:lineRule="auto"/>
              <w:rPr>
                <w:b/>
                <w:lang w:eastAsia="en-US"/>
              </w:rPr>
            </w:pPr>
            <w:r w:rsidRPr="00AC3F45">
              <w:rPr>
                <w:b/>
                <w:sz w:val="22"/>
                <w:szCs w:val="22"/>
                <w:lang w:eastAsia="en-US"/>
              </w:rPr>
              <w:t>1.</w:t>
            </w:r>
          </w:p>
        </w:tc>
        <w:tc>
          <w:tcPr>
            <w:tcW w:w="2650" w:type="dxa"/>
          </w:tcPr>
          <w:p w14:paraId="52102BD6" w14:textId="77777777" w:rsidR="00400ACD" w:rsidRPr="00AC3F45" w:rsidRDefault="00400ACD" w:rsidP="00904B36">
            <w:pPr>
              <w:spacing w:after="200" w:line="276" w:lineRule="auto"/>
              <w:rPr>
                <w:b/>
                <w:u w:val="single"/>
                <w:lang w:eastAsia="en-US"/>
              </w:rPr>
            </w:pPr>
          </w:p>
        </w:tc>
        <w:tc>
          <w:tcPr>
            <w:tcW w:w="3192" w:type="dxa"/>
          </w:tcPr>
          <w:p w14:paraId="516E83EA" w14:textId="77777777" w:rsidR="00400ACD" w:rsidRPr="00AC3F45" w:rsidRDefault="00400ACD" w:rsidP="00904B36">
            <w:pPr>
              <w:spacing w:after="200" w:line="276" w:lineRule="auto"/>
              <w:rPr>
                <w:b/>
                <w:u w:val="single"/>
                <w:lang w:eastAsia="en-US"/>
              </w:rPr>
            </w:pPr>
          </w:p>
        </w:tc>
        <w:tc>
          <w:tcPr>
            <w:tcW w:w="3724" w:type="dxa"/>
          </w:tcPr>
          <w:p w14:paraId="17C77EC7" w14:textId="77777777" w:rsidR="00400ACD" w:rsidRPr="00AC3F45" w:rsidRDefault="00400ACD" w:rsidP="00904B36">
            <w:pPr>
              <w:spacing w:after="200" w:line="276" w:lineRule="auto"/>
              <w:rPr>
                <w:b/>
                <w:u w:val="single"/>
                <w:lang w:eastAsia="en-US"/>
              </w:rPr>
            </w:pPr>
          </w:p>
        </w:tc>
      </w:tr>
      <w:tr w:rsidR="00400ACD" w:rsidRPr="00AC3F45" w14:paraId="4339401B" w14:textId="77777777" w:rsidTr="00904B36">
        <w:tblPrEx>
          <w:tblLook w:val="0000" w:firstRow="0" w:lastRow="0" w:firstColumn="0" w:lastColumn="0" w:noHBand="0" w:noVBand="0"/>
        </w:tblPrEx>
        <w:trPr>
          <w:trHeight w:val="465"/>
        </w:trPr>
        <w:tc>
          <w:tcPr>
            <w:tcW w:w="236" w:type="dxa"/>
          </w:tcPr>
          <w:p w14:paraId="40F6BFBC" w14:textId="77777777" w:rsidR="00400ACD" w:rsidRPr="00AC3F45" w:rsidRDefault="00400ACD" w:rsidP="00904B36">
            <w:pPr>
              <w:spacing w:after="200" w:line="276" w:lineRule="auto"/>
              <w:rPr>
                <w:b/>
                <w:lang w:eastAsia="en-US"/>
              </w:rPr>
            </w:pPr>
            <w:r w:rsidRPr="00AC3F45">
              <w:rPr>
                <w:b/>
                <w:sz w:val="22"/>
                <w:szCs w:val="22"/>
                <w:lang w:eastAsia="en-US"/>
              </w:rPr>
              <w:t>2.</w:t>
            </w:r>
          </w:p>
        </w:tc>
        <w:tc>
          <w:tcPr>
            <w:tcW w:w="2650" w:type="dxa"/>
          </w:tcPr>
          <w:p w14:paraId="55267486" w14:textId="77777777" w:rsidR="00400ACD" w:rsidRPr="00AC3F45" w:rsidRDefault="00400ACD" w:rsidP="00904B36">
            <w:pPr>
              <w:spacing w:after="200" w:line="276" w:lineRule="auto"/>
              <w:rPr>
                <w:b/>
                <w:u w:val="single"/>
                <w:lang w:eastAsia="en-US"/>
              </w:rPr>
            </w:pPr>
          </w:p>
        </w:tc>
        <w:tc>
          <w:tcPr>
            <w:tcW w:w="3192" w:type="dxa"/>
          </w:tcPr>
          <w:p w14:paraId="3F5121BB" w14:textId="77777777" w:rsidR="00400ACD" w:rsidRPr="00AC3F45" w:rsidRDefault="00400ACD" w:rsidP="00904B36">
            <w:pPr>
              <w:spacing w:after="200" w:line="276" w:lineRule="auto"/>
              <w:rPr>
                <w:b/>
                <w:u w:val="single"/>
                <w:lang w:eastAsia="en-US"/>
              </w:rPr>
            </w:pPr>
          </w:p>
        </w:tc>
        <w:tc>
          <w:tcPr>
            <w:tcW w:w="3724" w:type="dxa"/>
          </w:tcPr>
          <w:p w14:paraId="2687CFBD" w14:textId="77777777" w:rsidR="00400ACD" w:rsidRPr="00AC3F45" w:rsidRDefault="00400ACD" w:rsidP="00904B36">
            <w:pPr>
              <w:spacing w:after="200" w:line="276" w:lineRule="auto"/>
              <w:rPr>
                <w:b/>
                <w:u w:val="single"/>
                <w:lang w:eastAsia="en-US"/>
              </w:rPr>
            </w:pPr>
          </w:p>
        </w:tc>
      </w:tr>
      <w:tr w:rsidR="00400ACD" w:rsidRPr="00AC3F45" w14:paraId="253BDCB5" w14:textId="77777777" w:rsidTr="00904B36">
        <w:tblPrEx>
          <w:tblLook w:val="0000" w:firstRow="0" w:lastRow="0" w:firstColumn="0" w:lastColumn="0" w:noHBand="0" w:noVBand="0"/>
        </w:tblPrEx>
        <w:trPr>
          <w:trHeight w:val="501"/>
        </w:trPr>
        <w:tc>
          <w:tcPr>
            <w:tcW w:w="236" w:type="dxa"/>
          </w:tcPr>
          <w:p w14:paraId="065D195D" w14:textId="77777777" w:rsidR="00400ACD" w:rsidRPr="00AC3F45" w:rsidRDefault="00400ACD" w:rsidP="00904B36">
            <w:pPr>
              <w:spacing w:after="200" w:line="276" w:lineRule="auto"/>
              <w:rPr>
                <w:b/>
                <w:lang w:eastAsia="en-US"/>
              </w:rPr>
            </w:pPr>
            <w:r w:rsidRPr="00AC3F45">
              <w:rPr>
                <w:b/>
                <w:sz w:val="22"/>
                <w:szCs w:val="22"/>
                <w:lang w:eastAsia="en-US"/>
              </w:rPr>
              <w:t>3.</w:t>
            </w:r>
          </w:p>
        </w:tc>
        <w:tc>
          <w:tcPr>
            <w:tcW w:w="2650" w:type="dxa"/>
          </w:tcPr>
          <w:p w14:paraId="3CA2B830" w14:textId="77777777" w:rsidR="00400ACD" w:rsidRPr="00AC3F45" w:rsidRDefault="00400ACD" w:rsidP="00904B36">
            <w:pPr>
              <w:spacing w:after="200" w:line="276" w:lineRule="auto"/>
              <w:rPr>
                <w:b/>
                <w:u w:val="single"/>
                <w:lang w:eastAsia="en-US"/>
              </w:rPr>
            </w:pPr>
          </w:p>
        </w:tc>
        <w:tc>
          <w:tcPr>
            <w:tcW w:w="3192" w:type="dxa"/>
          </w:tcPr>
          <w:p w14:paraId="4980D424" w14:textId="77777777" w:rsidR="00400ACD" w:rsidRPr="00AC3F45" w:rsidRDefault="00400ACD" w:rsidP="00904B36">
            <w:pPr>
              <w:spacing w:after="200" w:line="276" w:lineRule="auto"/>
              <w:rPr>
                <w:b/>
                <w:u w:val="single"/>
                <w:lang w:eastAsia="en-US"/>
              </w:rPr>
            </w:pPr>
          </w:p>
        </w:tc>
        <w:tc>
          <w:tcPr>
            <w:tcW w:w="3724" w:type="dxa"/>
          </w:tcPr>
          <w:p w14:paraId="6E574696" w14:textId="77777777" w:rsidR="00400ACD" w:rsidRPr="00AC3F45" w:rsidRDefault="00400ACD" w:rsidP="00904B36">
            <w:pPr>
              <w:spacing w:after="200" w:line="276" w:lineRule="auto"/>
              <w:rPr>
                <w:b/>
                <w:u w:val="single"/>
                <w:lang w:eastAsia="en-US"/>
              </w:rPr>
            </w:pPr>
          </w:p>
        </w:tc>
      </w:tr>
    </w:tbl>
    <w:p w14:paraId="048EDB1B" w14:textId="77777777" w:rsidR="00400ACD" w:rsidRPr="00AC3F45" w:rsidRDefault="00400ACD" w:rsidP="00D706A9">
      <w:pPr>
        <w:spacing w:after="200" w:line="276" w:lineRule="auto"/>
        <w:jc w:val="both"/>
        <w:rPr>
          <w:i/>
          <w:sz w:val="22"/>
          <w:szCs w:val="22"/>
          <w:lang w:eastAsia="en-US"/>
        </w:rPr>
      </w:pPr>
    </w:p>
    <w:p w14:paraId="77785BFE" w14:textId="77777777" w:rsidR="00400ACD" w:rsidRPr="00AC3F45" w:rsidRDefault="00400ACD" w:rsidP="00D706A9">
      <w:pPr>
        <w:spacing w:after="200" w:line="276" w:lineRule="auto"/>
        <w:jc w:val="both"/>
        <w:rPr>
          <w:sz w:val="22"/>
          <w:szCs w:val="22"/>
          <w:lang w:eastAsia="en-US"/>
        </w:rPr>
      </w:pPr>
      <w:r w:rsidRPr="00AC3F45">
        <w:rPr>
          <w:sz w:val="22"/>
          <w:szCs w:val="22"/>
          <w:lang w:eastAsia="en-US"/>
        </w:rPr>
        <w:t xml:space="preserve">Сравнив коммерческие предложения, Заказчиком было принято решение заключить договор с поставщиком _______________ </w:t>
      </w:r>
      <w:r w:rsidRPr="00AC3F45">
        <w:rPr>
          <w:i/>
          <w:sz w:val="22"/>
          <w:szCs w:val="22"/>
          <w:lang w:eastAsia="en-US"/>
        </w:rPr>
        <w:t>(указать наименование поставщика)</w:t>
      </w:r>
      <w:r w:rsidRPr="00AC3F45">
        <w:rPr>
          <w:sz w:val="22"/>
          <w:szCs w:val="22"/>
          <w:lang w:eastAsia="en-US"/>
        </w:rPr>
        <w:t xml:space="preserve"> с ценой договора _________________ </w:t>
      </w:r>
      <w:r w:rsidRPr="00AC3F45">
        <w:rPr>
          <w:i/>
          <w:sz w:val="22"/>
          <w:szCs w:val="22"/>
          <w:lang w:eastAsia="en-US"/>
        </w:rPr>
        <w:t>(указать цену заключаемого договора),</w:t>
      </w:r>
      <w:r w:rsidRPr="00AC3F45">
        <w:rPr>
          <w:sz w:val="22"/>
          <w:szCs w:val="22"/>
          <w:lang w:eastAsia="en-US"/>
        </w:rPr>
        <w:t xml:space="preserve"> предложившего лучшие условия исполнения договора в коммерческом предложении, представленном Заказчику.</w:t>
      </w:r>
    </w:p>
    <w:p w14:paraId="5F6E2086" w14:textId="77777777" w:rsidR="00400ACD" w:rsidRPr="00AC3F45" w:rsidRDefault="00400ACD" w:rsidP="00D706A9">
      <w:pPr>
        <w:widowControl w:val="0"/>
        <w:autoSpaceDE w:val="0"/>
        <w:autoSpaceDN w:val="0"/>
        <w:adjustRightInd w:val="0"/>
        <w:rPr>
          <w:sz w:val="22"/>
          <w:szCs w:val="22"/>
          <w:lang w:eastAsia="ru-RU"/>
        </w:rPr>
      </w:pPr>
      <w:r w:rsidRPr="00AC3F45">
        <w:rPr>
          <w:sz w:val="22"/>
          <w:szCs w:val="22"/>
          <w:lang w:eastAsia="ru-RU"/>
        </w:rPr>
        <w:t>_________________________(_____________________________)</w:t>
      </w:r>
    </w:p>
    <w:p w14:paraId="1EE29B42" w14:textId="2BEBE5CF" w:rsidR="00400ACD" w:rsidRPr="00AC3F45" w:rsidRDefault="00400ACD" w:rsidP="00D706A9">
      <w:pPr>
        <w:widowControl w:val="0"/>
        <w:tabs>
          <w:tab w:val="left" w:pos="3990"/>
        </w:tabs>
        <w:autoSpaceDE w:val="0"/>
        <w:autoSpaceDN w:val="0"/>
        <w:adjustRightInd w:val="0"/>
        <w:rPr>
          <w:i/>
          <w:sz w:val="22"/>
          <w:szCs w:val="22"/>
          <w:lang w:eastAsia="ru-RU"/>
        </w:rPr>
      </w:pPr>
      <w:r w:rsidRPr="00AC3F45">
        <w:rPr>
          <w:i/>
          <w:sz w:val="22"/>
          <w:szCs w:val="22"/>
          <w:lang w:eastAsia="ru-RU"/>
        </w:rPr>
        <w:t xml:space="preserve">                          (</w:t>
      </w:r>
      <w:r w:rsidR="008E49E7" w:rsidRPr="00AC3F45">
        <w:rPr>
          <w:i/>
          <w:sz w:val="22"/>
          <w:szCs w:val="22"/>
          <w:lang w:eastAsia="ru-RU"/>
        </w:rPr>
        <w:t xml:space="preserve">подпись)  </w:t>
      </w:r>
      <w:r w:rsidRPr="00AC3F45">
        <w:rPr>
          <w:i/>
          <w:sz w:val="22"/>
          <w:szCs w:val="22"/>
          <w:lang w:eastAsia="ru-RU"/>
        </w:rPr>
        <w:t xml:space="preserve">                        (Ф.И.О. ответственного должностного лица*)</w:t>
      </w:r>
    </w:p>
    <w:p w14:paraId="766B0000" w14:textId="77777777" w:rsidR="00400ACD" w:rsidRPr="00AC3F45" w:rsidRDefault="00400ACD" w:rsidP="00D706A9">
      <w:pPr>
        <w:tabs>
          <w:tab w:val="left" w:pos="7500"/>
        </w:tabs>
        <w:spacing w:after="200" w:line="276" w:lineRule="auto"/>
        <w:rPr>
          <w:b/>
          <w:sz w:val="22"/>
          <w:szCs w:val="22"/>
          <w:lang w:eastAsia="en-US"/>
        </w:rPr>
      </w:pPr>
    </w:p>
    <w:p w14:paraId="01EBF5B7" w14:textId="2E359C40" w:rsidR="00400ACD" w:rsidRPr="00AC3F45" w:rsidRDefault="00400ACD" w:rsidP="00D706A9">
      <w:pPr>
        <w:spacing w:after="200" w:line="276" w:lineRule="auto"/>
        <w:rPr>
          <w:sz w:val="22"/>
          <w:szCs w:val="22"/>
          <w:lang w:eastAsia="ru-RU"/>
        </w:rPr>
      </w:pPr>
      <w:r>
        <w:rPr>
          <w:sz w:val="22"/>
          <w:szCs w:val="22"/>
          <w:lang w:eastAsia="ru-RU"/>
        </w:rPr>
        <w:t>«____» ___________ 20</w:t>
      </w:r>
      <w:r w:rsidR="008E49E7">
        <w:rPr>
          <w:sz w:val="22"/>
          <w:szCs w:val="22"/>
          <w:lang w:eastAsia="ru-RU"/>
        </w:rPr>
        <w:t>__</w:t>
      </w:r>
      <w:r>
        <w:rPr>
          <w:sz w:val="22"/>
          <w:szCs w:val="22"/>
          <w:lang w:eastAsia="ru-RU"/>
        </w:rPr>
        <w:t>_ г.</w:t>
      </w:r>
    </w:p>
    <w:p w14:paraId="543E2EBE" w14:textId="77777777" w:rsidR="00400ACD" w:rsidRPr="00B83E44" w:rsidRDefault="00400ACD" w:rsidP="00D706A9">
      <w:pPr>
        <w:spacing w:after="200" w:line="276" w:lineRule="auto"/>
        <w:rPr>
          <w:sz w:val="20"/>
          <w:szCs w:val="20"/>
          <w:lang w:eastAsia="ru-RU"/>
        </w:rPr>
      </w:pPr>
      <w:r w:rsidRPr="00B83E44">
        <w:rPr>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14:paraId="709410E1" w14:textId="77777777" w:rsidR="00400ACD" w:rsidRPr="00AC3F45" w:rsidRDefault="00400ACD" w:rsidP="00D706A9">
      <w:pPr>
        <w:tabs>
          <w:tab w:val="left" w:pos="3286"/>
          <w:tab w:val="right" w:pos="9354"/>
        </w:tabs>
        <w:outlineLvl w:val="2"/>
        <w:rPr>
          <w:b/>
          <w:bCs/>
          <w:sz w:val="22"/>
          <w:szCs w:val="22"/>
          <w:lang w:eastAsia="ru-RU"/>
        </w:rPr>
      </w:pPr>
      <w:r w:rsidRPr="00AC3F45">
        <w:rPr>
          <w:b/>
          <w:bCs/>
          <w:sz w:val="22"/>
          <w:szCs w:val="22"/>
          <w:lang w:eastAsia="ru-RU"/>
        </w:rPr>
        <w:br w:type="page"/>
      </w:r>
      <w:r w:rsidRPr="00AC3F45">
        <w:rPr>
          <w:b/>
          <w:bCs/>
          <w:sz w:val="22"/>
          <w:szCs w:val="22"/>
          <w:lang w:eastAsia="ru-RU"/>
        </w:rPr>
        <w:lastRenderedPageBreak/>
        <w:tab/>
      </w:r>
      <w:r w:rsidRPr="00AC3F45">
        <w:rPr>
          <w:b/>
          <w:bCs/>
          <w:sz w:val="22"/>
          <w:szCs w:val="22"/>
          <w:lang w:eastAsia="ru-RU"/>
        </w:rPr>
        <w:tab/>
        <w:t>Приложение № 4</w:t>
      </w:r>
    </w:p>
    <w:p w14:paraId="7B58811E" w14:textId="77777777" w:rsidR="00400ACD" w:rsidRPr="00AC3F45" w:rsidRDefault="00400ACD" w:rsidP="00D706A9">
      <w:pPr>
        <w:jc w:val="right"/>
        <w:outlineLvl w:val="2"/>
        <w:rPr>
          <w:b/>
          <w:bCs/>
          <w:sz w:val="22"/>
          <w:szCs w:val="22"/>
          <w:lang w:eastAsia="ru-RU"/>
        </w:rPr>
      </w:pPr>
    </w:p>
    <w:p w14:paraId="0D5E65FF" w14:textId="77777777" w:rsidR="00400ACD" w:rsidRPr="00AC3F45" w:rsidRDefault="00400ACD" w:rsidP="00D706A9">
      <w:pPr>
        <w:jc w:val="center"/>
        <w:outlineLvl w:val="2"/>
        <w:rPr>
          <w:b/>
          <w:bCs/>
          <w:sz w:val="22"/>
          <w:szCs w:val="22"/>
          <w:lang w:eastAsia="ru-RU"/>
        </w:rPr>
      </w:pPr>
      <w:r w:rsidRPr="00AC3F45">
        <w:rPr>
          <w:b/>
          <w:bCs/>
          <w:sz w:val="22"/>
          <w:szCs w:val="22"/>
          <w:lang w:eastAsia="ru-RU"/>
        </w:rPr>
        <w:t>ФОРМА АКТА ОБ ИСПОЛНЕНИИ ОБЯЗАТЕЛЬСТВ</w:t>
      </w:r>
    </w:p>
    <w:p w14:paraId="797B921E" w14:textId="77777777" w:rsidR="00400ACD" w:rsidRPr="00AC3F45" w:rsidRDefault="00400ACD" w:rsidP="00D706A9">
      <w:pPr>
        <w:jc w:val="center"/>
        <w:outlineLvl w:val="2"/>
        <w:rPr>
          <w:b/>
          <w:bCs/>
          <w:sz w:val="22"/>
          <w:szCs w:val="22"/>
          <w:lang w:eastAsia="ru-RU"/>
        </w:rPr>
      </w:pPr>
      <w:r w:rsidRPr="00AC3F45">
        <w:rPr>
          <w:b/>
          <w:bCs/>
          <w:sz w:val="22"/>
          <w:szCs w:val="22"/>
          <w:lang w:eastAsia="ru-RU"/>
        </w:rPr>
        <w:t>ПО ДОГОВОРУ (ОБРАЗЕЦ)</w:t>
      </w:r>
    </w:p>
    <w:p w14:paraId="14A188BB" w14:textId="77777777" w:rsidR="00400ACD" w:rsidRPr="00AC3F45" w:rsidRDefault="00400ACD" w:rsidP="00D706A9">
      <w:pPr>
        <w:outlineLvl w:val="2"/>
        <w:rPr>
          <w:b/>
          <w:bCs/>
          <w:sz w:val="22"/>
          <w:szCs w:val="22"/>
          <w:lang w:eastAsia="ru-RU"/>
        </w:rPr>
      </w:pPr>
    </w:p>
    <w:p w14:paraId="14071CEB" w14:textId="77777777" w:rsidR="00400ACD" w:rsidRPr="00AC3F45" w:rsidRDefault="00400ACD" w:rsidP="00D706A9">
      <w:pPr>
        <w:jc w:val="center"/>
        <w:outlineLvl w:val="2"/>
        <w:rPr>
          <w:b/>
          <w:bCs/>
          <w:sz w:val="22"/>
          <w:szCs w:val="22"/>
          <w:lang w:eastAsia="ru-RU"/>
        </w:rPr>
      </w:pPr>
      <w:r>
        <w:rPr>
          <w:b/>
          <w:bCs/>
          <w:sz w:val="22"/>
          <w:szCs w:val="22"/>
          <w:lang w:eastAsia="ru-RU"/>
        </w:rPr>
        <w:t>Акт</w:t>
      </w:r>
    </w:p>
    <w:p w14:paraId="6FED1293" w14:textId="77777777" w:rsidR="00400ACD" w:rsidRPr="00AC3F45" w:rsidRDefault="00400ACD" w:rsidP="00D706A9">
      <w:pPr>
        <w:jc w:val="center"/>
        <w:outlineLvl w:val="2"/>
        <w:rPr>
          <w:b/>
          <w:bCs/>
          <w:sz w:val="22"/>
          <w:szCs w:val="22"/>
          <w:lang w:eastAsia="ru-RU"/>
        </w:rPr>
      </w:pPr>
      <w:r w:rsidRPr="00AC3F45">
        <w:rPr>
          <w:b/>
          <w:bCs/>
          <w:sz w:val="22"/>
          <w:szCs w:val="22"/>
          <w:lang w:eastAsia="ru-RU"/>
        </w:rPr>
        <w:t>об испо</w:t>
      </w:r>
      <w:r>
        <w:rPr>
          <w:b/>
          <w:bCs/>
          <w:sz w:val="22"/>
          <w:szCs w:val="22"/>
          <w:lang w:eastAsia="ru-RU"/>
        </w:rPr>
        <w:t>лнении обязательств по договору</w:t>
      </w:r>
    </w:p>
    <w:p w14:paraId="74EE7BDF" w14:textId="77777777" w:rsidR="00400ACD" w:rsidRPr="00AC3F45" w:rsidRDefault="00400ACD" w:rsidP="00D706A9">
      <w:pPr>
        <w:tabs>
          <w:tab w:val="left" w:pos="709"/>
        </w:tabs>
        <w:suppressAutoHyphens/>
        <w:overflowPunct w:val="0"/>
        <w:autoSpaceDN w:val="0"/>
        <w:textAlignment w:val="baseline"/>
        <w:rPr>
          <w:kern w:val="3"/>
          <w:sz w:val="22"/>
          <w:szCs w:val="22"/>
          <w:lang w:eastAsia="ru-RU"/>
        </w:rPr>
      </w:pPr>
    </w:p>
    <w:p w14:paraId="7C131E8E" w14:textId="63836BB7" w:rsidR="00400ACD" w:rsidRPr="00AC3F45" w:rsidRDefault="00400ACD" w:rsidP="00D706A9">
      <w:pPr>
        <w:tabs>
          <w:tab w:val="left" w:pos="7470"/>
        </w:tabs>
        <w:rPr>
          <w:sz w:val="22"/>
          <w:szCs w:val="22"/>
          <w:lang w:eastAsia="ru-RU"/>
        </w:rPr>
      </w:pPr>
      <w:r w:rsidRPr="00AC3F45">
        <w:rPr>
          <w:sz w:val="22"/>
          <w:szCs w:val="22"/>
          <w:lang w:eastAsia="ru-RU"/>
        </w:rPr>
        <w:t>«__» __________ 20</w:t>
      </w:r>
      <w:r w:rsidR="008E49E7">
        <w:rPr>
          <w:sz w:val="22"/>
          <w:szCs w:val="22"/>
          <w:lang w:eastAsia="ru-RU"/>
        </w:rPr>
        <w:t>__</w:t>
      </w:r>
      <w:r>
        <w:rPr>
          <w:sz w:val="22"/>
          <w:szCs w:val="22"/>
          <w:lang w:eastAsia="ru-RU"/>
        </w:rPr>
        <w:t xml:space="preserve">_ г.                                                                                   </w:t>
      </w:r>
      <w:r w:rsidR="003A13D2">
        <w:rPr>
          <w:sz w:val="22"/>
          <w:szCs w:val="22"/>
          <w:lang w:eastAsia="ru-RU"/>
        </w:rPr>
        <w:t>г.</w:t>
      </w:r>
      <w:r w:rsidRPr="00AC3F45">
        <w:rPr>
          <w:sz w:val="22"/>
          <w:szCs w:val="22"/>
          <w:lang w:eastAsia="ru-RU"/>
        </w:rPr>
        <w:t xml:space="preserve"> </w:t>
      </w:r>
      <w:r>
        <w:rPr>
          <w:sz w:val="22"/>
          <w:szCs w:val="22"/>
          <w:lang w:eastAsia="ru-RU"/>
        </w:rPr>
        <w:t>___________</w:t>
      </w:r>
    </w:p>
    <w:p w14:paraId="04883A3B" w14:textId="77777777" w:rsidR="00400ACD" w:rsidRPr="00AC3F45" w:rsidRDefault="00400ACD" w:rsidP="00D706A9">
      <w:pPr>
        <w:tabs>
          <w:tab w:val="left" w:pos="7470"/>
        </w:tabs>
        <w:rPr>
          <w:sz w:val="22"/>
          <w:szCs w:val="22"/>
          <w:lang w:eastAsia="ru-RU"/>
        </w:rPr>
      </w:pPr>
    </w:p>
    <w:p w14:paraId="792E9AA9" w14:textId="77777777" w:rsidR="00400ACD" w:rsidRPr="00021558" w:rsidRDefault="00400ACD" w:rsidP="00D706A9">
      <w:pPr>
        <w:ind w:firstLine="709"/>
        <w:jc w:val="both"/>
        <w:rPr>
          <w:sz w:val="22"/>
          <w:szCs w:val="22"/>
          <w:lang w:eastAsia="ru-RU"/>
        </w:rPr>
      </w:pPr>
      <w:r w:rsidRPr="005436A6">
        <w:rPr>
          <w:sz w:val="22"/>
          <w:szCs w:val="22"/>
          <w:lang w:eastAsia="en-US"/>
        </w:rPr>
        <w:t xml:space="preserve">Муниципальное </w:t>
      </w:r>
      <w:r>
        <w:rPr>
          <w:sz w:val="22"/>
          <w:szCs w:val="22"/>
          <w:lang w:eastAsia="en-US"/>
        </w:rPr>
        <w:t>бюджет</w:t>
      </w:r>
      <w:r w:rsidRPr="005436A6">
        <w:rPr>
          <w:sz w:val="22"/>
          <w:szCs w:val="22"/>
          <w:lang w:eastAsia="en-US"/>
        </w:rPr>
        <w:t>ное учреждение</w:t>
      </w:r>
      <w:r>
        <w:rPr>
          <w:sz w:val="22"/>
          <w:szCs w:val="22"/>
          <w:lang w:eastAsia="en-US"/>
        </w:rPr>
        <w:t xml:space="preserve"> культуры </w:t>
      </w:r>
      <w:r w:rsidRPr="005436A6">
        <w:rPr>
          <w:sz w:val="22"/>
          <w:szCs w:val="22"/>
          <w:lang w:eastAsia="en-US"/>
        </w:rPr>
        <w:t>____________________,</w:t>
      </w:r>
      <w:r w:rsidRPr="00021558">
        <w:rPr>
          <w:sz w:val="22"/>
          <w:szCs w:val="22"/>
          <w:lang w:eastAsia="en-US"/>
        </w:rPr>
        <w:t xml:space="preserve">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21558">
        <w:rPr>
          <w:sz w:val="22"/>
          <w:szCs w:val="22"/>
          <w:lang w:eastAsia="ru-RU"/>
        </w:rPr>
        <w:t>составили настоящий акт о нижеследующем:</w:t>
      </w:r>
    </w:p>
    <w:p w14:paraId="0BF02C33" w14:textId="77777777" w:rsidR="00400ACD" w:rsidRDefault="00400ACD" w:rsidP="00D706A9">
      <w:pPr>
        <w:numPr>
          <w:ilvl w:val="0"/>
          <w:numId w:val="38"/>
        </w:numPr>
        <w:ind w:left="0" w:firstLine="0"/>
        <w:contextualSpacing/>
        <w:jc w:val="both"/>
        <w:rPr>
          <w:sz w:val="22"/>
          <w:szCs w:val="22"/>
          <w:lang w:eastAsia="en-US"/>
        </w:rPr>
      </w:pPr>
      <w:r w:rsidRPr="00021558">
        <w:rPr>
          <w:sz w:val="22"/>
          <w:szCs w:val="22"/>
          <w:lang w:eastAsia="en-US"/>
        </w:rPr>
        <w:t>В соответствии с Договором №__ от «___» ___________201</w:t>
      </w:r>
      <w:r>
        <w:rPr>
          <w:sz w:val="22"/>
          <w:szCs w:val="22"/>
          <w:lang w:eastAsia="en-US"/>
        </w:rPr>
        <w:t>_</w:t>
      </w:r>
      <w:r w:rsidRPr="00021558">
        <w:rPr>
          <w:sz w:val="22"/>
          <w:szCs w:val="22"/>
          <w:lang w:eastAsia="en-US"/>
        </w:rPr>
        <w:t xml:space="preserve"> г. Исполнитель (Поставщик, Подрядчик) выполнил свои обязательства по договору в полном объеме.</w:t>
      </w:r>
    </w:p>
    <w:p w14:paraId="17DC5C19" w14:textId="77777777" w:rsidR="00400ACD" w:rsidRDefault="00400ACD" w:rsidP="00D706A9">
      <w:pPr>
        <w:numPr>
          <w:ilvl w:val="0"/>
          <w:numId w:val="38"/>
        </w:numPr>
        <w:ind w:left="0" w:firstLine="0"/>
        <w:contextualSpacing/>
        <w:jc w:val="both"/>
        <w:rPr>
          <w:sz w:val="22"/>
          <w:szCs w:val="22"/>
          <w:lang w:eastAsia="en-US"/>
        </w:rPr>
      </w:pPr>
      <w:r w:rsidRPr="00C7078C">
        <w:rPr>
          <w:sz w:val="22"/>
          <w:szCs w:val="22"/>
          <w:lang w:eastAsia="en-US"/>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14:paraId="7BC5EE11" w14:textId="77777777" w:rsidR="00400ACD" w:rsidRDefault="00400ACD" w:rsidP="00D706A9">
      <w:pPr>
        <w:numPr>
          <w:ilvl w:val="0"/>
          <w:numId w:val="38"/>
        </w:numPr>
        <w:ind w:left="0" w:firstLine="0"/>
        <w:contextualSpacing/>
        <w:jc w:val="both"/>
        <w:rPr>
          <w:sz w:val="22"/>
          <w:szCs w:val="22"/>
          <w:lang w:eastAsia="en-US"/>
        </w:rPr>
      </w:pPr>
      <w:r w:rsidRPr="00C7078C">
        <w:rPr>
          <w:sz w:val="22"/>
          <w:szCs w:val="22"/>
          <w:lang w:eastAsia="en-US"/>
        </w:rPr>
        <w:t>Общая стоимость поставленной продукции (выполненных работ, оказанных услуг) по Договору составляет ____________ (___________) рублей.</w:t>
      </w:r>
    </w:p>
    <w:p w14:paraId="734AEAD9" w14:textId="77777777" w:rsidR="00400ACD" w:rsidRDefault="00400ACD" w:rsidP="00D706A9">
      <w:pPr>
        <w:numPr>
          <w:ilvl w:val="0"/>
          <w:numId w:val="38"/>
        </w:numPr>
        <w:ind w:left="0" w:firstLine="0"/>
        <w:contextualSpacing/>
        <w:jc w:val="both"/>
        <w:rPr>
          <w:sz w:val="22"/>
          <w:szCs w:val="22"/>
          <w:lang w:eastAsia="en-US"/>
        </w:rPr>
      </w:pPr>
      <w:r w:rsidRPr="00C7078C">
        <w:rPr>
          <w:sz w:val="22"/>
          <w:szCs w:val="22"/>
          <w:lang w:eastAsia="en-US"/>
        </w:rPr>
        <w:t xml:space="preserve">Заказчик полностью </w:t>
      </w:r>
      <w:r>
        <w:rPr>
          <w:sz w:val="22"/>
          <w:szCs w:val="22"/>
          <w:lang w:eastAsia="en-US"/>
        </w:rPr>
        <w:t>испо</w:t>
      </w:r>
      <w:r w:rsidRPr="00C7078C">
        <w:rPr>
          <w:sz w:val="22"/>
          <w:szCs w:val="22"/>
          <w:lang w:eastAsia="en-US"/>
        </w:rPr>
        <w:t>лнил свои обязательства по оплате поставленной продукции (выполненных работ, оказанных услуг)</w:t>
      </w:r>
      <w:r>
        <w:rPr>
          <w:sz w:val="22"/>
          <w:szCs w:val="22"/>
          <w:lang w:eastAsia="en-US"/>
        </w:rPr>
        <w:t>.</w:t>
      </w:r>
    </w:p>
    <w:p w14:paraId="1C207D99" w14:textId="77777777" w:rsidR="00400ACD" w:rsidRDefault="00400ACD" w:rsidP="00D706A9">
      <w:pPr>
        <w:numPr>
          <w:ilvl w:val="0"/>
          <w:numId w:val="38"/>
        </w:numPr>
        <w:ind w:left="0" w:firstLine="0"/>
        <w:contextualSpacing/>
        <w:jc w:val="both"/>
        <w:rPr>
          <w:sz w:val="22"/>
          <w:szCs w:val="22"/>
          <w:lang w:eastAsia="en-US"/>
        </w:rPr>
      </w:pPr>
      <w:r w:rsidRPr="00C7078C">
        <w:rPr>
          <w:sz w:val="22"/>
          <w:szCs w:val="22"/>
          <w:lang w:eastAsia="en-US"/>
        </w:rPr>
        <w:t>Настоящий акт является неотъемлемой частью договора №__ от «___» ___________201</w:t>
      </w:r>
      <w:r>
        <w:rPr>
          <w:sz w:val="22"/>
          <w:szCs w:val="22"/>
          <w:lang w:eastAsia="en-US"/>
        </w:rPr>
        <w:t>_</w:t>
      </w:r>
      <w:r w:rsidRPr="00C7078C">
        <w:rPr>
          <w:sz w:val="22"/>
          <w:szCs w:val="22"/>
          <w:lang w:eastAsia="en-US"/>
        </w:rPr>
        <w:t xml:space="preserve"> г.</w:t>
      </w:r>
    </w:p>
    <w:p w14:paraId="257F0650" w14:textId="77777777" w:rsidR="00400ACD" w:rsidRPr="00C7078C" w:rsidRDefault="00400ACD" w:rsidP="00D706A9">
      <w:pPr>
        <w:numPr>
          <w:ilvl w:val="0"/>
          <w:numId w:val="38"/>
        </w:numPr>
        <w:ind w:left="0" w:firstLine="0"/>
        <w:contextualSpacing/>
        <w:jc w:val="both"/>
        <w:rPr>
          <w:sz w:val="22"/>
          <w:szCs w:val="22"/>
          <w:lang w:eastAsia="en-US"/>
        </w:rPr>
      </w:pPr>
      <w:r w:rsidRPr="00C7078C">
        <w:rPr>
          <w:sz w:val="22"/>
          <w:szCs w:val="22"/>
          <w:lang w:eastAsia="en-US"/>
        </w:rPr>
        <w:t>Настоящий акт составлен в двух аутентичных экземплярах, по одному для каждой Стороны, имеющих одинаковую юридическую силу.</w:t>
      </w:r>
    </w:p>
    <w:p w14:paraId="1521F997" w14:textId="77777777" w:rsidR="00400ACD" w:rsidRPr="00AC3F45" w:rsidRDefault="00400ACD" w:rsidP="00D706A9">
      <w:pPr>
        <w:tabs>
          <w:tab w:val="decimal" w:pos="288"/>
          <w:tab w:val="decimal" w:pos="1152"/>
        </w:tabs>
        <w:jc w:val="both"/>
        <w:rPr>
          <w:sz w:val="22"/>
          <w:szCs w:val="22"/>
          <w:lang w:eastAsia="en-US"/>
        </w:rPr>
      </w:pPr>
    </w:p>
    <w:p w14:paraId="7C9208D4" w14:textId="0969B90F" w:rsidR="008E49E7" w:rsidRDefault="008E49E7" w:rsidP="008E49E7">
      <w:pPr>
        <w:tabs>
          <w:tab w:val="left" w:pos="709"/>
        </w:tabs>
        <w:suppressAutoHyphens/>
        <w:overflowPunct w:val="0"/>
        <w:autoSpaceDN w:val="0"/>
        <w:spacing w:after="60" w:line="100" w:lineRule="atLeast"/>
        <w:textAlignment w:val="baseline"/>
        <w:rPr>
          <w:sz w:val="22"/>
          <w:szCs w:val="22"/>
          <w:lang w:eastAsia="en-US"/>
        </w:rPr>
      </w:pPr>
    </w:p>
    <w:p w14:paraId="2AF97BC2" w14:textId="22038856" w:rsidR="00400ACD" w:rsidRPr="00AC3F45" w:rsidRDefault="00400ACD" w:rsidP="008E49E7">
      <w:pPr>
        <w:tabs>
          <w:tab w:val="left" w:pos="709"/>
        </w:tabs>
        <w:suppressAutoHyphens/>
        <w:overflowPunct w:val="0"/>
        <w:autoSpaceDN w:val="0"/>
        <w:spacing w:after="60" w:line="100" w:lineRule="atLeast"/>
        <w:textAlignment w:val="baseline"/>
        <w:rPr>
          <w:b/>
          <w:kern w:val="3"/>
          <w:sz w:val="22"/>
          <w:szCs w:val="22"/>
          <w:lang w:eastAsia="ru-RU"/>
        </w:rPr>
      </w:pPr>
      <w:r w:rsidRPr="00AC3F45">
        <w:rPr>
          <w:b/>
          <w:kern w:val="3"/>
          <w:sz w:val="22"/>
          <w:szCs w:val="22"/>
          <w:lang w:eastAsia="ru-RU"/>
        </w:rPr>
        <w:t>Заказчик</w:t>
      </w:r>
      <w:r w:rsidR="008E49E7">
        <w:rPr>
          <w:b/>
          <w:kern w:val="3"/>
          <w:sz w:val="22"/>
          <w:szCs w:val="22"/>
          <w:lang w:eastAsia="ru-RU"/>
        </w:rPr>
        <w:t>:</w:t>
      </w:r>
      <w:r w:rsidRPr="00AC3F45">
        <w:rPr>
          <w:b/>
          <w:kern w:val="3"/>
          <w:sz w:val="22"/>
          <w:szCs w:val="22"/>
          <w:lang w:eastAsia="ru-RU"/>
        </w:rPr>
        <w:t xml:space="preserve">                                                   Исполнитель (Поставщик, Подрядчик)</w:t>
      </w:r>
    </w:p>
    <w:p w14:paraId="400D7D7F" w14:textId="77777777" w:rsidR="00400ACD" w:rsidRPr="00AC3F45" w:rsidRDefault="00400ACD" w:rsidP="00D706A9">
      <w:pPr>
        <w:tabs>
          <w:tab w:val="left" w:pos="709"/>
        </w:tabs>
        <w:suppressAutoHyphens/>
        <w:overflowPunct w:val="0"/>
        <w:autoSpaceDN w:val="0"/>
        <w:spacing w:after="60" w:line="100" w:lineRule="atLeast"/>
        <w:jc w:val="center"/>
        <w:textAlignment w:val="baseline"/>
        <w:rPr>
          <w:kern w:val="3"/>
          <w:sz w:val="22"/>
          <w:szCs w:val="22"/>
          <w:lang w:eastAsia="ru-RU"/>
        </w:rPr>
      </w:pPr>
    </w:p>
    <w:p w14:paraId="60943791" w14:textId="77777777" w:rsidR="00400ACD" w:rsidRPr="00AC3F45" w:rsidRDefault="00400ACD"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______________________/</w:t>
      </w:r>
      <w:r>
        <w:rPr>
          <w:kern w:val="3"/>
          <w:sz w:val="22"/>
          <w:szCs w:val="22"/>
          <w:lang w:eastAsia="ru-RU"/>
        </w:rPr>
        <w:t xml:space="preserve">__________  /           </w:t>
      </w:r>
      <w:r w:rsidRPr="00AC3F45">
        <w:rPr>
          <w:kern w:val="3"/>
          <w:sz w:val="22"/>
          <w:szCs w:val="22"/>
          <w:lang w:eastAsia="ru-RU"/>
        </w:rPr>
        <w:t xml:space="preserve">                  ___________________/__________/</w:t>
      </w:r>
    </w:p>
    <w:p w14:paraId="3124ABFD" w14:textId="77777777" w:rsidR="00400ACD" w:rsidRPr="00AC3F45" w:rsidRDefault="00400ACD" w:rsidP="00D706A9">
      <w:pPr>
        <w:tabs>
          <w:tab w:val="left" w:pos="709"/>
        </w:tabs>
        <w:suppressAutoHyphens/>
        <w:overflowPunct w:val="0"/>
        <w:autoSpaceDN w:val="0"/>
        <w:spacing w:after="60" w:line="100" w:lineRule="atLeast"/>
        <w:textAlignment w:val="baseline"/>
        <w:rPr>
          <w:kern w:val="3"/>
          <w:sz w:val="22"/>
          <w:szCs w:val="22"/>
          <w:lang w:eastAsia="ru-RU"/>
        </w:rPr>
      </w:pPr>
      <w:r w:rsidRPr="00AC3F45">
        <w:rPr>
          <w:kern w:val="3"/>
          <w:sz w:val="22"/>
          <w:szCs w:val="22"/>
          <w:lang w:eastAsia="ru-RU"/>
        </w:rPr>
        <w:t>М.П.                                                                    М.П.</w:t>
      </w:r>
    </w:p>
    <w:p w14:paraId="66E6DB7B" w14:textId="77777777" w:rsidR="00400ACD" w:rsidRPr="00AC3F45" w:rsidRDefault="00400ACD" w:rsidP="00D706A9">
      <w:pPr>
        <w:spacing w:after="160" w:line="259" w:lineRule="auto"/>
        <w:rPr>
          <w:kern w:val="3"/>
          <w:sz w:val="22"/>
          <w:szCs w:val="22"/>
          <w:lang w:eastAsia="ru-RU"/>
        </w:rPr>
      </w:pPr>
    </w:p>
    <w:p w14:paraId="417EDDF7" w14:textId="77777777" w:rsidR="00400ACD" w:rsidRPr="00980591" w:rsidRDefault="00400ACD" w:rsidP="00980591">
      <w:pPr>
        <w:pStyle w:val="a7"/>
        <w:tabs>
          <w:tab w:val="left" w:pos="1701"/>
        </w:tabs>
        <w:autoSpaceDE w:val="0"/>
        <w:ind w:left="0" w:firstLine="284"/>
        <w:jc w:val="both"/>
        <w:rPr>
          <w:sz w:val="22"/>
          <w:szCs w:val="22"/>
          <w:lang w:eastAsia="en-US"/>
        </w:rPr>
      </w:pPr>
    </w:p>
    <w:p w14:paraId="3B16363B" w14:textId="77777777" w:rsidR="00400ACD" w:rsidRDefault="00400ACD"/>
    <w:p w14:paraId="5E2B45AE" w14:textId="77777777" w:rsidR="00400ACD" w:rsidRDefault="00400ACD"/>
    <w:p w14:paraId="3D1D12A8" w14:textId="77777777" w:rsidR="00400ACD" w:rsidRDefault="00400ACD"/>
    <w:p w14:paraId="1F6186D5" w14:textId="77777777" w:rsidR="00400ACD" w:rsidRDefault="00400ACD"/>
    <w:p w14:paraId="7B7E5E03" w14:textId="77777777" w:rsidR="00400ACD" w:rsidRDefault="00400ACD"/>
    <w:p w14:paraId="39E9819E" w14:textId="77777777" w:rsidR="00400ACD" w:rsidRDefault="00400ACD"/>
    <w:p w14:paraId="4E1E4CDC" w14:textId="77777777" w:rsidR="00400ACD" w:rsidRDefault="00400ACD"/>
    <w:p w14:paraId="7B77722E" w14:textId="77777777" w:rsidR="00400ACD" w:rsidRDefault="00400ACD"/>
    <w:p w14:paraId="30643BE2" w14:textId="77777777" w:rsidR="00400ACD" w:rsidRDefault="00400ACD"/>
    <w:p w14:paraId="105A199B" w14:textId="77777777" w:rsidR="00400ACD" w:rsidRDefault="00400ACD"/>
    <w:p w14:paraId="6B95143E" w14:textId="77777777" w:rsidR="00400ACD" w:rsidRDefault="00400ACD"/>
    <w:p w14:paraId="51366C8F" w14:textId="77777777" w:rsidR="00400ACD" w:rsidRDefault="00400ACD"/>
    <w:p w14:paraId="2FEF824A" w14:textId="77777777" w:rsidR="00400ACD" w:rsidRDefault="00400ACD"/>
    <w:p w14:paraId="126630A5" w14:textId="77777777" w:rsidR="00400ACD" w:rsidRDefault="00400ACD"/>
    <w:p w14:paraId="7564E2A9" w14:textId="77777777" w:rsidR="00400ACD" w:rsidRDefault="00400ACD"/>
    <w:p w14:paraId="3A585A7E" w14:textId="77777777" w:rsidR="00400ACD" w:rsidRDefault="00400ACD"/>
    <w:p w14:paraId="6A94593B" w14:textId="77777777" w:rsidR="00400ACD" w:rsidRDefault="00400ACD"/>
    <w:p w14:paraId="583014E2" w14:textId="77777777" w:rsidR="00400ACD" w:rsidRDefault="00400ACD"/>
    <w:p w14:paraId="479E03E2" w14:textId="77777777" w:rsidR="00400ACD" w:rsidRPr="0074710C" w:rsidRDefault="00400ACD" w:rsidP="00324D46">
      <w:pPr>
        <w:jc w:val="right"/>
        <w:rPr>
          <w:b/>
          <w:sz w:val="22"/>
          <w:szCs w:val="22"/>
        </w:rPr>
      </w:pPr>
      <w:r w:rsidRPr="0074710C">
        <w:rPr>
          <w:b/>
          <w:sz w:val="22"/>
          <w:szCs w:val="22"/>
        </w:rPr>
        <w:lastRenderedPageBreak/>
        <w:t>Приложение № 5</w:t>
      </w:r>
    </w:p>
    <w:p w14:paraId="1407D084" w14:textId="77777777" w:rsidR="00400ACD" w:rsidRPr="00FD02E3" w:rsidRDefault="00400ACD" w:rsidP="00324D46">
      <w:pPr>
        <w:jc w:val="right"/>
        <w:rPr>
          <w:sz w:val="22"/>
          <w:szCs w:val="22"/>
        </w:rPr>
      </w:pPr>
    </w:p>
    <w:p w14:paraId="0AD72283" w14:textId="77777777" w:rsidR="00400ACD" w:rsidRDefault="00400ACD" w:rsidP="00546C75">
      <w:pPr>
        <w:jc w:val="center"/>
        <w:rPr>
          <w:b/>
          <w:sz w:val="22"/>
          <w:szCs w:val="22"/>
        </w:rPr>
      </w:pPr>
      <w:r w:rsidRPr="0074710C">
        <w:rPr>
          <w:b/>
          <w:sz w:val="22"/>
          <w:szCs w:val="22"/>
        </w:rPr>
        <w:t>Ф</w:t>
      </w:r>
      <w:r>
        <w:rPr>
          <w:b/>
          <w:sz w:val="22"/>
          <w:szCs w:val="22"/>
        </w:rPr>
        <w:t>ОРМА ЗАЯВКИ НА УЧАСТИЕ В ЗАПРОСЕ КОТИРОВОК В ЭЛЕКТРОННОЙ ФОРМЕ (ОБРАЗЕЦ)</w:t>
      </w:r>
    </w:p>
    <w:p w14:paraId="7A53A4CC" w14:textId="77777777" w:rsidR="00400ACD" w:rsidRDefault="00400ACD" w:rsidP="00546C75">
      <w:pPr>
        <w:jc w:val="center"/>
        <w:rPr>
          <w:b/>
          <w:sz w:val="22"/>
          <w:szCs w:val="22"/>
        </w:rPr>
      </w:pPr>
    </w:p>
    <w:p w14:paraId="75E62290" w14:textId="77777777" w:rsidR="00400ACD" w:rsidRPr="0074710C" w:rsidRDefault="00400ACD" w:rsidP="00546C75">
      <w:pPr>
        <w:jc w:val="center"/>
        <w:rPr>
          <w:b/>
          <w:sz w:val="22"/>
          <w:szCs w:val="22"/>
        </w:rPr>
      </w:pPr>
      <w:r>
        <w:rPr>
          <w:b/>
          <w:sz w:val="22"/>
          <w:szCs w:val="22"/>
        </w:rPr>
        <w:t>Заявка</w:t>
      </w:r>
      <w:r w:rsidRPr="0074710C">
        <w:rPr>
          <w:b/>
          <w:sz w:val="22"/>
          <w:szCs w:val="22"/>
        </w:rPr>
        <w:t xml:space="preserve"> на участие в запросе котировок в электронной форме</w:t>
      </w:r>
    </w:p>
    <w:p w14:paraId="18C8E347" w14:textId="77777777" w:rsidR="00400ACD" w:rsidRPr="0074710C" w:rsidRDefault="00400ACD" w:rsidP="00546C75">
      <w:pPr>
        <w:jc w:val="center"/>
        <w:rPr>
          <w:b/>
          <w:sz w:val="22"/>
          <w:szCs w:val="22"/>
        </w:rPr>
      </w:pPr>
      <w:r w:rsidRPr="0074710C">
        <w:rPr>
          <w:b/>
          <w:sz w:val="22"/>
          <w:szCs w:val="22"/>
        </w:rPr>
        <w:t>на право заключения договора на ___________________________</w:t>
      </w:r>
    </w:p>
    <w:p w14:paraId="6DC3E319" w14:textId="77777777" w:rsidR="00400ACD" w:rsidRPr="0074710C" w:rsidRDefault="00400ACD" w:rsidP="00546C75">
      <w:pPr>
        <w:jc w:val="center"/>
        <w:rPr>
          <w:b/>
          <w:sz w:val="20"/>
          <w:szCs w:val="20"/>
        </w:rPr>
      </w:pPr>
      <w:r w:rsidRPr="0074710C">
        <w:rPr>
          <w:b/>
          <w:sz w:val="20"/>
          <w:szCs w:val="20"/>
        </w:rPr>
        <w:t>(наименование объекта закупки)</w:t>
      </w:r>
    </w:p>
    <w:p w14:paraId="0EEC1ACA" w14:textId="77777777" w:rsidR="00400ACD" w:rsidRPr="00F41BC7" w:rsidRDefault="00400ACD" w:rsidP="00546C75">
      <w:pPr>
        <w:jc w:val="center"/>
        <w:rPr>
          <w:sz w:val="22"/>
          <w:szCs w:val="22"/>
        </w:rPr>
      </w:pPr>
    </w:p>
    <w:p w14:paraId="12CC6FA8" w14:textId="63BFDBA1" w:rsidR="00400ACD" w:rsidRPr="00F41BC7" w:rsidRDefault="008E49E7" w:rsidP="00FD02E3">
      <w:pPr>
        <w:autoSpaceDE w:val="0"/>
        <w:autoSpaceDN w:val="0"/>
        <w:adjustRightInd w:val="0"/>
        <w:jc w:val="center"/>
        <w:rPr>
          <w:sz w:val="22"/>
          <w:szCs w:val="22"/>
        </w:rPr>
      </w:pPr>
      <w:r w:rsidRPr="00F41BC7">
        <w:rPr>
          <w:sz w:val="22"/>
          <w:szCs w:val="22"/>
        </w:rPr>
        <w:t>«</w:t>
      </w:r>
      <w:r>
        <w:rPr>
          <w:sz w:val="22"/>
          <w:szCs w:val="22"/>
        </w:rPr>
        <w:t xml:space="preserve">   </w:t>
      </w:r>
      <w:r w:rsidRPr="00F41BC7">
        <w:rPr>
          <w:sz w:val="22"/>
          <w:szCs w:val="22"/>
        </w:rPr>
        <w:t>»</w:t>
      </w:r>
      <w:r w:rsidR="00400ACD" w:rsidRPr="00F41BC7">
        <w:rPr>
          <w:sz w:val="22"/>
          <w:szCs w:val="22"/>
        </w:rPr>
        <w:t xml:space="preserve"> 20</w:t>
      </w:r>
      <w:r w:rsidR="003A13D2">
        <w:rPr>
          <w:sz w:val="22"/>
          <w:szCs w:val="22"/>
        </w:rPr>
        <w:t>___</w:t>
      </w:r>
      <w:r w:rsidR="00400ACD" w:rsidRPr="00F41BC7">
        <w:rPr>
          <w:sz w:val="22"/>
          <w:szCs w:val="22"/>
        </w:rPr>
        <w:t xml:space="preserve">г.        </w:t>
      </w:r>
      <w:r w:rsidR="00400ACD" w:rsidRPr="00F41BC7">
        <w:rPr>
          <w:sz w:val="22"/>
          <w:szCs w:val="22"/>
        </w:rPr>
        <w:tab/>
      </w:r>
      <w:r w:rsidR="00400ACD" w:rsidRPr="00F41BC7">
        <w:rPr>
          <w:sz w:val="22"/>
          <w:szCs w:val="22"/>
        </w:rPr>
        <w:tab/>
      </w:r>
      <w:r w:rsidR="00400ACD" w:rsidRPr="00F41BC7">
        <w:rPr>
          <w:sz w:val="22"/>
          <w:szCs w:val="22"/>
        </w:rPr>
        <w:tab/>
      </w:r>
      <w:r w:rsidR="00400ACD" w:rsidRPr="00F41BC7">
        <w:rPr>
          <w:sz w:val="22"/>
          <w:szCs w:val="22"/>
        </w:rPr>
        <w:tab/>
        <w:t>г. ______________</w:t>
      </w:r>
    </w:p>
    <w:p w14:paraId="47E44351" w14:textId="77777777" w:rsidR="00400ACD" w:rsidRPr="00F41BC7" w:rsidRDefault="00400ACD" w:rsidP="00FD02E3">
      <w:pPr>
        <w:rPr>
          <w:sz w:val="22"/>
          <w:szCs w:val="22"/>
        </w:rPr>
      </w:pPr>
    </w:p>
    <w:p w14:paraId="1AF7589D" w14:textId="77777777" w:rsidR="00400ACD" w:rsidRPr="00F41BC7" w:rsidRDefault="00400ACD" w:rsidP="00FD02E3">
      <w:pPr>
        <w:rPr>
          <w:sz w:val="22"/>
          <w:szCs w:val="22"/>
        </w:rPr>
      </w:pPr>
      <w:r w:rsidRPr="00F41BC7">
        <w:rPr>
          <w:sz w:val="22"/>
          <w:szCs w:val="22"/>
        </w:rPr>
        <w:t>Кому: __________________________</w:t>
      </w:r>
    </w:p>
    <w:p w14:paraId="1E0F3EE0" w14:textId="22F02071" w:rsidR="00400ACD" w:rsidRDefault="00400ACD" w:rsidP="00FD02E3">
      <w:pPr>
        <w:rPr>
          <w:sz w:val="22"/>
          <w:szCs w:val="22"/>
        </w:rPr>
      </w:pPr>
      <w:r w:rsidRPr="00F41BC7">
        <w:rPr>
          <w:sz w:val="22"/>
          <w:szCs w:val="22"/>
        </w:rPr>
        <w:t xml:space="preserve">От </w:t>
      </w:r>
      <w:r w:rsidR="008E49E7" w:rsidRPr="00F41BC7">
        <w:rPr>
          <w:sz w:val="22"/>
          <w:szCs w:val="22"/>
        </w:rPr>
        <w:t>кого: _</w:t>
      </w:r>
      <w:r w:rsidRPr="00F41BC7">
        <w:rPr>
          <w:sz w:val="22"/>
          <w:szCs w:val="22"/>
        </w:rPr>
        <w:t>___________________________________________________________________________</w:t>
      </w:r>
    </w:p>
    <w:p w14:paraId="49EBE7EC" w14:textId="77777777" w:rsidR="00400ACD" w:rsidRPr="000D5A12" w:rsidRDefault="00400ACD" w:rsidP="00FD02E3">
      <w:pPr>
        <w:rPr>
          <w:sz w:val="20"/>
          <w:szCs w:val="20"/>
        </w:rPr>
      </w:pPr>
      <w:r w:rsidRPr="000D5A12">
        <w:rPr>
          <w:sz w:val="20"/>
          <w:szCs w:val="20"/>
        </w:rPr>
        <w:t>(наименование, фирменное наименование (при наличии), организационно-правовая форма Участника закупки)</w:t>
      </w:r>
    </w:p>
    <w:p w14:paraId="7A2D2CAF" w14:textId="71DD7DEB" w:rsidR="00400ACD" w:rsidRPr="00F41BC7" w:rsidRDefault="00400ACD" w:rsidP="00FD02E3">
      <w:pPr>
        <w:rPr>
          <w:sz w:val="22"/>
          <w:szCs w:val="22"/>
        </w:rPr>
      </w:pPr>
      <w:r w:rsidRPr="00F41BC7">
        <w:rPr>
          <w:sz w:val="22"/>
          <w:szCs w:val="22"/>
        </w:rPr>
        <w:t xml:space="preserve">Контактное </w:t>
      </w:r>
      <w:r w:rsidR="008E49E7" w:rsidRPr="00F41BC7">
        <w:rPr>
          <w:sz w:val="22"/>
          <w:szCs w:val="22"/>
        </w:rPr>
        <w:t>лицо: _</w:t>
      </w:r>
      <w:r w:rsidRPr="00F41BC7">
        <w:rPr>
          <w:sz w:val="22"/>
          <w:szCs w:val="22"/>
        </w:rPr>
        <w:t>___________________________________________________________________</w:t>
      </w:r>
    </w:p>
    <w:p w14:paraId="3218419E" w14:textId="7B60D8A7" w:rsidR="00400ACD" w:rsidRPr="00F41BC7" w:rsidRDefault="00400ACD" w:rsidP="00FD02E3">
      <w:pPr>
        <w:jc w:val="both"/>
        <w:rPr>
          <w:sz w:val="22"/>
          <w:szCs w:val="22"/>
        </w:rPr>
      </w:pPr>
      <w:r w:rsidRPr="00F41BC7">
        <w:rPr>
          <w:sz w:val="22"/>
          <w:szCs w:val="22"/>
        </w:rPr>
        <w:t xml:space="preserve">Контактный </w:t>
      </w:r>
      <w:r w:rsidR="008E49E7" w:rsidRPr="00F41BC7">
        <w:rPr>
          <w:sz w:val="22"/>
          <w:szCs w:val="22"/>
        </w:rPr>
        <w:t>телефон: _</w:t>
      </w:r>
      <w:r w:rsidRPr="00F41BC7">
        <w:rPr>
          <w:sz w:val="22"/>
          <w:szCs w:val="22"/>
        </w:rPr>
        <w:t>________________________ Адрес электронной почты _________________</w:t>
      </w:r>
    </w:p>
    <w:p w14:paraId="679A109B" w14:textId="56A4774D" w:rsidR="00400ACD" w:rsidRDefault="00400ACD" w:rsidP="00FD02E3">
      <w:pPr>
        <w:jc w:val="both"/>
        <w:rPr>
          <w:sz w:val="22"/>
          <w:szCs w:val="22"/>
        </w:rPr>
      </w:pPr>
      <w:r w:rsidRPr="00F41BC7">
        <w:rPr>
          <w:sz w:val="22"/>
          <w:szCs w:val="22"/>
        </w:rPr>
        <w:t xml:space="preserve">Изучив извещение о проведении запроса котировок, мы обязуемся оказать услуги (поставить товар, выполнить </w:t>
      </w:r>
      <w:r w:rsidR="008E49E7" w:rsidRPr="00F41BC7">
        <w:rPr>
          <w:sz w:val="22"/>
          <w:szCs w:val="22"/>
        </w:rPr>
        <w:t>работы) в</w:t>
      </w:r>
      <w:r w:rsidRPr="00F41BC7">
        <w:rPr>
          <w:sz w:val="22"/>
          <w:szCs w:val="22"/>
        </w:rPr>
        <w:t xml:space="preserve"> полном соответствии с требованиями, установленными извещением о проведении запроса котировок:</w:t>
      </w:r>
    </w:p>
    <w:p w14:paraId="1C7BEBB8" w14:textId="77777777" w:rsidR="00400ACD" w:rsidRPr="00F41BC7" w:rsidRDefault="00400ACD" w:rsidP="00FD02E3">
      <w:pPr>
        <w:jc w:val="both"/>
        <w:rPr>
          <w:sz w:val="22"/>
          <w:szCs w:val="22"/>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521"/>
        <w:gridCol w:w="2438"/>
      </w:tblGrid>
      <w:tr w:rsidR="00400ACD" w:rsidRPr="00740F26" w14:paraId="7F79D3FC" w14:textId="77777777" w:rsidTr="00F41BC7">
        <w:trPr>
          <w:trHeight w:val="357"/>
        </w:trPr>
        <w:tc>
          <w:tcPr>
            <w:tcW w:w="567" w:type="dxa"/>
          </w:tcPr>
          <w:p w14:paraId="590EAA6A" w14:textId="77777777" w:rsidR="00400ACD" w:rsidRPr="00740F26" w:rsidRDefault="00400ACD" w:rsidP="00583024">
            <w:r w:rsidRPr="00740F26">
              <w:rPr>
                <w:sz w:val="22"/>
                <w:szCs w:val="22"/>
              </w:rPr>
              <w:t>1.</w:t>
            </w:r>
          </w:p>
        </w:tc>
        <w:tc>
          <w:tcPr>
            <w:tcW w:w="6521" w:type="dxa"/>
          </w:tcPr>
          <w:p w14:paraId="22AC83AB" w14:textId="77777777" w:rsidR="00400ACD" w:rsidRPr="00740F26" w:rsidRDefault="00400ACD" w:rsidP="00583024">
            <w:r w:rsidRPr="00740F26">
              <w:rPr>
                <w:sz w:val="22"/>
                <w:szCs w:val="22"/>
              </w:rPr>
              <w:t>ФИО руководителя</w:t>
            </w:r>
          </w:p>
        </w:tc>
        <w:tc>
          <w:tcPr>
            <w:tcW w:w="2438" w:type="dxa"/>
          </w:tcPr>
          <w:p w14:paraId="4F4404D2" w14:textId="77777777" w:rsidR="00400ACD" w:rsidRPr="00740F26" w:rsidRDefault="00400ACD" w:rsidP="00583024">
            <w:pPr>
              <w:rPr>
                <w:lang w:val="en-US"/>
              </w:rPr>
            </w:pPr>
          </w:p>
        </w:tc>
      </w:tr>
      <w:tr w:rsidR="00400ACD" w:rsidRPr="00740F26" w14:paraId="569B43BD" w14:textId="77777777" w:rsidTr="00F41BC7">
        <w:trPr>
          <w:trHeight w:val="349"/>
        </w:trPr>
        <w:tc>
          <w:tcPr>
            <w:tcW w:w="567" w:type="dxa"/>
            <w:vMerge w:val="restart"/>
          </w:tcPr>
          <w:p w14:paraId="7FC679BB" w14:textId="77777777" w:rsidR="00400ACD" w:rsidRPr="00740F26" w:rsidRDefault="00400ACD" w:rsidP="00583024">
            <w:r w:rsidRPr="00740F26">
              <w:rPr>
                <w:sz w:val="22"/>
                <w:szCs w:val="22"/>
              </w:rPr>
              <w:t>2.</w:t>
            </w:r>
          </w:p>
        </w:tc>
        <w:tc>
          <w:tcPr>
            <w:tcW w:w="6521" w:type="dxa"/>
          </w:tcPr>
          <w:p w14:paraId="7C38FFA1" w14:textId="51E3B320" w:rsidR="00400ACD" w:rsidRPr="00740F26" w:rsidRDefault="00400ACD" w:rsidP="00583024">
            <w:r w:rsidRPr="00740F26">
              <w:rPr>
                <w:b/>
                <w:sz w:val="22"/>
                <w:szCs w:val="22"/>
              </w:rPr>
              <w:t>ИНН</w:t>
            </w:r>
            <w:r w:rsidRPr="00740F26">
              <w:rPr>
                <w:sz w:val="22"/>
                <w:szCs w:val="22"/>
              </w:rPr>
              <w:t xml:space="preserve"> (для юридического лица, для физического лица, </w:t>
            </w:r>
            <w:r w:rsidR="008E49E7" w:rsidRPr="00740F26">
              <w:rPr>
                <w:sz w:val="22"/>
                <w:szCs w:val="22"/>
              </w:rPr>
              <w:t>для индивидуального</w:t>
            </w:r>
            <w:r w:rsidRPr="00740F26">
              <w:rPr>
                <w:sz w:val="22"/>
                <w:szCs w:val="22"/>
              </w:rPr>
              <w:t xml:space="preserve"> предпринимателя)</w:t>
            </w:r>
          </w:p>
        </w:tc>
        <w:tc>
          <w:tcPr>
            <w:tcW w:w="2438" w:type="dxa"/>
          </w:tcPr>
          <w:p w14:paraId="31B3B7B4" w14:textId="77777777" w:rsidR="00400ACD" w:rsidRPr="00740F26" w:rsidRDefault="00400ACD" w:rsidP="00583024"/>
        </w:tc>
      </w:tr>
      <w:tr w:rsidR="00400ACD" w:rsidRPr="00740F26" w14:paraId="1E832235" w14:textId="77777777" w:rsidTr="00F41BC7">
        <w:trPr>
          <w:trHeight w:val="349"/>
        </w:trPr>
        <w:tc>
          <w:tcPr>
            <w:tcW w:w="567" w:type="dxa"/>
            <w:vMerge/>
          </w:tcPr>
          <w:p w14:paraId="1D829137" w14:textId="77777777" w:rsidR="00400ACD" w:rsidRPr="00740F26" w:rsidRDefault="00400ACD" w:rsidP="00583024"/>
        </w:tc>
        <w:tc>
          <w:tcPr>
            <w:tcW w:w="6521" w:type="dxa"/>
          </w:tcPr>
          <w:p w14:paraId="35099F82" w14:textId="032220D6" w:rsidR="00400ACD" w:rsidRPr="00740F26" w:rsidRDefault="00400ACD" w:rsidP="00583024">
            <w:pPr>
              <w:rPr>
                <w:b/>
              </w:rPr>
            </w:pPr>
            <w:r w:rsidRPr="00740F26">
              <w:rPr>
                <w:sz w:val="22"/>
                <w:szCs w:val="22"/>
              </w:rPr>
              <w:t xml:space="preserve">Дата постановки на налоговый учет (для физического лица, </w:t>
            </w:r>
            <w:r w:rsidR="008E49E7" w:rsidRPr="00740F26">
              <w:rPr>
                <w:sz w:val="22"/>
                <w:szCs w:val="22"/>
              </w:rPr>
              <w:t>для индивидуального</w:t>
            </w:r>
            <w:r w:rsidRPr="00740F26">
              <w:rPr>
                <w:sz w:val="22"/>
                <w:szCs w:val="22"/>
              </w:rPr>
              <w:t xml:space="preserve"> предпринимателя - дата выдачи ИНН)</w:t>
            </w:r>
          </w:p>
        </w:tc>
        <w:tc>
          <w:tcPr>
            <w:tcW w:w="2438" w:type="dxa"/>
          </w:tcPr>
          <w:p w14:paraId="4D38FE5D" w14:textId="77777777" w:rsidR="00400ACD" w:rsidRPr="00740F26" w:rsidRDefault="00400ACD" w:rsidP="00583024"/>
        </w:tc>
      </w:tr>
      <w:tr w:rsidR="00400ACD" w:rsidRPr="00740F26" w14:paraId="746E13D5" w14:textId="77777777" w:rsidTr="00F41BC7">
        <w:trPr>
          <w:trHeight w:val="349"/>
        </w:trPr>
        <w:tc>
          <w:tcPr>
            <w:tcW w:w="567" w:type="dxa"/>
            <w:vMerge/>
          </w:tcPr>
          <w:p w14:paraId="27C41EBA" w14:textId="77777777" w:rsidR="00400ACD" w:rsidRPr="00740F26" w:rsidRDefault="00400ACD" w:rsidP="00583024"/>
        </w:tc>
        <w:tc>
          <w:tcPr>
            <w:tcW w:w="6521" w:type="dxa"/>
          </w:tcPr>
          <w:p w14:paraId="29DB8663" w14:textId="288E952C" w:rsidR="00400ACD" w:rsidRPr="00740F26" w:rsidRDefault="00400ACD" w:rsidP="00583024">
            <w:r w:rsidRPr="00740F26">
              <w:rPr>
                <w:b/>
                <w:sz w:val="22"/>
                <w:szCs w:val="22"/>
              </w:rPr>
              <w:t>ОГРН (ОРГНИП)</w:t>
            </w:r>
            <w:r w:rsidRPr="00740F26">
              <w:rPr>
                <w:sz w:val="22"/>
                <w:szCs w:val="22"/>
              </w:rPr>
              <w:t xml:space="preserve"> (для юридического лица/ </w:t>
            </w:r>
            <w:r w:rsidR="008E49E7" w:rsidRPr="00740F26">
              <w:rPr>
                <w:sz w:val="22"/>
                <w:szCs w:val="22"/>
              </w:rPr>
              <w:t>для индивидуального</w:t>
            </w:r>
            <w:r w:rsidRPr="00740F26">
              <w:rPr>
                <w:sz w:val="22"/>
                <w:szCs w:val="22"/>
              </w:rPr>
              <w:t xml:space="preserve"> предпринимателя)</w:t>
            </w:r>
          </w:p>
        </w:tc>
        <w:tc>
          <w:tcPr>
            <w:tcW w:w="2438" w:type="dxa"/>
          </w:tcPr>
          <w:p w14:paraId="65BF3C02" w14:textId="77777777" w:rsidR="00400ACD" w:rsidRPr="00740F26" w:rsidRDefault="00400ACD" w:rsidP="00583024"/>
        </w:tc>
      </w:tr>
      <w:tr w:rsidR="00400ACD" w:rsidRPr="00740F26" w14:paraId="78D209D7" w14:textId="77777777" w:rsidTr="00F41BC7">
        <w:trPr>
          <w:trHeight w:val="349"/>
        </w:trPr>
        <w:tc>
          <w:tcPr>
            <w:tcW w:w="567" w:type="dxa"/>
            <w:vMerge/>
          </w:tcPr>
          <w:p w14:paraId="3DFBBCED" w14:textId="77777777" w:rsidR="00400ACD" w:rsidRPr="00740F26" w:rsidRDefault="00400ACD" w:rsidP="00583024"/>
        </w:tc>
        <w:tc>
          <w:tcPr>
            <w:tcW w:w="6521" w:type="dxa"/>
          </w:tcPr>
          <w:p w14:paraId="7D8BB553" w14:textId="77777777" w:rsidR="00400ACD" w:rsidRPr="00740F26" w:rsidRDefault="00400ACD" w:rsidP="00583024">
            <w:r w:rsidRPr="00740F26">
              <w:rPr>
                <w:b/>
                <w:sz w:val="22"/>
                <w:szCs w:val="22"/>
              </w:rPr>
              <w:t>КПП</w:t>
            </w:r>
            <w:r w:rsidRPr="00740F26">
              <w:rPr>
                <w:sz w:val="22"/>
                <w:szCs w:val="22"/>
              </w:rPr>
              <w:t xml:space="preserve"> (для юридического лица)</w:t>
            </w:r>
          </w:p>
        </w:tc>
        <w:tc>
          <w:tcPr>
            <w:tcW w:w="2438" w:type="dxa"/>
          </w:tcPr>
          <w:p w14:paraId="73B81A33" w14:textId="77777777" w:rsidR="00400ACD" w:rsidRPr="00740F26" w:rsidRDefault="00400ACD" w:rsidP="00583024"/>
        </w:tc>
      </w:tr>
      <w:tr w:rsidR="00400ACD" w:rsidRPr="00740F26" w14:paraId="056020FF" w14:textId="77777777" w:rsidTr="00F41BC7">
        <w:trPr>
          <w:trHeight w:val="349"/>
        </w:trPr>
        <w:tc>
          <w:tcPr>
            <w:tcW w:w="567" w:type="dxa"/>
            <w:vMerge/>
          </w:tcPr>
          <w:p w14:paraId="2CD06BED" w14:textId="77777777" w:rsidR="00400ACD" w:rsidRPr="00740F26" w:rsidRDefault="00400ACD" w:rsidP="00583024"/>
        </w:tc>
        <w:tc>
          <w:tcPr>
            <w:tcW w:w="6521" w:type="dxa"/>
          </w:tcPr>
          <w:p w14:paraId="52C92F73" w14:textId="77777777" w:rsidR="00400ACD" w:rsidRPr="00740F26" w:rsidRDefault="00400ACD" w:rsidP="00583024">
            <w:r w:rsidRPr="00740F26">
              <w:rPr>
                <w:b/>
                <w:sz w:val="22"/>
                <w:szCs w:val="22"/>
              </w:rPr>
              <w:t>ОКПО</w:t>
            </w:r>
            <w:r w:rsidRPr="00740F26">
              <w:rPr>
                <w:sz w:val="22"/>
                <w:szCs w:val="22"/>
              </w:rPr>
              <w:t xml:space="preserve"> (для юридического лица)</w:t>
            </w:r>
          </w:p>
        </w:tc>
        <w:tc>
          <w:tcPr>
            <w:tcW w:w="2438" w:type="dxa"/>
          </w:tcPr>
          <w:p w14:paraId="0B2E2C24" w14:textId="77777777" w:rsidR="00400ACD" w:rsidRPr="00740F26" w:rsidRDefault="00400ACD" w:rsidP="00583024"/>
        </w:tc>
      </w:tr>
      <w:tr w:rsidR="00400ACD" w:rsidRPr="00740F26" w14:paraId="2115DFE2" w14:textId="77777777" w:rsidTr="00F41BC7">
        <w:trPr>
          <w:trHeight w:val="349"/>
        </w:trPr>
        <w:tc>
          <w:tcPr>
            <w:tcW w:w="567" w:type="dxa"/>
            <w:vMerge/>
          </w:tcPr>
          <w:p w14:paraId="53DE87CA" w14:textId="77777777" w:rsidR="00400ACD" w:rsidRPr="00740F26" w:rsidRDefault="00400ACD" w:rsidP="00583024"/>
        </w:tc>
        <w:tc>
          <w:tcPr>
            <w:tcW w:w="6521" w:type="dxa"/>
          </w:tcPr>
          <w:p w14:paraId="1B0C3038" w14:textId="77777777" w:rsidR="00400ACD" w:rsidRPr="00740F26" w:rsidRDefault="00400ACD" w:rsidP="00583024">
            <w:pPr>
              <w:tabs>
                <w:tab w:val="left" w:pos="904"/>
              </w:tabs>
            </w:pPr>
            <w:r w:rsidRPr="00740F26">
              <w:rPr>
                <w:b/>
                <w:sz w:val="22"/>
                <w:szCs w:val="22"/>
              </w:rPr>
              <w:t>ОКОПФ</w:t>
            </w:r>
            <w:r w:rsidRPr="00740F26">
              <w:rPr>
                <w:sz w:val="22"/>
                <w:szCs w:val="22"/>
              </w:rPr>
              <w:t xml:space="preserve"> (для юридического лица)</w:t>
            </w:r>
          </w:p>
        </w:tc>
        <w:tc>
          <w:tcPr>
            <w:tcW w:w="2438" w:type="dxa"/>
          </w:tcPr>
          <w:p w14:paraId="3DA29409" w14:textId="77777777" w:rsidR="00400ACD" w:rsidRPr="00740F26" w:rsidRDefault="00400ACD" w:rsidP="00583024"/>
        </w:tc>
      </w:tr>
      <w:tr w:rsidR="00400ACD" w:rsidRPr="00740F26" w14:paraId="046A842C" w14:textId="77777777" w:rsidTr="00740F26">
        <w:trPr>
          <w:trHeight w:val="591"/>
        </w:trPr>
        <w:tc>
          <w:tcPr>
            <w:tcW w:w="567" w:type="dxa"/>
            <w:vMerge/>
          </w:tcPr>
          <w:p w14:paraId="5F3AA6EF" w14:textId="77777777" w:rsidR="00400ACD" w:rsidRPr="00740F26" w:rsidRDefault="00400ACD" w:rsidP="00583024"/>
        </w:tc>
        <w:tc>
          <w:tcPr>
            <w:tcW w:w="6521" w:type="dxa"/>
          </w:tcPr>
          <w:p w14:paraId="682303C0" w14:textId="77777777" w:rsidR="00400ACD" w:rsidRPr="00740F26" w:rsidRDefault="00400ACD" w:rsidP="00583024">
            <w:r w:rsidRPr="00740F26">
              <w:rPr>
                <w:b/>
                <w:sz w:val="22"/>
                <w:szCs w:val="22"/>
              </w:rPr>
              <w:t>ОКТМО</w:t>
            </w:r>
            <w:r w:rsidRPr="00740F26">
              <w:rPr>
                <w:sz w:val="22"/>
                <w:szCs w:val="22"/>
              </w:rPr>
              <w:t xml:space="preserve"> (для юридического лица, физического лица, индивидуального предпринимателя)</w:t>
            </w:r>
          </w:p>
        </w:tc>
        <w:tc>
          <w:tcPr>
            <w:tcW w:w="2438" w:type="dxa"/>
          </w:tcPr>
          <w:p w14:paraId="2253D04B" w14:textId="77777777" w:rsidR="00400ACD" w:rsidRPr="00740F26" w:rsidRDefault="00400ACD" w:rsidP="00583024"/>
        </w:tc>
      </w:tr>
      <w:tr w:rsidR="00400ACD" w:rsidRPr="00740F26" w14:paraId="7D03B08A" w14:textId="77777777" w:rsidTr="00F41BC7">
        <w:trPr>
          <w:trHeight w:val="349"/>
        </w:trPr>
        <w:tc>
          <w:tcPr>
            <w:tcW w:w="567" w:type="dxa"/>
            <w:vMerge w:val="restart"/>
          </w:tcPr>
          <w:p w14:paraId="055D44EF" w14:textId="77777777" w:rsidR="00400ACD" w:rsidRPr="00740F26" w:rsidRDefault="00400ACD" w:rsidP="00583024">
            <w:r w:rsidRPr="00740F26">
              <w:rPr>
                <w:sz w:val="22"/>
                <w:szCs w:val="22"/>
              </w:rPr>
              <w:t xml:space="preserve">3. </w:t>
            </w:r>
          </w:p>
        </w:tc>
        <w:tc>
          <w:tcPr>
            <w:tcW w:w="8959" w:type="dxa"/>
            <w:gridSpan w:val="2"/>
          </w:tcPr>
          <w:p w14:paraId="662A3A19" w14:textId="77777777" w:rsidR="00400ACD" w:rsidRPr="00740F26" w:rsidRDefault="00400ACD" w:rsidP="00583024">
            <w:r w:rsidRPr="00740F26">
              <w:rPr>
                <w:b/>
                <w:sz w:val="22"/>
                <w:szCs w:val="22"/>
              </w:rPr>
              <w:t xml:space="preserve">Адрес местонахождения </w:t>
            </w:r>
            <w:r w:rsidRPr="00740F26">
              <w:rPr>
                <w:sz w:val="22"/>
                <w:szCs w:val="22"/>
              </w:rPr>
              <w:t>(для юридического лица, физического лица, индивидуального предпринимателя)</w:t>
            </w:r>
          </w:p>
        </w:tc>
      </w:tr>
      <w:tr w:rsidR="00400ACD" w:rsidRPr="00740F26" w14:paraId="7CFD4FEE" w14:textId="77777777" w:rsidTr="00F41BC7">
        <w:trPr>
          <w:trHeight w:val="349"/>
        </w:trPr>
        <w:tc>
          <w:tcPr>
            <w:tcW w:w="567" w:type="dxa"/>
            <w:vMerge/>
          </w:tcPr>
          <w:p w14:paraId="119887B6" w14:textId="77777777" w:rsidR="00400ACD" w:rsidRPr="00740F26" w:rsidRDefault="00400ACD" w:rsidP="00583024"/>
        </w:tc>
        <w:tc>
          <w:tcPr>
            <w:tcW w:w="6521" w:type="dxa"/>
          </w:tcPr>
          <w:p w14:paraId="239B020C" w14:textId="77777777" w:rsidR="00400ACD" w:rsidRPr="00740F26" w:rsidRDefault="00400ACD" w:rsidP="00583024">
            <w:pPr>
              <w:rPr>
                <w:b/>
              </w:rPr>
            </w:pPr>
            <w:r w:rsidRPr="00740F26">
              <w:rPr>
                <w:b/>
                <w:sz w:val="22"/>
                <w:szCs w:val="22"/>
              </w:rPr>
              <w:t xml:space="preserve">Индекс </w:t>
            </w:r>
            <w:r w:rsidRPr="00740F26">
              <w:rPr>
                <w:sz w:val="22"/>
                <w:szCs w:val="22"/>
              </w:rPr>
              <w:t>(для юридического лица, физического лица, индивидуального предпринимателя)</w:t>
            </w:r>
          </w:p>
        </w:tc>
        <w:tc>
          <w:tcPr>
            <w:tcW w:w="2438" w:type="dxa"/>
          </w:tcPr>
          <w:p w14:paraId="0CAA514B" w14:textId="77777777" w:rsidR="00400ACD" w:rsidRPr="00740F26" w:rsidRDefault="00400ACD" w:rsidP="00583024"/>
        </w:tc>
      </w:tr>
      <w:tr w:rsidR="00400ACD" w:rsidRPr="00740F26" w14:paraId="2075499F" w14:textId="77777777" w:rsidTr="00F41BC7">
        <w:trPr>
          <w:trHeight w:val="349"/>
        </w:trPr>
        <w:tc>
          <w:tcPr>
            <w:tcW w:w="567" w:type="dxa"/>
            <w:vMerge/>
          </w:tcPr>
          <w:p w14:paraId="1CF06BAD" w14:textId="77777777" w:rsidR="00400ACD" w:rsidRPr="00740F26" w:rsidRDefault="00400ACD" w:rsidP="00583024"/>
        </w:tc>
        <w:tc>
          <w:tcPr>
            <w:tcW w:w="6521" w:type="dxa"/>
          </w:tcPr>
          <w:p w14:paraId="4E5F9C65" w14:textId="77777777" w:rsidR="00400ACD" w:rsidRPr="00740F26" w:rsidRDefault="00400ACD" w:rsidP="00583024">
            <w:pPr>
              <w:rPr>
                <w:b/>
              </w:rPr>
            </w:pPr>
            <w:r w:rsidRPr="00740F26">
              <w:rPr>
                <w:b/>
                <w:sz w:val="22"/>
                <w:szCs w:val="22"/>
              </w:rPr>
              <w:t xml:space="preserve">Страна </w:t>
            </w:r>
          </w:p>
        </w:tc>
        <w:tc>
          <w:tcPr>
            <w:tcW w:w="2438" w:type="dxa"/>
          </w:tcPr>
          <w:p w14:paraId="44FFB2A5" w14:textId="77777777" w:rsidR="00400ACD" w:rsidRPr="00740F26" w:rsidRDefault="00400ACD" w:rsidP="00583024"/>
        </w:tc>
      </w:tr>
      <w:tr w:rsidR="00400ACD" w:rsidRPr="00740F26" w14:paraId="402C236E" w14:textId="77777777" w:rsidTr="00F41BC7">
        <w:trPr>
          <w:trHeight w:val="349"/>
        </w:trPr>
        <w:tc>
          <w:tcPr>
            <w:tcW w:w="567" w:type="dxa"/>
            <w:vMerge/>
          </w:tcPr>
          <w:p w14:paraId="4E961EE5" w14:textId="77777777" w:rsidR="00400ACD" w:rsidRPr="00740F26" w:rsidRDefault="00400ACD" w:rsidP="00583024"/>
        </w:tc>
        <w:tc>
          <w:tcPr>
            <w:tcW w:w="6521" w:type="dxa"/>
          </w:tcPr>
          <w:p w14:paraId="702C11A1" w14:textId="77777777" w:rsidR="00400ACD" w:rsidRPr="00740F26" w:rsidRDefault="00400ACD" w:rsidP="00583024">
            <w:pPr>
              <w:rPr>
                <w:b/>
              </w:rPr>
            </w:pPr>
            <w:r w:rsidRPr="00740F26">
              <w:rPr>
                <w:b/>
                <w:sz w:val="22"/>
                <w:szCs w:val="22"/>
              </w:rPr>
              <w:t>Субъект РФ</w:t>
            </w:r>
          </w:p>
        </w:tc>
        <w:tc>
          <w:tcPr>
            <w:tcW w:w="2438" w:type="dxa"/>
          </w:tcPr>
          <w:p w14:paraId="65AD308B" w14:textId="77777777" w:rsidR="00400ACD" w:rsidRPr="00740F26" w:rsidRDefault="00400ACD" w:rsidP="00583024"/>
        </w:tc>
      </w:tr>
      <w:tr w:rsidR="00400ACD" w:rsidRPr="00740F26" w14:paraId="0D09C1E0" w14:textId="77777777" w:rsidTr="00F41BC7">
        <w:trPr>
          <w:trHeight w:val="349"/>
        </w:trPr>
        <w:tc>
          <w:tcPr>
            <w:tcW w:w="567" w:type="dxa"/>
            <w:vMerge/>
          </w:tcPr>
          <w:p w14:paraId="7858121E" w14:textId="77777777" w:rsidR="00400ACD" w:rsidRPr="00740F26" w:rsidRDefault="00400ACD" w:rsidP="00583024"/>
        </w:tc>
        <w:tc>
          <w:tcPr>
            <w:tcW w:w="6521" w:type="dxa"/>
          </w:tcPr>
          <w:p w14:paraId="65BBFCF6" w14:textId="77777777" w:rsidR="00400ACD" w:rsidRPr="00740F26" w:rsidRDefault="00400ACD" w:rsidP="00583024">
            <w:pPr>
              <w:rPr>
                <w:b/>
              </w:rPr>
            </w:pPr>
            <w:r w:rsidRPr="00740F26">
              <w:rPr>
                <w:b/>
                <w:sz w:val="22"/>
                <w:szCs w:val="22"/>
              </w:rPr>
              <w:t xml:space="preserve">Район </w:t>
            </w:r>
          </w:p>
        </w:tc>
        <w:tc>
          <w:tcPr>
            <w:tcW w:w="2438" w:type="dxa"/>
          </w:tcPr>
          <w:p w14:paraId="77E45124" w14:textId="77777777" w:rsidR="00400ACD" w:rsidRPr="00740F26" w:rsidRDefault="00400ACD" w:rsidP="00583024"/>
        </w:tc>
      </w:tr>
      <w:tr w:rsidR="00400ACD" w:rsidRPr="00740F26" w14:paraId="3A5BB5AB" w14:textId="77777777" w:rsidTr="00F41BC7">
        <w:trPr>
          <w:trHeight w:val="349"/>
        </w:trPr>
        <w:tc>
          <w:tcPr>
            <w:tcW w:w="567" w:type="dxa"/>
            <w:vMerge/>
          </w:tcPr>
          <w:p w14:paraId="4A5F6226" w14:textId="77777777" w:rsidR="00400ACD" w:rsidRPr="00740F26" w:rsidRDefault="00400ACD" w:rsidP="00583024"/>
        </w:tc>
        <w:tc>
          <w:tcPr>
            <w:tcW w:w="6521" w:type="dxa"/>
          </w:tcPr>
          <w:p w14:paraId="4845395A" w14:textId="77777777" w:rsidR="00400ACD" w:rsidRPr="00740F26" w:rsidRDefault="00400ACD" w:rsidP="00583024">
            <w:pPr>
              <w:rPr>
                <w:b/>
              </w:rPr>
            </w:pPr>
            <w:r w:rsidRPr="00740F26">
              <w:rPr>
                <w:b/>
                <w:sz w:val="22"/>
                <w:szCs w:val="22"/>
              </w:rPr>
              <w:t>Город</w:t>
            </w:r>
          </w:p>
        </w:tc>
        <w:tc>
          <w:tcPr>
            <w:tcW w:w="2438" w:type="dxa"/>
          </w:tcPr>
          <w:p w14:paraId="22B5FA9A" w14:textId="77777777" w:rsidR="00400ACD" w:rsidRPr="00740F26" w:rsidRDefault="00400ACD" w:rsidP="00583024"/>
        </w:tc>
      </w:tr>
      <w:tr w:rsidR="00400ACD" w:rsidRPr="00740F26" w14:paraId="6639EDB8" w14:textId="77777777" w:rsidTr="00F41BC7">
        <w:trPr>
          <w:trHeight w:val="349"/>
        </w:trPr>
        <w:tc>
          <w:tcPr>
            <w:tcW w:w="567" w:type="dxa"/>
            <w:vMerge/>
          </w:tcPr>
          <w:p w14:paraId="6B554526" w14:textId="77777777" w:rsidR="00400ACD" w:rsidRPr="00740F26" w:rsidRDefault="00400ACD" w:rsidP="00583024"/>
        </w:tc>
        <w:tc>
          <w:tcPr>
            <w:tcW w:w="6521" w:type="dxa"/>
          </w:tcPr>
          <w:p w14:paraId="414AAF73" w14:textId="77777777" w:rsidR="00400ACD" w:rsidRPr="00740F26" w:rsidRDefault="00400ACD" w:rsidP="00583024">
            <w:pPr>
              <w:rPr>
                <w:b/>
              </w:rPr>
            </w:pPr>
            <w:r w:rsidRPr="00740F26">
              <w:rPr>
                <w:b/>
                <w:sz w:val="22"/>
                <w:szCs w:val="22"/>
              </w:rPr>
              <w:t>Населенный пункт</w:t>
            </w:r>
          </w:p>
        </w:tc>
        <w:tc>
          <w:tcPr>
            <w:tcW w:w="2438" w:type="dxa"/>
          </w:tcPr>
          <w:p w14:paraId="6939B74D" w14:textId="77777777" w:rsidR="00400ACD" w:rsidRPr="00740F26" w:rsidRDefault="00400ACD" w:rsidP="00583024"/>
        </w:tc>
      </w:tr>
      <w:tr w:rsidR="00400ACD" w:rsidRPr="00740F26" w14:paraId="474050F1" w14:textId="77777777" w:rsidTr="00F41BC7">
        <w:trPr>
          <w:trHeight w:val="349"/>
        </w:trPr>
        <w:tc>
          <w:tcPr>
            <w:tcW w:w="567" w:type="dxa"/>
            <w:vMerge/>
          </w:tcPr>
          <w:p w14:paraId="5761A97F" w14:textId="77777777" w:rsidR="00400ACD" w:rsidRPr="00740F26" w:rsidRDefault="00400ACD" w:rsidP="00583024"/>
        </w:tc>
        <w:tc>
          <w:tcPr>
            <w:tcW w:w="6521" w:type="dxa"/>
          </w:tcPr>
          <w:p w14:paraId="58B05E6D" w14:textId="77777777" w:rsidR="00400ACD" w:rsidRPr="00740F26" w:rsidRDefault="00400ACD" w:rsidP="00583024">
            <w:pPr>
              <w:rPr>
                <w:b/>
              </w:rPr>
            </w:pPr>
            <w:r w:rsidRPr="00740F26">
              <w:rPr>
                <w:b/>
                <w:sz w:val="22"/>
                <w:szCs w:val="22"/>
              </w:rPr>
              <w:t>Улица</w:t>
            </w:r>
          </w:p>
        </w:tc>
        <w:tc>
          <w:tcPr>
            <w:tcW w:w="2438" w:type="dxa"/>
          </w:tcPr>
          <w:p w14:paraId="01236E04" w14:textId="77777777" w:rsidR="00400ACD" w:rsidRPr="00740F26" w:rsidRDefault="00400ACD" w:rsidP="00583024"/>
        </w:tc>
      </w:tr>
      <w:tr w:rsidR="00400ACD" w:rsidRPr="00740F26" w14:paraId="0B0B5048" w14:textId="77777777" w:rsidTr="00F41BC7">
        <w:trPr>
          <w:trHeight w:val="349"/>
        </w:trPr>
        <w:tc>
          <w:tcPr>
            <w:tcW w:w="567" w:type="dxa"/>
            <w:vMerge/>
          </w:tcPr>
          <w:p w14:paraId="096DFDF4" w14:textId="77777777" w:rsidR="00400ACD" w:rsidRPr="00740F26" w:rsidRDefault="00400ACD" w:rsidP="00583024"/>
        </w:tc>
        <w:tc>
          <w:tcPr>
            <w:tcW w:w="6521" w:type="dxa"/>
          </w:tcPr>
          <w:p w14:paraId="5BB434C2" w14:textId="77777777" w:rsidR="00400ACD" w:rsidRPr="00740F26" w:rsidRDefault="00400ACD" w:rsidP="00583024">
            <w:pPr>
              <w:rPr>
                <w:b/>
              </w:rPr>
            </w:pPr>
            <w:r w:rsidRPr="00740F26">
              <w:rPr>
                <w:b/>
                <w:sz w:val="22"/>
                <w:szCs w:val="22"/>
              </w:rPr>
              <w:t>Номер дома (владения)</w:t>
            </w:r>
          </w:p>
        </w:tc>
        <w:tc>
          <w:tcPr>
            <w:tcW w:w="2438" w:type="dxa"/>
          </w:tcPr>
          <w:p w14:paraId="2B58DC61" w14:textId="77777777" w:rsidR="00400ACD" w:rsidRPr="00740F26" w:rsidRDefault="00400ACD" w:rsidP="00583024"/>
        </w:tc>
      </w:tr>
      <w:tr w:rsidR="00400ACD" w:rsidRPr="00740F26" w14:paraId="67EE5FEE" w14:textId="77777777" w:rsidTr="00F41BC7">
        <w:trPr>
          <w:trHeight w:val="349"/>
        </w:trPr>
        <w:tc>
          <w:tcPr>
            <w:tcW w:w="567" w:type="dxa"/>
            <w:vMerge/>
          </w:tcPr>
          <w:p w14:paraId="4C1381DE" w14:textId="77777777" w:rsidR="00400ACD" w:rsidRPr="00740F26" w:rsidRDefault="00400ACD" w:rsidP="00583024"/>
        </w:tc>
        <w:tc>
          <w:tcPr>
            <w:tcW w:w="6521" w:type="dxa"/>
          </w:tcPr>
          <w:p w14:paraId="236A05D4" w14:textId="77777777" w:rsidR="00400ACD" w:rsidRPr="00740F26" w:rsidRDefault="00400ACD" w:rsidP="00583024">
            <w:pPr>
              <w:rPr>
                <w:b/>
              </w:rPr>
            </w:pPr>
            <w:r w:rsidRPr="00740F26">
              <w:rPr>
                <w:b/>
                <w:sz w:val="22"/>
                <w:szCs w:val="22"/>
              </w:rPr>
              <w:t>Корпус (строение)</w:t>
            </w:r>
          </w:p>
        </w:tc>
        <w:tc>
          <w:tcPr>
            <w:tcW w:w="2438" w:type="dxa"/>
          </w:tcPr>
          <w:p w14:paraId="356E6A3C" w14:textId="77777777" w:rsidR="00400ACD" w:rsidRPr="00740F26" w:rsidRDefault="00400ACD" w:rsidP="00583024"/>
        </w:tc>
      </w:tr>
      <w:tr w:rsidR="00400ACD" w:rsidRPr="00740F26" w14:paraId="5AA2BCC4" w14:textId="77777777" w:rsidTr="00F41BC7">
        <w:trPr>
          <w:trHeight w:val="349"/>
        </w:trPr>
        <w:tc>
          <w:tcPr>
            <w:tcW w:w="567" w:type="dxa"/>
            <w:vMerge/>
          </w:tcPr>
          <w:p w14:paraId="3EE30906" w14:textId="77777777" w:rsidR="00400ACD" w:rsidRPr="00740F26" w:rsidRDefault="00400ACD" w:rsidP="00583024"/>
        </w:tc>
        <w:tc>
          <w:tcPr>
            <w:tcW w:w="6521" w:type="dxa"/>
          </w:tcPr>
          <w:p w14:paraId="26DE03AC" w14:textId="77777777" w:rsidR="00400ACD" w:rsidRPr="00740F26" w:rsidRDefault="00400ACD" w:rsidP="00583024">
            <w:pPr>
              <w:rPr>
                <w:b/>
              </w:rPr>
            </w:pPr>
            <w:r w:rsidRPr="00740F26">
              <w:rPr>
                <w:b/>
                <w:sz w:val="22"/>
                <w:szCs w:val="22"/>
              </w:rPr>
              <w:t>Офис (квартира)</w:t>
            </w:r>
          </w:p>
        </w:tc>
        <w:tc>
          <w:tcPr>
            <w:tcW w:w="2438" w:type="dxa"/>
          </w:tcPr>
          <w:p w14:paraId="2E3FA4D1" w14:textId="77777777" w:rsidR="00400ACD" w:rsidRPr="00740F26" w:rsidRDefault="00400ACD" w:rsidP="00583024"/>
        </w:tc>
      </w:tr>
      <w:tr w:rsidR="00400ACD" w:rsidRPr="00740F26" w14:paraId="4BB912F4" w14:textId="77777777" w:rsidTr="00F41BC7">
        <w:trPr>
          <w:trHeight w:val="349"/>
        </w:trPr>
        <w:tc>
          <w:tcPr>
            <w:tcW w:w="567" w:type="dxa"/>
            <w:vMerge/>
          </w:tcPr>
          <w:p w14:paraId="3030990D" w14:textId="77777777" w:rsidR="00400ACD" w:rsidRPr="00740F26" w:rsidRDefault="00400ACD" w:rsidP="00583024"/>
        </w:tc>
        <w:tc>
          <w:tcPr>
            <w:tcW w:w="6521" w:type="dxa"/>
          </w:tcPr>
          <w:p w14:paraId="536C4623" w14:textId="77777777" w:rsidR="00400ACD" w:rsidRPr="00740F26" w:rsidRDefault="00400ACD" w:rsidP="00583024">
            <w:pPr>
              <w:rPr>
                <w:b/>
              </w:rPr>
            </w:pPr>
            <w:r w:rsidRPr="00740F26">
              <w:rPr>
                <w:b/>
                <w:sz w:val="22"/>
                <w:szCs w:val="22"/>
              </w:rPr>
              <w:t>Адрес электронной почты</w:t>
            </w:r>
          </w:p>
        </w:tc>
        <w:tc>
          <w:tcPr>
            <w:tcW w:w="2438" w:type="dxa"/>
          </w:tcPr>
          <w:p w14:paraId="7BCB9250" w14:textId="77777777" w:rsidR="00400ACD" w:rsidRPr="00740F26" w:rsidRDefault="00400ACD" w:rsidP="00583024"/>
        </w:tc>
      </w:tr>
      <w:tr w:rsidR="00400ACD" w:rsidRPr="00740F26" w14:paraId="5C1F26FA" w14:textId="77777777" w:rsidTr="00F41BC7">
        <w:trPr>
          <w:trHeight w:val="349"/>
        </w:trPr>
        <w:tc>
          <w:tcPr>
            <w:tcW w:w="567" w:type="dxa"/>
            <w:vMerge/>
          </w:tcPr>
          <w:p w14:paraId="1618F947" w14:textId="77777777" w:rsidR="00400ACD" w:rsidRPr="00740F26" w:rsidRDefault="00400ACD" w:rsidP="00583024"/>
        </w:tc>
        <w:tc>
          <w:tcPr>
            <w:tcW w:w="6521" w:type="dxa"/>
          </w:tcPr>
          <w:p w14:paraId="571FDC14" w14:textId="77777777" w:rsidR="00400ACD" w:rsidRPr="00740F26" w:rsidRDefault="00400ACD" w:rsidP="00583024">
            <w:pPr>
              <w:rPr>
                <w:b/>
              </w:rPr>
            </w:pPr>
            <w:r w:rsidRPr="00740F26">
              <w:rPr>
                <w:b/>
                <w:sz w:val="22"/>
                <w:szCs w:val="22"/>
              </w:rPr>
              <w:t>Контактный телефон</w:t>
            </w:r>
          </w:p>
        </w:tc>
        <w:tc>
          <w:tcPr>
            <w:tcW w:w="2438" w:type="dxa"/>
          </w:tcPr>
          <w:p w14:paraId="7C4AC972" w14:textId="77777777" w:rsidR="00400ACD" w:rsidRPr="00740F26" w:rsidRDefault="00400ACD" w:rsidP="00583024"/>
        </w:tc>
      </w:tr>
      <w:tr w:rsidR="00400ACD" w:rsidRPr="00740F26" w14:paraId="11D96B94" w14:textId="77777777" w:rsidTr="00F41BC7">
        <w:trPr>
          <w:trHeight w:val="77"/>
        </w:trPr>
        <w:tc>
          <w:tcPr>
            <w:tcW w:w="567" w:type="dxa"/>
          </w:tcPr>
          <w:p w14:paraId="32273BBC" w14:textId="77777777" w:rsidR="00400ACD" w:rsidRPr="00740F26" w:rsidRDefault="00400ACD" w:rsidP="00583024">
            <w:r>
              <w:rPr>
                <w:sz w:val="22"/>
                <w:szCs w:val="22"/>
              </w:rPr>
              <w:t>4</w:t>
            </w:r>
            <w:r w:rsidRPr="00740F26">
              <w:rPr>
                <w:sz w:val="22"/>
                <w:szCs w:val="22"/>
              </w:rPr>
              <w:t>.</w:t>
            </w:r>
          </w:p>
        </w:tc>
        <w:tc>
          <w:tcPr>
            <w:tcW w:w="6521" w:type="dxa"/>
          </w:tcPr>
          <w:p w14:paraId="262B58E4" w14:textId="77777777" w:rsidR="00400ACD" w:rsidRPr="00740F26" w:rsidRDefault="00400ACD" w:rsidP="00583024">
            <w:r w:rsidRPr="00740F26">
              <w:rPr>
                <w:sz w:val="22"/>
                <w:szCs w:val="22"/>
              </w:rPr>
              <w:t>Банковские реквизиты</w:t>
            </w:r>
          </w:p>
        </w:tc>
        <w:tc>
          <w:tcPr>
            <w:tcW w:w="2438" w:type="dxa"/>
          </w:tcPr>
          <w:p w14:paraId="67FDE224" w14:textId="77777777" w:rsidR="00400ACD" w:rsidRPr="00740F26" w:rsidRDefault="00400ACD" w:rsidP="00583024"/>
        </w:tc>
      </w:tr>
      <w:tr w:rsidR="00400ACD" w:rsidRPr="00740F26" w14:paraId="0710F9CF" w14:textId="77777777" w:rsidTr="00F41BC7">
        <w:trPr>
          <w:trHeight w:val="77"/>
        </w:trPr>
        <w:tc>
          <w:tcPr>
            <w:tcW w:w="567" w:type="dxa"/>
          </w:tcPr>
          <w:p w14:paraId="5D00C0D7" w14:textId="77777777" w:rsidR="00400ACD" w:rsidRPr="00740F26" w:rsidRDefault="00400ACD" w:rsidP="00583024">
            <w:r>
              <w:rPr>
                <w:sz w:val="22"/>
                <w:szCs w:val="22"/>
              </w:rPr>
              <w:t>5</w:t>
            </w:r>
            <w:r w:rsidRPr="00740F26">
              <w:rPr>
                <w:sz w:val="22"/>
                <w:szCs w:val="22"/>
              </w:rPr>
              <w:t>.</w:t>
            </w:r>
          </w:p>
        </w:tc>
        <w:tc>
          <w:tcPr>
            <w:tcW w:w="6521" w:type="dxa"/>
          </w:tcPr>
          <w:p w14:paraId="00F2DB2A" w14:textId="77777777" w:rsidR="00400ACD" w:rsidRPr="00740F26" w:rsidRDefault="00400ACD" w:rsidP="00583024">
            <w:pPr>
              <w:autoSpaceDE w:val="0"/>
              <w:autoSpaceDN w:val="0"/>
              <w:adjustRightInd w:val="0"/>
              <w:jc w:val="both"/>
            </w:pPr>
            <w:r w:rsidRPr="00740F26">
              <w:rPr>
                <w:sz w:val="22"/>
                <w:szCs w:val="22"/>
              </w:rPr>
              <w:t xml:space="preserve">Наименование поставляемых товаров, выполняемых работ, </w:t>
            </w:r>
            <w:r w:rsidRPr="00740F26">
              <w:rPr>
                <w:sz w:val="22"/>
                <w:szCs w:val="22"/>
              </w:rPr>
              <w:lastRenderedPageBreak/>
              <w:t>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Pr>
          <w:p w14:paraId="7FCE92AD" w14:textId="77777777" w:rsidR="00400ACD" w:rsidRPr="00740F26" w:rsidRDefault="00400ACD" w:rsidP="00583024">
            <w:r w:rsidRPr="00740F26">
              <w:rPr>
                <w:sz w:val="22"/>
                <w:szCs w:val="22"/>
              </w:rPr>
              <w:lastRenderedPageBreak/>
              <w:t xml:space="preserve"> В соответствии с </w:t>
            </w:r>
            <w:r w:rsidRPr="00740F26">
              <w:rPr>
                <w:sz w:val="22"/>
                <w:szCs w:val="22"/>
              </w:rPr>
              <w:lastRenderedPageBreak/>
              <w:t>приложением №1 к котировочной заявке.</w:t>
            </w:r>
          </w:p>
          <w:p w14:paraId="32DDEE6F" w14:textId="77777777" w:rsidR="00400ACD" w:rsidRPr="00740F26" w:rsidRDefault="00400ACD" w:rsidP="00583024"/>
        </w:tc>
      </w:tr>
      <w:tr w:rsidR="00400ACD" w:rsidRPr="00740F26" w14:paraId="24EEB8A0" w14:textId="77777777" w:rsidTr="00F41BC7">
        <w:trPr>
          <w:trHeight w:val="77"/>
        </w:trPr>
        <w:tc>
          <w:tcPr>
            <w:tcW w:w="567" w:type="dxa"/>
          </w:tcPr>
          <w:p w14:paraId="314C39BD" w14:textId="77777777" w:rsidR="00400ACD" w:rsidRPr="00740F26" w:rsidRDefault="00400ACD" w:rsidP="00583024">
            <w:r>
              <w:rPr>
                <w:sz w:val="22"/>
                <w:szCs w:val="22"/>
              </w:rPr>
              <w:lastRenderedPageBreak/>
              <w:t>6</w:t>
            </w:r>
            <w:r w:rsidRPr="00740F26">
              <w:rPr>
                <w:sz w:val="22"/>
                <w:szCs w:val="22"/>
              </w:rPr>
              <w:t>.</w:t>
            </w:r>
          </w:p>
        </w:tc>
        <w:tc>
          <w:tcPr>
            <w:tcW w:w="6521" w:type="dxa"/>
          </w:tcPr>
          <w:p w14:paraId="544FE2B2" w14:textId="77777777" w:rsidR="00400ACD" w:rsidRPr="00740F26" w:rsidRDefault="00400ACD" w:rsidP="001879D2">
            <w:pPr>
              <w:jc w:val="both"/>
            </w:pPr>
            <w:r w:rsidRPr="00740F26">
              <w:rPr>
                <w:sz w:val="22"/>
                <w:szCs w:val="22"/>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Pr>
          <w:p w14:paraId="17B8BB1B" w14:textId="77777777" w:rsidR="00400ACD" w:rsidRPr="00740F26" w:rsidRDefault="00400ACD" w:rsidP="001879D2">
            <w:pPr>
              <w:rPr>
                <w:i/>
                <w:color w:val="FF0000"/>
              </w:rPr>
            </w:pPr>
            <w:r w:rsidRPr="00BE3C27">
              <w:rPr>
                <w:i/>
                <w:sz w:val="22"/>
                <w:szCs w:val="22"/>
              </w:rPr>
              <w:t>Цена указывается цифрами и прописью</w:t>
            </w:r>
          </w:p>
        </w:tc>
      </w:tr>
      <w:tr w:rsidR="00400ACD" w:rsidRPr="00740F26" w14:paraId="27A6F02A" w14:textId="77777777" w:rsidTr="00F41BC7">
        <w:trPr>
          <w:trHeight w:val="77"/>
        </w:trPr>
        <w:tc>
          <w:tcPr>
            <w:tcW w:w="567" w:type="dxa"/>
          </w:tcPr>
          <w:p w14:paraId="752DA657" w14:textId="77777777" w:rsidR="00400ACD" w:rsidRPr="00740F26" w:rsidRDefault="00400ACD" w:rsidP="00583024">
            <w:r>
              <w:rPr>
                <w:sz w:val="22"/>
                <w:szCs w:val="22"/>
              </w:rPr>
              <w:t>7</w:t>
            </w:r>
            <w:r w:rsidRPr="00740F26">
              <w:rPr>
                <w:sz w:val="22"/>
                <w:szCs w:val="22"/>
              </w:rPr>
              <w:t>.</w:t>
            </w:r>
          </w:p>
        </w:tc>
        <w:tc>
          <w:tcPr>
            <w:tcW w:w="6521" w:type="dxa"/>
          </w:tcPr>
          <w:p w14:paraId="73535E19" w14:textId="77777777" w:rsidR="00400ACD" w:rsidRPr="00740F26" w:rsidRDefault="00400ACD" w:rsidP="00583024">
            <w:r w:rsidRPr="00740F26">
              <w:rPr>
                <w:sz w:val="22"/>
                <w:szCs w:val="22"/>
              </w:rPr>
              <w:t>Иные сведения в соответствии</w:t>
            </w:r>
            <w:r>
              <w:rPr>
                <w:sz w:val="22"/>
                <w:szCs w:val="22"/>
              </w:rPr>
              <w:t xml:space="preserve"> с извещением о проведении запроса</w:t>
            </w:r>
            <w:r w:rsidRPr="00740F26">
              <w:rPr>
                <w:sz w:val="22"/>
                <w:szCs w:val="22"/>
              </w:rPr>
              <w:t xml:space="preserve"> котировок </w:t>
            </w:r>
          </w:p>
        </w:tc>
        <w:tc>
          <w:tcPr>
            <w:tcW w:w="2438" w:type="dxa"/>
          </w:tcPr>
          <w:p w14:paraId="604DE715" w14:textId="77777777" w:rsidR="00400ACD" w:rsidRPr="00740F26" w:rsidRDefault="00400ACD" w:rsidP="00583024"/>
        </w:tc>
      </w:tr>
      <w:tr w:rsidR="00400ACD" w:rsidRPr="00740F26" w14:paraId="6AAFF2B5" w14:textId="77777777" w:rsidTr="00F41BC7">
        <w:trPr>
          <w:trHeight w:val="77"/>
        </w:trPr>
        <w:tc>
          <w:tcPr>
            <w:tcW w:w="567" w:type="dxa"/>
          </w:tcPr>
          <w:p w14:paraId="4A584570" w14:textId="77777777" w:rsidR="00400ACD" w:rsidRPr="00740F26" w:rsidRDefault="00400ACD" w:rsidP="00583024">
            <w:r>
              <w:rPr>
                <w:sz w:val="22"/>
                <w:szCs w:val="22"/>
              </w:rPr>
              <w:t>8</w:t>
            </w:r>
            <w:r w:rsidRPr="00740F26">
              <w:rPr>
                <w:sz w:val="22"/>
                <w:szCs w:val="22"/>
              </w:rPr>
              <w:t>.</w:t>
            </w:r>
          </w:p>
        </w:tc>
        <w:tc>
          <w:tcPr>
            <w:tcW w:w="6521" w:type="dxa"/>
          </w:tcPr>
          <w:p w14:paraId="376CACC9" w14:textId="77777777" w:rsidR="00400ACD" w:rsidRPr="00740F26" w:rsidRDefault="00400ACD" w:rsidP="00583024">
            <w:r w:rsidRPr="00740F26">
              <w:rPr>
                <w:sz w:val="22"/>
                <w:szCs w:val="22"/>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Pr>
          <w:p w14:paraId="5F2D5F5A" w14:textId="77777777" w:rsidR="00400ACD" w:rsidRPr="00740F26" w:rsidRDefault="00400ACD" w:rsidP="000D5A12">
            <w:r w:rsidRPr="00740F26">
              <w:rPr>
                <w:sz w:val="22"/>
                <w:szCs w:val="22"/>
              </w:rPr>
              <w:t>Прилагаются к котировочной заявке.</w:t>
            </w:r>
          </w:p>
        </w:tc>
      </w:tr>
    </w:tbl>
    <w:p w14:paraId="7AFF02FC" w14:textId="77777777" w:rsidR="00400ACD" w:rsidRPr="00D87094" w:rsidRDefault="00400ACD" w:rsidP="00FD02E3">
      <w:pPr>
        <w:ind w:firstLine="709"/>
        <w:jc w:val="both"/>
        <w:rPr>
          <w:sz w:val="22"/>
          <w:szCs w:val="22"/>
        </w:rPr>
      </w:pPr>
      <w:r w:rsidRPr="00D87094">
        <w:rPr>
          <w:sz w:val="22"/>
          <w:szCs w:val="22"/>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14:paraId="242279B5" w14:textId="77777777" w:rsidR="00400ACD" w:rsidRPr="00D87094" w:rsidRDefault="00400ACD" w:rsidP="00FD02E3">
      <w:pPr>
        <w:ind w:firstLine="708"/>
        <w:jc w:val="both"/>
        <w:rPr>
          <w:sz w:val="22"/>
          <w:szCs w:val="22"/>
        </w:rPr>
      </w:pPr>
      <w:r w:rsidRPr="00D87094">
        <w:rPr>
          <w:sz w:val="22"/>
          <w:szCs w:val="22"/>
        </w:rPr>
        <w:t>Настоящим:</w:t>
      </w:r>
    </w:p>
    <w:p w14:paraId="59A3C77B" w14:textId="77777777" w:rsidR="00400ACD" w:rsidRPr="00D87094" w:rsidRDefault="00400ACD" w:rsidP="00FD02E3">
      <w:pPr>
        <w:pStyle w:val="aff6"/>
        <w:spacing w:after="0"/>
        <w:ind w:left="0" w:firstLine="709"/>
        <w:jc w:val="both"/>
        <w:rPr>
          <w:sz w:val="22"/>
          <w:szCs w:val="22"/>
        </w:rPr>
      </w:pPr>
      <w:r w:rsidRPr="00D87094">
        <w:rPr>
          <w:b/>
          <w:bCs/>
          <w:sz w:val="22"/>
          <w:szCs w:val="22"/>
          <w:lang w:val="en-US"/>
        </w:rPr>
        <w:t>I</w:t>
      </w:r>
      <w:r w:rsidRPr="00D87094">
        <w:rPr>
          <w:b/>
          <w:bCs/>
          <w:sz w:val="22"/>
          <w:szCs w:val="22"/>
        </w:rPr>
        <w:t>)</w:t>
      </w:r>
      <w:r w:rsidRPr="00D87094">
        <w:rPr>
          <w:sz w:val="22"/>
          <w:szCs w:val="22"/>
        </w:rPr>
        <w:t xml:space="preserve"> гарантируем (ю), что в отношении нас (меня):</w:t>
      </w:r>
    </w:p>
    <w:p w14:paraId="7B289265" w14:textId="77777777" w:rsidR="00400ACD" w:rsidRPr="00D87094" w:rsidRDefault="00400ACD" w:rsidP="00D87094">
      <w:pPr>
        <w:ind w:firstLine="709"/>
        <w:jc w:val="both"/>
        <w:rPr>
          <w:sz w:val="22"/>
          <w:szCs w:val="22"/>
        </w:rPr>
      </w:pPr>
      <w:r w:rsidRPr="00D87094">
        <w:rPr>
          <w:sz w:val="22"/>
          <w:szCs w:val="22"/>
        </w:rPr>
        <w:t>- не проводится процедуры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E852F4A" w14:textId="77777777" w:rsidR="00400ACD" w:rsidRPr="00D87094" w:rsidRDefault="00400ACD" w:rsidP="00D87094">
      <w:pPr>
        <w:ind w:firstLine="709"/>
        <w:jc w:val="both"/>
        <w:rPr>
          <w:sz w:val="22"/>
          <w:szCs w:val="22"/>
        </w:rPr>
      </w:pPr>
      <w:r w:rsidRPr="00D87094">
        <w:rPr>
          <w:sz w:val="22"/>
          <w:szCs w:val="22"/>
        </w:rPr>
        <w:t xml:space="preserve">- не приостановлена деятельность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6741ACD" w14:textId="77777777" w:rsidR="00400ACD" w:rsidRPr="00D87094" w:rsidRDefault="00400ACD" w:rsidP="00D87094">
      <w:pPr>
        <w:ind w:firstLine="709"/>
        <w:jc w:val="both"/>
        <w:rPr>
          <w:sz w:val="22"/>
          <w:szCs w:val="22"/>
        </w:rPr>
      </w:pPr>
      <w:r w:rsidRPr="00D87094">
        <w:rPr>
          <w:sz w:val="22"/>
          <w:szCs w:val="22"/>
        </w:rPr>
        <w:t>-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14:paraId="1F34FA0D" w14:textId="77777777" w:rsidR="00400ACD" w:rsidRPr="00D87094" w:rsidRDefault="00400ACD" w:rsidP="00FD02E3">
      <w:pPr>
        <w:ind w:firstLine="709"/>
        <w:jc w:val="both"/>
        <w:rPr>
          <w:sz w:val="22"/>
          <w:szCs w:val="22"/>
        </w:rPr>
      </w:pPr>
      <w:r w:rsidRPr="00D87094">
        <w:rPr>
          <w:sz w:val="22"/>
          <w:szCs w:val="22"/>
        </w:rPr>
        <w:t>- отсутствуют сведения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4E697474" w14:textId="77777777" w:rsidR="00400ACD" w:rsidRPr="00D87094" w:rsidRDefault="00400ACD" w:rsidP="00FD02E3">
      <w:pPr>
        <w:pStyle w:val="1f2"/>
        <w:spacing w:line="240" w:lineRule="auto"/>
        <w:ind w:firstLine="700"/>
        <w:jc w:val="both"/>
        <w:rPr>
          <w:b w:val="0"/>
          <w:sz w:val="22"/>
          <w:szCs w:val="22"/>
        </w:rPr>
      </w:pPr>
      <w:r w:rsidRPr="00D87094">
        <w:rPr>
          <w:sz w:val="22"/>
          <w:szCs w:val="22"/>
          <w:lang w:val="en-US"/>
        </w:rPr>
        <w:t>II</w:t>
      </w:r>
      <w:r w:rsidRPr="00D87094">
        <w:rPr>
          <w:sz w:val="22"/>
          <w:szCs w:val="22"/>
        </w:rPr>
        <w:t>)</w:t>
      </w:r>
      <w:r w:rsidRPr="00D87094">
        <w:rPr>
          <w:b w:val="0"/>
          <w:bCs/>
          <w:sz w:val="22"/>
          <w:szCs w:val="22"/>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14:paraId="3EA554AA" w14:textId="77777777" w:rsidR="00400ACD" w:rsidRPr="00D87094" w:rsidRDefault="00400ACD" w:rsidP="00FD02E3">
      <w:pPr>
        <w:pStyle w:val="1f2"/>
        <w:spacing w:line="240" w:lineRule="auto"/>
        <w:ind w:firstLine="700"/>
        <w:jc w:val="both"/>
        <w:rPr>
          <w:rFonts w:ascii="Calibri" w:hAnsi="Calibri" w:cs="Calibri"/>
          <w:b w:val="0"/>
          <w:bCs/>
          <w:sz w:val="22"/>
          <w:szCs w:val="22"/>
        </w:rPr>
      </w:pPr>
      <w:r w:rsidRPr="00D87094">
        <w:rPr>
          <w:b w:val="0"/>
          <w:bCs/>
          <w:sz w:val="22"/>
          <w:szCs w:val="22"/>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14:paraId="67ADE562" w14:textId="77777777" w:rsidR="00400ACD" w:rsidRPr="00D87094" w:rsidRDefault="00400ACD" w:rsidP="00FD02E3">
      <w:pPr>
        <w:pStyle w:val="1f2"/>
        <w:spacing w:line="240" w:lineRule="auto"/>
        <w:ind w:firstLine="700"/>
        <w:jc w:val="both"/>
        <w:rPr>
          <w:b w:val="0"/>
          <w:bCs/>
          <w:sz w:val="22"/>
          <w:szCs w:val="22"/>
        </w:rPr>
      </w:pPr>
      <w:r w:rsidRPr="00D87094">
        <w:rPr>
          <w:b w:val="0"/>
          <w:bCs/>
          <w:sz w:val="22"/>
          <w:szCs w:val="22"/>
        </w:rPr>
        <w:t>Настоящая заявка на участие в запросе котировок действительна до подписания Заказчиком Договора с победителем запроса котировок.</w:t>
      </w:r>
    </w:p>
    <w:p w14:paraId="1545C276" w14:textId="77777777" w:rsidR="00400ACD" w:rsidRPr="00D87094" w:rsidRDefault="00400ACD" w:rsidP="00FD02E3">
      <w:pPr>
        <w:pStyle w:val="1f2"/>
        <w:spacing w:line="240" w:lineRule="auto"/>
        <w:ind w:firstLine="567"/>
        <w:jc w:val="both"/>
        <w:rPr>
          <w:b w:val="0"/>
          <w:bCs/>
          <w:sz w:val="22"/>
          <w:szCs w:val="22"/>
        </w:rPr>
      </w:pPr>
      <w:r w:rsidRPr="00D87094">
        <w:rPr>
          <w:sz w:val="22"/>
          <w:szCs w:val="22"/>
        </w:rPr>
        <w:t xml:space="preserve">  </w:t>
      </w:r>
      <w:r w:rsidRPr="00D87094">
        <w:rPr>
          <w:b w:val="0"/>
          <w:bCs/>
          <w:sz w:val="22"/>
          <w:szCs w:val="22"/>
        </w:rPr>
        <w:t>Мы обязуемся в случае признания нас победителями, в иных случаях, предусмотренных настоящим извещением и Положением, заключить договор в соответствии с требованиями и условиями, установленными в Извещении о проведении запроса котировок в электронной форме и действующим законодательством Российской Федерации.</w:t>
      </w:r>
    </w:p>
    <w:p w14:paraId="3041E4E3" w14:textId="77777777" w:rsidR="00400ACD" w:rsidRPr="00D87094" w:rsidRDefault="00400ACD" w:rsidP="00D1299A">
      <w:pPr>
        <w:pStyle w:val="28"/>
        <w:spacing w:line="240" w:lineRule="auto"/>
        <w:ind w:firstLine="180"/>
        <w:rPr>
          <w:sz w:val="22"/>
          <w:szCs w:val="22"/>
        </w:rPr>
      </w:pPr>
      <w:r w:rsidRPr="00D87094">
        <w:rPr>
          <w:sz w:val="22"/>
          <w:szCs w:val="22"/>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14:paraId="6AF69EE5" w14:textId="77777777" w:rsidR="00400ACD" w:rsidRPr="00D87094" w:rsidRDefault="00400ACD" w:rsidP="00D1299A">
      <w:pPr>
        <w:pStyle w:val="28"/>
        <w:spacing w:line="240" w:lineRule="auto"/>
        <w:rPr>
          <w:sz w:val="22"/>
          <w:szCs w:val="22"/>
        </w:rPr>
      </w:pPr>
      <w:r w:rsidRPr="00D87094">
        <w:rPr>
          <w:sz w:val="22"/>
          <w:szCs w:val="22"/>
        </w:rPr>
        <w:t> _____________________________________________________________________________</w:t>
      </w:r>
    </w:p>
    <w:p w14:paraId="123AAD82" w14:textId="77777777" w:rsidR="00400ACD" w:rsidRPr="00D87094" w:rsidRDefault="00400ACD" w:rsidP="00D1299A">
      <w:pPr>
        <w:pStyle w:val="211"/>
        <w:spacing w:line="240" w:lineRule="auto"/>
        <w:jc w:val="center"/>
        <w:rPr>
          <w:sz w:val="22"/>
          <w:szCs w:val="22"/>
        </w:rPr>
      </w:pPr>
      <w:r w:rsidRPr="00D87094">
        <w:rPr>
          <w:sz w:val="22"/>
          <w:szCs w:val="22"/>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14:paraId="701F0082" w14:textId="77777777" w:rsidR="00400ACD" w:rsidRPr="00D87094" w:rsidRDefault="00400ACD" w:rsidP="00D1299A">
      <w:pPr>
        <w:pStyle w:val="28"/>
        <w:spacing w:line="240" w:lineRule="auto"/>
        <w:rPr>
          <w:sz w:val="22"/>
          <w:szCs w:val="22"/>
        </w:rPr>
      </w:pPr>
      <w:r w:rsidRPr="00D87094">
        <w:rPr>
          <w:sz w:val="22"/>
          <w:szCs w:val="22"/>
        </w:rPr>
        <w:lastRenderedPageBreak/>
        <w:t xml:space="preserve">будут переданы для включения в Реестр недобросовестных поставщиков сроком на два года. </w:t>
      </w:r>
    </w:p>
    <w:p w14:paraId="7063627A" w14:textId="77777777" w:rsidR="00400ACD" w:rsidRPr="00D87094" w:rsidRDefault="00400ACD" w:rsidP="00FD02E3">
      <w:pPr>
        <w:ind w:firstLine="708"/>
        <w:jc w:val="both"/>
        <w:rPr>
          <w:sz w:val="22"/>
          <w:szCs w:val="22"/>
        </w:rPr>
      </w:pPr>
      <w:r w:rsidRPr="00D87094">
        <w:rPr>
          <w:b/>
          <w:bCs/>
          <w:sz w:val="22"/>
          <w:szCs w:val="22"/>
          <w:lang w:val="en-US"/>
        </w:rPr>
        <w:t>III</w:t>
      </w:r>
      <w:r w:rsidRPr="00D87094">
        <w:rPr>
          <w:b/>
          <w:bCs/>
          <w:sz w:val="22"/>
          <w:szCs w:val="22"/>
        </w:rPr>
        <w:t>)</w:t>
      </w:r>
      <w:r w:rsidRPr="00D87094">
        <w:rPr>
          <w:sz w:val="22"/>
          <w:szCs w:val="22"/>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Заказчика.</w:t>
      </w:r>
    </w:p>
    <w:p w14:paraId="2FC5C7D9" w14:textId="77777777" w:rsidR="00400ACD" w:rsidRPr="00D87094" w:rsidRDefault="00400ACD" w:rsidP="00FD02E3">
      <w:pPr>
        <w:pStyle w:val="1f2"/>
        <w:spacing w:line="240" w:lineRule="auto"/>
        <w:ind w:firstLine="709"/>
        <w:jc w:val="both"/>
        <w:rPr>
          <w:b w:val="0"/>
          <w:sz w:val="22"/>
          <w:szCs w:val="22"/>
        </w:rPr>
      </w:pPr>
      <w:r w:rsidRPr="00D87094">
        <w:rPr>
          <w:b w:val="0"/>
          <w:bCs/>
          <w:sz w:val="22"/>
          <w:szCs w:val="22"/>
        </w:rPr>
        <w:t>Достоверность сведений, представленных нами в заявке на участие в запросе котировок в электронной форме, гарантируем.</w:t>
      </w:r>
    </w:p>
    <w:p w14:paraId="5190AE77" w14:textId="77777777" w:rsidR="00400ACD" w:rsidRPr="00D87094" w:rsidRDefault="00400ACD" w:rsidP="00FD02E3">
      <w:pPr>
        <w:ind w:firstLine="709"/>
        <w:jc w:val="both"/>
        <w:rPr>
          <w:sz w:val="22"/>
          <w:szCs w:val="22"/>
        </w:rPr>
      </w:pPr>
      <w:r w:rsidRPr="00D87094">
        <w:rPr>
          <w:b/>
          <w:bCs/>
          <w:sz w:val="22"/>
          <w:szCs w:val="22"/>
          <w:lang w:val="en-US"/>
        </w:rPr>
        <w:t>IV</w:t>
      </w:r>
      <w:r w:rsidRPr="00D87094">
        <w:rPr>
          <w:b/>
          <w:bCs/>
          <w:sz w:val="22"/>
          <w:szCs w:val="22"/>
        </w:rPr>
        <w:t xml:space="preserve">) </w:t>
      </w:r>
      <w:r w:rsidRPr="00D87094">
        <w:rPr>
          <w:sz w:val="22"/>
          <w:szCs w:val="22"/>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14:paraId="3681F4E1" w14:textId="77777777" w:rsidR="00400ACD" w:rsidRPr="00D87094" w:rsidRDefault="00400ACD" w:rsidP="00FD02E3">
      <w:pPr>
        <w:ind w:firstLine="709"/>
        <w:jc w:val="both"/>
        <w:rPr>
          <w:sz w:val="22"/>
          <w:szCs w:val="22"/>
        </w:rPr>
      </w:pPr>
      <w:r w:rsidRPr="00D87094">
        <w:rPr>
          <w:sz w:val="22"/>
          <w:szCs w:val="22"/>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14:paraId="329C39ED" w14:textId="77777777" w:rsidR="00400ACD" w:rsidRPr="001016D9" w:rsidRDefault="00400ACD" w:rsidP="00FD02E3">
      <w:pPr>
        <w:pStyle w:val="1f2"/>
        <w:spacing w:line="240" w:lineRule="auto"/>
        <w:ind w:firstLine="709"/>
        <w:jc w:val="both"/>
        <w:rPr>
          <w:szCs w:val="24"/>
        </w:rPr>
      </w:pPr>
    </w:p>
    <w:p w14:paraId="2E66F8F0" w14:textId="77777777" w:rsidR="00400ACD" w:rsidRDefault="00400ACD"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sidRPr="00094963">
        <w:rPr>
          <w:b w:val="0"/>
          <w:szCs w:val="24"/>
        </w:rPr>
        <w:t>Приложения к заявке:</w:t>
      </w:r>
    </w:p>
    <w:p w14:paraId="3F68DFBC" w14:textId="77777777" w:rsidR="00400ACD" w:rsidRDefault="00400ACD"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1.</w:t>
      </w:r>
    </w:p>
    <w:p w14:paraId="355C1341" w14:textId="77777777" w:rsidR="00400ACD" w:rsidRDefault="00400ACD"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r>
        <w:rPr>
          <w:b w:val="0"/>
          <w:szCs w:val="24"/>
        </w:rPr>
        <w:t>2.</w:t>
      </w:r>
    </w:p>
    <w:p w14:paraId="285B63EE" w14:textId="77777777" w:rsidR="00400ACD" w:rsidRPr="00094963" w:rsidRDefault="00400ACD" w:rsidP="00FD02E3">
      <w:pPr>
        <w:pStyle w:val="1f2"/>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b w:val="0"/>
          <w:szCs w:val="24"/>
        </w:rPr>
      </w:pPr>
    </w:p>
    <w:p w14:paraId="55156798"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14:paraId="31340CA9"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14:paraId="34D66C16"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Руководитель                           _____________________               _________________________</w:t>
      </w:r>
    </w:p>
    <w:p w14:paraId="20FD66C7"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(подпись)                                    (расшифровка подписи)</w:t>
      </w:r>
    </w:p>
    <w:p w14:paraId="345CB184"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ab/>
      </w:r>
      <w:r>
        <w:tab/>
      </w:r>
      <w:r>
        <w:tab/>
      </w:r>
      <w:r>
        <w:tab/>
      </w:r>
    </w:p>
    <w:p w14:paraId="6312EAE5"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t>м.п.</w:t>
      </w:r>
    </w:p>
    <w:p w14:paraId="67CA3A24" w14:textId="77777777" w:rsidR="00400ACD" w:rsidRDefault="00400ACD" w:rsidP="00FD02E3">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542566F2" w14:textId="77777777" w:rsidR="00400ACD" w:rsidRDefault="00400ACD" w:rsidP="00FD02E3">
      <w:pPr>
        <w:rPr>
          <w:sz w:val="22"/>
          <w:szCs w:val="22"/>
        </w:rPr>
      </w:pPr>
    </w:p>
    <w:p w14:paraId="39EB3306" w14:textId="77777777" w:rsidR="00400ACD" w:rsidRDefault="00400ACD" w:rsidP="00FD02E3">
      <w:pPr>
        <w:jc w:val="right"/>
        <w:rPr>
          <w:sz w:val="22"/>
          <w:szCs w:val="22"/>
        </w:rPr>
      </w:pPr>
    </w:p>
    <w:p w14:paraId="0F11303E" w14:textId="77777777" w:rsidR="00400ACD" w:rsidRDefault="00400ACD" w:rsidP="00FD02E3">
      <w:pPr>
        <w:jc w:val="right"/>
        <w:rPr>
          <w:sz w:val="22"/>
          <w:szCs w:val="22"/>
        </w:rPr>
      </w:pPr>
    </w:p>
    <w:p w14:paraId="217483CE" w14:textId="77777777" w:rsidR="00400ACD" w:rsidRDefault="00400ACD" w:rsidP="00FD02E3">
      <w:pPr>
        <w:jc w:val="right"/>
        <w:rPr>
          <w:sz w:val="22"/>
          <w:szCs w:val="22"/>
        </w:rPr>
      </w:pPr>
    </w:p>
    <w:p w14:paraId="0DF1420B" w14:textId="77777777" w:rsidR="00400ACD" w:rsidRDefault="00400ACD" w:rsidP="00FD02E3">
      <w:pPr>
        <w:rPr>
          <w:sz w:val="22"/>
          <w:szCs w:val="22"/>
        </w:rPr>
      </w:pPr>
    </w:p>
    <w:p w14:paraId="7B7F490E" w14:textId="77777777" w:rsidR="00400ACD" w:rsidRDefault="00400ACD" w:rsidP="00FD02E3">
      <w:pPr>
        <w:widowControl w:val="0"/>
        <w:tabs>
          <w:tab w:val="center" w:pos="2700"/>
        </w:tabs>
        <w:jc w:val="both"/>
        <w:rPr>
          <w:sz w:val="18"/>
          <w:szCs w:val="18"/>
        </w:rPr>
      </w:pPr>
    </w:p>
    <w:p w14:paraId="5D228C9B" w14:textId="77777777" w:rsidR="00400ACD" w:rsidRDefault="00400ACD" w:rsidP="00FD02E3">
      <w:pPr>
        <w:widowControl w:val="0"/>
        <w:tabs>
          <w:tab w:val="center" w:pos="2700"/>
        </w:tabs>
        <w:jc w:val="both"/>
        <w:rPr>
          <w:sz w:val="18"/>
          <w:szCs w:val="18"/>
        </w:rPr>
      </w:pPr>
    </w:p>
    <w:p w14:paraId="1178ED27" w14:textId="77777777" w:rsidR="00400ACD" w:rsidRDefault="00400ACD" w:rsidP="00FD02E3">
      <w:pPr>
        <w:widowControl w:val="0"/>
        <w:tabs>
          <w:tab w:val="center" w:pos="2700"/>
        </w:tabs>
        <w:jc w:val="both"/>
        <w:rPr>
          <w:sz w:val="18"/>
          <w:szCs w:val="18"/>
        </w:rPr>
      </w:pPr>
    </w:p>
    <w:p w14:paraId="672EB8A6" w14:textId="77777777" w:rsidR="00400ACD" w:rsidRDefault="00400ACD" w:rsidP="00FD02E3">
      <w:pPr>
        <w:widowControl w:val="0"/>
        <w:tabs>
          <w:tab w:val="center" w:pos="2700"/>
        </w:tabs>
        <w:jc w:val="both"/>
        <w:rPr>
          <w:sz w:val="18"/>
          <w:szCs w:val="18"/>
        </w:rPr>
      </w:pPr>
    </w:p>
    <w:p w14:paraId="066E9D16" w14:textId="77777777" w:rsidR="00400ACD" w:rsidRDefault="00400ACD" w:rsidP="00FD02E3">
      <w:pPr>
        <w:widowControl w:val="0"/>
        <w:tabs>
          <w:tab w:val="center" w:pos="2700"/>
        </w:tabs>
        <w:jc w:val="both"/>
        <w:rPr>
          <w:sz w:val="18"/>
          <w:szCs w:val="18"/>
        </w:rPr>
      </w:pPr>
    </w:p>
    <w:p w14:paraId="5C8D143B" w14:textId="77777777" w:rsidR="00400ACD" w:rsidRDefault="00400ACD" w:rsidP="00FD02E3">
      <w:pPr>
        <w:widowControl w:val="0"/>
        <w:tabs>
          <w:tab w:val="center" w:pos="2700"/>
        </w:tabs>
        <w:jc w:val="both"/>
        <w:rPr>
          <w:sz w:val="18"/>
          <w:szCs w:val="18"/>
        </w:rPr>
      </w:pPr>
    </w:p>
    <w:p w14:paraId="2B4E00F7" w14:textId="77777777" w:rsidR="00400ACD" w:rsidRDefault="00400ACD" w:rsidP="00FD02E3">
      <w:pPr>
        <w:widowControl w:val="0"/>
        <w:tabs>
          <w:tab w:val="center" w:pos="2700"/>
        </w:tabs>
        <w:jc w:val="both"/>
        <w:rPr>
          <w:sz w:val="18"/>
          <w:szCs w:val="18"/>
        </w:rPr>
      </w:pPr>
    </w:p>
    <w:p w14:paraId="6A87BBED" w14:textId="77777777" w:rsidR="00400ACD" w:rsidRDefault="00400ACD" w:rsidP="00FD02E3">
      <w:pPr>
        <w:widowControl w:val="0"/>
        <w:tabs>
          <w:tab w:val="center" w:pos="2700"/>
        </w:tabs>
        <w:jc w:val="both"/>
        <w:rPr>
          <w:sz w:val="18"/>
          <w:szCs w:val="18"/>
        </w:rPr>
      </w:pPr>
    </w:p>
    <w:p w14:paraId="744155C6" w14:textId="77777777" w:rsidR="00400ACD" w:rsidRDefault="00400ACD" w:rsidP="00FD02E3">
      <w:pPr>
        <w:widowControl w:val="0"/>
        <w:tabs>
          <w:tab w:val="center" w:pos="2700"/>
        </w:tabs>
        <w:jc w:val="both"/>
        <w:rPr>
          <w:sz w:val="18"/>
          <w:szCs w:val="18"/>
        </w:rPr>
      </w:pPr>
    </w:p>
    <w:p w14:paraId="0984959A" w14:textId="77777777" w:rsidR="00400ACD" w:rsidRDefault="00400ACD" w:rsidP="00FD02E3">
      <w:pPr>
        <w:widowControl w:val="0"/>
        <w:tabs>
          <w:tab w:val="center" w:pos="2700"/>
        </w:tabs>
        <w:jc w:val="both"/>
        <w:rPr>
          <w:sz w:val="18"/>
          <w:szCs w:val="18"/>
        </w:rPr>
      </w:pPr>
    </w:p>
    <w:p w14:paraId="3E6BF469" w14:textId="77777777" w:rsidR="00400ACD" w:rsidRDefault="00400ACD" w:rsidP="00FD02E3">
      <w:pPr>
        <w:widowControl w:val="0"/>
        <w:tabs>
          <w:tab w:val="center" w:pos="2700"/>
        </w:tabs>
        <w:jc w:val="both"/>
        <w:rPr>
          <w:sz w:val="18"/>
          <w:szCs w:val="18"/>
        </w:rPr>
      </w:pPr>
    </w:p>
    <w:p w14:paraId="4E8C3437" w14:textId="77777777" w:rsidR="00400ACD" w:rsidRDefault="00400ACD" w:rsidP="00FD02E3">
      <w:pPr>
        <w:widowControl w:val="0"/>
        <w:tabs>
          <w:tab w:val="center" w:pos="2700"/>
        </w:tabs>
        <w:jc w:val="both"/>
        <w:rPr>
          <w:sz w:val="18"/>
          <w:szCs w:val="18"/>
        </w:rPr>
      </w:pPr>
    </w:p>
    <w:p w14:paraId="73BBF42D" w14:textId="77777777" w:rsidR="00400ACD" w:rsidRDefault="00400ACD" w:rsidP="00FD02E3">
      <w:pPr>
        <w:widowControl w:val="0"/>
        <w:tabs>
          <w:tab w:val="center" w:pos="2700"/>
        </w:tabs>
        <w:jc w:val="both"/>
        <w:rPr>
          <w:sz w:val="18"/>
          <w:szCs w:val="18"/>
        </w:rPr>
      </w:pPr>
    </w:p>
    <w:p w14:paraId="0C934628" w14:textId="77777777" w:rsidR="00400ACD" w:rsidRDefault="00400ACD" w:rsidP="00FD02E3">
      <w:pPr>
        <w:widowControl w:val="0"/>
        <w:tabs>
          <w:tab w:val="center" w:pos="2700"/>
        </w:tabs>
        <w:jc w:val="both"/>
        <w:rPr>
          <w:sz w:val="18"/>
          <w:szCs w:val="18"/>
        </w:rPr>
      </w:pPr>
    </w:p>
    <w:p w14:paraId="08F71DEA" w14:textId="77777777" w:rsidR="00400ACD" w:rsidRDefault="00400ACD" w:rsidP="00FD02E3">
      <w:pPr>
        <w:widowControl w:val="0"/>
        <w:tabs>
          <w:tab w:val="center" w:pos="2700"/>
        </w:tabs>
        <w:jc w:val="both"/>
        <w:rPr>
          <w:sz w:val="18"/>
          <w:szCs w:val="18"/>
        </w:rPr>
      </w:pPr>
    </w:p>
    <w:p w14:paraId="0B434206" w14:textId="77777777" w:rsidR="00400ACD" w:rsidRDefault="00400ACD" w:rsidP="00FD02E3">
      <w:pPr>
        <w:widowControl w:val="0"/>
        <w:tabs>
          <w:tab w:val="center" w:pos="2700"/>
        </w:tabs>
        <w:jc w:val="both"/>
        <w:rPr>
          <w:sz w:val="18"/>
          <w:szCs w:val="18"/>
        </w:rPr>
      </w:pPr>
    </w:p>
    <w:p w14:paraId="2E489382" w14:textId="77777777" w:rsidR="00400ACD" w:rsidRDefault="00400ACD" w:rsidP="00FD02E3">
      <w:pPr>
        <w:widowControl w:val="0"/>
        <w:tabs>
          <w:tab w:val="center" w:pos="2700"/>
        </w:tabs>
        <w:jc w:val="both"/>
        <w:rPr>
          <w:sz w:val="18"/>
          <w:szCs w:val="18"/>
        </w:rPr>
      </w:pPr>
    </w:p>
    <w:p w14:paraId="314FA5F7" w14:textId="77777777" w:rsidR="00400ACD" w:rsidRDefault="00400ACD" w:rsidP="00FD02E3">
      <w:pPr>
        <w:widowControl w:val="0"/>
        <w:tabs>
          <w:tab w:val="center" w:pos="2700"/>
        </w:tabs>
        <w:jc w:val="both"/>
        <w:rPr>
          <w:sz w:val="18"/>
          <w:szCs w:val="18"/>
        </w:rPr>
      </w:pPr>
    </w:p>
    <w:p w14:paraId="579EAFFF" w14:textId="77777777" w:rsidR="00400ACD" w:rsidRDefault="00400ACD" w:rsidP="00FD02E3">
      <w:pPr>
        <w:widowControl w:val="0"/>
        <w:tabs>
          <w:tab w:val="center" w:pos="2700"/>
        </w:tabs>
        <w:jc w:val="both"/>
        <w:rPr>
          <w:sz w:val="18"/>
          <w:szCs w:val="18"/>
        </w:rPr>
      </w:pPr>
    </w:p>
    <w:p w14:paraId="7DD2BD79" w14:textId="77777777" w:rsidR="00400ACD" w:rsidRDefault="00400ACD" w:rsidP="00FD02E3">
      <w:pPr>
        <w:widowControl w:val="0"/>
        <w:tabs>
          <w:tab w:val="center" w:pos="2700"/>
        </w:tabs>
        <w:jc w:val="both"/>
        <w:rPr>
          <w:sz w:val="18"/>
          <w:szCs w:val="18"/>
        </w:rPr>
      </w:pPr>
    </w:p>
    <w:p w14:paraId="18BBC41E" w14:textId="77777777" w:rsidR="00400ACD" w:rsidRDefault="00400ACD" w:rsidP="00FD02E3">
      <w:pPr>
        <w:widowControl w:val="0"/>
        <w:tabs>
          <w:tab w:val="center" w:pos="2700"/>
        </w:tabs>
        <w:jc w:val="both"/>
        <w:rPr>
          <w:sz w:val="18"/>
          <w:szCs w:val="18"/>
        </w:rPr>
      </w:pPr>
    </w:p>
    <w:p w14:paraId="765F81CC" w14:textId="77777777" w:rsidR="00400ACD" w:rsidRDefault="00400ACD" w:rsidP="00FD02E3">
      <w:pPr>
        <w:widowControl w:val="0"/>
        <w:tabs>
          <w:tab w:val="center" w:pos="2700"/>
        </w:tabs>
        <w:jc w:val="both"/>
        <w:rPr>
          <w:sz w:val="18"/>
          <w:szCs w:val="18"/>
        </w:rPr>
      </w:pPr>
    </w:p>
    <w:p w14:paraId="49035337" w14:textId="77777777" w:rsidR="00400ACD" w:rsidRDefault="00400ACD" w:rsidP="00FD02E3">
      <w:pPr>
        <w:widowControl w:val="0"/>
        <w:tabs>
          <w:tab w:val="center" w:pos="2700"/>
        </w:tabs>
        <w:jc w:val="both"/>
        <w:rPr>
          <w:sz w:val="18"/>
          <w:szCs w:val="18"/>
        </w:rPr>
      </w:pPr>
    </w:p>
    <w:p w14:paraId="1F9C323C" w14:textId="77777777" w:rsidR="00400ACD" w:rsidRDefault="00400ACD" w:rsidP="00FD02E3">
      <w:pPr>
        <w:widowControl w:val="0"/>
        <w:tabs>
          <w:tab w:val="center" w:pos="2700"/>
        </w:tabs>
        <w:jc w:val="both"/>
        <w:rPr>
          <w:sz w:val="18"/>
          <w:szCs w:val="18"/>
        </w:rPr>
      </w:pPr>
    </w:p>
    <w:p w14:paraId="463FE5B0" w14:textId="77777777" w:rsidR="00400ACD" w:rsidRDefault="00400ACD" w:rsidP="00FD02E3">
      <w:pPr>
        <w:widowControl w:val="0"/>
        <w:tabs>
          <w:tab w:val="center" w:pos="2700"/>
        </w:tabs>
        <w:jc w:val="both"/>
        <w:rPr>
          <w:sz w:val="18"/>
          <w:szCs w:val="18"/>
        </w:rPr>
      </w:pPr>
    </w:p>
    <w:p w14:paraId="1C5B6C21" w14:textId="77777777" w:rsidR="00400ACD" w:rsidRDefault="00400ACD" w:rsidP="00FD02E3">
      <w:pPr>
        <w:widowControl w:val="0"/>
        <w:tabs>
          <w:tab w:val="center" w:pos="2700"/>
        </w:tabs>
        <w:jc w:val="both"/>
        <w:rPr>
          <w:sz w:val="18"/>
          <w:szCs w:val="18"/>
        </w:rPr>
      </w:pPr>
    </w:p>
    <w:p w14:paraId="7A4FE3A2" w14:textId="77777777" w:rsidR="00400ACD" w:rsidRDefault="00400ACD"/>
    <w:sectPr w:rsidR="00400ACD" w:rsidSect="00D863E4">
      <w:foot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FF2CB" w14:textId="77777777" w:rsidR="00A11F17" w:rsidRDefault="00A11F17" w:rsidP="00657CAD">
      <w:r>
        <w:separator/>
      </w:r>
    </w:p>
  </w:endnote>
  <w:endnote w:type="continuationSeparator" w:id="0">
    <w:p w14:paraId="4E1370EC" w14:textId="77777777" w:rsidR="00A11F17" w:rsidRDefault="00A11F17" w:rsidP="0065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46B32" w14:textId="77777777" w:rsidR="00400ACD" w:rsidRDefault="003A13D2">
    <w:pPr>
      <w:pStyle w:val="aff1"/>
      <w:jc w:val="right"/>
    </w:pPr>
    <w:r>
      <w:fldChar w:fldCharType="begin"/>
    </w:r>
    <w:r>
      <w:instrText>PAGE   \* MERGEFORMAT</w:instrText>
    </w:r>
    <w:r>
      <w:fldChar w:fldCharType="separate"/>
    </w:r>
    <w:r w:rsidR="00855A00">
      <w:rPr>
        <w:noProof/>
      </w:rPr>
      <w:t>11</w:t>
    </w:r>
    <w:r>
      <w:rPr>
        <w:noProof/>
      </w:rPr>
      <w:fldChar w:fldCharType="end"/>
    </w:r>
  </w:p>
  <w:p w14:paraId="13910C86" w14:textId="77777777" w:rsidR="00400ACD" w:rsidRDefault="00400ACD">
    <w:pPr>
      <w:pStyle w:val="a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A3D00" w14:textId="77777777" w:rsidR="00A11F17" w:rsidRDefault="00A11F17" w:rsidP="00657CAD">
      <w:r>
        <w:separator/>
      </w:r>
    </w:p>
  </w:footnote>
  <w:footnote w:type="continuationSeparator" w:id="0">
    <w:p w14:paraId="5771C716" w14:textId="77777777" w:rsidR="00A11F17" w:rsidRDefault="00A11F17" w:rsidP="00657CAD">
      <w:r>
        <w:continuationSeparator/>
      </w:r>
    </w:p>
  </w:footnote>
  <w:footnote w:id="1">
    <w:p w14:paraId="3EC973A7" w14:textId="77777777" w:rsidR="00400ACD" w:rsidRDefault="00400ACD" w:rsidP="00D706A9">
      <w:pPr>
        <w:pStyle w:val="a5"/>
        <w:jc w:val="both"/>
      </w:pPr>
      <w:r w:rsidRPr="006C50E1">
        <w:rPr>
          <w:rStyle w:val="ad"/>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2D8A5360"/>
    <w:lvl w:ilvl="0">
      <w:start w:val="1"/>
      <w:numFmt w:val="decimal"/>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lvl w:ilvl="0">
      <w:start w:val="1"/>
      <w:numFmt w:val="decimal"/>
      <w:lvlText w:val="%1."/>
      <w:lvlJc w:val="left"/>
      <w:pPr>
        <w:tabs>
          <w:tab w:val="num" w:pos="432"/>
        </w:tabs>
        <w:ind w:left="432" w:hanging="432"/>
      </w:pPr>
      <w:rPr>
        <w:rFonts w:cs="Times New Roman"/>
        <w:sz w:val="28"/>
        <w:szCs w:val="28"/>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947"/>
        </w:tabs>
        <w:ind w:left="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0000002"/>
    <w:multiLevelType w:val="singleLevel"/>
    <w:tmpl w:val="00000002"/>
    <w:name w:val="WW8Num2"/>
    <w:lvl w:ilvl="0">
      <w:start w:val="1"/>
      <w:numFmt w:val="decimal"/>
      <w:lvlText w:val="6.8.%1"/>
      <w:lvlJc w:val="left"/>
      <w:pPr>
        <w:tabs>
          <w:tab w:val="num" w:pos="0"/>
        </w:tabs>
        <w:ind w:left="1429" w:hanging="360"/>
      </w:pPr>
      <w:rPr>
        <w:rFonts w:cs="Times New Roman"/>
        <w:sz w:val="28"/>
        <w:szCs w:val="28"/>
      </w:r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1069" w:hanging="360"/>
      </w:pPr>
      <w:rPr>
        <w:rFonts w:cs="Times New Roman"/>
        <w:sz w:val="28"/>
        <w:szCs w:val="28"/>
      </w:rPr>
    </w:lvl>
  </w:abstractNum>
  <w:abstractNum w:abstractNumId="4" w15:restartNumberingAfterBreak="0">
    <w:nsid w:val="00000004"/>
    <w:multiLevelType w:val="multilevel"/>
    <w:tmpl w:val="00000004"/>
    <w:name w:val="WW8Num4"/>
    <w:lvl w:ilvl="0">
      <w:start w:val="5"/>
      <w:numFmt w:val="decimal"/>
      <w:lvlText w:val="%1"/>
      <w:lvlJc w:val="left"/>
      <w:pPr>
        <w:tabs>
          <w:tab w:val="num" w:pos="0"/>
        </w:tabs>
        <w:ind w:left="660" w:hanging="660"/>
      </w:pPr>
      <w:rPr>
        <w:rFonts w:cs="Times New Roman"/>
        <w:sz w:val="28"/>
        <w:szCs w:val="28"/>
      </w:rPr>
    </w:lvl>
    <w:lvl w:ilvl="1">
      <w:start w:val="2"/>
      <w:numFmt w:val="decimal"/>
      <w:lvlText w:val="%1.%2"/>
      <w:lvlJc w:val="left"/>
      <w:pPr>
        <w:tabs>
          <w:tab w:val="num" w:pos="0"/>
        </w:tabs>
        <w:ind w:left="849" w:hanging="660"/>
      </w:pPr>
      <w:rPr>
        <w:rFonts w:cs="Times New Roman"/>
      </w:rPr>
    </w:lvl>
    <w:lvl w:ilvl="2">
      <w:start w:val="1"/>
      <w:numFmt w:val="decimal"/>
      <w:lvlText w:val="%1.%2.%3"/>
      <w:lvlJc w:val="left"/>
      <w:pPr>
        <w:tabs>
          <w:tab w:val="num" w:pos="0"/>
        </w:tabs>
        <w:ind w:left="1098" w:hanging="720"/>
      </w:pPr>
      <w:rPr>
        <w:rFonts w:cs="Times New Roman"/>
      </w:rPr>
    </w:lvl>
    <w:lvl w:ilvl="3">
      <w:start w:val="4"/>
      <w:numFmt w:val="decimal"/>
      <w:lvlText w:val="%1.%2.%3.%4"/>
      <w:lvlJc w:val="left"/>
      <w:pPr>
        <w:tabs>
          <w:tab w:val="num" w:pos="0"/>
        </w:tabs>
        <w:ind w:left="1287" w:hanging="720"/>
      </w:pPr>
      <w:rPr>
        <w:rFonts w:cs="Times New Roman"/>
      </w:rPr>
    </w:lvl>
    <w:lvl w:ilvl="4">
      <w:start w:val="1"/>
      <w:numFmt w:val="decimal"/>
      <w:lvlText w:val="%1.%2.%3.%4.%5"/>
      <w:lvlJc w:val="left"/>
      <w:pPr>
        <w:tabs>
          <w:tab w:val="num" w:pos="0"/>
        </w:tabs>
        <w:ind w:left="1836" w:hanging="1080"/>
      </w:pPr>
      <w:rPr>
        <w:rFonts w:cs="Times New Roman"/>
      </w:rPr>
    </w:lvl>
    <w:lvl w:ilvl="5">
      <w:start w:val="1"/>
      <w:numFmt w:val="decimal"/>
      <w:lvlText w:val="%1.%2.%3.%4.%5.%6"/>
      <w:lvlJc w:val="left"/>
      <w:pPr>
        <w:tabs>
          <w:tab w:val="num" w:pos="0"/>
        </w:tabs>
        <w:ind w:left="2025" w:hanging="1080"/>
      </w:pPr>
      <w:rPr>
        <w:rFonts w:cs="Times New Roman"/>
      </w:rPr>
    </w:lvl>
    <w:lvl w:ilvl="6">
      <w:start w:val="1"/>
      <w:numFmt w:val="decimal"/>
      <w:lvlText w:val="%1.%2.%3.%4.%5.%6.%7"/>
      <w:lvlJc w:val="left"/>
      <w:pPr>
        <w:tabs>
          <w:tab w:val="num" w:pos="0"/>
        </w:tabs>
        <w:ind w:left="2574" w:hanging="1440"/>
      </w:pPr>
      <w:rPr>
        <w:rFonts w:cs="Times New Roman"/>
      </w:rPr>
    </w:lvl>
    <w:lvl w:ilvl="7">
      <w:start w:val="1"/>
      <w:numFmt w:val="decimal"/>
      <w:lvlText w:val="%1.%2.%3.%4.%5.%6.%7.%8"/>
      <w:lvlJc w:val="left"/>
      <w:pPr>
        <w:tabs>
          <w:tab w:val="num" w:pos="0"/>
        </w:tabs>
        <w:ind w:left="2763" w:hanging="1440"/>
      </w:pPr>
      <w:rPr>
        <w:rFonts w:cs="Times New Roman"/>
      </w:rPr>
    </w:lvl>
    <w:lvl w:ilvl="8">
      <w:start w:val="1"/>
      <w:numFmt w:val="decimal"/>
      <w:lvlText w:val="%1.%2.%3.%4.%5.%6.%7.%8.%9"/>
      <w:lvlJc w:val="left"/>
      <w:pPr>
        <w:tabs>
          <w:tab w:val="num" w:pos="0"/>
        </w:tabs>
        <w:ind w:left="3312" w:hanging="1800"/>
      </w:pPr>
      <w:rPr>
        <w:rFonts w:cs="Times New Roman"/>
      </w:rPr>
    </w:lvl>
  </w:abstractNum>
  <w:abstractNum w:abstractNumId="5"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6"/>
    <w:multiLevelType w:val="singleLevel"/>
    <w:tmpl w:val="00000006"/>
    <w:name w:val="WW8Num6"/>
    <w:lvl w:ilvl="0">
      <w:start w:val="1"/>
      <w:numFmt w:val="decimal"/>
      <w:lvlText w:val="%1)"/>
      <w:lvlJc w:val="left"/>
      <w:pPr>
        <w:tabs>
          <w:tab w:val="num" w:pos="5387"/>
        </w:tabs>
        <w:ind w:left="6456" w:hanging="360"/>
      </w:pPr>
      <w:rPr>
        <w:rFonts w:cs="Times New Roman"/>
        <w:sz w:val="28"/>
        <w:szCs w:val="28"/>
      </w:rPr>
    </w:lvl>
  </w:abstractNum>
  <w:abstractNum w:abstractNumId="7" w15:restartNumberingAfterBreak="0">
    <w:nsid w:val="00000007"/>
    <w:multiLevelType w:val="multilevel"/>
    <w:tmpl w:val="00000007"/>
    <w:name w:val="WW8Num7"/>
    <w:lvl w:ilvl="0">
      <w:start w:val="8"/>
      <w:numFmt w:val="decimal"/>
      <w:lvlText w:val="%1"/>
      <w:lvlJc w:val="left"/>
      <w:pPr>
        <w:tabs>
          <w:tab w:val="num" w:pos="0"/>
        </w:tabs>
        <w:ind w:left="480" w:hanging="480"/>
      </w:pPr>
      <w:rPr>
        <w:rFonts w:cs="Times New Roman"/>
        <w:sz w:val="28"/>
        <w:szCs w:val="28"/>
      </w:rPr>
    </w:lvl>
    <w:lvl w:ilvl="1">
      <w:start w:val="1"/>
      <w:numFmt w:val="decimal"/>
      <w:lvlText w:val="%1.%2"/>
      <w:lvlJc w:val="left"/>
      <w:pPr>
        <w:tabs>
          <w:tab w:val="num" w:pos="0"/>
        </w:tabs>
        <w:ind w:left="763" w:hanging="480"/>
      </w:pPr>
      <w:rPr>
        <w:rFonts w:cs="Times New Roman"/>
      </w:rPr>
    </w:lvl>
    <w:lvl w:ilvl="2">
      <w:start w:val="2"/>
      <w:numFmt w:val="decimal"/>
      <w:lvlText w:val="7.%2.%3"/>
      <w:lvlJc w:val="left"/>
      <w:pPr>
        <w:tabs>
          <w:tab w:val="num" w:pos="0"/>
        </w:tabs>
        <w:ind w:left="1286" w:hanging="720"/>
      </w:pPr>
      <w:rPr>
        <w:rFonts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8" w15:restartNumberingAfterBreak="0">
    <w:nsid w:val="00000008"/>
    <w:multiLevelType w:val="singleLevel"/>
    <w:tmpl w:val="48928BC2"/>
    <w:name w:val="WW8Num8"/>
    <w:lvl w:ilvl="0">
      <w:start w:val="1"/>
      <w:numFmt w:val="decimal"/>
      <w:lvlText w:val="1.1.3.%1"/>
      <w:lvlJc w:val="left"/>
      <w:pPr>
        <w:tabs>
          <w:tab w:val="num" w:pos="0"/>
        </w:tabs>
        <w:ind w:left="720" w:hanging="360"/>
      </w:pPr>
      <w:rPr>
        <w:rFonts w:cs="Times New Roman"/>
        <w:b w:val="0"/>
        <w:sz w:val="28"/>
        <w:szCs w:val="28"/>
      </w:rPr>
    </w:lvl>
  </w:abstractNum>
  <w:abstractNum w:abstractNumId="9" w15:restartNumberingAfterBreak="0">
    <w:nsid w:val="00000009"/>
    <w:multiLevelType w:val="multilevel"/>
    <w:tmpl w:val="00000009"/>
    <w:name w:val="WW8Num9"/>
    <w:lvl w:ilvl="0">
      <w:start w:val="5"/>
      <w:numFmt w:val="decimal"/>
      <w:lvlText w:val="%1"/>
      <w:lvlJc w:val="left"/>
      <w:pPr>
        <w:tabs>
          <w:tab w:val="num" w:pos="0"/>
        </w:tabs>
        <w:ind w:left="660" w:hanging="660"/>
      </w:pPr>
      <w:rPr>
        <w:rFonts w:cs="Times New Roman"/>
        <w:sz w:val="28"/>
        <w:szCs w:val="28"/>
      </w:rPr>
    </w:lvl>
    <w:lvl w:ilvl="1">
      <w:start w:val="2"/>
      <w:numFmt w:val="decimal"/>
      <w:lvlText w:val="%1.%2"/>
      <w:lvlJc w:val="left"/>
      <w:pPr>
        <w:tabs>
          <w:tab w:val="num" w:pos="0"/>
        </w:tabs>
        <w:ind w:left="849" w:hanging="660"/>
      </w:pPr>
      <w:rPr>
        <w:rFonts w:cs="Times New Roman"/>
      </w:rPr>
    </w:lvl>
    <w:lvl w:ilvl="2">
      <w:start w:val="1"/>
      <w:numFmt w:val="decimal"/>
      <w:lvlText w:val="%1.%2.%3"/>
      <w:lvlJc w:val="left"/>
      <w:pPr>
        <w:tabs>
          <w:tab w:val="num" w:pos="0"/>
        </w:tabs>
        <w:ind w:left="1098" w:hanging="720"/>
      </w:pPr>
      <w:rPr>
        <w:rFonts w:cs="Times New Roman"/>
      </w:rPr>
    </w:lvl>
    <w:lvl w:ilvl="3">
      <w:start w:val="1"/>
      <w:numFmt w:val="decimal"/>
      <w:lvlText w:val="%1.%2.%3.%4"/>
      <w:lvlJc w:val="left"/>
      <w:pPr>
        <w:tabs>
          <w:tab w:val="num" w:pos="-425"/>
        </w:tabs>
        <w:ind w:left="862" w:hanging="720"/>
      </w:pPr>
      <w:rPr>
        <w:rFonts w:cs="Times New Roman"/>
      </w:rPr>
    </w:lvl>
    <w:lvl w:ilvl="4">
      <w:start w:val="1"/>
      <w:numFmt w:val="decimal"/>
      <w:lvlText w:val="%1.%2.%3.%4.%5"/>
      <w:lvlJc w:val="left"/>
      <w:pPr>
        <w:tabs>
          <w:tab w:val="num" w:pos="0"/>
        </w:tabs>
        <w:ind w:left="1836" w:hanging="1080"/>
      </w:pPr>
      <w:rPr>
        <w:rFonts w:cs="Times New Roman"/>
      </w:rPr>
    </w:lvl>
    <w:lvl w:ilvl="5">
      <w:start w:val="1"/>
      <w:numFmt w:val="decimal"/>
      <w:lvlText w:val="%1.%2.%3.%4.%5.%6"/>
      <w:lvlJc w:val="left"/>
      <w:pPr>
        <w:tabs>
          <w:tab w:val="num" w:pos="0"/>
        </w:tabs>
        <w:ind w:left="2025" w:hanging="1080"/>
      </w:pPr>
      <w:rPr>
        <w:rFonts w:cs="Times New Roman"/>
      </w:rPr>
    </w:lvl>
    <w:lvl w:ilvl="6">
      <w:start w:val="1"/>
      <w:numFmt w:val="decimal"/>
      <w:lvlText w:val="%1.%2.%3.%4.%5.%6.%7"/>
      <w:lvlJc w:val="left"/>
      <w:pPr>
        <w:tabs>
          <w:tab w:val="num" w:pos="0"/>
        </w:tabs>
        <w:ind w:left="2574" w:hanging="1440"/>
      </w:pPr>
      <w:rPr>
        <w:rFonts w:cs="Times New Roman"/>
      </w:rPr>
    </w:lvl>
    <w:lvl w:ilvl="7">
      <w:start w:val="1"/>
      <w:numFmt w:val="decimal"/>
      <w:lvlText w:val="%1.%2.%3.%4.%5.%6.%7.%8"/>
      <w:lvlJc w:val="left"/>
      <w:pPr>
        <w:tabs>
          <w:tab w:val="num" w:pos="0"/>
        </w:tabs>
        <w:ind w:left="2763" w:hanging="1440"/>
      </w:pPr>
      <w:rPr>
        <w:rFonts w:cs="Times New Roman"/>
      </w:rPr>
    </w:lvl>
    <w:lvl w:ilvl="8">
      <w:start w:val="1"/>
      <w:numFmt w:val="decimal"/>
      <w:lvlText w:val="%1.%2.%3.%4.%5.%6.%7.%8.%9"/>
      <w:lvlJc w:val="left"/>
      <w:pPr>
        <w:tabs>
          <w:tab w:val="num" w:pos="0"/>
        </w:tabs>
        <w:ind w:left="3312" w:hanging="1800"/>
      </w:pPr>
      <w:rPr>
        <w:rFonts w:cs="Times New Roman"/>
      </w:rPr>
    </w:lvl>
  </w:abstractNum>
  <w:abstractNum w:abstractNumId="10" w15:restartNumberingAfterBreak="0">
    <w:nsid w:val="0000000A"/>
    <w:multiLevelType w:val="singleLevel"/>
    <w:tmpl w:val="0000000A"/>
    <w:name w:val="WW8Num10"/>
    <w:lvl w:ilvl="0">
      <w:start w:val="1"/>
      <w:numFmt w:val="decimal"/>
      <w:lvlText w:val="%1)"/>
      <w:lvlJc w:val="left"/>
      <w:pPr>
        <w:tabs>
          <w:tab w:val="num" w:pos="4962"/>
        </w:tabs>
        <w:ind w:left="6031" w:hanging="360"/>
      </w:pPr>
      <w:rPr>
        <w:rFonts w:eastAsia="Times New Roman" w:cs="Times New Roman"/>
        <w:sz w:val="28"/>
        <w:szCs w:val="28"/>
      </w:rPr>
    </w:lvl>
  </w:abstractNum>
  <w:abstractNum w:abstractNumId="11" w15:restartNumberingAfterBreak="0">
    <w:nsid w:val="0000000B"/>
    <w:multiLevelType w:val="singleLevel"/>
    <w:tmpl w:val="0000000B"/>
    <w:name w:val="WW8Num11"/>
    <w:lvl w:ilvl="0">
      <w:start w:val="1"/>
      <w:numFmt w:val="decimal"/>
      <w:lvlText w:val="%1)"/>
      <w:lvlJc w:val="left"/>
      <w:pPr>
        <w:tabs>
          <w:tab w:val="num" w:pos="0"/>
        </w:tabs>
        <w:ind w:left="1069" w:hanging="360"/>
      </w:pPr>
      <w:rPr>
        <w:rFonts w:eastAsia="Times New Roman" w:cs="Times New Roman"/>
        <w:sz w:val="28"/>
        <w:szCs w:val="28"/>
      </w:rPr>
    </w:lvl>
  </w:abstractNum>
  <w:abstractNum w:abstractNumId="12" w15:restartNumberingAfterBreak="0">
    <w:nsid w:val="0000000C"/>
    <w:multiLevelType w:val="singleLevel"/>
    <w:tmpl w:val="0000000C"/>
    <w:name w:val="WW8Num12"/>
    <w:lvl w:ilvl="0">
      <w:start w:val="1"/>
      <w:numFmt w:val="decimal"/>
      <w:lvlText w:val="6.8.14.%1"/>
      <w:lvlJc w:val="left"/>
      <w:pPr>
        <w:tabs>
          <w:tab w:val="num" w:pos="0"/>
        </w:tabs>
        <w:ind w:left="1429" w:hanging="360"/>
      </w:pPr>
      <w:rPr>
        <w:rFonts w:eastAsia="Times New Roman" w:cs="Times New Roman"/>
        <w:sz w:val="28"/>
        <w:szCs w:val="28"/>
      </w:rPr>
    </w:lvl>
  </w:abstractNum>
  <w:abstractNum w:abstractNumId="13" w15:restartNumberingAfterBreak="0">
    <w:nsid w:val="0000000D"/>
    <w:multiLevelType w:val="singleLevel"/>
    <w:tmpl w:val="0000000D"/>
    <w:name w:val="WW8Num13"/>
    <w:lvl w:ilvl="0">
      <w:start w:val="1"/>
      <w:numFmt w:val="decimal"/>
      <w:lvlText w:val="6.7.%1"/>
      <w:lvlJc w:val="left"/>
      <w:pPr>
        <w:tabs>
          <w:tab w:val="num" w:pos="0"/>
        </w:tabs>
        <w:ind w:left="1429" w:hanging="360"/>
      </w:pPr>
      <w:rPr>
        <w:rFonts w:cs="Times New Roman"/>
        <w:sz w:val="28"/>
        <w:szCs w:val="28"/>
      </w:rPr>
    </w:lvl>
  </w:abstractNum>
  <w:abstractNum w:abstractNumId="14" w15:restartNumberingAfterBreak="0">
    <w:nsid w:val="0000000E"/>
    <w:multiLevelType w:val="singleLevel"/>
    <w:tmpl w:val="0000000E"/>
    <w:name w:val="WW8Num14"/>
    <w:lvl w:ilvl="0">
      <w:start w:val="1"/>
      <w:numFmt w:val="lowerLetter"/>
      <w:lvlText w:val="%1)"/>
      <w:lvlJc w:val="left"/>
      <w:pPr>
        <w:tabs>
          <w:tab w:val="num" w:pos="0"/>
        </w:tabs>
        <w:ind w:left="1130" w:hanging="360"/>
      </w:pPr>
      <w:rPr>
        <w:rFonts w:cs="Times New Roman"/>
        <w:sz w:val="28"/>
        <w:szCs w:val="28"/>
      </w:rPr>
    </w:lvl>
  </w:abstractNum>
  <w:abstractNum w:abstractNumId="15" w15:restartNumberingAfterBreak="0">
    <w:nsid w:val="0000000F"/>
    <w:multiLevelType w:val="multilevel"/>
    <w:tmpl w:val="0000000F"/>
    <w:name w:val="WW8Num15"/>
    <w:lvl w:ilvl="0">
      <w:start w:val="8"/>
      <w:numFmt w:val="decimal"/>
      <w:lvlText w:val="%1"/>
      <w:lvlJc w:val="left"/>
      <w:pPr>
        <w:tabs>
          <w:tab w:val="num" w:pos="0"/>
        </w:tabs>
        <w:ind w:left="480" w:hanging="480"/>
      </w:pPr>
      <w:rPr>
        <w:rFonts w:cs="Times New Roman"/>
        <w:sz w:val="28"/>
        <w:szCs w:val="28"/>
      </w:rPr>
    </w:lvl>
    <w:lvl w:ilvl="1">
      <w:start w:val="2"/>
      <w:numFmt w:val="decimal"/>
      <w:lvlText w:val="%1.%2"/>
      <w:lvlJc w:val="left"/>
      <w:pPr>
        <w:tabs>
          <w:tab w:val="num" w:pos="0"/>
        </w:tabs>
        <w:ind w:left="763" w:hanging="480"/>
      </w:pPr>
      <w:rPr>
        <w:rFonts w:cs="Times New Roman"/>
      </w:rPr>
    </w:lvl>
    <w:lvl w:ilvl="2">
      <w:start w:val="2"/>
      <w:numFmt w:val="decimal"/>
      <w:lvlText w:val="7.%2.%3"/>
      <w:lvlJc w:val="left"/>
      <w:pPr>
        <w:tabs>
          <w:tab w:val="num" w:pos="0"/>
        </w:tabs>
        <w:ind w:left="1270" w:hanging="720"/>
      </w:pPr>
      <w:rPr>
        <w:rFonts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16" w15:restartNumberingAfterBreak="0">
    <w:nsid w:val="00000010"/>
    <w:multiLevelType w:val="singleLevel"/>
    <w:tmpl w:val="914205FC"/>
    <w:lvl w:ilvl="0">
      <w:start w:val="1"/>
      <w:numFmt w:val="decimal"/>
      <w:lvlText w:val="1.2.%1"/>
      <w:lvlJc w:val="left"/>
      <w:pPr>
        <w:tabs>
          <w:tab w:val="num" w:pos="-298"/>
        </w:tabs>
        <w:ind w:left="502" w:hanging="360"/>
      </w:pPr>
      <w:rPr>
        <w:rFonts w:eastAsia="Times New Roman" w:cs="Arial"/>
        <w:i/>
        <w:color w:val="auto"/>
        <w:sz w:val="28"/>
        <w:szCs w:val="28"/>
      </w:rPr>
    </w:lvl>
  </w:abstractNum>
  <w:abstractNum w:abstractNumId="17" w15:restartNumberingAfterBreak="0">
    <w:nsid w:val="00000011"/>
    <w:multiLevelType w:val="singleLevel"/>
    <w:tmpl w:val="DAD23BD6"/>
    <w:name w:val="WW8Num17"/>
    <w:lvl w:ilvl="0">
      <w:start w:val="1"/>
      <w:numFmt w:val="decimal"/>
      <w:lvlText w:val="6.8.12.%1"/>
      <w:lvlJc w:val="left"/>
      <w:pPr>
        <w:tabs>
          <w:tab w:val="num" w:pos="519"/>
        </w:tabs>
        <w:ind w:left="1429" w:hanging="360"/>
      </w:pPr>
      <w:rPr>
        <w:rFonts w:eastAsia="Times New Roman" w:cs="Times New Roman"/>
        <w:color w:val="auto"/>
        <w:sz w:val="28"/>
        <w:szCs w:val="28"/>
      </w:rPr>
    </w:lvl>
  </w:abstractNum>
  <w:abstractNum w:abstractNumId="18" w15:restartNumberingAfterBreak="0">
    <w:nsid w:val="00000012"/>
    <w:multiLevelType w:val="singleLevel"/>
    <w:tmpl w:val="34064238"/>
    <w:name w:val="WW8Num18"/>
    <w:lvl w:ilvl="0">
      <w:start w:val="1"/>
      <w:numFmt w:val="decimal"/>
      <w:lvlText w:val="%1)"/>
      <w:lvlJc w:val="left"/>
      <w:pPr>
        <w:ind w:left="720" w:hanging="360"/>
      </w:pPr>
      <w:rPr>
        <w:rFonts w:eastAsia="Times New Roman" w:cs="Arial" w:hint="default"/>
        <w:b w:val="0"/>
        <w:bCs/>
        <w:i/>
        <w:color w:val="auto"/>
        <w:sz w:val="28"/>
        <w:szCs w:val="28"/>
      </w:rPr>
    </w:lvl>
  </w:abstractNum>
  <w:abstractNum w:abstractNumId="19" w15:restartNumberingAfterBreak="0">
    <w:nsid w:val="00000013"/>
    <w:multiLevelType w:val="singleLevel"/>
    <w:tmpl w:val="00000013"/>
    <w:name w:val="WW8Num19"/>
    <w:lvl w:ilvl="0">
      <w:start w:val="1"/>
      <w:numFmt w:val="decimal"/>
      <w:lvlText w:val="%1)"/>
      <w:lvlJc w:val="left"/>
      <w:pPr>
        <w:tabs>
          <w:tab w:val="num" w:pos="0"/>
        </w:tabs>
        <w:ind w:left="1069" w:hanging="360"/>
      </w:pPr>
      <w:rPr>
        <w:rFonts w:cs="Times New Roman"/>
        <w:bCs/>
        <w:sz w:val="28"/>
        <w:szCs w:val="28"/>
      </w:rPr>
    </w:lvl>
  </w:abstractNum>
  <w:abstractNum w:abstractNumId="20" w15:restartNumberingAfterBreak="0">
    <w:nsid w:val="00000014"/>
    <w:multiLevelType w:val="singleLevel"/>
    <w:tmpl w:val="00000014"/>
    <w:name w:val="WW8Num20"/>
    <w:lvl w:ilvl="0">
      <w:start w:val="1"/>
      <w:numFmt w:val="decimal"/>
      <w:lvlText w:val="6.7.3.%1"/>
      <w:lvlJc w:val="left"/>
      <w:pPr>
        <w:tabs>
          <w:tab w:val="num" w:pos="0"/>
        </w:tabs>
        <w:ind w:left="1429" w:hanging="360"/>
      </w:pPr>
      <w:rPr>
        <w:rFonts w:cs="Times New Roman"/>
        <w:bCs/>
        <w:sz w:val="28"/>
        <w:szCs w:val="28"/>
      </w:rPr>
    </w:lvl>
  </w:abstractNum>
  <w:abstractNum w:abstractNumId="21" w15:restartNumberingAfterBreak="0">
    <w:nsid w:val="00000015"/>
    <w:multiLevelType w:val="singleLevel"/>
    <w:tmpl w:val="00000015"/>
    <w:name w:val="WW8Num21"/>
    <w:lvl w:ilvl="0">
      <w:start w:val="1"/>
      <w:numFmt w:val="decimal"/>
      <w:lvlText w:val="%1."/>
      <w:lvlJc w:val="left"/>
      <w:pPr>
        <w:tabs>
          <w:tab w:val="num" w:pos="720"/>
        </w:tabs>
        <w:ind w:left="720" w:hanging="360"/>
      </w:pPr>
      <w:rPr>
        <w:rFonts w:cs="Times New Roman"/>
        <w:bCs/>
        <w:sz w:val="28"/>
        <w:szCs w:val="28"/>
      </w:rPr>
    </w:lvl>
  </w:abstractNum>
  <w:abstractNum w:abstractNumId="22" w15:restartNumberingAfterBreak="0">
    <w:nsid w:val="00000016"/>
    <w:multiLevelType w:val="singleLevel"/>
    <w:tmpl w:val="00000016"/>
    <w:name w:val="WW8Num22"/>
    <w:lvl w:ilvl="0">
      <w:start w:val="1"/>
      <w:numFmt w:val="decimal"/>
      <w:lvlText w:val="6.6.%1"/>
      <w:lvlJc w:val="left"/>
      <w:pPr>
        <w:tabs>
          <w:tab w:val="num" w:pos="0"/>
        </w:tabs>
        <w:ind w:left="910" w:hanging="360"/>
      </w:pPr>
      <w:rPr>
        <w:rFonts w:cs="Times New Roman"/>
        <w:sz w:val="24"/>
        <w:szCs w:val="24"/>
      </w:rPr>
    </w:lvl>
  </w:abstractNum>
  <w:abstractNum w:abstractNumId="23" w15:restartNumberingAfterBreak="0">
    <w:nsid w:val="00000017"/>
    <w:multiLevelType w:val="multilevel"/>
    <w:tmpl w:val="00000017"/>
    <w:name w:val="WW8Num23"/>
    <w:lvl w:ilvl="0">
      <w:start w:val="1"/>
      <w:numFmt w:val="decimal"/>
      <w:lvlText w:val="%1."/>
      <w:lvlJc w:val="left"/>
      <w:pPr>
        <w:tabs>
          <w:tab w:val="num" w:pos="0"/>
        </w:tabs>
        <w:ind w:left="927" w:hanging="360"/>
      </w:pPr>
      <w:rPr>
        <w:rFonts w:cs="Times New Roman"/>
        <w:b/>
        <w:i w:val="0"/>
        <w:sz w:val="24"/>
        <w:szCs w:val="24"/>
      </w:rPr>
    </w:lvl>
    <w:lvl w:ilvl="1">
      <w:start w:val="4"/>
      <w:numFmt w:val="decimal"/>
      <w:lvlText w:val="%1.%2."/>
      <w:lvlJc w:val="left"/>
      <w:pPr>
        <w:tabs>
          <w:tab w:val="num" w:pos="1287"/>
        </w:tabs>
        <w:ind w:left="1287" w:hanging="720"/>
      </w:pPr>
      <w:rPr>
        <w:rFonts w:cs="Times New Roman"/>
      </w:rPr>
    </w:lvl>
    <w:lvl w:ilvl="2">
      <w:start w:val="4"/>
      <w:numFmt w:val="decimal"/>
      <w:lvlText w:val="%1.%2.%3."/>
      <w:lvlJc w:val="left"/>
      <w:pPr>
        <w:tabs>
          <w:tab w:val="num" w:pos="1287"/>
        </w:tabs>
        <w:ind w:left="1287" w:hanging="720"/>
      </w:pPr>
      <w:rPr>
        <w:rFonts w:cs="Times New Roman"/>
        <w:sz w:val="20"/>
        <w:szCs w:val="20"/>
      </w:rPr>
    </w:lvl>
    <w:lvl w:ilvl="3">
      <w:start w:val="3"/>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4" w15:restartNumberingAfterBreak="0">
    <w:nsid w:val="00000018"/>
    <w:multiLevelType w:val="singleLevel"/>
    <w:tmpl w:val="00000018"/>
    <w:name w:val="WW8Num24"/>
    <w:lvl w:ilvl="0">
      <w:start w:val="1"/>
      <w:numFmt w:val="decimal"/>
      <w:lvlText w:val="10.6.%1"/>
      <w:lvlJc w:val="left"/>
      <w:pPr>
        <w:tabs>
          <w:tab w:val="num" w:pos="426"/>
        </w:tabs>
        <w:ind w:left="1495" w:hanging="360"/>
      </w:pPr>
      <w:rPr>
        <w:rFonts w:cs="Times New Roman"/>
        <w:sz w:val="28"/>
        <w:szCs w:val="28"/>
      </w:rPr>
    </w:lvl>
  </w:abstractNum>
  <w:abstractNum w:abstractNumId="25" w15:restartNumberingAfterBreak="0">
    <w:nsid w:val="00000019"/>
    <w:multiLevelType w:val="singleLevel"/>
    <w:tmpl w:val="00000019"/>
    <w:name w:val="WW8Num25"/>
    <w:lvl w:ilvl="0">
      <w:start w:val="1"/>
      <w:numFmt w:val="decimal"/>
      <w:lvlText w:val="6.1.2.%1"/>
      <w:lvlJc w:val="left"/>
      <w:pPr>
        <w:tabs>
          <w:tab w:val="num" w:pos="0"/>
        </w:tabs>
        <w:ind w:left="1069" w:hanging="360"/>
      </w:pPr>
      <w:rPr>
        <w:rFonts w:cs="Times New Roman"/>
        <w:sz w:val="28"/>
        <w:szCs w:val="28"/>
      </w:rPr>
    </w:lvl>
  </w:abstractNum>
  <w:abstractNum w:abstractNumId="26" w15:restartNumberingAfterBreak="0">
    <w:nsid w:val="0000001A"/>
    <w:multiLevelType w:val="multilevel"/>
    <w:tmpl w:val="0000001A"/>
    <w:name w:val="WW8Num26"/>
    <w:lvl w:ilvl="0">
      <w:start w:val="5"/>
      <w:numFmt w:val="decimal"/>
      <w:lvlText w:val="%1"/>
      <w:lvlJc w:val="left"/>
      <w:pPr>
        <w:tabs>
          <w:tab w:val="num" w:pos="0"/>
        </w:tabs>
        <w:ind w:left="480" w:hanging="480"/>
      </w:pPr>
      <w:rPr>
        <w:rFonts w:cs="Times New Roman"/>
        <w:sz w:val="28"/>
        <w:szCs w:val="28"/>
      </w:rPr>
    </w:lvl>
    <w:lvl w:ilvl="1">
      <w:start w:val="4"/>
      <w:numFmt w:val="decimal"/>
      <w:lvlText w:val="%1.%2"/>
      <w:lvlJc w:val="left"/>
      <w:pPr>
        <w:tabs>
          <w:tab w:val="num" w:pos="0"/>
        </w:tabs>
        <w:ind w:left="763" w:hanging="480"/>
      </w:pPr>
      <w:rPr>
        <w:rFonts w:cs="Times New Roman"/>
      </w:rPr>
    </w:lvl>
    <w:lvl w:ilvl="2">
      <w:start w:val="5"/>
      <w:numFmt w:val="decimal"/>
      <w:lvlText w:val="%1.%2.%3"/>
      <w:lvlJc w:val="left"/>
      <w:pPr>
        <w:tabs>
          <w:tab w:val="num" w:pos="0"/>
        </w:tabs>
        <w:ind w:left="1286" w:hanging="720"/>
      </w:pPr>
      <w:rPr>
        <w:rFonts w:eastAsia="Times New Roman" w:cs="Times New Roman"/>
      </w:rPr>
    </w:lvl>
    <w:lvl w:ilvl="3">
      <w:start w:val="1"/>
      <w:numFmt w:val="decimal"/>
      <w:lvlText w:val="%1.%2.%3.%4"/>
      <w:lvlJc w:val="left"/>
      <w:pPr>
        <w:tabs>
          <w:tab w:val="num" w:pos="0"/>
        </w:tabs>
        <w:ind w:left="1569" w:hanging="720"/>
      </w:pPr>
      <w:rPr>
        <w:rFonts w:cs="Times New Roman"/>
      </w:rPr>
    </w:lvl>
    <w:lvl w:ilvl="4">
      <w:start w:val="1"/>
      <w:numFmt w:val="decimal"/>
      <w:lvlText w:val="%1.%2.%3.%4.%5"/>
      <w:lvlJc w:val="left"/>
      <w:pPr>
        <w:tabs>
          <w:tab w:val="num" w:pos="0"/>
        </w:tabs>
        <w:ind w:left="2212" w:hanging="1080"/>
      </w:pPr>
      <w:rPr>
        <w:rFonts w:cs="Times New Roman"/>
      </w:rPr>
    </w:lvl>
    <w:lvl w:ilvl="5">
      <w:start w:val="1"/>
      <w:numFmt w:val="decimal"/>
      <w:lvlText w:val="%1.%2.%3.%4.%5.%6"/>
      <w:lvlJc w:val="left"/>
      <w:pPr>
        <w:tabs>
          <w:tab w:val="num" w:pos="0"/>
        </w:tabs>
        <w:ind w:left="2495" w:hanging="1080"/>
      </w:pPr>
      <w:rPr>
        <w:rFonts w:cs="Times New Roman"/>
      </w:rPr>
    </w:lvl>
    <w:lvl w:ilvl="6">
      <w:start w:val="1"/>
      <w:numFmt w:val="decimal"/>
      <w:lvlText w:val="%1.%2.%3.%4.%5.%6.%7"/>
      <w:lvlJc w:val="left"/>
      <w:pPr>
        <w:tabs>
          <w:tab w:val="num" w:pos="0"/>
        </w:tabs>
        <w:ind w:left="3138" w:hanging="1440"/>
      </w:pPr>
      <w:rPr>
        <w:rFonts w:cs="Times New Roman"/>
      </w:rPr>
    </w:lvl>
    <w:lvl w:ilvl="7">
      <w:start w:val="1"/>
      <w:numFmt w:val="decimal"/>
      <w:lvlText w:val="%1.%2.%3.%4.%5.%6.%7.%8"/>
      <w:lvlJc w:val="left"/>
      <w:pPr>
        <w:tabs>
          <w:tab w:val="num" w:pos="0"/>
        </w:tabs>
        <w:ind w:left="3421" w:hanging="1440"/>
      </w:pPr>
      <w:rPr>
        <w:rFonts w:cs="Times New Roman"/>
      </w:rPr>
    </w:lvl>
    <w:lvl w:ilvl="8">
      <w:start w:val="1"/>
      <w:numFmt w:val="decimal"/>
      <w:lvlText w:val="%1.%2.%3.%4.%5.%6.%7.%8.%9"/>
      <w:lvlJc w:val="left"/>
      <w:pPr>
        <w:tabs>
          <w:tab w:val="num" w:pos="0"/>
        </w:tabs>
        <w:ind w:left="4064" w:hanging="1800"/>
      </w:pPr>
      <w:rPr>
        <w:rFonts w:cs="Times New Roman"/>
      </w:rPr>
    </w:lvl>
  </w:abstractNum>
  <w:abstractNum w:abstractNumId="27" w15:restartNumberingAfterBreak="0">
    <w:nsid w:val="048A5D9C"/>
    <w:multiLevelType w:val="multilevel"/>
    <w:tmpl w:val="1AC0A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5A235C6"/>
    <w:multiLevelType w:val="hybridMultilevel"/>
    <w:tmpl w:val="FF9A57FA"/>
    <w:lvl w:ilvl="0" w:tplc="04190001">
      <w:start w:val="8"/>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08FF4F0E"/>
    <w:multiLevelType w:val="hybridMultilevel"/>
    <w:tmpl w:val="A120E1F2"/>
    <w:lvl w:ilvl="0" w:tplc="EA88287C">
      <w:start w:val="2"/>
      <w:numFmt w:val="decimal"/>
      <w:lvlText w:val="%1"/>
      <w:lvlJc w:val="left"/>
      <w:pPr>
        <w:ind w:left="645" w:hanging="360"/>
      </w:pPr>
      <w:rPr>
        <w:rFonts w:cs="Times New Roman"/>
        <w:sz w:val="22"/>
      </w:rPr>
    </w:lvl>
    <w:lvl w:ilvl="1" w:tplc="04190019">
      <w:start w:val="1"/>
      <w:numFmt w:val="lowerLetter"/>
      <w:lvlText w:val="%2."/>
      <w:lvlJc w:val="left"/>
      <w:pPr>
        <w:ind w:left="1365" w:hanging="360"/>
      </w:pPr>
      <w:rPr>
        <w:rFonts w:cs="Times New Roman"/>
      </w:rPr>
    </w:lvl>
    <w:lvl w:ilvl="2" w:tplc="0419001B">
      <w:start w:val="1"/>
      <w:numFmt w:val="lowerRoman"/>
      <w:lvlText w:val="%3."/>
      <w:lvlJc w:val="right"/>
      <w:pPr>
        <w:ind w:left="2085" w:hanging="180"/>
      </w:pPr>
      <w:rPr>
        <w:rFonts w:cs="Times New Roman"/>
      </w:rPr>
    </w:lvl>
    <w:lvl w:ilvl="3" w:tplc="0419000F">
      <w:start w:val="1"/>
      <w:numFmt w:val="decimal"/>
      <w:lvlText w:val="%4."/>
      <w:lvlJc w:val="left"/>
      <w:pPr>
        <w:ind w:left="2805" w:hanging="360"/>
      </w:pPr>
      <w:rPr>
        <w:rFonts w:cs="Times New Roman"/>
      </w:rPr>
    </w:lvl>
    <w:lvl w:ilvl="4" w:tplc="04190019">
      <w:start w:val="1"/>
      <w:numFmt w:val="lowerLetter"/>
      <w:lvlText w:val="%5."/>
      <w:lvlJc w:val="left"/>
      <w:pPr>
        <w:ind w:left="3525" w:hanging="360"/>
      </w:pPr>
      <w:rPr>
        <w:rFonts w:cs="Times New Roman"/>
      </w:rPr>
    </w:lvl>
    <w:lvl w:ilvl="5" w:tplc="0419001B">
      <w:start w:val="1"/>
      <w:numFmt w:val="lowerRoman"/>
      <w:lvlText w:val="%6."/>
      <w:lvlJc w:val="right"/>
      <w:pPr>
        <w:ind w:left="4245" w:hanging="180"/>
      </w:pPr>
      <w:rPr>
        <w:rFonts w:cs="Times New Roman"/>
      </w:rPr>
    </w:lvl>
    <w:lvl w:ilvl="6" w:tplc="0419000F">
      <w:start w:val="1"/>
      <w:numFmt w:val="decimal"/>
      <w:lvlText w:val="%7."/>
      <w:lvlJc w:val="left"/>
      <w:pPr>
        <w:ind w:left="4965" w:hanging="360"/>
      </w:pPr>
      <w:rPr>
        <w:rFonts w:cs="Times New Roman"/>
      </w:rPr>
    </w:lvl>
    <w:lvl w:ilvl="7" w:tplc="04190019">
      <w:start w:val="1"/>
      <w:numFmt w:val="lowerLetter"/>
      <w:lvlText w:val="%8."/>
      <w:lvlJc w:val="left"/>
      <w:pPr>
        <w:ind w:left="5685" w:hanging="360"/>
      </w:pPr>
      <w:rPr>
        <w:rFonts w:cs="Times New Roman"/>
      </w:rPr>
    </w:lvl>
    <w:lvl w:ilvl="8" w:tplc="0419001B">
      <w:start w:val="1"/>
      <w:numFmt w:val="lowerRoman"/>
      <w:lvlText w:val="%9."/>
      <w:lvlJc w:val="right"/>
      <w:pPr>
        <w:ind w:left="6405" w:hanging="180"/>
      </w:pPr>
      <w:rPr>
        <w:rFonts w:cs="Times New Roman"/>
      </w:rPr>
    </w:lvl>
  </w:abstractNum>
  <w:abstractNum w:abstractNumId="30" w15:restartNumberingAfterBreak="0">
    <w:nsid w:val="155801E7"/>
    <w:multiLevelType w:val="multilevel"/>
    <w:tmpl w:val="6FF6CAB8"/>
    <w:lvl w:ilvl="0">
      <w:start w:val="5"/>
      <w:numFmt w:val="decimal"/>
      <w:lvlText w:val="%1"/>
      <w:lvlJc w:val="left"/>
      <w:pPr>
        <w:ind w:left="360" w:hanging="360"/>
      </w:pPr>
      <w:rPr>
        <w:rFonts w:cs="Times New Roman" w:hint="default"/>
      </w:rPr>
    </w:lvl>
    <w:lvl w:ilvl="1">
      <w:start w:val="6"/>
      <w:numFmt w:val="decimal"/>
      <w:lvlText w:val="%1.%2"/>
      <w:lvlJc w:val="left"/>
      <w:pPr>
        <w:ind w:left="643" w:hanging="36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3704" w:hanging="1440"/>
      </w:pPr>
      <w:rPr>
        <w:rFonts w:cs="Times New Roman" w:hint="default"/>
      </w:rPr>
    </w:lvl>
  </w:abstractNum>
  <w:abstractNum w:abstractNumId="31" w15:restartNumberingAfterBreak="0">
    <w:nsid w:val="1C687FD8"/>
    <w:multiLevelType w:val="hybridMultilevel"/>
    <w:tmpl w:val="11A66B1A"/>
    <w:lvl w:ilvl="0" w:tplc="2CAE8872">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2" w15:restartNumberingAfterBreak="0">
    <w:nsid w:val="282719BC"/>
    <w:multiLevelType w:val="multilevel"/>
    <w:tmpl w:val="D3F64290"/>
    <w:lvl w:ilvl="0">
      <w:start w:val="5"/>
      <w:numFmt w:val="decimal"/>
      <w:lvlText w:val="%1"/>
      <w:lvlJc w:val="left"/>
      <w:pPr>
        <w:ind w:left="645" w:hanging="645"/>
      </w:pPr>
      <w:rPr>
        <w:rFonts w:cs="Times New Roman" w:hint="default"/>
      </w:rPr>
    </w:lvl>
    <w:lvl w:ilvl="1">
      <w:start w:val="4"/>
      <w:numFmt w:val="decimal"/>
      <w:lvlText w:val="%1.%2"/>
      <w:lvlJc w:val="left"/>
      <w:pPr>
        <w:ind w:left="739" w:hanging="645"/>
      </w:pPr>
      <w:rPr>
        <w:rFonts w:cs="Times New Roman" w:hint="default"/>
      </w:rPr>
    </w:lvl>
    <w:lvl w:ilvl="2">
      <w:start w:val="4"/>
      <w:numFmt w:val="decimal"/>
      <w:lvlText w:val="%1.%2.%3"/>
      <w:lvlJc w:val="left"/>
      <w:pPr>
        <w:ind w:left="908" w:hanging="720"/>
      </w:pPr>
      <w:rPr>
        <w:rFonts w:cs="Times New Roman" w:hint="default"/>
      </w:rPr>
    </w:lvl>
    <w:lvl w:ilvl="3">
      <w:start w:val="6"/>
      <w:numFmt w:val="decimal"/>
      <w:lvlText w:val="%1.%2.%3.%4"/>
      <w:lvlJc w:val="left"/>
      <w:pPr>
        <w:ind w:left="1002" w:hanging="720"/>
      </w:pPr>
      <w:rPr>
        <w:rFonts w:cs="Times New Roman" w:hint="default"/>
      </w:rPr>
    </w:lvl>
    <w:lvl w:ilvl="4">
      <w:start w:val="1"/>
      <w:numFmt w:val="decimal"/>
      <w:lvlText w:val="%1.%2.%3.%4.%5"/>
      <w:lvlJc w:val="left"/>
      <w:pPr>
        <w:ind w:left="1456" w:hanging="1080"/>
      </w:pPr>
      <w:rPr>
        <w:rFonts w:cs="Times New Roman" w:hint="default"/>
      </w:rPr>
    </w:lvl>
    <w:lvl w:ilvl="5">
      <w:start w:val="1"/>
      <w:numFmt w:val="decimal"/>
      <w:lvlText w:val="%1.%2.%3.%4.%5.%6"/>
      <w:lvlJc w:val="left"/>
      <w:pPr>
        <w:ind w:left="1550" w:hanging="1080"/>
      </w:pPr>
      <w:rPr>
        <w:rFonts w:cs="Times New Roman" w:hint="default"/>
      </w:rPr>
    </w:lvl>
    <w:lvl w:ilvl="6">
      <w:start w:val="1"/>
      <w:numFmt w:val="decimal"/>
      <w:lvlText w:val="%1.%2.%3.%4.%5.%6.%7"/>
      <w:lvlJc w:val="left"/>
      <w:pPr>
        <w:ind w:left="2004" w:hanging="1440"/>
      </w:pPr>
      <w:rPr>
        <w:rFonts w:cs="Times New Roman" w:hint="default"/>
      </w:rPr>
    </w:lvl>
    <w:lvl w:ilvl="7">
      <w:start w:val="1"/>
      <w:numFmt w:val="decimal"/>
      <w:lvlText w:val="%1.%2.%3.%4.%5.%6.%7.%8"/>
      <w:lvlJc w:val="left"/>
      <w:pPr>
        <w:ind w:left="2098" w:hanging="1440"/>
      </w:pPr>
      <w:rPr>
        <w:rFonts w:cs="Times New Roman" w:hint="default"/>
      </w:rPr>
    </w:lvl>
    <w:lvl w:ilvl="8">
      <w:start w:val="1"/>
      <w:numFmt w:val="decimal"/>
      <w:lvlText w:val="%1.%2.%3.%4.%5.%6.%7.%8.%9"/>
      <w:lvlJc w:val="left"/>
      <w:pPr>
        <w:ind w:left="2192" w:hanging="1440"/>
      </w:pPr>
      <w:rPr>
        <w:rFonts w:cs="Times New Roman" w:hint="default"/>
      </w:rPr>
    </w:lvl>
  </w:abstractNum>
  <w:abstractNum w:abstractNumId="33" w15:restartNumberingAfterBreak="0">
    <w:nsid w:val="2B9943FF"/>
    <w:multiLevelType w:val="hybridMultilevel"/>
    <w:tmpl w:val="FD6EF150"/>
    <w:lvl w:ilvl="0" w:tplc="ED5472AE">
      <w:start w:val="1"/>
      <w:numFmt w:val="decimal"/>
      <w:lvlText w:val="%1)"/>
      <w:lvlJc w:val="left"/>
      <w:pPr>
        <w:ind w:left="360" w:hanging="360"/>
      </w:pPr>
      <w:rPr>
        <w:rFonts w:cs="Times New Roman" w:hint="default"/>
      </w:rPr>
    </w:lvl>
    <w:lvl w:ilvl="1" w:tplc="04190019" w:tentative="1">
      <w:start w:val="1"/>
      <w:numFmt w:val="lowerLetter"/>
      <w:lvlText w:val="%2."/>
      <w:lvlJc w:val="left"/>
      <w:pPr>
        <w:ind w:left="933" w:hanging="360"/>
      </w:pPr>
      <w:rPr>
        <w:rFonts w:cs="Times New Roman"/>
      </w:rPr>
    </w:lvl>
    <w:lvl w:ilvl="2" w:tplc="0419001B" w:tentative="1">
      <w:start w:val="1"/>
      <w:numFmt w:val="lowerRoman"/>
      <w:lvlText w:val="%3."/>
      <w:lvlJc w:val="right"/>
      <w:pPr>
        <w:ind w:left="1653" w:hanging="180"/>
      </w:pPr>
      <w:rPr>
        <w:rFonts w:cs="Times New Roman"/>
      </w:rPr>
    </w:lvl>
    <w:lvl w:ilvl="3" w:tplc="0419000F" w:tentative="1">
      <w:start w:val="1"/>
      <w:numFmt w:val="decimal"/>
      <w:lvlText w:val="%4."/>
      <w:lvlJc w:val="left"/>
      <w:pPr>
        <w:ind w:left="2373" w:hanging="360"/>
      </w:pPr>
      <w:rPr>
        <w:rFonts w:cs="Times New Roman"/>
      </w:rPr>
    </w:lvl>
    <w:lvl w:ilvl="4" w:tplc="04190019" w:tentative="1">
      <w:start w:val="1"/>
      <w:numFmt w:val="lowerLetter"/>
      <w:lvlText w:val="%5."/>
      <w:lvlJc w:val="left"/>
      <w:pPr>
        <w:ind w:left="3093" w:hanging="360"/>
      </w:pPr>
      <w:rPr>
        <w:rFonts w:cs="Times New Roman"/>
      </w:rPr>
    </w:lvl>
    <w:lvl w:ilvl="5" w:tplc="0419001B" w:tentative="1">
      <w:start w:val="1"/>
      <w:numFmt w:val="lowerRoman"/>
      <w:lvlText w:val="%6."/>
      <w:lvlJc w:val="right"/>
      <w:pPr>
        <w:ind w:left="3813" w:hanging="180"/>
      </w:pPr>
      <w:rPr>
        <w:rFonts w:cs="Times New Roman"/>
      </w:rPr>
    </w:lvl>
    <w:lvl w:ilvl="6" w:tplc="0419000F" w:tentative="1">
      <w:start w:val="1"/>
      <w:numFmt w:val="decimal"/>
      <w:lvlText w:val="%7."/>
      <w:lvlJc w:val="left"/>
      <w:pPr>
        <w:ind w:left="4533" w:hanging="360"/>
      </w:pPr>
      <w:rPr>
        <w:rFonts w:cs="Times New Roman"/>
      </w:rPr>
    </w:lvl>
    <w:lvl w:ilvl="7" w:tplc="04190019" w:tentative="1">
      <w:start w:val="1"/>
      <w:numFmt w:val="lowerLetter"/>
      <w:lvlText w:val="%8."/>
      <w:lvlJc w:val="left"/>
      <w:pPr>
        <w:ind w:left="5253" w:hanging="360"/>
      </w:pPr>
      <w:rPr>
        <w:rFonts w:cs="Times New Roman"/>
      </w:rPr>
    </w:lvl>
    <w:lvl w:ilvl="8" w:tplc="0419001B" w:tentative="1">
      <w:start w:val="1"/>
      <w:numFmt w:val="lowerRoman"/>
      <w:lvlText w:val="%9."/>
      <w:lvlJc w:val="right"/>
      <w:pPr>
        <w:ind w:left="5973" w:hanging="180"/>
      </w:pPr>
      <w:rPr>
        <w:rFonts w:cs="Times New Roman"/>
      </w:rPr>
    </w:lvl>
  </w:abstractNum>
  <w:abstractNum w:abstractNumId="34" w15:restartNumberingAfterBreak="0">
    <w:nsid w:val="301F5802"/>
    <w:multiLevelType w:val="multilevel"/>
    <w:tmpl w:val="FF528B86"/>
    <w:lvl w:ilvl="0">
      <w:start w:val="5"/>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15:restartNumberingAfterBreak="0">
    <w:nsid w:val="311E77E7"/>
    <w:multiLevelType w:val="multilevel"/>
    <w:tmpl w:val="765C0124"/>
    <w:lvl w:ilvl="0">
      <w:start w:val="5"/>
      <w:numFmt w:val="decimal"/>
      <w:lvlText w:val="%1"/>
      <w:lvlJc w:val="left"/>
      <w:pPr>
        <w:ind w:left="480" w:hanging="480"/>
      </w:pPr>
      <w:rPr>
        <w:rFonts w:eastAsia="Times New Roman" w:cs="Times New Roman" w:hint="default"/>
      </w:rPr>
    </w:lvl>
    <w:lvl w:ilvl="1">
      <w:start w:val="4"/>
      <w:numFmt w:val="decimal"/>
      <w:lvlText w:val="%1.%2"/>
      <w:lvlJc w:val="left"/>
      <w:pPr>
        <w:ind w:left="763" w:hanging="480"/>
      </w:pPr>
      <w:rPr>
        <w:rFonts w:eastAsia="Times New Roman" w:cs="Times New Roman" w:hint="default"/>
      </w:rPr>
    </w:lvl>
    <w:lvl w:ilvl="2">
      <w:start w:val="2"/>
      <w:numFmt w:val="decimal"/>
      <w:lvlText w:val="%1.%2.%3"/>
      <w:lvlJc w:val="left"/>
      <w:pPr>
        <w:ind w:left="1286" w:hanging="720"/>
      </w:pPr>
      <w:rPr>
        <w:rFonts w:eastAsia="Times New Roman" w:cs="Times New Roman" w:hint="default"/>
      </w:rPr>
    </w:lvl>
    <w:lvl w:ilvl="3">
      <w:start w:val="1"/>
      <w:numFmt w:val="decimal"/>
      <w:lvlText w:val="%1.%2.%3.%4"/>
      <w:lvlJc w:val="left"/>
      <w:pPr>
        <w:ind w:left="1569" w:hanging="720"/>
      </w:pPr>
      <w:rPr>
        <w:rFonts w:eastAsia="Times New Roman" w:cs="Times New Roman" w:hint="default"/>
      </w:rPr>
    </w:lvl>
    <w:lvl w:ilvl="4">
      <w:start w:val="1"/>
      <w:numFmt w:val="decimal"/>
      <w:lvlText w:val="%1.%2.%3.%4.%5"/>
      <w:lvlJc w:val="left"/>
      <w:pPr>
        <w:ind w:left="2212" w:hanging="1080"/>
      </w:pPr>
      <w:rPr>
        <w:rFonts w:eastAsia="Times New Roman" w:cs="Times New Roman" w:hint="default"/>
      </w:rPr>
    </w:lvl>
    <w:lvl w:ilvl="5">
      <w:start w:val="1"/>
      <w:numFmt w:val="decimal"/>
      <w:lvlText w:val="%1.%2.%3.%4.%5.%6"/>
      <w:lvlJc w:val="left"/>
      <w:pPr>
        <w:ind w:left="2495" w:hanging="1080"/>
      </w:pPr>
      <w:rPr>
        <w:rFonts w:eastAsia="Times New Roman" w:cs="Times New Roman" w:hint="default"/>
      </w:rPr>
    </w:lvl>
    <w:lvl w:ilvl="6">
      <w:start w:val="1"/>
      <w:numFmt w:val="decimal"/>
      <w:lvlText w:val="%1.%2.%3.%4.%5.%6.%7"/>
      <w:lvlJc w:val="left"/>
      <w:pPr>
        <w:ind w:left="3138" w:hanging="1440"/>
      </w:pPr>
      <w:rPr>
        <w:rFonts w:eastAsia="Times New Roman" w:cs="Times New Roman" w:hint="default"/>
      </w:rPr>
    </w:lvl>
    <w:lvl w:ilvl="7">
      <w:start w:val="1"/>
      <w:numFmt w:val="decimal"/>
      <w:lvlText w:val="%1.%2.%3.%4.%5.%6.%7.%8"/>
      <w:lvlJc w:val="left"/>
      <w:pPr>
        <w:ind w:left="3421" w:hanging="1440"/>
      </w:pPr>
      <w:rPr>
        <w:rFonts w:eastAsia="Times New Roman" w:cs="Times New Roman" w:hint="default"/>
      </w:rPr>
    </w:lvl>
    <w:lvl w:ilvl="8">
      <w:start w:val="1"/>
      <w:numFmt w:val="decimal"/>
      <w:lvlText w:val="%1.%2.%3.%4.%5.%6.%7.%8.%9"/>
      <w:lvlJc w:val="left"/>
      <w:pPr>
        <w:ind w:left="3704" w:hanging="1440"/>
      </w:pPr>
      <w:rPr>
        <w:rFonts w:eastAsia="Times New Roman" w:cs="Times New Roman" w:hint="default"/>
      </w:rPr>
    </w:lvl>
  </w:abstractNum>
  <w:abstractNum w:abstractNumId="36" w15:restartNumberingAfterBreak="0">
    <w:nsid w:val="38D46CDE"/>
    <w:multiLevelType w:val="multilevel"/>
    <w:tmpl w:val="BF1E53EC"/>
    <w:lvl w:ilvl="0">
      <w:start w:val="6"/>
      <w:numFmt w:val="decimal"/>
      <w:lvlText w:val="%1"/>
      <w:lvlJc w:val="left"/>
      <w:pPr>
        <w:ind w:left="480" w:hanging="480"/>
      </w:pPr>
      <w:rPr>
        <w:rFonts w:cs="Times New Roman" w:hint="default"/>
      </w:rPr>
    </w:lvl>
    <w:lvl w:ilvl="1">
      <w:start w:val="1"/>
      <w:numFmt w:val="decimal"/>
      <w:lvlText w:val="%1.%2"/>
      <w:lvlJc w:val="left"/>
      <w:pPr>
        <w:ind w:left="763" w:hanging="480"/>
      </w:pPr>
      <w:rPr>
        <w:rFonts w:cs="Times New Roman" w:hint="default"/>
      </w:rPr>
    </w:lvl>
    <w:lvl w:ilvl="2">
      <w:start w:val="2"/>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7" w15:restartNumberingAfterBreak="0">
    <w:nsid w:val="3B3F32E4"/>
    <w:multiLevelType w:val="hybridMultilevel"/>
    <w:tmpl w:val="812014A4"/>
    <w:lvl w:ilvl="0" w:tplc="85580614">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8" w15:restartNumberingAfterBreak="0">
    <w:nsid w:val="3D3F6329"/>
    <w:multiLevelType w:val="multilevel"/>
    <w:tmpl w:val="D1E6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0B7659F"/>
    <w:multiLevelType w:val="hybridMultilevel"/>
    <w:tmpl w:val="559462C0"/>
    <w:lvl w:ilvl="0" w:tplc="E0187C58">
      <w:start w:val="13"/>
      <w:numFmt w:val="decimal"/>
      <w:lvlText w:val="%1."/>
      <w:lvlJc w:val="left"/>
      <w:pPr>
        <w:ind w:left="1085" w:hanging="375"/>
      </w:pPr>
      <w:rPr>
        <w:rFonts w:cs="Times New Roman" w:hint="default"/>
        <w:b w:val="0"/>
        <w:strike w:val="0"/>
        <w:color w:val="auto"/>
      </w:rPr>
    </w:lvl>
    <w:lvl w:ilvl="1" w:tplc="04190019" w:tentative="1">
      <w:start w:val="1"/>
      <w:numFmt w:val="lowerLetter"/>
      <w:lvlText w:val="%2."/>
      <w:lvlJc w:val="left"/>
      <w:pPr>
        <w:ind w:left="134" w:hanging="360"/>
      </w:pPr>
      <w:rPr>
        <w:rFonts w:cs="Times New Roman"/>
      </w:rPr>
    </w:lvl>
    <w:lvl w:ilvl="2" w:tplc="0419001B" w:tentative="1">
      <w:start w:val="1"/>
      <w:numFmt w:val="lowerRoman"/>
      <w:lvlText w:val="%3."/>
      <w:lvlJc w:val="right"/>
      <w:pPr>
        <w:ind w:left="854" w:hanging="180"/>
      </w:pPr>
      <w:rPr>
        <w:rFonts w:cs="Times New Roman"/>
      </w:rPr>
    </w:lvl>
    <w:lvl w:ilvl="3" w:tplc="0419000F" w:tentative="1">
      <w:start w:val="1"/>
      <w:numFmt w:val="decimal"/>
      <w:lvlText w:val="%4."/>
      <w:lvlJc w:val="left"/>
      <w:pPr>
        <w:ind w:left="1574" w:hanging="360"/>
      </w:pPr>
      <w:rPr>
        <w:rFonts w:cs="Times New Roman"/>
      </w:rPr>
    </w:lvl>
    <w:lvl w:ilvl="4" w:tplc="7DD27796">
      <w:start w:val="1"/>
      <w:numFmt w:val="decimal"/>
      <w:lvlText w:val="%5)"/>
      <w:lvlJc w:val="left"/>
      <w:pPr>
        <w:ind w:left="2294" w:hanging="360"/>
      </w:pPr>
      <w:rPr>
        <w:rFonts w:ascii="Times New Roman" w:eastAsia="Times New Roman" w:hAnsi="Times New Roman" w:cs="Times New Roman"/>
      </w:rPr>
    </w:lvl>
    <w:lvl w:ilvl="5" w:tplc="0419001B" w:tentative="1">
      <w:start w:val="1"/>
      <w:numFmt w:val="lowerRoman"/>
      <w:lvlText w:val="%6."/>
      <w:lvlJc w:val="right"/>
      <w:pPr>
        <w:ind w:left="3014" w:hanging="180"/>
      </w:pPr>
      <w:rPr>
        <w:rFonts w:cs="Times New Roman"/>
      </w:rPr>
    </w:lvl>
    <w:lvl w:ilvl="6" w:tplc="0419000F" w:tentative="1">
      <w:start w:val="1"/>
      <w:numFmt w:val="decimal"/>
      <w:lvlText w:val="%7."/>
      <w:lvlJc w:val="left"/>
      <w:pPr>
        <w:ind w:left="3734" w:hanging="360"/>
      </w:pPr>
      <w:rPr>
        <w:rFonts w:cs="Times New Roman"/>
      </w:rPr>
    </w:lvl>
    <w:lvl w:ilvl="7" w:tplc="04190019" w:tentative="1">
      <w:start w:val="1"/>
      <w:numFmt w:val="lowerLetter"/>
      <w:lvlText w:val="%8."/>
      <w:lvlJc w:val="left"/>
      <w:pPr>
        <w:ind w:left="4454" w:hanging="360"/>
      </w:pPr>
      <w:rPr>
        <w:rFonts w:cs="Times New Roman"/>
      </w:rPr>
    </w:lvl>
    <w:lvl w:ilvl="8" w:tplc="0419001B" w:tentative="1">
      <w:start w:val="1"/>
      <w:numFmt w:val="lowerRoman"/>
      <w:lvlText w:val="%9."/>
      <w:lvlJc w:val="right"/>
      <w:pPr>
        <w:ind w:left="5174" w:hanging="180"/>
      </w:pPr>
      <w:rPr>
        <w:rFonts w:cs="Times New Roman"/>
      </w:rPr>
    </w:lvl>
  </w:abstractNum>
  <w:abstractNum w:abstractNumId="40" w15:restartNumberingAfterBreak="0">
    <w:nsid w:val="40DD1CB1"/>
    <w:multiLevelType w:val="hybridMultilevel"/>
    <w:tmpl w:val="0694C41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15:restartNumberingAfterBreak="0">
    <w:nsid w:val="5A040421"/>
    <w:multiLevelType w:val="hybridMultilevel"/>
    <w:tmpl w:val="1E9CA228"/>
    <w:lvl w:ilvl="0" w:tplc="8674A86C">
      <w:start w:val="1"/>
      <w:numFmt w:val="decimal"/>
      <w:lvlText w:val="%1)"/>
      <w:lvlJc w:val="left"/>
      <w:pPr>
        <w:ind w:left="2232"/>
      </w:pPr>
      <w:rPr>
        <w:rFonts w:ascii="Times New Roman" w:eastAsia="Times New Roman" w:hAnsi="Times New Roman" w:cs="Times New Roman"/>
        <w:b w:val="0"/>
        <w:i w:val="0"/>
        <w:strike w:val="0"/>
        <w:dstrike w:val="0"/>
        <w:color w:val="000000"/>
        <w:sz w:val="24"/>
        <w:szCs w:val="24"/>
        <w:u w:val="none" w:color="000000"/>
        <w:vertAlign w:val="baseline"/>
      </w:rPr>
    </w:lvl>
    <w:lvl w:ilvl="1" w:tplc="A232CEBE">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07C6A93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F1305D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C82CF93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A21A375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8E06012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D1ECCF98">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9CE209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2" w15:restartNumberingAfterBreak="0">
    <w:nsid w:val="637705E6"/>
    <w:multiLevelType w:val="hybridMultilevel"/>
    <w:tmpl w:val="A0F43744"/>
    <w:lvl w:ilvl="0" w:tplc="04190001">
      <w:start w:val="3"/>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3F61AC2"/>
    <w:multiLevelType w:val="multilevel"/>
    <w:tmpl w:val="85F0DC46"/>
    <w:lvl w:ilvl="0">
      <w:start w:val="7"/>
      <w:numFmt w:val="decimal"/>
      <w:lvlText w:val="%1."/>
      <w:lvlJc w:val="left"/>
      <w:pPr>
        <w:ind w:left="540" w:hanging="540"/>
      </w:pPr>
      <w:rPr>
        <w:rFonts w:cs="Times New Roman" w:hint="default"/>
      </w:rPr>
    </w:lvl>
    <w:lvl w:ilvl="1">
      <w:start w:val="1"/>
      <w:numFmt w:val="decimal"/>
      <w:lvlText w:val="%1.%2."/>
      <w:lvlJc w:val="left"/>
      <w:pPr>
        <w:ind w:left="823" w:hanging="54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44" w15:restartNumberingAfterBreak="0">
    <w:nsid w:val="67FB58D3"/>
    <w:multiLevelType w:val="multilevel"/>
    <w:tmpl w:val="B63A7D9C"/>
    <w:lvl w:ilvl="0">
      <w:start w:val="5"/>
      <w:numFmt w:val="decimal"/>
      <w:lvlText w:val="%1."/>
      <w:lvlJc w:val="left"/>
      <w:pPr>
        <w:ind w:left="705" w:hanging="705"/>
      </w:pPr>
      <w:rPr>
        <w:rFonts w:cs="Times New Roman" w:hint="default"/>
      </w:rPr>
    </w:lvl>
    <w:lvl w:ilvl="1">
      <w:start w:val="2"/>
      <w:numFmt w:val="decimal"/>
      <w:lvlText w:val="%1.%2."/>
      <w:lvlJc w:val="left"/>
      <w:pPr>
        <w:ind w:left="894" w:hanging="705"/>
      </w:pPr>
      <w:rPr>
        <w:rFonts w:cs="Times New Roman" w:hint="default"/>
      </w:rPr>
    </w:lvl>
    <w:lvl w:ilvl="2">
      <w:start w:val="1"/>
      <w:numFmt w:val="decimal"/>
      <w:lvlText w:val="%1.%2.%3."/>
      <w:lvlJc w:val="left"/>
      <w:pPr>
        <w:ind w:left="1098" w:hanging="720"/>
      </w:pPr>
      <w:rPr>
        <w:rFonts w:cs="Times New Roman" w:hint="default"/>
      </w:rPr>
    </w:lvl>
    <w:lvl w:ilvl="3">
      <w:start w:val="9"/>
      <w:numFmt w:val="decimal"/>
      <w:lvlText w:val="%1.%2.%3.%4."/>
      <w:lvlJc w:val="left"/>
      <w:pPr>
        <w:ind w:left="1287" w:hanging="720"/>
      </w:pPr>
      <w:rPr>
        <w:rFonts w:cs="Times New Roman" w:hint="default"/>
      </w:rPr>
    </w:lvl>
    <w:lvl w:ilvl="4">
      <w:start w:val="1"/>
      <w:numFmt w:val="decimal"/>
      <w:lvlText w:val="%1.%2.%3.%4.%5."/>
      <w:lvlJc w:val="left"/>
      <w:pPr>
        <w:ind w:left="1836" w:hanging="1080"/>
      </w:pPr>
      <w:rPr>
        <w:rFonts w:cs="Times New Roman" w:hint="default"/>
      </w:rPr>
    </w:lvl>
    <w:lvl w:ilvl="5">
      <w:start w:val="1"/>
      <w:numFmt w:val="decimal"/>
      <w:lvlText w:val="%1.%2.%3.%4.%5.%6."/>
      <w:lvlJc w:val="left"/>
      <w:pPr>
        <w:ind w:left="2025" w:hanging="1080"/>
      </w:pPr>
      <w:rPr>
        <w:rFonts w:cs="Times New Roman" w:hint="default"/>
      </w:rPr>
    </w:lvl>
    <w:lvl w:ilvl="6">
      <w:start w:val="1"/>
      <w:numFmt w:val="decimal"/>
      <w:lvlText w:val="%1.%2.%3.%4.%5.%6.%7."/>
      <w:lvlJc w:val="left"/>
      <w:pPr>
        <w:ind w:left="2574" w:hanging="1440"/>
      </w:pPr>
      <w:rPr>
        <w:rFonts w:cs="Times New Roman" w:hint="default"/>
      </w:rPr>
    </w:lvl>
    <w:lvl w:ilvl="7">
      <w:start w:val="1"/>
      <w:numFmt w:val="decimal"/>
      <w:lvlText w:val="%1.%2.%3.%4.%5.%6.%7.%8."/>
      <w:lvlJc w:val="left"/>
      <w:pPr>
        <w:ind w:left="2763" w:hanging="1440"/>
      </w:pPr>
      <w:rPr>
        <w:rFonts w:cs="Times New Roman" w:hint="default"/>
      </w:rPr>
    </w:lvl>
    <w:lvl w:ilvl="8">
      <w:start w:val="1"/>
      <w:numFmt w:val="decimal"/>
      <w:lvlText w:val="%1.%2.%3.%4.%5.%6.%7.%8.%9."/>
      <w:lvlJc w:val="left"/>
      <w:pPr>
        <w:ind w:left="3312" w:hanging="1800"/>
      </w:pPr>
      <w:rPr>
        <w:rFonts w:cs="Times New Roman" w:hint="default"/>
      </w:rPr>
    </w:lvl>
  </w:abstractNum>
  <w:abstractNum w:abstractNumId="45" w15:restartNumberingAfterBreak="0">
    <w:nsid w:val="684869C0"/>
    <w:multiLevelType w:val="multilevel"/>
    <w:tmpl w:val="6C4AE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613FA7"/>
    <w:multiLevelType w:val="multilevel"/>
    <w:tmpl w:val="41E66D02"/>
    <w:lvl w:ilvl="0">
      <w:start w:val="7"/>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7" w15:restartNumberingAfterBreak="0">
    <w:nsid w:val="7AF3009A"/>
    <w:multiLevelType w:val="hybridMultilevel"/>
    <w:tmpl w:val="7E923106"/>
    <w:lvl w:ilvl="0" w:tplc="04190011">
      <w:start w:val="1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15:restartNumberingAfterBreak="0">
    <w:nsid w:val="7EFC607C"/>
    <w:multiLevelType w:val="hybridMultilevel"/>
    <w:tmpl w:val="CA1897E0"/>
    <w:lvl w:ilvl="0" w:tplc="04190001">
      <w:start w:val="8"/>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8"/>
  </w:num>
  <w:num w:numId="4">
    <w:abstractNumId w:val="14"/>
  </w:num>
  <w:num w:numId="5">
    <w:abstractNumId w:val="16"/>
  </w:num>
  <w:num w:numId="6">
    <w:abstractNumId w:val="23"/>
  </w:num>
  <w:num w:numId="7">
    <w:abstractNumId w:val="37"/>
  </w:num>
  <w:num w:numId="8">
    <w:abstractNumId w:val="31"/>
  </w:num>
  <w:num w:numId="9">
    <w:abstractNumId w:val="4"/>
  </w:num>
  <w:num w:numId="10">
    <w:abstractNumId w:val="9"/>
  </w:num>
  <w:num w:numId="11">
    <w:abstractNumId w:val="44"/>
  </w:num>
  <w:num w:numId="12">
    <w:abstractNumId w:val="6"/>
  </w:num>
  <w:num w:numId="13">
    <w:abstractNumId w:val="10"/>
  </w:num>
  <w:num w:numId="14">
    <w:abstractNumId w:val="26"/>
  </w:num>
  <w:num w:numId="15">
    <w:abstractNumId w:val="47"/>
  </w:num>
  <w:num w:numId="16">
    <w:abstractNumId w:val="35"/>
  </w:num>
  <w:num w:numId="17">
    <w:abstractNumId w:val="15"/>
  </w:num>
  <w:num w:numId="18">
    <w:abstractNumId w:val="46"/>
  </w:num>
  <w:num w:numId="19">
    <w:abstractNumId w:val="43"/>
  </w:num>
  <w:num w:numId="20">
    <w:abstractNumId w:val="30"/>
  </w:num>
  <w:num w:numId="21">
    <w:abstractNumId w:val="1"/>
  </w:num>
  <w:num w:numId="22">
    <w:abstractNumId w:val="2"/>
  </w:num>
  <w:num w:numId="23">
    <w:abstractNumId w:val="3"/>
  </w:num>
  <w:num w:numId="24">
    <w:abstractNumId w:val="5"/>
  </w:num>
  <w:num w:numId="25">
    <w:abstractNumId w:val="7"/>
  </w:num>
  <w:num w:numId="26">
    <w:abstractNumId w:val="11"/>
  </w:num>
  <w:num w:numId="27">
    <w:abstractNumId w:val="12"/>
  </w:num>
  <w:num w:numId="28">
    <w:abstractNumId w:val="13"/>
  </w:num>
  <w:num w:numId="29">
    <w:abstractNumId w:val="17"/>
  </w:num>
  <w:num w:numId="30">
    <w:abstractNumId w:val="18"/>
  </w:num>
  <w:num w:numId="31">
    <w:abstractNumId w:val="19"/>
  </w:num>
  <w:num w:numId="32">
    <w:abstractNumId w:val="20"/>
  </w:num>
  <w:num w:numId="33">
    <w:abstractNumId w:val="21"/>
  </w:num>
  <w:num w:numId="34">
    <w:abstractNumId w:val="22"/>
  </w:num>
  <w:num w:numId="35">
    <w:abstractNumId w:val="24"/>
  </w:num>
  <w:num w:numId="36">
    <w:abstractNumId w:val="25"/>
  </w:num>
  <w:num w:numId="37">
    <w:abstractNumId w:val="36"/>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28"/>
  </w:num>
  <w:num w:numId="42">
    <w:abstractNumId w:val="48"/>
  </w:num>
  <w:num w:numId="43">
    <w:abstractNumId w:val="41"/>
  </w:num>
  <w:num w:numId="44">
    <w:abstractNumId w:val="39"/>
  </w:num>
  <w:num w:numId="45">
    <w:abstractNumId w:val="32"/>
  </w:num>
  <w:num w:numId="46">
    <w:abstractNumId w:val="34"/>
  </w:num>
  <w:num w:numId="47">
    <w:abstractNumId w:val="33"/>
  </w:num>
  <w:num w:numId="48">
    <w:abstractNumId w:val="27"/>
  </w:num>
  <w:num w:numId="49">
    <w:abstractNumId w:val="38"/>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2C1"/>
    <w:rsid w:val="0000025D"/>
    <w:rsid w:val="00001C2F"/>
    <w:rsid w:val="0001196E"/>
    <w:rsid w:val="00013014"/>
    <w:rsid w:val="00015A80"/>
    <w:rsid w:val="00021558"/>
    <w:rsid w:val="000251FA"/>
    <w:rsid w:val="00031614"/>
    <w:rsid w:val="000376C5"/>
    <w:rsid w:val="00040C30"/>
    <w:rsid w:val="00050CD7"/>
    <w:rsid w:val="000512CD"/>
    <w:rsid w:val="00052117"/>
    <w:rsid w:val="00060C56"/>
    <w:rsid w:val="00062B32"/>
    <w:rsid w:val="00072FB0"/>
    <w:rsid w:val="00087A56"/>
    <w:rsid w:val="00094963"/>
    <w:rsid w:val="00096D43"/>
    <w:rsid w:val="000970AF"/>
    <w:rsid w:val="000A070B"/>
    <w:rsid w:val="000A27FF"/>
    <w:rsid w:val="000A2E33"/>
    <w:rsid w:val="000B6C79"/>
    <w:rsid w:val="000C2F04"/>
    <w:rsid w:val="000C3F9B"/>
    <w:rsid w:val="000C4E66"/>
    <w:rsid w:val="000D1320"/>
    <w:rsid w:val="000D2DF9"/>
    <w:rsid w:val="000D5A12"/>
    <w:rsid w:val="000E0D86"/>
    <w:rsid w:val="000E57E4"/>
    <w:rsid w:val="000E5E17"/>
    <w:rsid w:val="000E789C"/>
    <w:rsid w:val="000F0249"/>
    <w:rsid w:val="0010081F"/>
    <w:rsid w:val="001016D9"/>
    <w:rsid w:val="00110B94"/>
    <w:rsid w:val="001130FE"/>
    <w:rsid w:val="00115EE8"/>
    <w:rsid w:val="00117DCB"/>
    <w:rsid w:val="00131F22"/>
    <w:rsid w:val="001338DE"/>
    <w:rsid w:val="00137C12"/>
    <w:rsid w:val="00137CB5"/>
    <w:rsid w:val="00137D27"/>
    <w:rsid w:val="00146BE4"/>
    <w:rsid w:val="00146FD9"/>
    <w:rsid w:val="001529F9"/>
    <w:rsid w:val="00155B37"/>
    <w:rsid w:val="00155D47"/>
    <w:rsid w:val="00164B3A"/>
    <w:rsid w:val="00164B78"/>
    <w:rsid w:val="001716A6"/>
    <w:rsid w:val="001751EE"/>
    <w:rsid w:val="00182982"/>
    <w:rsid w:val="00185016"/>
    <w:rsid w:val="00185899"/>
    <w:rsid w:val="001879D2"/>
    <w:rsid w:val="00187EC7"/>
    <w:rsid w:val="00193B2C"/>
    <w:rsid w:val="00194186"/>
    <w:rsid w:val="001A2456"/>
    <w:rsid w:val="001B09A9"/>
    <w:rsid w:val="001B1C96"/>
    <w:rsid w:val="001B3059"/>
    <w:rsid w:val="001C49B9"/>
    <w:rsid w:val="001C69C6"/>
    <w:rsid w:val="001C6F6C"/>
    <w:rsid w:val="001F164D"/>
    <w:rsid w:val="001F2C5A"/>
    <w:rsid w:val="001F51C4"/>
    <w:rsid w:val="001F596B"/>
    <w:rsid w:val="00200301"/>
    <w:rsid w:val="002026DB"/>
    <w:rsid w:val="00203C9B"/>
    <w:rsid w:val="0020761A"/>
    <w:rsid w:val="00223688"/>
    <w:rsid w:val="0023367A"/>
    <w:rsid w:val="002355AB"/>
    <w:rsid w:val="002403D6"/>
    <w:rsid w:val="00241FB4"/>
    <w:rsid w:val="00246398"/>
    <w:rsid w:val="0025009B"/>
    <w:rsid w:val="002513D2"/>
    <w:rsid w:val="0026189D"/>
    <w:rsid w:val="002632AB"/>
    <w:rsid w:val="002751CB"/>
    <w:rsid w:val="00280299"/>
    <w:rsid w:val="00282932"/>
    <w:rsid w:val="00287D1A"/>
    <w:rsid w:val="00291B5D"/>
    <w:rsid w:val="0029537A"/>
    <w:rsid w:val="002A3BC8"/>
    <w:rsid w:val="002A4CB1"/>
    <w:rsid w:val="002A76D0"/>
    <w:rsid w:val="002B39C8"/>
    <w:rsid w:val="002B649B"/>
    <w:rsid w:val="002C484A"/>
    <w:rsid w:val="002C549E"/>
    <w:rsid w:val="002D553E"/>
    <w:rsid w:val="002E32AD"/>
    <w:rsid w:val="002E3694"/>
    <w:rsid w:val="002E6F75"/>
    <w:rsid w:val="002E74D6"/>
    <w:rsid w:val="002F0884"/>
    <w:rsid w:val="002F2578"/>
    <w:rsid w:val="002F4077"/>
    <w:rsid w:val="0030043D"/>
    <w:rsid w:val="0030139B"/>
    <w:rsid w:val="003042DF"/>
    <w:rsid w:val="003146B8"/>
    <w:rsid w:val="00324D46"/>
    <w:rsid w:val="00325398"/>
    <w:rsid w:val="00336DAE"/>
    <w:rsid w:val="00345D6A"/>
    <w:rsid w:val="00346932"/>
    <w:rsid w:val="00351E7C"/>
    <w:rsid w:val="003539E9"/>
    <w:rsid w:val="00360244"/>
    <w:rsid w:val="00360E2B"/>
    <w:rsid w:val="00361829"/>
    <w:rsid w:val="00361C7D"/>
    <w:rsid w:val="0037546A"/>
    <w:rsid w:val="00381FFB"/>
    <w:rsid w:val="0039046D"/>
    <w:rsid w:val="003906B2"/>
    <w:rsid w:val="00390884"/>
    <w:rsid w:val="00391737"/>
    <w:rsid w:val="00395EE1"/>
    <w:rsid w:val="003A13D2"/>
    <w:rsid w:val="003A5EDE"/>
    <w:rsid w:val="003C292A"/>
    <w:rsid w:val="003C47A1"/>
    <w:rsid w:val="003C5C96"/>
    <w:rsid w:val="003D0238"/>
    <w:rsid w:val="003D5502"/>
    <w:rsid w:val="003D6ED2"/>
    <w:rsid w:val="003F00DC"/>
    <w:rsid w:val="003F46A6"/>
    <w:rsid w:val="00400ACD"/>
    <w:rsid w:val="00400D15"/>
    <w:rsid w:val="00400EE2"/>
    <w:rsid w:val="00402525"/>
    <w:rsid w:val="00407CC1"/>
    <w:rsid w:val="004106A0"/>
    <w:rsid w:val="004208D2"/>
    <w:rsid w:val="004219E5"/>
    <w:rsid w:val="0042225E"/>
    <w:rsid w:val="004261AB"/>
    <w:rsid w:val="00426AC8"/>
    <w:rsid w:val="00433870"/>
    <w:rsid w:val="00436526"/>
    <w:rsid w:val="0044215D"/>
    <w:rsid w:val="00443B11"/>
    <w:rsid w:val="0044586B"/>
    <w:rsid w:val="00455C0C"/>
    <w:rsid w:val="00456741"/>
    <w:rsid w:val="00456B75"/>
    <w:rsid w:val="0045756B"/>
    <w:rsid w:val="004740CE"/>
    <w:rsid w:val="00482F37"/>
    <w:rsid w:val="0049214C"/>
    <w:rsid w:val="00496CAB"/>
    <w:rsid w:val="004A0698"/>
    <w:rsid w:val="004A479D"/>
    <w:rsid w:val="004A70D8"/>
    <w:rsid w:val="004B7FC0"/>
    <w:rsid w:val="004C57C5"/>
    <w:rsid w:val="004F5E53"/>
    <w:rsid w:val="004F7721"/>
    <w:rsid w:val="005006AF"/>
    <w:rsid w:val="00502038"/>
    <w:rsid w:val="00514272"/>
    <w:rsid w:val="00514E29"/>
    <w:rsid w:val="00516A9B"/>
    <w:rsid w:val="0052157A"/>
    <w:rsid w:val="00522703"/>
    <w:rsid w:val="00526247"/>
    <w:rsid w:val="00530597"/>
    <w:rsid w:val="005306A2"/>
    <w:rsid w:val="005372F4"/>
    <w:rsid w:val="00541FE0"/>
    <w:rsid w:val="005436A6"/>
    <w:rsid w:val="00543B0E"/>
    <w:rsid w:val="00544D37"/>
    <w:rsid w:val="00545B3B"/>
    <w:rsid w:val="00546C75"/>
    <w:rsid w:val="00551B0A"/>
    <w:rsid w:val="00551B70"/>
    <w:rsid w:val="00560AE4"/>
    <w:rsid w:val="005656E8"/>
    <w:rsid w:val="0057096C"/>
    <w:rsid w:val="00571800"/>
    <w:rsid w:val="00571D9C"/>
    <w:rsid w:val="00583024"/>
    <w:rsid w:val="005847C2"/>
    <w:rsid w:val="00586A81"/>
    <w:rsid w:val="00586A9D"/>
    <w:rsid w:val="0058764D"/>
    <w:rsid w:val="00587EC9"/>
    <w:rsid w:val="005900EB"/>
    <w:rsid w:val="00596AF5"/>
    <w:rsid w:val="005B07DB"/>
    <w:rsid w:val="005B1915"/>
    <w:rsid w:val="005B5B5E"/>
    <w:rsid w:val="005B61F1"/>
    <w:rsid w:val="005B7229"/>
    <w:rsid w:val="005B7FC0"/>
    <w:rsid w:val="005C0751"/>
    <w:rsid w:val="005C7BD8"/>
    <w:rsid w:val="005E4778"/>
    <w:rsid w:val="005F3566"/>
    <w:rsid w:val="005F79C5"/>
    <w:rsid w:val="00606147"/>
    <w:rsid w:val="00617451"/>
    <w:rsid w:val="0061794E"/>
    <w:rsid w:val="00621475"/>
    <w:rsid w:val="006221FF"/>
    <w:rsid w:val="00624AB5"/>
    <w:rsid w:val="00625EA7"/>
    <w:rsid w:val="00626A08"/>
    <w:rsid w:val="00626AF1"/>
    <w:rsid w:val="00630997"/>
    <w:rsid w:val="00641809"/>
    <w:rsid w:val="00643082"/>
    <w:rsid w:val="00643202"/>
    <w:rsid w:val="00644C3E"/>
    <w:rsid w:val="00657CAD"/>
    <w:rsid w:val="00660A50"/>
    <w:rsid w:val="006619D8"/>
    <w:rsid w:val="0066390C"/>
    <w:rsid w:val="00670C77"/>
    <w:rsid w:val="00674479"/>
    <w:rsid w:val="00676BF6"/>
    <w:rsid w:val="00676E37"/>
    <w:rsid w:val="006872C1"/>
    <w:rsid w:val="0068773B"/>
    <w:rsid w:val="006912C1"/>
    <w:rsid w:val="006A1184"/>
    <w:rsid w:val="006A3814"/>
    <w:rsid w:val="006A507A"/>
    <w:rsid w:val="006B3DDC"/>
    <w:rsid w:val="006B6768"/>
    <w:rsid w:val="006B6CB9"/>
    <w:rsid w:val="006B7EBA"/>
    <w:rsid w:val="006C1706"/>
    <w:rsid w:val="006C50E1"/>
    <w:rsid w:val="006D5AEE"/>
    <w:rsid w:val="006D6BB8"/>
    <w:rsid w:val="006E5A22"/>
    <w:rsid w:val="006E5F75"/>
    <w:rsid w:val="006F6646"/>
    <w:rsid w:val="006F671A"/>
    <w:rsid w:val="007001CD"/>
    <w:rsid w:val="007073EC"/>
    <w:rsid w:val="007103A8"/>
    <w:rsid w:val="00712AD4"/>
    <w:rsid w:val="00721645"/>
    <w:rsid w:val="00737964"/>
    <w:rsid w:val="00740F26"/>
    <w:rsid w:val="0074474D"/>
    <w:rsid w:val="00746A8A"/>
    <w:rsid w:val="0074710C"/>
    <w:rsid w:val="0076069F"/>
    <w:rsid w:val="00776508"/>
    <w:rsid w:val="007804BC"/>
    <w:rsid w:val="007854D0"/>
    <w:rsid w:val="007857BB"/>
    <w:rsid w:val="00787DA0"/>
    <w:rsid w:val="007908CB"/>
    <w:rsid w:val="007A3582"/>
    <w:rsid w:val="007B001F"/>
    <w:rsid w:val="007B168E"/>
    <w:rsid w:val="007B20C2"/>
    <w:rsid w:val="007C1B95"/>
    <w:rsid w:val="007D14CF"/>
    <w:rsid w:val="007F38B7"/>
    <w:rsid w:val="007F4029"/>
    <w:rsid w:val="007F4BC5"/>
    <w:rsid w:val="007F6199"/>
    <w:rsid w:val="00800DC6"/>
    <w:rsid w:val="00802399"/>
    <w:rsid w:val="0080267F"/>
    <w:rsid w:val="0080325D"/>
    <w:rsid w:val="00815E2E"/>
    <w:rsid w:val="00830636"/>
    <w:rsid w:val="00831001"/>
    <w:rsid w:val="00831C01"/>
    <w:rsid w:val="00833287"/>
    <w:rsid w:val="008339F5"/>
    <w:rsid w:val="00834F7A"/>
    <w:rsid w:val="0084077B"/>
    <w:rsid w:val="00844E62"/>
    <w:rsid w:val="0084519C"/>
    <w:rsid w:val="008465E4"/>
    <w:rsid w:val="00851265"/>
    <w:rsid w:val="00855A00"/>
    <w:rsid w:val="00863E26"/>
    <w:rsid w:val="00871959"/>
    <w:rsid w:val="00871D0C"/>
    <w:rsid w:val="00872136"/>
    <w:rsid w:val="00875BDD"/>
    <w:rsid w:val="00877A1C"/>
    <w:rsid w:val="0088126D"/>
    <w:rsid w:val="00881AF4"/>
    <w:rsid w:val="0088727E"/>
    <w:rsid w:val="008B2063"/>
    <w:rsid w:val="008B41C8"/>
    <w:rsid w:val="008B6562"/>
    <w:rsid w:val="008C06D6"/>
    <w:rsid w:val="008D1A6E"/>
    <w:rsid w:val="008E1697"/>
    <w:rsid w:val="008E49E7"/>
    <w:rsid w:val="008E5A45"/>
    <w:rsid w:val="008E703A"/>
    <w:rsid w:val="008E7E91"/>
    <w:rsid w:val="008F026A"/>
    <w:rsid w:val="008F0DA0"/>
    <w:rsid w:val="008F5A0C"/>
    <w:rsid w:val="009011D0"/>
    <w:rsid w:val="00903F93"/>
    <w:rsid w:val="00904B36"/>
    <w:rsid w:val="00910A20"/>
    <w:rsid w:val="00913E45"/>
    <w:rsid w:val="0091421F"/>
    <w:rsid w:val="009148A7"/>
    <w:rsid w:val="00916E1A"/>
    <w:rsid w:val="0092742D"/>
    <w:rsid w:val="009327C3"/>
    <w:rsid w:val="0094130F"/>
    <w:rsid w:val="00942387"/>
    <w:rsid w:val="009428DD"/>
    <w:rsid w:val="00942D79"/>
    <w:rsid w:val="009475CD"/>
    <w:rsid w:val="00951CE5"/>
    <w:rsid w:val="00952B8C"/>
    <w:rsid w:val="0096119D"/>
    <w:rsid w:val="00961DF6"/>
    <w:rsid w:val="00963D28"/>
    <w:rsid w:val="00966984"/>
    <w:rsid w:val="00976433"/>
    <w:rsid w:val="00980302"/>
    <w:rsid w:val="00980591"/>
    <w:rsid w:val="00980FC6"/>
    <w:rsid w:val="00990A08"/>
    <w:rsid w:val="00991FB3"/>
    <w:rsid w:val="009936BA"/>
    <w:rsid w:val="009953B0"/>
    <w:rsid w:val="009B0910"/>
    <w:rsid w:val="009B4A48"/>
    <w:rsid w:val="009C0C05"/>
    <w:rsid w:val="009C1E6D"/>
    <w:rsid w:val="009C21E0"/>
    <w:rsid w:val="009C629E"/>
    <w:rsid w:val="009C72A7"/>
    <w:rsid w:val="009D2042"/>
    <w:rsid w:val="009E3395"/>
    <w:rsid w:val="009E5015"/>
    <w:rsid w:val="009F20B3"/>
    <w:rsid w:val="00A06720"/>
    <w:rsid w:val="00A076E6"/>
    <w:rsid w:val="00A07B35"/>
    <w:rsid w:val="00A10BED"/>
    <w:rsid w:val="00A11F17"/>
    <w:rsid w:val="00A123E9"/>
    <w:rsid w:val="00A12727"/>
    <w:rsid w:val="00A17B61"/>
    <w:rsid w:val="00A2097C"/>
    <w:rsid w:val="00A20F5C"/>
    <w:rsid w:val="00A35209"/>
    <w:rsid w:val="00A35A65"/>
    <w:rsid w:val="00A40DCE"/>
    <w:rsid w:val="00A4385B"/>
    <w:rsid w:val="00A44E44"/>
    <w:rsid w:val="00A44EAB"/>
    <w:rsid w:val="00A51AB8"/>
    <w:rsid w:val="00A5411B"/>
    <w:rsid w:val="00A607FE"/>
    <w:rsid w:val="00A76F0F"/>
    <w:rsid w:val="00A803EA"/>
    <w:rsid w:val="00A80EE7"/>
    <w:rsid w:val="00A82F12"/>
    <w:rsid w:val="00A8311F"/>
    <w:rsid w:val="00A84A32"/>
    <w:rsid w:val="00A86074"/>
    <w:rsid w:val="00A87DE3"/>
    <w:rsid w:val="00A97EAD"/>
    <w:rsid w:val="00AA25E5"/>
    <w:rsid w:val="00AA4EE5"/>
    <w:rsid w:val="00AA6F24"/>
    <w:rsid w:val="00AA7395"/>
    <w:rsid w:val="00AB1DAB"/>
    <w:rsid w:val="00AB21A8"/>
    <w:rsid w:val="00AB4311"/>
    <w:rsid w:val="00AB6340"/>
    <w:rsid w:val="00AB74A6"/>
    <w:rsid w:val="00AC3F45"/>
    <w:rsid w:val="00AC6784"/>
    <w:rsid w:val="00AD3919"/>
    <w:rsid w:val="00AD5446"/>
    <w:rsid w:val="00AD6190"/>
    <w:rsid w:val="00AE4BB0"/>
    <w:rsid w:val="00AE5E0B"/>
    <w:rsid w:val="00AF556B"/>
    <w:rsid w:val="00AF7B30"/>
    <w:rsid w:val="00B03F2B"/>
    <w:rsid w:val="00B05CAF"/>
    <w:rsid w:val="00B0627B"/>
    <w:rsid w:val="00B12158"/>
    <w:rsid w:val="00B12521"/>
    <w:rsid w:val="00B15222"/>
    <w:rsid w:val="00B168F6"/>
    <w:rsid w:val="00B30867"/>
    <w:rsid w:val="00B35791"/>
    <w:rsid w:val="00B4066A"/>
    <w:rsid w:val="00B419B6"/>
    <w:rsid w:val="00B47688"/>
    <w:rsid w:val="00B54077"/>
    <w:rsid w:val="00B547CD"/>
    <w:rsid w:val="00B557CB"/>
    <w:rsid w:val="00B55A89"/>
    <w:rsid w:val="00B61934"/>
    <w:rsid w:val="00B62B7D"/>
    <w:rsid w:val="00B76705"/>
    <w:rsid w:val="00B77FA2"/>
    <w:rsid w:val="00B80955"/>
    <w:rsid w:val="00B81AB1"/>
    <w:rsid w:val="00B82864"/>
    <w:rsid w:val="00B83E44"/>
    <w:rsid w:val="00B8455E"/>
    <w:rsid w:val="00B86BC6"/>
    <w:rsid w:val="00B916C9"/>
    <w:rsid w:val="00B91ABB"/>
    <w:rsid w:val="00B93660"/>
    <w:rsid w:val="00B941A8"/>
    <w:rsid w:val="00B9580F"/>
    <w:rsid w:val="00B95965"/>
    <w:rsid w:val="00BA3491"/>
    <w:rsid w:val="00BA75F9"/>
    <w:rsid w:val="00BB0F8A"/>
    <w:rsid w:val="00BB3ED2"/>
    <w:rsid w:val="00BB5751"/>
    <w:rsid w:val="00BB60C7"/>
    <w:rsid w:val="00BC39AE"/>
    <w:rsid w:val="00BD2D7E"/>
    <w:rsid w:val="00BE1B41"/>
    <w:rsid w:val="00BE3C27"/>
    <w:rsid w:val="00BE4922"/>
    <w:rsid w:val="00C05F07"/>
    <w:rsid w:val="00C0760B"/>
    <w:rsid w:val="00C15331"/>
    <w:rsid w:val="00C15ABB"/>
    <w:rsid w:val="00C16C38"/>
    <w:rsid w:val="00C216D9"/>
    <w:rsid w:val="00C23081"/>
    <w:rsid w:val="00C306A4"/>
    <w:rsid w:val="00C31B8A"/>
    <w:rsid w:val="00C32661"/>
    <w:rsid w:val="00C35392"/>
    <w:rsid w:val="00C405E9"/>
    <w:rsid w:val="00C40E8F"/>
    <w:rsid w:val="00C44FCD"/>
    <w:rsid w:val="00C452B4"/>
    <w:rsid w:val="00C55F9B"/>
    <w:rsid w:val="00C6151C"/>
    <w:rsid w:val="00C62F19"/>
    <w:rsid w:val="00C64AE1"/>
    <w:rsid w:val="00C64C5A"/>
    <w:rsid w:val="00C7078C"/>
    <w:rsid w:val="00C7404F"/>
    <w:rsid w:val="00C74CBB"/>
    <w:rsid w:val="00C76E9A"/>
    <w:rsid w:val="00C84BE7"/>
    <w:rsid w:val="00C91875"/>
    <w:rsid w:val="00C9288A"/>
    <w:rsid w:val="00C9301D"/>
    <w:rsid w:val="00CA3101"/>
    <w:rsid w:val="00CB0FB8"/>
    <w:rsid w:val="00CB77F2"/>
    <w:rsid w:val="00CB7FC8"/>
    <w:rsid w:val="00CC13D6"/>
    <w:rsid w:val="00CC350B"/>
    <w:rsid w:val="00CD62AC"/>
    <w:rsid w:val="00CE2EEA"/>
    <w:rsid w:val="00CE3203"/>
    <w:rsid w:val="00CF4BB8"/>
    <w:rsid w:val="00CF5ED5"/>
    <w:rsid w:val="00D01325"/>
    <w:rsid w:val="00D01CE6"/>
    <w:rsid w:val="00D045BF"/>
    <w:rsid w:val="00D1299A"/>
    <w:rsid w:val="00D255CA"/>
    <w:rsid w:val="00D264EE"/>
    <w:rsid w:val="00D34B99"/>
    <w:rsid w:val="00D35CFA"/>
    <w:rsid w:val="00D36E8C"/>
    <w:rsid w:val="00D4020C"/>
    <w:rsid w:val="00D40597"/>
    <w:rsid w:val="00D41A23"/>
    <w:rsid w:val="00D4225E"/>
    <w:rsid w:val="00D50A8B"/>
    <w:rsid w:val="00D50B36"/>
    <w:rsid w:val="00D55B28"/>
    <w:rsid w:val="00D5709F"/>
    <w:rsid w:val="00D64F38"/>
    <w:rsid w:val="00D66598"/>
    <w:rsid w:val="00D67F00"/>
    <w:rsid w:val="00D706A9"/>
    <w:rsid w:val="00D70D58"/>
    <w:rsid w:val="00D84089"/>
    <w:rsid w:val="00D863E4"/>
    <w:rsid w:val="00D87094"/>
    <w:rsid w:val="00D922E1"/>
    <w:rsid w:val="00D92660"/>
    <w:rsid w:val="00D9321B"/>
    <w:rsid w:val="00DA27CE"/>
    <w:rsid w:val="00DA566D"/>
    <w:rsid w:val="00DB57E4"/>
    <w:rsid w:val="00DC14D0"/>
    <w:rsid w:val="00DC38C0"/>
    <w:rsid w:val="00DE22A5"/>
    <w:rsid w:val="00DE7C75"/>
    <w:rsid w:val="00DF1492"/>
    <w:rsid w:val="00DF1DE5"/>
    <w:rsid w:val="00E00781"/>
    <w:rsid w:val="00E00C51"/>
    <w:rsid w:val="00E05AA8"/>
    <w:rsid w:val="00E1010B"/>
    <w:rsid w:val="00E2501C"/>
    <w:rsid w:val="00E32193"/>
    <w:rsid w:val="00E41072"/>
    <w:rsid w:val="00E439CD"/>
    <w:rsid w:val="00E513BC"/>
    <w:rsid w:val="00E52878"/>
    <w:rsid w:val="00E56CAF"/>
    <w:rsid w:val="00E8084D"/>
    <w:rsid w:val="00E8149F"/>
    <w:rsid w:val="00E85A7D"/>
    <w:rsid w:val="00E85FAF"/>
    <w:rsid w:val="00E87D98"/>
    <w:rsid w:val="00E92449"/>
    <w:rsid w:val="00E935AB"/>
    <w:rsid w:val="00EA7694"/>
    <w:rsid w:val="00EC6844"/>
    <w:rsid w:val="00EC6BBD"/>
    <w:rsid w:val="00EE062F"/>
    <w:rsid w:val="00EE3DEB"/>
    <w:rsid w:val="00EE4289"/>
    <w:rsid w:val="00EE54CD"/>
    <w:rsid w:val="00EF1E65"/>
    <w:rsid w:val="00F0762C"/>
    <w:rsid w:val="00F10B7E"/>
    <w:rsid w:val="00F2752B"/>
    <w:rsid w:val="00F403D2"/>
    <w:rsid w:val="00F41BC7"/>
    <w:rsid w:val="00F47331"/>
    <w:rsid w:val="00F47526"/>
    <w:rsid w:val="00F479BA"/>
    <w:rsid w:val="00F559BA"/>
    <w:rsid w:val="00F564F3"/>
    <w:rsid w:val="00F572DC"/>
    <w:rsid w:val="00F60067"/>
    <w:rsid w:val="00F61680"/>
    <w:rsid w:val="00F63AE5"/>
    <w:rsid w:val="00F70D13"/>
    <w:rsid w:val="00F719D5"/>
    <w:rsid w:val="00F728BE"/>
    <w:rsid w:val="00F72A70"/>
    <w:rsid w:val="00F80011"/>
    <w:rsid w:val="00F82A45"/>
    <w:rsid w:val="00F836E8"/>
    <w:rsid w:val="00F878AD"/>
    <w:rsid w:val="00F97B70"/>
    <w:rsid w:val="00FA64C6"/>
    <w:rsid w:val="00FA7E68"/>
    <w:rsid w:val="00FB11BB"/>
    <w:rsid w:val="00FB37E8"/>
    <w:rsid w:val="00FB4B1B"/>
    <w:rsid w:val="00FB6C15"/>
    <w:rsid w:val="00FD02E3"/>
    <w:rsid w:val="00FD6007"/>
    <w:rsid w:val="00FD7500"/>
    <w:rsid w:val="00FE1644"/>
    <w:rsid w:val="00FE31FD"/>
    <w:rsid w:val="00FE5AFF"/>
    <w:rsid w:val="00FF02E8"/>
    <w:rsid w:val="00FF2D56"/>
    <w:rsid w:val="00FF5B8D"/>
    <w:rsid w:val="00FF6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shapelayout>
  </w:shapeDefaults>
  <w:decimalSymbol w:val=","/>
  <w:listSeparator w:val=";"/>
  <w14:docId w14:val="42752AE6"/>
  <w15:docId w15:val="{87194C9E-FA6A-4B78-BE54-4814ECD83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locked="1"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semiHidden="1" w:uiPriority="0"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locked="1"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5E5"/>
    <w:rPr>
      <w:rFonts w:ascii="Times New Roman" w:eastAsia="Times New Roman" w:hAnsi="Times New Roman"/>
      <w:sz w:val="24"/>
      <w:szCs w:val="24"/>
      <w:lang w:eastAsia="zh-CN"/>
    </w:rPr>
  </w:style>
  <w:style w:type="paragraph" w:styleId="1">
    <w:name w:val="heading 1"/>
    <w:basedOn w:val="a"/>
    <w:next w:val="a"/>
    <w:link w:val="10"/>
    <w:uiPriority w:val="99"/>
    <w:qFormat/>
    <w:rsid w:val="00AA25E5"/>
    <w:pPr>
      <w:keepNext/>
      <w:spacing w:before="240" w:after="60"/>
      <w:outlineLvl w:val="0"/>
    </w:pPr>
    <w:rPr>
      <w:rFonts w:ascii="Cambria" w:hAnsi="Cambria" w:cs="Cambria"/>
      <w:b/>
      <w:bCs/>
      <w:kern w:val="1"/>
      <w:sz w:val="32"/>
      <w:szCs w:val="32"/>
    </w:rPr>
  </w:style>
  <w:style w:type="paragraph" w:styleId="2">
    <w:name w:val="heading 2"/>
    <w:basedOn w:val="a"/>
    <w:next w:val="a"/>
    <w:link w:val="20"/>
    <w:uiPriority w:val="99"/>
    <w:qFormat/>
    <w:rsid w:val="00AA25E5"/>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A25E5"/>
    <w:rPr>
      <w:rFonts w:ascii="Cambria" w:hAnsi="Cambria" w:cs="Cambria"/>
      <w:b/>
      <w:bCs/>
      <w:kern w:val="1"/>
      <w:sz w:val="32"/>
      <w:szCs w:val="32"/>
      <w:lang w:eastAsia="zh-CN"/>
    </w:rPr>
  </w:style>
  <w:style w:type="character" w:customStyle="1" w:styleId="20">
    <w:name w:val="Заголовок 2 Знак"/>
    <w:link w:val="2"/>
    <w:uiPriority w:val="99"/>
    <w:locked/>
    <w:rsid w:val="00AA25E5"/>
    <w:rPr>
      <w:rFonts w:ascii="Cambria" w:hAnsi="Cambria" w:cs="Cambria"/>
      <w:b/>
      <w:bCs/>
      <w:i/>
      <w:iCs/>
      <w:sz w:val="28"/>
      <w:szCs w:val="28"/>
      <w:lang w:eastAsia="zh-CN"/>
    </w:rPr>
  </w:style>
  <w:style w:type="character" w:styleId="HTML">
    <w:name w:val="HTML Cite"/>
    <w:uiPriority w:val="99"/>
    <w:rsid w:val="00AA25E5"/>
    <w:rPr>
      <w:rFonts w:cs="Times New Roman"/>
      <w:i/>
    </w:rPr>
  </w:style>
  <w:style w:type="character" w:customStyle="1" w:styleId="a3">
    <w:name w:val="Текст примечания Знак"/>
    <w:link w:val="a4"/>
    <w:uiPriority w:val="99"/>
    <w:locked/>
    <w:rsid w:val="00AA25E5"/>
    <w:rPr>
      <w:rFonts w:ascii="Times New Roman" w:hAnsi="Times New Roman"/>
    </w:rPr>
  </w:style>
  <w:style w:type="character" w:customStyle="1" w:styleId="blk">
    <w:name w:val="blk"/>
    <w:uiPriority w:val="99"/>
    <w:rsid w:val="00AA25E5"/>
    <w:rPr>
      <w:rFonts w:cs="Times New Roman"/>
    </w:rPr>
  </w:style>
  <w:style w:type="paragraph" w:customStyle="1" w:styleId="Default">
    <w:name w:val="Default"/>
    <w:uiPriority w:val="99"/>
    <w:rsid w:val="00AA25E5"/>
    <w:pPr>
      <w:suppressAutoHyphens/>
      <w:autoSpaceDE w:val="0"/>
    </w:pPr>
    <w:rPr>
      <w:rFonts w:ascii="Times New Roman" w:eastAsia="Times New Roman" w:hAnsi="Times New Roman"/>
      <w:color w:val="000000"/>
      <w:sz w:val="24"/>
      <w:szCs w:val="24"/>
      <w:lang w:eastAsia="zh-CN"/>
    </w:rPr>
  </w:style>
  <w:style w:type="paragraph" w:styleId="a5">
    <w:name w:val="footnote text"/>
    <w:basedOn w:val="a"/>
    <w:link w:val="a6"/>
    <w:uiPriority w:val="99"/>
    <w:rsid w:val="00AA25E5"/>
    <w:rPr>
      <w:sz w:val="20"/>
      <w:szCs w:val="20"/>
    </w:rPr>
  </w:style>
  <w:style w:type="character" w:customStyle="1" w:styleId="a6">
    <w:name w:val="Текст сноски Знак"/>
    <w:link w:val="a5"/>
    <w:uiPriority w:val="99"/>
    <w:locked/>
    <w:rsid w:val="00AA25E5"/>
    <w:rPr>
      <w:rFonts w:ascii="Times New Roman" w:hAnsi="Times New Roman" w:cs="Times New Roman"/>
      <w:sz w:val="20"/>
      <w:szCs w:val="20"/>
      <w:lang w:eastAsia="zh-CN"/>
    </w:rPr>
  </w:style>
  <w:style w:type="paragraph" w:styleId="a7">
    <w:name w:val="List Paragraph"/>
    <w:basedOn w:val="a"/>
    <w:uiPriority w:val="99"/>
    <w:qFormat/>
    <w:rsid w:val="00AA25E5"/>
    <w:pPr>
      <w:ind w:left="720"/>
      <w:contextualSpacing/>
    </w:pPr>
  </w:style>
  <w:style w:type="paragraph" w:customStyle="1" w:styleId="a8">
    <w:name w:val="Часть"/>
    <w:basedOn w:val="a"/>
    <w:uiPriority w:val="99"/>
    <w:rsid w:val="00AA25E5"/>
    <w:pPr>
      <w:tabs>
        <w:tab w:val="left" w:pos="1134"/>
      </w:tabs>
      <w:spacing w:line="288" w:lineRule="auto"/>
      <w:ind w:firstLine="567"/>
      <w:jc w:val="both"/>
    </w:pPr>
    <w:rPr>
      <w:rFonts w:eastAsia="Calibri"/>
      <w:sz w:val="28"/>
    </w:rPr>
  </w:style>
  <w:style w:type="paragraph" w:customStyle="1" w:styleId="s13">
    <w:name w:val="s_13"/>
    <w:basedOn w:val="a"/>
    <w:uiPriority w:val="99"/>
    <w:rsid w:val="00AA25E5"/>
    <w:pPr>
      <w:ind w:firstLine="720"/>
    </w:pPr>
    <w:rPr>
      <w:sz w:val="20"/>
      <w:szCs w:val="20"/>
      <w:lang w:eastAsia="ru-RU"/>
    </w:rPr>
  </w:style>
  <w:style w:type="character" w:styleId="a9">
    <w:name w:val="annotation reference"/>
    <w:uiPriority w:val="99"/>
    <w:semiHidden/>
    <w:rsid w:val="00AA25E5"/>
    <w:rPr>
      <w:rFonts w:cs="Times New Roman"/>
      <w:sz w:val="16"/>
    </w:rPr>
  </w:style>
  <w:style w:type="paragraph" w:styleId="a4">
    <w:name w:val="annotation text"/>
    <w:basedOn w:val="a"/>
    <w:link w:val="a3"/>
    <w:uiPriority w:val="99"/>
    <w:semiHidden/>
    <w:rsid w:val="00AA25E5"/>
    <w:pPr>
      <w:spacing w:after="200"/>
    </w:pPr>
    <w:rPr>
      <w:sz w:val="20"/>
      <w:szCs w:val="20"/>
      <w:lang w:eastAsia="ru-RU"/>
    </w:rPr>
  </w:style>
  <w:style w:type="character" w:customStyle="1" w:styleId="CommentTextChar1">
    <w:name w:val="Comment Text Char1"/>
    <w:uiPriority w:val="99"/>
    <w:semiHidden/>
    <w:rsid w:val="00904043"/>
    <w:rPr>
      <w:rFonts w:ascii="Times New Roman" w:eastAsia="Times New Roman" w:hAnsi="Times New Roman"/>
      <w:sz w:val="20"/>
      <w:szCs w:val="20"/>
      <w:lang w:eastAsia="zh-CN"/>
    </w:rPr>
  </w:style>
  <w:style w:type="character" w:customStyle="1" w:styleId="11">
    <w:name w:val="Текст примечания Знак1"/>
    <w:uiPriority w:val="99"/>
    <w:semiHidden/>
    <w:rsid w:val="00AA25E5"/>
    <w:rPr>
      <w:rFonts w:ascii="Times New Roman" w:hAnsi="Times New Roman" w:cs="Times New Roman"/>
      <w:sz w:val="20"/>
      <w:szCs w:val="20"/>
      <w:lang w:eastAsia="zh-CN"/>
    </w:rPr>
  </w:style>
  <w:style w:type="paragraph" w:styleId="aa">
    <w:name w:val="Balloon Text"/>
    <w:basedOn w:val="a"/>
    <w:link w:val="ab"/>
    <w:uiPriority w:val="99"/>
    <w:rsid w:val="00AA25E5"/>
    <w:rPr>
      <w:rFonts w:ascii="Segoe UI" w:hAnsi="Segoe UI" w:cs="Segoe UI"/>
      <w:sz w:val="18"/>
      <w:szCs w:val="18"/>
    </w:rPr>
  </w:style>
  <w:style w:type="character" w:customStyle="1" w:styleId="ab">
    <w:name w:val="Текст выноски Знак"/>
    <w:link w:val="aa"/>
    <w:uiPriority w:val="99"/>
    <w:locked/>
    <w:rsid w:val="00AA25E5"/>
    <w:rPr>
      <w:rFonts w:ascii="Segoe UI" w:hAnsi="Segoe UI" w:cs="Segoe UI"/>
      <w:sz w:val="18"/>
      <w:szCs w:val="18"/>
      <w:lang w:eastAsia="zh-CN"/>
    </w:rPr>
  </w:style>
  <w:style w:type="paragraph" w:styleId="ac">
    <w:name w:val="Normal (Web)"/>
    <w:basedOn w:val="a"/>
    <w:uiPriority w:val="99"/>
    <w:rsid w:val="00D922E1"/>
    <w:pPr>
      <w:spacing w:before="100" w:beforeAutospacing="1" w:after="100" w:afterAutospacing="1"/>
    </w:pPr>
    <w:rPr>
      <w:lang w:eastAsia="ru-RU"/>
    </w:rPr>
  </w:style>
  <w:style w:type="character" w:styleId="ad">
    <w:name w:val="footnote reference"/>
    <w:uiPriority w:val="99"/>
    <w:semiHidden/>
    <w:rsid w:val="00657CAD"/>
    <w:rPr>
      <w:rFonts w:cs="Times New Roman"/>
      <w:vertAlign w:val="superscript"/>
    </w:rPr>
  </w:style>
  <w:style w:type="character" w:styleId="ae">
    <w:name w:val="Hyperlink"/>
    <w:uiPriority w:val="99"/>
    <w:rsid w:val="00B95965"/>
    <w:rPr>
      <w:rFonts w:cs="Times New Roman"/>
      <w:color w:val="0000FF"/>
      <w:u w:val="single"/>
    </w:rPr>
  </w:style>
  <w:style w:type="character" w:customStyle="1" w:styleId="WW8Num1z0">
    <w:name w:val="WW8Num1z0"/>
    <w:uiPriority w:val="99"/>
    <w:rsid w:val="00D706A9"/>
    <w:rPr>
      <w:sz w:val="28"/>
    </w:rPr>
  </w:style>
  <w:style w:type="character" w:customStyle="1" w:styleId="WW8Num1z1">
    <w:name w:val="WW8Num1z1"/>
    <w:uiPriority w:val="99"/>
    <w:rsid w:val="00D706A9"/>
  </w:style>
  <w:style w:type="character" w:customStyle="1" w:styleId="WW8Num1z2">
    <w:name w:val="WW8Num1z2"/>
    <w:uiPriority w:val="99"/>
    <w:rsid w:val="00D706A9"/>
  </w:style>
  <w:style w:type="character" w:customStyle="1" w:styleId="WW8Num1z3">
    <w:name w:val="WW8Num1z3"/>
    <w:uiPriority w:val="99"/>
    <w:rsid w:val="00D706A9"/>
  </w:style>
  <w:style w:type="character" w:customStyle="1" w:styleId="WW8Num1z4">
    <w:name w:val="WW8Num1z4"/>
    <w:uiPriority w:val="99"/>
    <w:rsid w:val="00D706A9"/>
  </w:style>
  <w:style w:type="character" w:customStyle="1" w:styleId="WW8Num1z5">
    <w:name w:val="WW8Num1z5"/>
    <w:uiPriority w:val="99"/>
    <w:rsid w:val="00D706A9"/>
  </w:style>
  <w:style w:type="character" w:customStyle="1" w:styleId="WW8Num1z6">
    <w:name w:val="WW8Num1z6"/>
    <w:uiPriority w:val="99"/>
    <w:rsid w:val="00D706A9"/>
  </w:style>
  <w:style w:type="character" w:customStyle="1" w:styleId="WW8Num1z7">
    <w:name w:val="WW8Num1z7"/>
    <w:uiPriority w:val="99"/>
    <w:rsid w:val="00D706A9"/>
  </w:style>
  <w:style w:type="character" w:customStyle="1" w:styleId="WW8Num1z8">
    <w:name w:val="WW8Num1z8"/>
    <w:uiPriority w:val="99"/>
    <w:rsid w:val="00D706A9"/>
  </w:style>
  <w:style w:type="character" w:customStyle="1" w:styleId="WW8Num2z0">
    <w:name w:val="WW8Num2z0"/>
    <w:uiPriority w:val="99"/>
    <w:rsid w:val="00D706A9"/>
    <w:rPr>
      <w:sz w:val="28"/>
    </w:rPr>
  </w:style>
  <w:style w:type="character" w:customStyle="1" w:styleId="WW8Num3z0">
    <w:name w:val="WW8Num3z0"/>
    <w:uiPriority w:val="99"/>
    <w:rsid w:val="00D706A9"/>
    <w:rPr>
      <w:sz w:val="28"/>
    </w:rPr>
  </w:style>
  <w:style w:type="character" w:customStyle="1" w:styleId="WW8Num4z0">
    <w:name w:val="WW8Num4z0"/>
    <w:uiPriority w:val="99"/>
    <w:rsid w:val="00D706A9"/>
    <w:rPr>
      <w:sz w:val="28"/>
    </w:rPr>
  </w:style>
  <w:style w:type="character" w:customStyle="1" w:styleId="WW8Num4z1">
    <w:name w:val="WW8Num4z1"/>
    <w:uiPriority w:val="99"/>
    <w:rsid w:val="00D706A9"/>
  </w:style>
  <w:style w:type="character" w:customStyle="1" w:styleId="WW8Num4z2">
    <w:name w:val="WW8Num4z2"/>
    <w:uiPriority w:val="99"/>
    <w:rsid w:val="00D706A9"/>
  </w:style>
  <w:style w:type="character" w:customStyle="1" w:styleId="WW8Num4z3">
    <w:name w:val="WW8Num4z3"/>
    <w:uiPriority w:val="99"/>
    <w:rsid w:val="00D706A9"/>
  </w:style>
  <w:style w:type="character" w:customStyle="1" w:styleId="WW8Num4z4">
    <w:name w:val="WW8Num4z4"/>
    <w:uiPriority w:val="99"/>
    <w:rsid w:val="00D706A9"/>
  </w:style>
  <w:style w:type="character" w:customStyle="1" w:styleId="WW8Num4z5">
    <w:name w:val="WW8Num4z5"/>
    <w:uiPriority w:val="99"/>
    <w:rsid w:val="00D706A9"/>
  </w:style>
  <w:style w:type="character" w:customStyle="1" w:styleId="WW8Num4z6">
    <w:name w:val="WW8Num4z6"/>
    <w:uiPriority w:val="99"/>
    <w:rsid w:val="00D706A9"/>
  </w:style>
  <w:style w:type="character" w:customStyle="1" w:styleId="WW8Num4z7">
    <w:name w:val="WW8Num4z7"/>
    <w:uiPriority w:val="99"/>
    <w:rsid w:val="00D706A9"/>
  </w:style>
  <w:style w:type="character" w:customStyle="1" w:styleId="WW8Num4z8">
    <w:name w:val="WW8Num4z8"/>
    <w:uiPriority w:val="99"/>
    <w:rsid w:val="00D706A9"/>
  </w:style>
  <w:style w:type="character" w:customStyle="1" w:styleId="WW8Num5z0">
    <w:name w:val="WW8Num5z0"/>
    <w:uiPriority w:val="99"/>
    <w:rsid w:val="00D706A9"/>
  </w:style>
  <w:style w:type="character" w:customStyle="1" w:styleId="WW8Num5z1">
    <w:name w:val="WW8Num5z1"/>
    <w:uiPriority w:val="99"/>
    <w:rsid w:val="00D706A9"/>
  </w:style>
  <w:style w:type="character" w:customStyle="1" w:styleId="WW8Num5z2">
    <w:name w:val="WW8Num5z2"/>
    <w:uiPriority w:val="99"/>
    <w:rsid w:val="00D706A9"/>
  </w:style>
  <w:style w:type="character" w:customStyle="1" w:styleId="WW8Num5z3">
    <w:name w:val="WW8Num5z3"/>
    <w:uiPriority w:val="99"/>
    <w:rsid w:val="00D706A9"/>
  </w:style>
  <w:style w:type="character" w:customStyle="1" w:styleId="WW8Num5z4">
    <w:name w:val="WW8Num5z4"/>
    <w:uiPriority w:val="99"/>
    <w:rsid w:val="00D706A9"/>
  </w:style>
  <w:style w:type="character" w:customStyle="1" w:styleId="WW8Num5z5">
    <w:name w:val="WW8Num5z5"/>
    <w:uiPriority w:val="99"/>
    <w:rsid w:val="00D706A9"/>
  </w:style>
  <w:style w:type="character" w:customStyle="1" w:styleId="WW8Num5z6">
    <w:name w:val="WW8Num5z6"/>
    <w:uiPriority w:val="99"/>
    <w:rsid w:val="00D706A9"/>
  </w:style>
  <w:style w:type="character" w:customStyle="1" w:styleId="WW8Num5z7">
    <w:name w:val="WW8Num5z7"/>
    <w:uiPriority w:val="99"/>
    <w:rsid w:val="00D706A9"/>
  </w:style>
  <w:style w:type="character" w:customStyle="1" w:styleId="WW8Num5z8">
    <w:name w:val="WW8Num5z8"/>
    <w:uiPriority w:val="99"/>
    <w:rsid w:val="00D706A9"/>
  </w:style>
  <w:style w:type="character" w:customStyle="1" w:styleId="WW8Num6z0">
    <w:name w:val="WW8Num6z0"/>
    <w:uiPriority w:val="99"/>
    <w:rsid w:val="00D706A9"/>
    <w:rPr>
      <w:sz w:val="28"/>
    </w:rPr>
  </w:style>
  <w:style w:type="character" w:customStyle="1" w:styleId="WW8Num7z0">
    <w:name w:val="WW8Num7z0"/>
    <w:uiPriority w:val="99"/>
    <w:rsid w:val="00D706A9"/>
    <w:rPr>
      <w:sz w:val="28"/>
    </w:rPr>
  </w:style>
  <w:style w:type="character" w:customStyle="1" w:styleId="WW8Num7z1">
    <w:name w:val="WW8Num7z1"/>
    <w:uiPriority w:val="99"/>
    <w:rsid w:val="00D706A9"/>
  </w:style>
  <w:style w:type="character" w:customStyle="1" w:styleId="WW8Num7z2">
    <w:name w:val="WW8Num7z2"/>
    <w:uiPriority w:val="99"/>
    <w:rsid w:val="00D706A9"/>
  </w:style>
  <w:style w:type="character" w:customStyle="1" w:styleId="WW8Num7z3">
    <w:name w:val="WW8Num7z3"/>
    <w:uiPriority w:val="99"/>
    <w:rsid w:val="00D706A9"/>
  </w:style>
  <w:style w:type="character" w:customStyle="1" w:styleId="WW8Num7z4">
    <w:name w:val="WW8Num7z4"/>
    <w:uiPriority w:val="99"/>
    <w:rsid w:val="00D706A9"/>
  </w:style>
  <w:style w:type="character" w:customStyle="1" w:styleId="WW8Num7z5">
    <w:name w:val="WW8Num7z5"/>
    <w:uiPriority w:val="99"/>
    <w:rsid w:val="00D706A9"/>
  </w:style>
  <w:style w:type="character" w:customStyle="1" w:styleId="WW8Num7z6">
    <w:name w:val="WW8Num7z6"/>
    <w:uiPriority w:val="99"/>
    <w:rsid w:val="00D706A9"/>
  </w:style>
  <w:style w:type="character" w:customStyle="1" w:styleId="WW8Num7z7">
    <w:name w:val="WW8Num7z7"/>
    <w:uiPriority w:val="99"/>
    <w:rsid w:val="00D706A9"/>
  </w:style>
  <w:style w:type="character" w:customStyle="1" w:styleId="WW8Num7z8">
    <w:name w:val="WW8Num7z8"/>
    <w:uiPriority w:val="99"/>
    <w:rsid w:val="00D706A9"/>
  </w:style>
  <w:style w:type="character" w:customStyle="1" w:styleId="WW8Num8z0">
    <w:name w:val="WW8Num8z0"/>
    <w:uiPriority w:val="99"/>
    <w:rsid w:val="00D706A9"/>
    <w:rPr>
      <w:sz w:val="28"/>
    </w:rPr>
  </w:style>
  <w:style w:type="character" w:customStyle="1" w:styleId="WW8Num9z0">
    <w:name w:val="WW8Num9z0"/>
    <w:uiPriority w:val="99"/>
    <w:rsid w:val="00D706A9"/>
    <w:rPr>
      <w:sz w:val="28"/>
    </w:rPr>
  </w:style>
  <w:style w:type="character" w:customStyle="1" w:styleId="WW8Num9z1">
    <w:name w:val="WW8Num9z1"/>
    <w:uiPriority w:val="99"/>
    <w:rsid w:val="00D706A9"/>
  </w:style>
  <w:style w:type="character" w:customStyle="1" w:styleId="WW8Num9z2">
    <w:name w:val="WW8Num9z2"/>
    <w:uiPriority w:val="99"/>
    <w:rsid w:val="00D706A9"/>
  </w:style>
  <w:style w:type="character" w:customStyle="1" w:styleId="WW8Num9z3">
    <w:name w:val="WW8Num9z3"/>
    <w:uiPriority w:val="99"/>
    <w:rsid w:val="00D706A9"/>
  </w:style>
  <w:style w:type="character" w:customStyle="1" w:styleId="WW8Num9z4">
    <w:name w:val="WW8Num9z4"/>
    <w:uiPriority w:val="99"/>
    <w:rsid w:val="00D706A9"/>
  </w:style>
  <w:style w:type="character" w:customStyle="1" w:styleId="WW8Num9z5">
    <w:name w:val="WW8Num9z5"/>
    <w:uiPriority w:val="99"/>
    <w:rsid w:val="00D706A9"/>
  </w:style>
  <w:style w:type="character" w:customStyle="1" w:styleId="WW8Num9z6">
    <w:name w:val="WW8Num9z6"/>
    <w:uiPriority w:val="99"/>
    <w:rsid w:val="00D706A9"/>
  </w:style>
  <w:style w:type="character" w:customStyle="1" w:styleId="WW8Num9z7">
    <w:name w:val="WW8Num9z7"/>
    <w:uiPriority w:val="99"/>
    <w:rsid w:val="00D706A9"/>
  </w:style>
  <w:style w:type="character" w:customStyle="1" w:styleId="WW8Num9z8">
    <w:name w:val="WW8Num9z8"/>
    <w:uiPriority w:val="99"/>
    <w:rsid w:val="00D706A9"/>
  </w:style>
  <w:style w:type="character" w:customStyle="1" w:styleId="WW8Num10z0">
    <w:name w:val="WW8Num10z0"/>
    <w:uiPriority w:val="99"/>
    <w:rsid w:val="00D706A9"/>
    <w:rPr>
      <w:rFonts w:eastAsia="Times New Roman"/>
      <w:sz w:val="28"/>
      <w:lang w:eastAsia="en-US"/>
    </w:rPr>
  </w:style>
  <w:style w:type="character" w:customStyle="1" w:styleId="WW8Num11z0">
    <w:name w:val="WW8Num11z0"/>
    <w:uiPriority w:val="99"/>
    <w:rsid w:val="00D706A9"/>
    <w:rPr>
      <w:rFonts w:eastAsia="Times New Roman"/>
      <w:sz w:val="28"/>
    </w:rPr>
  </w:style>
  <w:style w:type="character" w:customStyle="1" w:styleId="WW8Num12z0">
    <w:name w:val="WW8Num12z0"/>
    <w:uiPriority w:val="99"/>
    <w:rsid w:val="00D706A9"/>
    <w:rPr>
      <w:rFonts w:eastAsia="Times New Roman"/>
      <w:sz w:val="28"/>
    </w:rPr>
  </w:style>
  <w:style w:type="character" w:customStyle="1" w:styleId="WW8Num13z0">
    <w:name w:val="WW8Num13z0"/>
    <w:uiPriority w:val="99"/>
    <w:rsid w:val="00D706A9"/>
    <w:rPr>
      <w:sz w:val="28"/>
    </w:rPr>
  </w:style>
  <w:style w:type="character" w:customStyle="1" w:styleId="WW8Num14z0">
    <w:name w:val="WW8Num14z0"/>
    <w:uiPriority w:val="99"/>
    <w:rsid w:val="00D706A9"/>
    <w:rPr>
      <w:sz w:val="28"/>
    </w:rPr>
  </w:style>
  <w:style w:type="character" w:customStyle="1" w:styleId="WW8Num15z0">
    <w:name w:val="WW8Num15z0"/>
    <w:uiPriority w:val="99"/>
    <w:rsid w:val="00D706A9"/>
    <w:rPr>
      <w:sz w:val="28"/>
    </w:rPr>
  </w:style>
  <w:style w:type="character" w:customStyle="1" w:styleId="WW8Num15z1">
    <w:name w:val="WW8Num15z1"/>
    <w:uiPriority w:val="99"/>
    <w:rsid w:val="00D706A9"/>
  </w:style>
  <w:style w:type="character" w:customStyle="1" w:styleId="WW8Num15z2">
    <w:name w:val="WW8Num15z2"/>
    <w:uiPriority w:val="99"/>
    <w:rsid w:val="00D706A9"/>
  </w:style>
  <w:style w:type="character" w:customStyle="1" w:styleId="WW8Num15z3">
    <w:name w:val="WW8Num15z3"/>
    <w:uiPriority w:val="99"/>
    <w:rsid w:val="00D706A9"/>
  </w:style>
  <w:style w:type="character" w:customStyle="1" w:styleId="WW8Num15z4">
    <w:name w:val="WW8Num15z4"/>
    <w:uiPriority w:val="99"/>
    <w:rsid w:val="00D706A9"/>
  </w:style>
  <w:style w:type="character" w:customStyle="1" w:styleId="WW8Num15z5">
    <w:name w:val="WW8Num15z5"/>
    <w:uiPriority w:val="99"/>
    <w:rsid w:val="00D706A9"/>
  </w:style>
  <w:style w:type="character" w:customStyle="1" w:styleId="WW8Num15z6">
    <w:name w:val="WW8Num15z6"/>
    <w:uiPriority w:val="99"/>
    <w:rsid w:val="00D706A9"/>
  </w:style>
  <w:style w:type="character" w:customStyle="1" w:styleId="WW8Num15z7">
    <w:name w:val="WW8Num15z7"/>
    <w:uiPriority w:val="99"/>
    <w:rsid w:val="00D706A9"/>
  </w:style>
  <w:style w:type="character" w:customStyle="1" w:styleId="WW8Num15z8">
    <w:name w:val="WW8Num15z8"/>
    <w:uiPriority w:val="99"/>
    <w:rsid w:val="00D706A9"/>
  </w:style>
  <w:style w:type="character" w:customStyle="1" w:styleId="WW8Num16z0">
    <w:name w:val="WW8Num16z0"/>
    <w:uiPriority w:val="99"/>
    <w:rsid w:val="00D706A9"/>
    <w:rPr>
      <w:rFonts w:eastAsia="Times New Roman"/>
      <w:i/>
      <w:color w:val="FF0000"/>
      <w:sz w:val="28"/>
      <w:lang w:eastAsia="en-US"/>
    </w:rPr>
  </w:style>
  <w:style w:type="character" w:customStyle="1" w:styleId="WW8Num17z0">
    <w:name w:val="WW8Num17z0"/>
    <w:uiPriority w:val="99"/>
    <w:rsid w:val="00D706A9"/>
    <w:rPr>
      <w:rFonts w:eastAsia="Times New Roman"/>
      <w:color w:val="FF0000"/>
      <w:sz w:val="28"/>
    </w:rPr>
  </w:style>
  <w:style w:type="character" w:customStyle="1" w:styleId="WW8Num18z0">
    <w:name w:val="WW8Num18z0"/>
    <w:uiPriority w:val="99"/>
    <w:rsid w:val="00D706A9"/>
    <w:rPr>
      <w:rFonts w:eastAsia="Times New Roman"/>
      <w:i/>
      <w:color w:val="FF0000"/>
      <w:sz w:val="28"/>
    </w:rPr>
  </w:style>
  <w:style w:type="character" w:customStyle="1" w:styleId="WW8Num19z0">
    <w:name w:val="WW8Num19z0"/>
    <w:uiPriority w:val="99"/>
    <w:rsid w:val="00D706A9"/>
    <w:rPr>
      <w:sz w:val="28"/>
    </w:rPr>
  </w:style>
  <w:style w:type="character" w:customStyle="1" w:styleId="WW8Num20z0">
    <w:name w:val="WW8Num20z0"/>
    <w:uiPriority w:val="99"/>
    <w:rsid w:val="00D706A9"/>
    <w:rPr>
      <w:sz w:val="28"/>
    </w:rPr>
  </w:style>
  <w:style w:type="character" w:customStyle="1" w:styleId="WW8Num21z0">
    <w:name w:val="WW8Num21z0"/>
    <w:uiPriority w:val="99"/>
    <w:rsid w:val="00D706A9"/>
    <w:rPr>
      <w:sz w:val="28"/>
    </w:rPr>
  </w:style>
  <w:style w:type="character" w:customStyle="1" w:styleId="WW8Num22z0">
    <w:name w:val="WW8Num22z0"/>
    <w:uiPriority w:val="99"/>
    <w:rsid w:val="00D706A9"/>
    <w:rPr>
      <w:sz w:val="24"/>
    </w:rPr>
  </w:style>
  <w:style w:type="character" w:customStyle="1" w:styleId="WW8Num23z0">
    <w:name w:val="WW8Num23z0"/>
    <w:uiPriority w:val="99"/>
    <w:rsid w:val="00D706A9"/>
    <w:rPr>
      <w:b/>
      <w:sz w:val="24"/>
    </w:rPr>
  </w:style>
  <w:style w:type="character" w:customStyle="1" w:styleId="WW8Num23z1">
    <w:name w:val="WW8Num23z1"/>
    <w:uiPriority w:val="99"/>
    <w:rsid w:val="00D706A9"/>
  </w:style>
  <w:style w:type="character" w:customStyle="1" w:styleId="WW8Num23z2">
    <w:name w:val="WW8Num23z2"/>
    <w:uiPriority w:val="99"/>
    <w:rsid w:val="00D706A9"/>
    <w:rPr>
      <w:sz w:val="20"/>
    </w:rPr>
  </w:style>
  <w:style w:type="character" w:customStyle="1" w:styleId="WW8Num23z3">
    <w:name w:val="WW8Num23z3"/>
    <w:uiPriority w:val="99"/>
    <w:rsid w:val="00D706A9"/>
  </w:style>
  <w:style w:type="character" w:customStyle="1" w:styleId="WW8Num23z4">
    <w:name w:val="WW8Num23z4"/>
    <w:uiPriority w:val="99"/>
    <w:rsid w:val="00D706A9"/>
  </w:style>
  <w:style w:type="character" w:customStyle="1" w:styleId="WW8Num23z5">
    <w:name w:val="WW8Num23z5"/>
    <w:uiPriority w:val="99"/>
    <w:rsid w:val="00D706A9"/>
  </w:style>
  <w:style w:type="character" w:customStyle="1" w:styleId="WW8Num23z6">
    <w:name w:val="WW8Num23z6"/>
    <w:uiPriority w:val="99"/>
    <w:rsid w:val="00D706A9"/>
  </w:style>
  <w:style w:type="character" w:customStyle="1" w:styleId="WW8Num23z7">
    <w:name w:val="WW8Num23z7"/>
    <w:uiPriority w:val="99"/>
    <w:rsid w:val="00D706A9"/>
  </w:style>
  <w:style w:type="character" w:customStyle="1" w:styleId="WW8Num23z8">
    <w:name w:val="WW8Num23z8"/>
    <w:uiPriority w:val="99"/>
    <w:rsid w:val="00D706A9"/>
  </w:style>
  <w:style w:type="character" w:customStyle="1" w:styleId="WW8Num24z0">
    <w:name w:val="WW8Num24z0"/>
    <w:uiPriority w:val="99"/>
    <w:rsid w:val="00D706A9"/>
    <w:rPr>
      <w:sz w:val="28"/>
    </w:rPr>
  </w:style>
  <w:style w:type="character" w:customStyle="1" w:styleId="WW8Num25z0">
    <w:name w:val="WW8Num25z0"/>
    <w:uiPriority w:val="99"/>
    <w:rsid w:val="00D706A9"/>
    <w:rPr>
      <w:sz w:val="28"/>
    </w:rPr>
  </w:style>
  <w:style w:type="character" w:customStyle="1" w:styleId="WW8Num26z0">
    <w:name w:val="WW8Num26z0"/>
    <w:uiPriority w:val="99"/>
    <w:rsid w:val="00D706A9"/>
    <w:rPr>
      <w:sz w:val="28"/>
    </w:rPr>
  </w:style>
  <w:style w:type="character" w:customStyle="1" w:styleId="WW8Num26z1">
    <w:name w:val="WW8Num26z1"/>
    <w:uiPriority w:val="99"/>
    <w:rsid w:val="00D706A9"/>
  </w:style>
  <w:style w:type="character" w:customStyle="1" w:styleId="WW8Num26z2">
    <w:name w:val="WW8Num26z2"/>
    <w:uiPriority w:val="99"/>
    <w:rsid w:val="00D706A9"/>
    <w:rPr>
      <w:rFonts w:eastAsia="Times New Roman"/>
      <w:lang w:eastAsia="en-US"/>
    </w:rPr>
  </w:style>
  <w:style w:type="character" w:customStyle="1" w:styleId="WW8Num26z3">
    <w:name w:val="WW8Num26z3"/>
    <w:uiPriority w:val="99"/>
    <w:rsid w:val="00D706A9"/>
  </w:style>
  <w:style w:type="character" w:customStyle="1" w:styleId="WW8Num26z4">
    <w:name w:val="WW8Num26z4"/>
    <w:uiPriority w:val="99"/>
    <w:rsid w:val="00D706A9"/>
  </w:style>
  <w:style w:type="character" w:customStyle="1" w:styleId="WW8Num26z5">
    <w:name w:val="WW8Num26z5"/>
    <w:uiPriority w:val="99"/>
    <w:rsid w:val="00D706A9"/>
  </w:style>
  <w:style w:type="character" w:customStyle="1" w:styleId="WW8Num26z6">
    <w:name w:val="WW8Num26z6"/>
    <w:uiPriority w:val="99"/>
    <w:rsid w:val="00D706A9"/>
  </w:style>
  <w:style w:type="character" w:customStyle="1" w:styleId="WW8Num26z7">
    <w:name w:val="WW8Num26z7"/>
    <w:uiPriority w:val="99"/>
    <w:rsid w:val="00D706A9"/>
  </w:style>
  <w:style w:type="character" w:customStyle="1" w:styleId="WW8Num26z8">
    <w:name w:val="WW8Num26z8"/>
    <w:uiPriority w:val="99"/>
    <w:rsid w:val="00D706A9"/>
  </w:style>
  <w:style w:type="character" w:customStyle="1" w:styleId="3">
    <w:name w:val="Основной шрифт абзаца3"/>
    <w:uiPriority w:val="99"/>
    <w:rsid w:val="00D706A9"/>
  </w:style>
  <w:style w:type="character" w:customStyle="1" w:styleId="WW8Num11z1">
    <w:name w:val="WW8Num11z1"/>
    <w:uiPriority w:val="99"/>
    <w:rsid w:val="00D706A9"/>
  </w:style>
  <w:style w:type="character" w:customStyle="1" w:styleId="WW8Num11z2">
    <w:name w:val="WW8Num11z2"/>
    <w:uiPriority w:val="99"/>
    <w:rsid w:val="00D706A9"/>
  </w:style>
  <w:style w:type="character" w:customStyle="1" w:styleId="WW8Num11z3">
    <w:name w:val="WW8Num11z3"/>
    <w:uiPriority w:val="99"/>
    <w:rsid w:val="00D706A9"/>
  </w:style>
  <w:style w:type="character" w:customStyle="1" w:styleId="WW8Num11z4">
    <w:name w:val="WW8Num11z4"/>
    <w:uiPriority w:val="99"/>
    <w:rsid w:val="00D706A9"/>
  </w:style>
  <w:style w:type="character" w:customStyle="1" w:styleId="WW8Num11z5">
    <w:name w:val="WW8Num11z5"/>
    <w:uiPriority w:val="99"/>
    <w:rsid w:val="00D706A9"/>
  </w:style>
  <w:style w:type="character" w:customStyle="1" w:styleId="WW8Num11z6">
    <w:name w:val="WW8Num11z6"/>
    <w:uiPriority w:val="99"/>
    <w:rsid w:val="00D706A9"/>
  </w:style>
  <w:style w:type="character" w:customStyle="1" w:styleId="WW8Num11z7">
    <w:name w:val="WW8Num11z7"/>
    <w:uiPriority w:val="99"/>
    <w:rsid w:val="00D706A9"/>
  </w:style>
  <w:style w:type="character" w:customStyle="1" w:styleId="WW8Num11z8">
    <w:name w:val="WW8Num11z8"/>
    <w:uiPriority w:val="99"/>
    <w:rsid w:val="00D706A9"/>
  </w:style>
  <w:style w:type="character" w:customStyle="1" w:styleId="WW8Num17z1">
    <w:name w:val="WW8Num17z1"/>
    <w:uiPriority w:val="99"/>
    <w:rsid w:val="00D706A9"/>
  </w:style>
  <w:style w:type="character" w:customStyle="1" w:styleId="WW8Num17z2">
    <w:name w:val="WW8Num17z2"/>
    <w:uiPriority w:val="99"/>
    <w:rsid w:val="00D706A9"/>
  </w:style>
  <w:style w:type="character" w:customStyle="1" w:styleId="WW8Num17z3">
    <w:name w:val="WW8Num17z3"/>
    <w:uiPriority w:val="99"/>
    <w:rsid w:val="00D706A9"/>
  </w:style>
  <w:style w:type="character" w:customStyle="1" w:styleId="WW8Num17z4">
    <w:name w:val="WW8Num17z4"/>
    <w:uiPriority w:val="99"/>
    <w:rsid w:val="00D706A9"/>
  </w:style>
  <w:style w:type="character" w:customStyle="1" w:styleId="WW8Num17z5">
    <w:name w:val="WW8Num17z5"/>
    <w:uiPriority w:val="99"/>
    <w:rsid w:val="00D706A9"/>
  </w:style>
  <w:style w:type="character" w:customStyle="1" w:styleId="WW8Num17z6">
    <w:name w:val="WW8Num17z6"/>
    <w:uiPriority w:val="99"/>
    <w:rsid w:val="00D706A9"/>
  </w:style>
  <w:style w:type="character" w:customStyle="1" w:styleId="WW8Num17z7">
    <w:name w:val="WW8Num17z7"/>
    <w:uiPriority w:val="99"/>
    <w:rsid w:val="00D706A9"/>
  </w:style>
  <w:style w:type="character" w:customStyle="1" w:styleId="WW8Num17z8">
    <w:name w:val="WW8Num17z8"/>
    <w:uiPriority w:val="99"/>
    <w:rsid w:val="00D706A9"/>
  </w:style>
  <w:style w:type="character" w:customStyle="1" w:styleId="WW8Num25z1">
    <w:name w:val="WW8Num25z1"/>
    <w:uiPriority w:val="99"/>
    <w:rsid w:val="00D706A9"/>
  </w:style>
  <w:style w:type="character" w:customStyle="1" w:styleId="WW8Num25z2">
    <w:name w:val="WW8Num25z2"/>
    <w:uiPriority w:val="99"/>
    <w:rsid w:val="00D706A9"/>
  </w:style>
  <w:style w:type="character" w:customStyle="1" w:styleId="WW8Num25z3">
    <w:name w:val="WW8Num25z3"/>
    <w:uiPriority w:val="99"/>
    <w:rsid w:val="00D706A9"/>
  </w:style>
  <w:style w:type="character" w:customStyle="1" w:styleId="WW8Num25z4">
    <w:name w:val="WW8Num25z4"/>
    <w:uiPriority w:val="99"/>
    <w:rsid w:val="00D706A9"/>
  </w:style>
  <w:style w:type="character" w:customStyle="1" w:styleId="WW8Num25z5">
    <w:name w:val="WW8Num25z5"/>
    <w:uiPriority w:val="99"/>
    <w:rsid w:val="00D706A9"/>
  </w:style>
  <w:style w:type="character" w:customStyle="1" w:styleId="WW8Num25z6">
    <w:name w:val="WW8Num25z6"/>
    <w:uiPriority w:val="99"/>
    <w:rsid w:val="00D706A9"/>
  </w:style>
  <w:style w:type="character" w:customStyle="1" w:styleId="WW8Num25z7">
    <w:name w:val="WW8Num25z7"/>
    <w:uiPriority w:val="99"/>
    <w:rsid w:val="00D706A9"/>
  </w:style>
  <w:style w:type="character" w:customStyle="1" w:styleId="WW8Num25z8">
    <w:name w:val="WW8Num25z8"/>
    <w:uiPriority w:val="99"/>
    <w:rsid w:val="00D706A9"/>
  </w:style>
  <w:style w:type="character" w:customStyle="1" w:styleId="WW8Num27z0">
    <w:name w:val="WW8Num27z0"/>
    <w:uiPriority w:val="99"/>
    <w:rsid w:val="00D706A9"/>
    <w:rPr>
      <w:sz w:val="28"/>
    </w:rPr>
  </w:style>
  <w:style w:type="character" w:customStyle="1" w:styleId="WW8Num28z0">
    <w:name w:val="WW8Num28z0"/>
    <w:uiPriority w:val="99"/>
    <w:rsid w:val="00D706A9"/>
  </w:style>
  <w:style w:type="character" w:customStyle="1" w:styleId="WW8Num28z1">
    <w:name w:val="WW8Num28z1"/>
    <w:uiPriority w:val="99"/>
    <w:rsid w:val="00D706A9"/>
  </w:style>
  <w:style w:type="character" w:customStyle="1" w:styleId="WW8Num28z2">
    <w:name w:val="WW8Num28z2"/>
    <w:uiPriority w:val="99"/>
    <w:rsid w:val="00D706A9"/>
    <w:rPr>
      <w:rFonts w:eastAsia="Times New Roman"/>
    </w:rPr>
  </w:style>
  <w:style w:type="character" w:customStyle="1" w:styleId="WW8Num28z3">
    <w:name w:val="WW8Num28z3"/>
    <w:uiPriority w:val="99"/>
    <w:rsid w:val="00D706A9"/>
  </w:style>
  <w:style w:type="character" w:customStyle="1" w:styleId="WW8Num28z4">
    <w:name w:val="WW8Num28z4"/>
    <w:uiPriority w:val="99"/>
    <w:rsid w:val="00D706A9"/>
  </w:style>
  <w:style w:type="character" w:customStyle="1" w:styleId="WW8Num28z5">
    <w:name w:val="WW8Num28z5"/>
    <w:uiPriority w:val="99"/>
    <w:rsid w:val="00D706A9"/>
  </w:style>
  <w:style w:type="character" w:customStyle="1" w:styleId="WW8Num28z6">
    <w:name w:val="WW8Num28z6"/>
    <w:uiPriority w:val="99"/>
    <w:rsid w:val="00D706A9"/>
  </w:style>
  <w:style w:type="character" w:customStyle="1" w:styleId="WW8Num28z7">
    <w:name w:val="WW8Num28z7"/>
    <w:uiPriority w:val="99"/>
    <w:rsid w:val="00D706A9"/>
  </w:style>
  <w:style w:type="character" w:customStyle="1" w:styleId="WW8Num28z8">
    <w:name w:val="WW8Num28z8"/>
    <w:uiPriority w:val="99"/>
    <w:rsid w:val="00D706A9"/>
  </w:style>
  <w:style w:type="character" w:customStyle="1" w:styleId="21">
    <w:name w:val="Основной шрифт абзаца2"/>
    <w:uiPriority w:val="99"/>
    <w:rsid w:val="00D706A9"/>
  </w:style>
  <w:style w:type="character" w:customStyle="1" w:styleId="WW8Num2z1">
    <w:name w:val="WW8Num2z1"/>
    <w:uiPriority w:val="99"/>
    <w:rsid w:val="00D706A9"/>
  </w:style>
  <w:style w:type="character" w:customStyle="1" w:styleId="WW8Num2z2">
    <w:name w:val="WW8Num2z2"/>
    <w:uiPriority w:val="99"/>
    <w:rsid w:val="00D706A9"/>
  </w:style>
  <w:style w:type="character" w:customStyle="1" w:styleId="WW8Num2z3">
    <w:name w:val="WW8Num2z3"/>
    <w:uiPriority w:val="99"/>
    <w:rsid w:val="00D706A9"/>
  </w:style>
  <w:style w:type="character" w:customStyle="1" w:styleId="WW8Num2z4">
    <w:name w:val="WW8Num2z4"/>
    <w:uiPriority w:val="99"/>
    <w:rsid w:val="00D706A9"/>
  </w:style>
  <w:style w:type="character" w:customStyle="1" w:styleId="WW8Num2z5">
    <w:name w:val="WW8Num2z5"/>
    <w:uiPriority w:val="99"/>
    <w:rsid w:val="00D706A9"/>
  </w:style>
  <w:style w:type="character" w:customStyle="1" w:styleId="WW8Num2z6">
    <w:name w:val="WW8Num2z6"/>
    <w:uiPriority w:val="99"/>
    <w:rsid w:val="00D706A9"/>
  </w:style>
  <w:style w:type="character" w:customStyle="1" w:styleId="WW8Num2z7">
    <w:name w:val="WW8Num2z7"/>
    <w:uiPriority w:val="99"/>
    <w:rsid w:val="00D706A9"/>
  </w:style>
  <w:style w:type="character" w:customStyle="1" w:styleId="WW8Num2z8">
    <w:name w:val="WW8Num2z8"/>
    <w:uiPriority w:val="99"/>
    <w:rsid w:val="00D706A9"/>
  </w:style>
  <w:style w:type="character" w:customStyle="1" w:styleId="WW8Num3z1">
    <w:name w:val="WW8Num3z1"/>
    <w:uiPriority w:val="99"/>
    <w:rsid w:val="00D706A9"/>
  </w:style>
  <w:style w:type="character" w:customStyle="1" w:styleId="WW8Num3z2">
    <w:name w:val="WW8Num3z2"/>
    <w:uiPriority w:val="99"/>
    <w:rsid w:val="00D706A9"/>
  </w:style>
  <w:style w:type="character" w:customStyle="1" w:styleId="WW8Num3z3">
    <w:name w:val="WW8Num3z3"/>
    <w:uiPriority w:val="99"/>
    <w:rsid w:val="00D706A9"/>
  </w:style>
  <w:style w:type="character" w:customStyle="1" w:styleId="WW8Num3z4">
    <w:name w:val="WW8Num3z4"/>
    <w:uiPriority w:val="99"/>
    <w:rsid w:val="00D706A9"/>
  </w:style>
  <w:style w:type="character" w:customStyle="1" w:styleId="WW8Num3z5">
    <w:name w:val="WW8Num3z5"/>
    <w:uiPriority w:val="99"/>
    <w:rsid w:val="00D706A9"/>
  </w:style>
  <w:style w:type="character" w:customStyle="1" w:styleId="WW8Num3z6">
    <w:name w:val="WW8Num3z6"/>
    <w:uiPriority w:val="99"/>
    <w:rsid w:val="00D706A9"/>
  </w:style>
  <w:style w:type="character" w:customStyle="1" w:styleId="WW8Num3z7">
    <w:name w:val="WW8Num3z7"/>
    <w:uiPriority w:val="99"/>
    <w:rsid w:val="00D706A9"/>
  </w:style>
  <w:style w:type="character" w:customStyle="1" w:styleId="WW8Num3z8">
    <w:name w:val="WW8Num3z8"/>
    <w:uiPriority w:val="99"/>
    <w:rsid w:val="00D706A9"/>
  </w:style>
  <w:style w:type="character" w:customStyle="1" w:styleId="WW8Num6z1">
    <w:name w:val="WW8Num6z1"/>
    <w:uiPriority w:val="99"/>
    <w:rsid w:val="00D706A9"/>
  </w:style>
  <w:style w:type="character" w:customStyle="1" w:styleId="WW8Num6z2">
    <w:name w:val="WW8Num6z2"/>
    <w:uiPriority w:val="99"/>
    <w:rsid w:val="00D706A9"/>
  </w:style>
  <w:style w:type="character" w:customStyle="1" w:styleId="WW8Num6z3">
    <w:name w:val="WW8Num6z3"/>
    <w:uiPriority w:val="99"/>
    <w:rsid w:val="00D706A9"/>
  </w:style>
  <w:style w:type="character" w:customStyle="1" w:styleId="WW8Num6z4">
    <w:name w:val="WW8Num6z4"/>
    <w:uiPriority w:val="99"/>
    <w:rsid w:val="00D706A9"/>
  </w:style>
  <w:style w:type="character" w:customStyle="1" w:styleId="WW8Num6z5">
    <w:name w:val="WW8Num6z5"/>
    <w:uiPriority w:val="99"/>
    <w:rsid w:val="00D706A9"/>
  </w:style>
  <w:style w:type="character" w:customStyle="1" w:styleId="WW8Num6z6">
    <w:name w:val="WW8Num6z6"/>
    <w:uiPriority w:val="99"/>
    <w:rsid w:val="00D706A9"/>
  </w:style>
  <w:style w:type="character" w:customStyle="1" w:styleId="WW8Num6z7">
    <w:name w:val="WW8Num6z7"/>
    <w:uiPriority w:val="99"/>
    <w:rsid w:val="00D706A9"/>
  </w:style>
  <w:style w:type="character" w:customStyle="1" w:styleId="WW8Num6z8">
    <w:name w:val="WW8Num6z8"/>
    <w:uiPriority w:val="99"/>
    <w:rsid w:val="00D706A9"/>
  </w:style>
  <w:style w:type="character" w:customStyle="1" w:styleId="WW8Num8z1">
    <w:name w:val="WW8Num8z1"/>
    <w:uiPriority w:val="99"/>
    <w:rsid w:val="00D706A9"/>
  </w:style>
  <w:style w:type="character" w:customStyle="1" w:styleId="WW8Num8z2">
    <w:name w:val="WW8Num8z2"/>
    <w:uiPriority w:val="99"/>
    <w:rsid w:val="00D706A9"/>
  </w:style>
  <w:style w:type="character" w:customStyle="1" w:styleId="WW8Num8z3">
    <w:name w:val="WW8Num8z3"/>
    <w:uiPriority w:val="99"/>
    <w:rsid w:val="00D706A9"/>
  </w:style>
  <w:style w:type="character" w:customStyle="1" w:styleId="WW8Num8z4">
    <w:name w:val="WW8Num8z4"/>
    <w:uiPriority w:val="99"/>
    <w:rsid w:val="00D706A9"/>
  </w:style>
  <w:style w:type="character" w:customStyle="1" w:styleId="WW8Num8z5">
    <w:name w:val="WW8Num8z5"/>
    <w:uiPriority w:val="99"/>
    <w:rsid w:val="00D706A9"/>
  </w:style>
  <w:style w:type="character" w:customStyle="1" w:styleId="WW8Num8z6">
    <w:name w:val="WW8Num8z6"/>
    <w:uiPriority w:val="99"/>
    <w:rsid w:val="00D706A9"/>
  </w:style>
  <w:style w:type="character" w:customStyle="1" w:styleId="WW8Num8z7">
    <w:name w:val="WW8Num8z7"/>
    <w:uiPriority w:val="99"/>
    <w:rsid w:val="00D706A9"/>
  </w:style>
  <w:style w:type="character" w:customStyle="1" w:styleId="WW8Num8z8">
    <w:name w:val="WW8Num8z8"/>
    <w:uiPriority w:val="99"/>
    <w:rsid w:val="00D706A9"/>
  </w:style>
  <w:style w:type="character" w:customStyle="1" w:styleId="WW8Num10z1">
    <w:name w:val="WW8Num10z1"/>
    <w:uiPriority w:val="99"/>
    <w:rsid w:val="00D706A9"/>
  </w:style>
  <w:style w:type="character" w:customStyle="1" w:styleId="WW8Num10z2">
    <w:name w:val="WW8Num10z2"/>
    <w:uiPriority w:val="99"/>
    <w:rsid w:val="00D706A9"/>
  </w:style>
  <w:style w:type="character" w:customStyle="1" w:styleId="WW8Num10z3">
    <w:name w:val="WW8Num10z3"/>
    <w:uiPriority w:val="99"/>
    <w:rsid w:val="00D706A9"/>
  </w:style>
  <w:style w:type="character" w:customStyle="1" w:styleId="WW8Num10z4">
    <w:name w:val="WW8Num10z4"/>
    <w:uiPriority w:val="99"/>
    <w:rsid w:val="00D706A9"/>
  </w:style>
  <w:style w:type="character" w:customStyle="1" w:styleId="WW8Num10z5">
    <w:name w:val="WW8Num10z5"/>
    <w:uiPriority w:val="99"/>
    <w:rsid w:val="00D706A9"/>
  </w:style>
  <w:style w:type="character" w:customStyle="1" w:styleId="WW8Num10z6">
    <w:name w:val="WW8Num10z6"/>
    <w:uiPriority w:val="99"/>
    <w:rsid w:val="00D706A9"/>
  </w:style>
  <w:style w:type="character" w:customStyle="1" w:styleId="WW8Num10z7">
    <w:name w:val="WW8Num10z7"/>
    <w:uiPriority w:val="99"/>
    <w:rsid w:val="00D706A9"/>
  </w:style>
  <w:style w:type="character" w:customStyle="1" w:styleId="WW8Num10z8">
    <w:name w:val="WW8Num10z8"/>
    <w:uiPriority w:val="99"/>
    <w:rsid w:val="00D706A9"/>
  </w:style>
  <w:style w:type="character" w:customStyle="1" w:styleId="WW8Num12z1">
    <w:name w:val="WW8Num12z1"/>
    <w:uiPriority w:val="99"/>
    <w:rsid w:val="00D706A9"/>
  </w:style>
  <w:style w:type="character" w:customStyle="1" w:styleId="WW8Num12z2">
    <w:name w:val="WW8Num12z2"/>
    <w:uiPriority w:val="99"/>
    <w:rsid w:val="00D706A9"/>
  </w:style>
  <w:style w:type="character" w:customStyle="1" w:styleId="WW8Num12z3">
    <w:name w:val="WW8Num12z3"/>
    <w:uiPriority w:val="99"/>
    <w:rsid w:val="00D706A9"/>
  </w:style>
  <w:style w:type="character" w:customStyle="1" w:styleId="WW8Num12z4">
    <w:name w:val="WW8Num12z4"/>
    <w:uiPriority w:val="99"/>
    <w:rsid w:val="00D706A9"/>
  </w:style>
  <w:style w:type="character" w:customStyle="1" w:styleId="WW8Num12z5">
    <w:name w:val="WW8Num12z5"/>
    <w:uiPriority w:val="99"/>
    <w:rsid w:val="00D706A9"/>
  </w:style>
  <w:style w:type="character" w:customStyle="1" w:styleId="WW8Num12z6">
    <w:name w:val="WW8Num12z6"/>
    <w:uiPriority w:val="99"/>
    <w:rsid w:val="00D706A9"/>
  </w:style>
  <w:style w:type="character" w:customStyle="1" w:styleId="WW8Num12z7">
    <w:name w:val="WW8Num12z7"/>
    <w:uiPriority w:val="99"/>
    <w:rsid w:val="00D706A9"/>
  </w:style>
  <w:style w:type="character" w:customStyle="1" w:styleId="WW8Num12z8">
    <w:name w:val="WW8Num12z8"/>
    <w:uiPriority w:val="99"/>
    <w:rsid w:val="00D706A9"/>
  </w:style>
  <w:style w:type="character" w:customStyle="1" w:styleId="WW8Num13z1">
    <w:name w:val="WW8Num13z1"/>
    <w:uiPriority w:val="99"/>
    <w:rsid w:val="00D706A9"/>
  </w:style>
  <w:style w:type="character" w:customStyle="1" w:styleId="WW8Num13z2">
    <w:name w:val="WW8Num13z2"/>
    <w:uiPriority w:val="99"/>
    <w:rsid w:val="00D706A9"/>
  </w:style>
  <w:style w:type="character" w:customStyle="1" w:styleId="WW8Num13z3">
    <w:name w:val="WW8Num13z3"/>
    <w:uiPriority w:val="99"/>
    <w:rsid w:val="00D706A9"/>
  </w:style>
  <w:style w:type="character" w:customStyle="1" w:styleId="WW8Num13z4">
    <w:name w:val="WW8Num13z4"/>
    <w:uiPriority w:val="99"/>
    <w:rsid w:val="00D706A9"/>
  </w:style>
  <w:style w:type="character" w:customStyle="1" w:styleId="WW8Num13z5">
    <w:name w:val="WW8Num13z5"/>
    <w:uiPriority w:val="99"/>
    <w:rsid w:val="00D706A9"/>
  </w:style>
  <w:style w:type="character" w:customStyle="1" w:styleId="WW8Num13z6">
    <w:name w:val="WW8Num13z6"/>
    <w:uiPriority w:val="99"/>
    <w:rsid w:val="00D706A9"/>
  </w:style>
  <w:style w:type="character" w:customStyle="1" w:styleId="WW8Num13z7">
    <w:name w:val="WW8Num13z7"/>
    <w:uiPriority w:val="99"/>
    <w:rsid w:val="00D706A9"/>
  </w:style>
  <w:style w:type="character" w:customStyle="1" w:styleId="WW8Num13z8">
    <w:name w:val="WW8Num13z8"/>
    <w:uiPriority w:val="99"/>
    <w:rsid w:val="00D706A9"/>
  </w:style>
  <w:style w:type="character" w:customStyle="1" w:styleId="WW8Num14z1">
    <w:name w:val="WW8Num14z1"/>
    <w:uiPriority w:val="99"/>
    <w:rsid w:val="00D706A9"/>
  </w:style>
  <w:style w:type="character" w:customStyle="1" w:styleId="WW8Num14z2">
    <w:name w:val="WW8Num14z2"/>
    <w:uiPriority w:val="99"/>
    <w:rsid w:val="00D706A9"/>
  </w:style>
  <w:style w:type="character" w:customStyle="1" w:styleId="WW8Num14z3">
    <w:name w:val="WW8Num14z3"/>
    <w:uiPriority w:val="99"/>
    <w:rsid w:val="00D706A9"/>
  </w:style>
  <w:style w:type="character" w:customStyle="1" w:styleId="WW8Num14z4">
    <w:name w:val="WW8Num14z4"/>
    <w:uiPriority w:val="99"/>
    <w:rsid w:val="00D706A9"/>
  </w:style>
  <w:style w:type="character" w:customStyle="1" w:styleId="WW8Num14z5">
    <w:name w:val="WW8Num14z5"/>
    <w:uiPriority w:val="99"/>
    <w:rsid w:val="00D706A9"/>
  </w:style>
  <w:style w:type="character" w:customStyle="1" w:styleId="WW8Num14z6">
    <w:name w:val="WW8Num14z6"/>
    <w:uiPriority w:val="99"/>
    <w:rsid w:val="00D706A9"/>
  </w:style>
  <w:style w:type="character" w:customStyle="1" w:styleId="WW8Num14z7">
    <w:name w:val="WW8Num14z7"/>
    <w:uiPriority w:val="99"/>
    <w:rsid w:val="00D706A9"/>
  </w:style>
  <w:style w:type="character" w:customStyle="1" w:styleId="WW8Num14z8">
    <w:name w:val="WW8Num14z8"/>
    <w:uiPriority w:val="99"/>
    <w:rsid w:val="00D706A9"/>
  </w:style>
  <w:style w:type="character" w:customStyle="1" w:styleId="WW8Num16z1">
    <w:name w:val="WW8Num16z1"/>
    <w:uiPriority w:val="99"/>
    <w:rsid w:val="00D706A9"/>
  </w:style>
  <w:style w:type="character" w:customStyle="1" w:styleId="WW8Num16z2">
    <w:name w:val="WW8Num16z2"/>
    <w:uiPriority w:val="99"/>
    <w:rsid w:val="00D706A9"/>
  </w:style>
  <w:style w:type="character" w:customStyle="1" w:styleId="WW8Num16z3">
    <w:name w:val="WW8Num16z3"/>
    <w:uiPriority w:val="99"/>
    <w:rsid w:val="00D706A9"/>
  </w:style>
  <w:style w:type="character" w:customStyle="1" w:styleId="WW8Num16z4">
    <w:name w:val="WW8Num16z4"/>
    <w:uiPriority w:val="99"/>
    <w:rsid w:val="00D706A9"/>
  </w:style>
  <w:style w:type="character" w:customStyle="1" w:styleId="WW8Num16z5">
    <w:name w:val="WW8Num16z5"/>
    <w:uiPriority w:val="99"/>
    <w:rsid w:val="00D706A9"/>
  </w:style>
  <w:style w:type="character" w:customStyle="1" w:styleId="WW8Num16z6">
    <w:name w:val="WW8Num16z6"/>
    <w:uiPriority w:val="99"/>
    <w:rsid w:val="00D706A9"/>
  </w:style>
  <w:style w:type="character" w:customStyle="1" w:styleId="WW8Num16z7">
    <w:name w:val="WW8Num16z7"/>
    <w:uiPriority w:val="99"/>
    <w:rsid w:val="00D706A9"/>
  </w:style>
  <w:style w:type="character" w:customStyle="1" w:styleId="WW8Num16z8">
    <w:name w:val="WW8Num16z8"/>
    <w:uiPriority w:val="99"/>
    <w:rsid w:val="00D706A9"/>
  </w:style>
  <w:style w:type="character" w:customStyle="1" w:styleId="WW8Num18z1">
    <w:name w:val="WW8Num18z1"/>
    <w:uiPriority w:val="99"/>
    <w:rsid w:val="00D706A9"/>
  </w:style>
  <w:style w:type="character" w:customStyle="1" w:styleId="WW8Num18z2">
    <w:name w:val="WW8Num18z2"/>
    <w:uiPriority w:val="99"/>
    <w:rsid w:val="00D706A9"/>
  </w:style>
  <w:style w:type="character" w:customStyle="1" w:styleId="WW8Num18z3">
    <w:name w:val="WW8Num18z3"/>
    <w:uiPriority w:val="99"/>
    <w:rsid w:val="00D706A9"/>
  </w:style>
  <w:style w:type="character" w:customStyle="1" w:styleId="WW8Num18z4">
    <w:name w:val="WW8Num18z4"/>
    <w:uiPriority w:val="99"/>
    <w:rsid w:val="00D706A9"/>
  </w:style>
  <w:style w:type="character" w:customStyle="1" w:styleId="WW8Num18z5">
    <w:name w:val="WW8Num18z5"/>
    <w:uiPriority w:val="99"/>
    <w:rsid w:val="00D706A9"/>
  </w:style>
  <w:style w:type="character" w:customStyle="1" w:styleId="WW8Num18z6">
    <w:name w:val="WW8Num18z6"/>
    <w:uiPriority w:val="99"/>
    <w:rsid w:val="00D706A9"/>
  </w:style>
  <w:style w:type="character" w:customStyle="1" w:styleId="WW8Num18z7">
    <w:name w:val="WW8Num18z7"/>
    <w:uiPriority w:val="99"/>
    <w:rsid w:val="00D706A9"/>
  </w:style>
  <w:style w:type="character" w:customStyle="1" w:styleId="WW8Num18z8">
    <w:name w:val="WW8Num18z8"/>
    <w:uiPriority w:val="99"/>
    <w:rsid w:val="00D706A9"/>
  </w:style>
  <w:style w:type="character" w:customStyle="1" w:styleId="WW8Num19z1">
    <w:name w:val="WW8Num19z1"/>
    <w:uiPriority w:val="99"/>
    <w:rsid w:val="00D706A9"/>
  </w:style>
  <w:style w:type="character" w:customStyle="1" w:styleId="WW8Num19z2">
    <w:name w:val="WW8Num19z2"/>
    <w:uiPriority w:val="99"/>
    <w:rsid w:val="00D706A9"/>
  </w:style>
  <w:style w:type="character" w:customStyle="1" w:styleId="WW8Num19z3">
    <w:name w:val="WW8Num19z3"/>
    <w:uiPriority w:val="99"/>
    <w:rsid w:val="00D706A9"/>
  </w:style>
  <w:style w:type="character" w:customStyle="1" w:styleId="WW8Num19z4">
    <w:name w:val="WW8Num19z4"/>
    <w:uiPriority w:val="99"/>
    <w:rsid w:val="00D706A9"/>
  </w:style>
  <w:style w:type="character" w:customStyle="1" w:styleId="WW8Num19z5">
    <w:name w:val="WW8Num19z5"/>
    <w:uiPriority w:val="99"/>
    <w:rsid w:val="00D706A9"/>
  </w:style>
  <w:style w:type="character" w:customStyle="1" w:styleId="WW8Num19z6">
    <w:name w:val="WW8Num19z6"/>
    <w:uiPriority w:val="99"/>
    <w:rsid w:val="00D706A9"/>
  </w:style>
  <w:style w:type="character" w:customStyle="1" w:styleId="WW8Num19z7">
    <w:name w:val="WW8Num19z7"/>
    <w:uiPriority w:val="99"/>
    <w:rsid w:val="00D706A9"/>
  </w:style>
  <w:style w:type="character" w:customStyle="1" w:styleId="WW8Num19z8">
    <w:name w:val="WW8Num19z8"/>
    <w:uiPriority w:val="99"/>
    <w:rsid w:val="00D706A9"/>
  </w:style>
  <w:style w:type="character" w:customStyle="1" w:styleId="WW8Num20z1">
    <w:name w:val="WW8Num20z1"/>
    <w:uiPriority w:val="99"/>
    <w:rsid w:val="00D706A9"/>
  </w:style>
  <w:style w:type="character" w:customStyle="1" w:styleId="WW8Num20z2">
    <w:name w:val="WW8Num20z2"/>
    <w:uiPriority w:val="99"/>
    <w:rsid w:val="00D706A9"/>
  </w:style>
  <w:style w:type="character" w:customStyle="1" w:styleId="WW8Num20z3">
    <w:name w:val="WW8Num20z3"/>
    <w:uiPriority w:val="99"/>
    <w:rsid w:val="00D706A9"/>
  </w:style>
  <w:style w:type="character" w:customStyle="1" w:styleId="WW8Num20z4">
    <w:name w:val="WW8Num20z4"/>
    <w:uiPriority w:val="99"/>
    <w:rsid w:val="00D706A9"/>
  </w:style>
  <w:style w:type="character" w:customStyle="1" w:styleId="WW8Num20z5">
    <w:name w:val="WW8Num20z5"/>
    <w:uiPriority w:val="99"/>
    <w:rsid w:val="00D706A9"/>
  </w:style>
  <w:style w:type="character" w:customStyle="1" w:styleId="WW8Num20z6">
    <w:name w:val="WW8Num20z6"/>
    <w:uiPriority w:val="99"/>
    <w:rsid w:val="00D706A9"/>
  </w:style>
  <w:style w:type="character" w:customStyle="1" w:styleId="WW8Num20z7">
    <w:name w:val="WW8Num20z7"/>
    <w:uiPriority w:val="99"/>
    <w:rsid w:val="00D706A9"/>
  </w:style>
  <w:style w:type="character" w:customStyle="1" w:styleId="WW8Num20z8">
    <w:name w:val="WW8Num20z8"/>
    <w:uiPriority w:val="99"/>
    <w:rsid w:val="00D706A9"/>
  </w:style>
  <w:style w:type="character" w:customStyle="1" w:styleId="WW8Num21z1">
    <w:name w:val="WW8Num21z1"/>
    <w:uiPriority w:val="99"/>
    <w:rsid w:val="00D706A9"/>
  </w:style>
  <w:style w:type="character" w:customStyle="1" w:styleId="WW8Num21z2">
    <w:name w:val="WW8Num21z2"/>
    <w:uiPriority w:val="99"/>
    <w:rsid w:val="00D706A9"/>
  </w:style>
  <w:style w:type="character" w:customStyle="1" w:styleId="WW8Num21z3">
    <w:name w:val="WW8Num21z3"/>
    <w:uiPriority w:val="99"/>
    <w:rsid w:val="00D706A9"/>
  </w:style>
  <w:style w:type="character" w:customStyle="1" w:styleId="WW8Num21z4">
    <w:name w:val="WW8Num21z4"/>
    <w:uiPriority w:val="99"/>
    <w:rsid w:val="00D706A9"/>
  </w:style>
  <w:style w:type="character" w:customStyle="1" w:styleId="WW8Num21z5">
    <w:name w:val="WW8Num21z5"/>
    <w:uiPriority w:val="99"/>
    <w:rsid w:val="00D706A9"/>
  </w:style>
  <w:style w:type="character" w:customStyle="1" w:styleId="WW8Num21z6">
    <w:name w:val="WW8Num21z6"/>
    <w:uiPriority w:val="99"/>
    <w:rsid w:val="00D706A9"/>
  </w:style>
  <w:style w:type="character" w:customStyle="1" w:styleId="WW8Num21z7">
    <w:name w:val="WW8Num21z7"/>
    <w:uiPriority w:val="99"/>
    <w:rsid w:val="00D706A9"/>
  </w:style>
  <w:style w:type="character" w:customStyle="1" w:styleId="WW8Num21z8">
    <w:name w:val="WW8Num21z8"/>
    <w:uiPriority w:val="99"/>
    <w:rsid w:val="00D706A9"/>
  </w:style>
  <w:style w:type="character" w:customStyle="1" w:styleId="WW8Num22z1">
    <w:name w:val="WW8Num22z1"/>
    <w:uiPriority w:val="99"/>
    <w:rsid w:val="00D706A9"/>
    <w:rPr>
      <w:rFonts w:ascii="Courier New" w:hAnsi="Courier New"/>
    </w:rPr>
  </w:style>
  <w:style w:type="character" w:customStyle="1" w:styleId="WW8Num22z2">
    <w:name w:val="WW8Num22z2"/>
    <w:uiPriority w:val="99"/>
    <w:rsid w:val="00D706A9"/>
    <w:rPr>
      <w:rFonts w:ascii="Wingdings" w:hAnsi="Wingdings"/>
    </w:rPr>
  </w:style>
  <w:style w:type="character" w:customStyle="1" w:styleId="WW8Num22z3">
    <w:name w:val="WW8Num22z3"/>
    <w:uiPriority w:val="99"/>
    <w:rsid w:val="00D706A9"/>
    <w:rPr>
      <w:rFonts w:ascii="Symbol" w:hAnsi="Symbol"/>
    </w:rPr>
  </w:style>
  <w:style w:type="character" w:customStyle="1" w:styleId="WW8Num24z1">
    <w:name w:val="WW8Num24z1"/>
    <w:uiPriority w:val="99"/>
    <w:rsid w:val="00D706A9"/>
  </w:style>
  <w:style w:type="character" w:customStyle="1" w:styleId="WW8Num24z2">
    <w:name w:val="WW8Num24z2"/>
    <w:uiPriority w:val="99"/>
    <w:rsid w:val="00D706A9"/>
  </w:style>
  <w:style w:type="character" w:customStyle="1" w:styleId="WW8Num24z3">
    <w:name w:val="WW8Num24z3"/>
    <w:uiPriority w:val="99"/>
    <w:rsid w:val="00D706A9"/>
  </w:style>
  <w:style w:type="character" w:customStyle="1" w:styleId="WW8Num24z4">
    <w:name w:val="WW8Num24z4"/>
    <w:uiPriority w:val="99"/>
    <w:rsid w:val="00D706A9"/>
  </w:style>
  <w:style w:type="character" w:customStyle="1" w:styleId="WW8Num24z5">
    <w:name w:val="WW8Num24z5"/>
    <w:uiPriority w:val="99"/>
    <w:rsid w:val="00D706A9"/>
  </w:style>
  <w:style w:type="character" w:customStyle="1" w:styleId="WW8Num24z6">
    <w:name w:val="WW8Num24z6"/>
    <w:uiPriority w:val="99"/>
    <w:rsid w:val="00D706A9"/>
  </w:style>
  <w:style w:type="character" w:customStyle="1" w:styleId="WW8Num24z7">
    <w:name w:val="WW8Num24z7"/>
    <w:uiPriority w:val="99"/>
    <w:rsid w:val="00D706A9"/>
  </w:style>
  <w:style w:type="character" w:customStyle="1" w:styleId="WW8Num24z8">
    <w:name w:val="WW8Num24z8"/>
    <w:uiPriority w:val="99"/>
    <w:rsid w:val="00D706A9"/>
  </w:style>
  <w:style w:type="character" w:customStyle="1" w:styleId="WW8Num27z1">
    <w:name w:val="WW8Num27z1"/>
    <w:uiPriority w:val="99"/>
    <w:rsid w:val="00D706A9"/>
  </w:style>
  <w:style w:type="character" w:customStyle="1" w:styleId="WW8Num27z2">
    <w:name w:val="WW8Num27z2"/>
    <w:uiPriority w:val="99"/>
    <w:rsid w:val="00D706A9"/>
  </w:style>
  <w:style w:type="character" w:customStyle="1" w:styleId="WW8Num27z3">
    <w:name w:val="WW8Num27z3"/>
    <w:uiPriority w:val="99"/>
    <w:rsid w:val="00D706A9"/>
  </w:style>
  <w:style w:type="character" w:customStyle="1" w:styleId="WW8Num27z4">
    <w:name w:val="WW8Num27z4"/>
    <w:uiPriority w:val="99"/>
    <w:rsid w:val="00D706A9"/>
  </w:style>
  <w:style w:type="character" w:customStyle="1" w:styleId="WW8Num27z5">
    <w:name w:val="WW8Num27z5"/>
    <w:uiPriority w:val="99"/>
    <w:rsid w:val="00D706A9"/>
  </w:style>
  <w:style w:type="character" w:customStyle="1" w:styleId="WW8Num27z6">
    <w:name w:val="WW8Num27z6"/>
    <w:uiPriority w:val="99"/>
    <w:rsid w:val="00D706A9"/>
  </w:style>
  <w:style w:type="character" w:customStyle="1" w:styleId="WW8Num27z7">
    <w:name w:val="WW8Num27z7"/>
    <w:uiPriority w:val="99"/>
    <w:rsid w:val="00D706A9"/>
  </w:style>
  <w:style w:type="character" w:customStyle="1" w:styleId="WW8Num27z8">
    <w:name w:val="WW8Num27z8"/>
    <w:uiPriority w:val="99"/>
    <w:rsid w:val="00D706A9"/>
  </w:style>
  <w:style w:type="character" w:customStyle="1" w:styleId="12">
    <w:name w:val="Основной шрифт абзаца1"/>
    <w:uiPriority w:val="99"/>
    <w:rsid w:val="00D706A9"/>
  </w:style>
  <w:style w:type="character" w:customStyle="1" w:styleId="af">
    <w:name w:val="Верхний колонтитул Знак"/>
    <w:uiPriority w:val="99"/>
    <w:rsid w:val="00D706A9"/>
    <w:rPr>
      <w:rFonts w:ascii="Times New Roman" w:hAnsi="Times New Roman"/>
      <w:sz w:val="24"/>
    </w:rPr>
  </w:style>
  <w:style w:type="character" w:styleId="af0">
    <w:name w:val="page number"/>
    <w:uiPriority w:val="99"/>
    <w:rsid w:val="00D706A9"/>
    <w:rPr>
      <w:rFonts w:cs="Times New Roman"/>
    </w:rPr>
  </w:style>
  <w:style w:type="character" w:customStyle="1" w:styleId="af1">
    <w:name w:val="Нижний колонтитул Знак"/>
    <w:uiPriority w:val="99"/>
    <w:rsid w:val="00D706A9"/>
    <w:rPr>
      <w:rFonts w:ascii="Times New Roman" w:hAnsi="Times New Roman"/>
      <w:sz w:val="24"/>
    </w:rPr>
  </w:style>
  <w:style w:type="character" w:customStyle="1" w:styleId="30">
    <w:name w:val="Стиль3 Знак"/>
    <w:uiPriority w:val="99"/>
    <w:rsid w:val="00D706A9"/>
    <w:rPr>
      <w:rFonts w:ascii="Arial" w:hAnsi="Arial"/>
      <w:sz w:val="24"/>
    </w:rPr>
  </w:style>
  <w:style w:type="character" w:customStyle="1" w:styleId="22">
    <w:name w:val="Основной текст с отступом 2 Знак"/>
    <w:uiPriority w:val="99"/>
    <w:rsid w:val="00D706A9"/>
    <w:rPr>
      <w:rFonts w:ascii="Times New Roman" w:hAnsi="Times New Roman"/>
      <w:sz w:val="24"/>
    </w:rPr>
  </w:style>
  <w:style w:type="character" w:styleId="af2">
    <w:name w:val="FollowedHyperlink"/>
    <w:uiPriority w:val="99"/>
    <w:rsid w:val="00D706A9"/>
    <w:rPr>
      <w:rFonts w:cs="Times New Roman"/>
      <w:color w:val="800080"/>
      <w:u w:val="single"/>
    </w:rPr>
  </w:style>
  <w:style w:type="character" w:customStyle="1" w:styleId="af3">
    <w:name w:val="Схема документа Знак"/>
    <w:uiPriority w:val="99"/>
    <w:rsid w:val="00D706A9"/>
    <w:rPr>
      <w:rFonts w:ascii="Tahoma" w:hAnsi="Tahoma"/>
      <w:sz w:val="16"/>
    </w:rPr>
  </w:style>
  <w:style w:type="character" w:customStyle="1" w:styleId="af4">
    <w:name w:val="Подзаголовок Знак"/>
    <w:uiPriority w:val="99"/>
    <w:rsid w:val="00D706A9"/>
    <w:rPr>
      <w:rFonts w:ascii="Cambria" w:hAnsi="Cambria"/>
      <w:i/>
      <w:color w:val="4F81BD"/>
      <w:spacing w:val="15"/>
      <w:sz w:val="24"/>
    </w:rPr>
  </w:style>
  <w:style w:type="character" w:customStyle="1" w:styleId="af5">
    <w:name w:val="Символ сноски"/>
    <w:uiPriority w:val="99"/>
    <w:rsid w:val="00D706A9"/>
    <w:rPr>
      <w:vertAlign w:val="superscript"/>
    </w:rPr>
  </w:style>
  <w:style w:type="character" w:customStyle="1" w:styleId="af6">
    <w:name w:val="Гипертекстовая ссылка"/>
    <w:uiPriority w:val="99"/>
    <w:rsid w:val="00D706A9"/>
    <w:rPr>
      <w:b/>
      <w:color w:val="008000"/>
    </w:rPr>
  </w:style>
  <w:style w:type="character" w:customStyle="1" w:styleId="af7">
    <w:name w:val="Цветовое выделение"/>
    <w:uiPriority w:val="99"/>
    <w:rsid w:val="00D706A9"/>
    <w:rPr>
      <w:b/>
      <w:color w:val="000080"/>
    </w:rPr>
  </w:style>
  <w:style w:type="character" w:styleId="af8">
    <w:name w:val="Strong"/>
    <w:uiPriority w:val="99"/>
    <w:qFormat/>
    <w:rsid w:val="00D706A9"/>
    <w:rPr>
      <w:rFonts w:cs="Times New Roman"/>
      <w:b/>
      <w:color w:val="333333"/>
    </w:rPr>
  </w:style>
  <w:style w:type="character" w:customStyle="1" w:styleId="13">
    <w:name w:val="Знак примечания1"/>
    <w:uiPriority w:val="99"/>
    <w:rsid w:val="00D706A9"/>
    <w:rPr>
      <w:sz w:val="16"/>
    </w:rPr>
  </w:style>
  <w:style w:type="character" w:customStyle="1" w:styleId="af9">
    <w:name w:val="Тема примечания Знак"/>
    <w:uiPriority w:val="99"/>
    <w:rsid w:val="00D706A9"/>
    <w:rPr>
      <w:rFonts w:ascii="Times New Roman" w:hAnsi="Times New Roman"/>
      <w:b/>
    </w:rPr>
  </w:style>
  <w:style w:type="character" w:customStyle="1" w:styleId="u">
    <w:name w:val="u"/>
    <w:uiPriority w:val="99"/>
    <w:rsid w:val="00D706A9"/>
    <w:rPr>
      <w:rFonts w:cs="Times New Roman"/>
    </w:rPr>
  </w:style>
  <w:style w:type="character" w:customStyle="1" w:styleId="afa">
    <w:name w:val="Часть Знак"/>
    <w:uiPriority w:val="99"/>
    <w:rsid w:val="00D706A9"/>
    <w:rPr>
      <w:rFonts w:eastAsia="Times New Roman"/>
      <w:sz w:val="24"/>
      <w:lang w:val="ru-RU"/>
    </w:rPr>
  </w:style>
  <w:style w:type="character" w:customStyle="1" w:styleId="afb">
    <w:name w:val="Ссылка указателя"/>
    <w:uiPriority w:val="99"/>
    <w:rsid w:val="00D706A9"/>
  </w:style>
  <w:style w:type="paragraph" w:customStyle="1" w:styleId="14">
    <w:name w:val="Заголовок1"/>
    <w:basedOn w:val="a"/>
    <w:next w:val="afc"/>
    <w:uiPriority w:val="99"/>
    <w:rsid w:val="00D706A9"/>
    <w:pPr>
      <w:keepNext/>
      <w:spacing w:before="240" w:after="120"/>
    </w:pPr>
    <w:rPr>
      <w:rFonts w:ascii="Arial" w:eastAsia="Microsoft YaHei" w:hAnsi="Arial" w:cs="Mangal"/>
      <w:sz w:val="28"/>
      <w:szCs w:val="28"/>
    </w:rPr>
  </w:style>
  <w:style w:type="paragraph" w:styleId="afc">
    <w:name w:val="Body Text"/>
    <w:basedOn w:val="a"/>
    <w:link w:val="afd"/>
    <w:uiPriority w:val="99"/>
    <w:rsid w:val="00D706A9"/>
    <w:pPr>
      <w:spacing w:after="120"/>
    </w:pPr>
  </w:style>
  <w:style w:type="character" w:customStyle="1" w:styleId="afd">
    <w:name w:val="Основной текст Знак"/>
    <w:link w:val="afc"/>
    <w:uiPriority w:val="99"/>
    <w:locked/>
    <w:rsid w:val="00D706A9"/>
    <w:rPr>
      <w:rFonts w:ascii="Times New Roman" w:hAnsi="Times New Roman" w:cs="Times New Roman"/>
      <w:sz w:val="24"/>
      <w:szCs w:val="24"/>
      <w:lang w:eastAsia="zh-CN"/>
    </w:rPr>
  </w:style>
  <w:style w:type="paragraph" w:styleId="afe">
    <w:name w:val="List"/>
    <w:basedOn w:val="afc"/>
    <w:uiPriority w:val="99"/>
    <w:rsid w:val="00D706A9"/>
    <w:rPr>
      <w:rFonts w:cs="Mangal"/>
    </w:rPr>
  </w:style>
  <w:style w:type="paragraph" w:styleId="aff">
    <w:name w:val="caption"/>
    <w:basedOn w:val="a"/>
    <w:uiPriority w:val="99"/>
    <w:qFormat/>
    <w:rsid w:val="00D706A9"/>
    <w:pPr>
      <w:suppressLineNumbers/>
      <w:spacing w:before="120" w:after="120"/>
    </w:pPr>
    <w:rPr>
      <w:rFonts w:cs="Mangal"/>
      <w:i/>
      <w:iCs/>
    </w:rPr>
  </w:style>
  <w:style w:type="paragraph" w:customStyle="1" w:styleId="31">
    <w:name w:val="Указатель3"/>
    <w:basedOn w:val="a"/>
    <w:uiPriority w:val="99"/>
    <w:rsid w:val="00D706A9"/>
    <w:pPr>
      <w:suppressLineNumbers/>
    </w:pPr>
    <w:rPr>
      <w:rFonts w:cs="Mangal"/>
    </w:rPr>
  </w:style>
  <w:style w:type="paragraph" w:customStyle="1" w:styleId="23">
    <w:name w:val="Название объекта2"/>
    <w:basedOn w:val="a"/>
    <w:uiPriority w:val="99"/>
    <w:rsid w:val="00D706A9"/>
    <w:pPr>
      <w:suppressLineNumbers/>
      <w:spacing w:before="120" w:after="120"/>
    </w:pPr>
    <w:rPr>
      <w:rFonts w:cs="Mangal"/>
      <w:i/>
      <w:iCs/>
    </w:rPr>
  </w:style>
  <w:style w:type="paragraph" w:customStyle="1" w:styleId="24">
    <w:name w:val="Указатель2"/>
    <w:basedOn w:val="a"/>
    <w:uiPriority w:val="99"/>
    <w:rsid w:val="00D706A9"/>
    <w:pPr>
      <w:suppressLineNumbers/>
    </w:pPr>
    <w:rPr>
      <w:rFonts w:cs="Mangal"/>
    </w:rPr>
  </w:style>
  <w:style w:type="paragraph" w:customStyle="1" w:styleId="15">
    <w:name w:val="Название объекта1"/>
    <w:basedOn w:val="a"/>
    <w:uiPriority w:val="99"/>
    <w:rsid w:val="00D706A9"/>
    <w:pPr>
      <w:suppressLineNumbers/>
      <w:spacing w:before="120" w:after="120"/>
    </w:pPr>
    <w:rPr>
      <w:rFonts w:cs="Mangal"/>
      <w:i/>
      <w:iCs/>
    </w:rPr>
  </w:style>
  <w:style w:type="paragraph" w:customStyle="1" w:styleId="16">
    <w:name w:val="Указатель1"/>
    <w:basedOn w:val="a"/>
    <w:uiPriority w:val="99"/>
    <w:rsid w:val="00D706A9"/>
    <w:pPr>
      <w:suppressLineNumbers/>
    </w:pPr>
    <w:rPr>
      <w:rFonts w:cs="Mangal"/>
    </w:rPr>
  </w:style>
  <w:style w:type="paragraph" w:styleId="aff0">
    <w:name w:val="header"/>
    <w:basedOn w:val="a"/>
    <w:link w:val="17"/>
    <w:uiPriority w:val="99"/>
    <w:rsid w:val="00D706A9"/>
  </w:style>
  <w:style w:type="character" w:customStyle="1" w:styleId="17">
    <w:name w:val="Верхний колонтитул Знак1"/>
    <w:link w:val="aff0"/>
    <w:uiPriority w:val="99"/>
    <w:locked/>
    <w:rsid w:val="00D706A9"/>
    <w:rPr>
      <w:rFonts w:ascii="Times New Roman" w:hAnsi="Times New Roman" w:cs="Times New Roman"/>
      <w:sz w:val="24"/>
      <w:szCs w:val="24"/>
      <w:lang w:eastAsia="zh-CN"/>
    </w:rPr>
  </w:style>
  <w:style w:type="paragraph" w:styleId="aff1">
    <w:name w:val="footer"/>
    <w:basedOn w:val="a"/>
    <w:link w:val="18"/>
    <w:uiPriority w:val="99"/>
    <w:rsid w:val="00D706A9"/>
  </w:style>
  <w:style w:type="character" w:customStyle="1" w:styleId="18">
    <w:name w:val="Нижний колонтитул Знак1"/>
    <w:link w:val="aff1"/>
    <w:uiPriority w:val="99"/>
    <w:locked/>
    <w:rsid w:val="00D706A9"/>
    <w:rPr>
      <w:rFonts w:ascii="Times New Roman" w:hAnsi="Times New Roman" w:cs="Times New Roman"/>
      <w:sz w:val="24"/>
      <w:szCs w:val="24"/>
      <w:lang w:eastAsia="zh-CN"/>
    </w:rPr>
  </w:style>
  <w:style w:type="paragraph" w:customStyle="1" w:styleId="ConsPlusNormal">
    <w:name w:val="ConsPlusNormal"/>
    <w:link w:val="ConsPlusNormal0"/>
    <w:rsid w:val="00D706A9"/>
    <w:pPr>
      <w:widowControl w:val="0"/>
      <w:tabs>
        <w:tab w:val="num" w:pos="0"/>
      </w:tabs>
      <w:suppressAutoHyphens/>
      <w:autoSpaceDE w:val="0"/>
      <w:ind w:firstLine="720"/>
      <w:outlineLvl w:val="1"/>
    </w:pPr>
    <w:rPr>
      <w:rFonts w:ascii="Arial" w:eastAsia="Times New Roman" w:hAnsi="Arial" w:cs="Arial"/>
      <w:sz w:val="22"/>
      <w:szCs w:val="22"/>
      <w:lang w:eastAsia="zh-CN"/>
    </w:rPr>
  </w:style>
  <w:style w:type="paragraph" w:customStyle="1" w:styleId="19">
    <w:name w:val="Стиль1"/>
    <w:basedOn w:val="a"/>
    <w:uiPriority w:val="99"/>
    <w:rsid w:val="00D706A9"/>
    <w:pPr>
      <w:keepNext/>
      <w:keepLines/>
      <w:widowControl w:val="0"/>
      <w:suppressLineNumbers/>
      <w:suppressAutoHyphens/>
      <w:spacing w:after="60"/>
      <w:ind w:left="432" w:hanging="432"/>
    </w:pPr>
    <w:rPr>
      <w:b/>
      <w:sz w:val="28"/>
    </w:rPr>
  </w:style>
  <w:style w:type="paragraph" w:styleId="25">
    <w:name w:val="List Number 2"/>
    <w:basedOn w:val="a"/>
    <w:uiPriority w:val="99"/>
    <w:rsid w:val="00D706A9"/>
    <w:pPr>
      <w:ind w:left="432" w:hanging="432"/>
    </w:pPr>
  </w:style>
  <w:style w:type="paragraph" w:customStyle="1" w:styleId="26">
    <w:name w:val="Стиль2"/>
    <w:basedOn w:val="25"/>
    <w:uiPriority w:val="99"/>
    <w:rsid w:val="00D706A9"/>
    <w:pPr>
      <w:keepNext/>
      <w:keepLines/>
      <w:widowControl w:val="0"/>
      <w:suppressLineNumbers/>
      <w:suppressAutoHyphens/>
      <w:spacing w:after="60"/>
      <w:ind w:left="1836" w:hanging="576"/>
      <w:jc w:val="both"/>
    </w:pPr>
    <w:rPr>
      <w:b/>
      <w:szCs w:val="20"/>
    </w:rPr>
  </w:style>
  <w:style w:type="paragraph" w:customStyle="1" w:styleId="210">
    <w:name w:val="Основной текст с отступом 21"/>
    <w:basedOn w:val="a"/>
    <w:uiPriority w:val="99"/>
    <w:rsid w:val="00D706A9"/>
    <w:pPr>
      <w:spacing w:after="120" w:line="480" w:lineRule="auto"/>
      <w:ind w:left="283"/>
    </w:pPr>
  </w:style>
  <w:style w:type="paragraph" w:customStyle="1" w:styleId="32">
    <w:name w:val="Стиль3"/>
    <w:basedOn w:val="210"/>
    <w:uiPriority w:val="99"/>
    <w:rsid w:val="00D706A9"/>
    <w:pPr>
      <w:widowControl w:val="0"/>
      <w:spacing w:after="0" w:line="240" w:lineRule="auto"/>
      <w:ind w:left="1080" w:hanging="360"/>
      <w:jc w:val="both"/>
    </w:pPr>
    <w:rPr>
      <w:rFonts w:ascii="Arial" w:eastAsia="Calibri" w:hAnsi="Arial"/>
    </w:rPr>
  </w:style>
  <w:style w:type="paragraph" w:customStyle="1" w:styleId="2-11">
    <w:name w:val="содержание2-11"/>
    <w:basedOn w:val="a"/>
    <w:uiPriority w:val="99"/>
    <w:rsid w:val="00D706A9"/>
    <w:pPr>
      <w:spacing w:after="60"/>
      <w:jc w:val="both"/>
    </w:pPr>
  </w:style>
  <w:style w:type="paragraph" w:customStyle="1" w:styleId="14063">
    <w:name w:val="Стиль 14 пт полужирный По центру Слева:  063 см"/>
    <w:basedOn w:val="1"/>
    <w:uiPriority w:val="99"/>
    <w:rsid w:val="00D706A9"/>
    <w:pPr>
      <w:ind w:left="360"/>
      <w:jc w:val="center"/>
    </w:pPr>
    <w:rPr>
      <w:rFonts w:ascii="Times New Roman" w:hAnsi="Times New Roman" w:cs="Times New Roman"/>
      <w:bCs w:val="0"/>
      <w:sz w:val="28"/>
      <w:szCs w:val="20"/>
    </w:rPr>
  </w:style>
  <w:style w:type="paragraph" w:customStyle="1" w:styleId="140">
    <w:name w:val="Стиль 14 пт полужирный По ширине"/>
    <w:basedOn w:val="2"/>
    <w:uiPriority w:val="99"/>
    <w:rsid w:val="00D706A9"/>
    <w:pPr>
      <w:jc w:val="both"/>
    </w:pPr>
    <w:rPr>
      <w:rFonts w:ascii="Times New Roman" w:hAnsi="Times New Roman" w:cs="Times New Roman"/>
      <w:bCs w:val="0"/>
      <w:i w:val="0"/>
      <w:szCs w:val="20"/>
    </w:rPr>
  </w:style>
  <w:style w:type="paragraph" w:customStyle="1" w:styleId="aff2">
    <w:name w:val="Стиль По ширине"/>
    <w:basedOn w:val="2"/>
    <w:uiPriority w:val="99"/>
    <w:rsid w:val="00D706A9"/>
    <w:pPr>
      <w:jc w:val="both"/>
    </w:pPr>
    <w:rPr>
      <w:rFonts w:ascii="Times New Roman" w:hAnsi="Times New Roman" w:cs="Times New Roman"/>
      <w:i w:val="0"/>
      <w:szCs w:val="20"/>
    </w:rPr>
  </w:style>
  <w:style w:type="paragraph" w:customStyle="1" w:styleId="127">
    <w:name w:val="Стиль По ширине Первая строка:  127 см"/>
    <w:basedOn w:val="2"/>
    <w:uiPriority w:val="99"/>
    <w:rsid w:val="00D706A9"/>
    <w:pPr>
      <w:ind w:firstLine="720"/>
      <w:jc w:val="both"/>
    </w:pPr>
    <w:rPr>
      <w:rFonts w:ascii="Times New Roman" w:hAnsi="Times New Roman" w:cs="Times New Roman"/>
      <w:i w:val="0"/>
      <w:szCs w:val="20"/>
    </w:rPr>
  </w:style>
  <w:style w:type="paragraph" w:customStyle="1" w:styleId="14127">
    <w:name w:val="Стиль 14 пт полужирный По ширине Первая строка:  127 см"/>
    <w:basedOn w:val="2"/>
    <w:uiPriority w:val="99"/>
    <w:rsid w:val="00D706A9"/>
    <w:pPr>
      <w:ind w:firstLine="720"/>
      <w:jc w:val="both"/>
    </w:pPr>
    <w:rPr>
      <w:rFonts w:ascii="Times New Roman" w:hAnsi="Times New Roman" w:cs="Times New Roman"/>
      <w:bCs w:val="0"/>
      <w:i w:val="0"/>
      <w:szCs w:val="20"/>
    </w:rPr>
  </w:style>
  <w:style w:type="paragraph" w:customStyle="1" w:styleId="145454">
    <w:name w:val="Стиль 14 пт полужирный По центру Перед:  54 пт После:  54 пт"/>
    <w:basedOn w:val="1"/>
    <w:uiPriority w:val="99"/>
    <w:rsid w:val="00D706A9"/>
    <w:pPr>
      <w:spacing w:before="108" w:after="108"/>
      <w:jc w:val="center"/>
    </w:pPr>
    <w:rPr>
      <w:rFonts w:ascii="Times New Roman" w:hAnsi="Times New Roman" w:cs="Times New Roman"/>
      <w:bCs w:val="0"/>
      <w:sz w:val="28"/>
      <w:szCs w:val="20"/>
    </w:rPr>
  </w:style>
  <w:style w:type="paragraph" w:customStyle="1" w:styleId="5454">
    <w:name w:val="Стиль По центру Перед:  54 пт После:  54 пт"/>
    <w:basedOn w:val="1"/>
    <w:uiPriority w:val="99"/>
    <w:rsid w:val="00D706A9"/>
    <w:pPr>
      <w:spacing w:before="108" w:after="108"/>
      <w:jc w:val="center"/>
    </w:pPr>
    <w:rPr>
      <w:rFonts w:ascii="Times New Roman" w:hAnsi="Times New Roman" w:cs="Times New Roman"/>
      <w:sz w:val="28"/>
      <w:szCs w:val="20"/>
    </w:rPr>
  </w:style>
  <w:style w:type="paragraph" w:customStyle="1" w:styleId="14095">
    <w:name w:val="Стиль 14 пт полужирный По ширине Первая строка:  095 см"/>
    <w:basedOn w:val="2"/>
    <w:uiPriority w:val="99"/>
    <w:rsid w:val="00D706A9"/>
    <w:pPr>
      <w:ind w:firstLine="540"/>
      <w:jc w:val="both"/>
    </w:pPr>
    <w:rPr>
      <w:rFonts w:ascii="Times New Roman" w:hAnsi="Times New Roman" w:cs="Times New Roman"/>
      <w:bCs w:val="0"/>
      <w:i w:val="0"/>
      <w:szCs w:val="20"/>
    </w:rPr>
  </w:style>
  <w:style w:type="paragraph" w:customStyle="1" w:styleId="140950">
    <w:name w:val="Стиль 14 пт полужирный Первая строка:  095 см"/>
    <w:basedOn w:val="2"/>
    <w:uiPriority w:val="99"/>
    <w:rsid w:val="00D706A9"/>
    <w:pPr>
      <w:ind w:firstLine="540"/>
    </w:pPr>
    <w:rPr>
      <w:rFonts w:ascii="Times New Roman" w:hAnsi="Times New Roman" w:cs="Times New Roman"/>
      <w:b w:val="0"/>
      <w:bCs w:val="0"/>
      <w:i w:val="0"/>
      <w:szCs w:val="20"/>
    </w:rPr>
  </w:style>
  <w:style w:type="paragraph" w:customStyle="1" w:styleId="095">
    <w:name w:val="Стиль По ширине Первая строка:  095 см"/>
    <w:basedOn w:val="1"/>
    <w:uiPriority w:val="99"/>
    <w:rsid w:val="00D706A9"/>
    <w:pPr>
      <w:ind w:firstLine="540"/>
      <w:jc w:val="both"/>
    </w:pPr>
    <w:rPr>
      <w:rFonts w:ascii="Times New Roman" w:hAnsi="Times New Roman" w:cs="Times New Roman"/>
      <w:sz w:val="28"/>
      <w:szCs w:val="20"/>
    </w:rPr>
  </w:style>
  <w:style w:type="paragraph" w:customStyle="1" w:styleId="141270">
    <w:name w:val="Стиль 14 пт полужирный По центру Первая строка:  127 см"/>
    <w:basedOn w:val="1"/>
    <w:uiPriority w:val="99"/>
    <w:rsid w:val="00D706A9"/>
    <w:pPr>
      <w:ind w:firstLine="720"/>
      <w:jc w:val="center"/>
    </w:pPr>
    <w:rPr>
      <w:rFonts w:ascii="Times New Roman" w:hAnsi="Times New Roman" w:cs="Times New Roman"/>
      <w:bCs w:val="0"/>
      <w:sz w:val="28"/>
      <w:szCs w:val="20"/>
    </w:rPr>
  </w:style>
  <w:style w:type="paragraph" w:customStyle="1" w:styleId="1a">
    <w:name w:val="Заголовок таблицы ссылок1"/>
    <w:basedOn w:val="1"/>
    <w:next w:val="a"/>
    <w:uiPriority w:val="99"/>
    <w:rsid w:val="00D706A9"/>
    <w:pPr>
      <w:keepLines/>
      <w:spacing w:before="480" w:after="0" w:line="276" w:lineRule="auto"/>
    </w:pPr>
    <w:rPr>
      <w:color w:val="365F91"/>
      <w:sz w:val="28"/>
      <w:szCs w:val="28"/>
    </w:rPr>
  </w:style>
  <w:style w:type="paragraph" w:styleId="1b">
    <w:name w:val="toc 1"/>
    <w:basedOn w:val="a"/>
    <w:next w:val="a"/>
    <w:uiPriority w:val="99"/>
    <w:rsid w:val="00D706A9"/>
    <w:pPr>
      <w:tabs>
        <w:tab w:val="right" w:leader="dot" w:pos="9356"/>
      </w:tabs>
      <w:ind w:firstLine="567"/>
      <w:jc w:val="both"/>
    </w:pPr>
    <w:rPr>
      <w:rFonts w:ascii="Arial Narrow" w:hAnsi="Arial Narrow" w:cs="Arial Narrow"/>
      <w:b/>
      <w:sz w:val="28"/>
      <w:lang w:eastAsia="ru-RU"/>
    </w:rPr>
  </w:style>
  <w:style w:type="paragraph" w:styleId="27">
    <w:name w:val="toc 2"/>
    <w:basedOn w:val="a"/>
    <w:next w:val="a"/>
    <w:uiPriority w:val="99"/>
    <w:rsid w:val="00D706A9"/>
    <w:pPr>
      <w:tabs>
        <w:tab w:val="right" w:leader="dot" w:pos="9356"/>
      </w:tabs>
      <w:ind w:firstLine="567"/>
      <w:jc w:val="both"/>
    </w:pPr>
    <w:rPr>
      <w:rFonts w:ascii="Arial Narrow" w:hAnsi="Arial Narrow" w:cs="Arial Narrow"/>
      <w:lang w:eastAsia="ru-RU"/>
    </w:rPr>
  </w:style>
  <w:style w:type="paragraph" w:customStyle="1" w:styleId="140951">
    <w:name w:val="Стиль Стиль 14 пт полужирный Первая строка:  095 см + полужирный П..."/>
    <w:basedOn w:val="2"/>
    <w:uiPriority w:val="99"/>
    <w:rsid w:val="00D706A9"/>
    <w:pPr>
      <w:ind w:firstLine="708"/>
    </w:pPr>
    <w:rPr>
      <w:rFonts w:ascii="Times New Roman" w:hAnsi="Times New Roman" w:cs="Times New Roman"/>
      <w:b w:val="0"/>
      <w:bCs w:val="0"/>
      <w:i w:val="0"/>
      <w:iCs w:val="0"/>
    </w:rPr>
  </w:style>
  <w:style w:type="paragraph" w:customStyle="1" w:styleId="6">
    <w:name w:val="Стиль Перед:  6 пт"/>
    <w:basedOn w:val="2"/>
    <w:uiPriority w:val="99"/>
    <w:rsid w:val="00D706A9"/>
    <w:pPr>
      <w:spacing w:before="120"/>
    </w:pPr>
    <w:rPr>
      <w:rFonts w:ascii="Times New Roman" w:hAnsi="Times New Roman" w:cs="Times New Roman"/>
      <w:i w:val="0"/>
      <w:szCs w:val="20"/>
    </w:rPr>
  </w:style>
  <w:style w:type="paragraph" w:styleId="aff3">
    <w:name w:val="Revision"/>
    <w:uiPriority w:val="99"/>
    <w:rsid w:val="00D706A9"/>
    <w:pPr>
      <w:suppressAutoHyphens/>
    </w:pPr>
    <w:rPr>
      <w:rFonts w:ascii="Times New Roman" w:eastAsia="Times New Roman" w:hAnsi="Times New Roman"/>
      <w:sz w:val="24"/>
      <w:szCs w:val="24"/>
      <w:lang w:eastAsia="zh-CN"/>
    </w:rPr>
  </w:style>
  <w:style w:type="paragraph" w:customStyle="1" w:styleId="1c">
    <w:name w:val="Схема документа1"/>
    <w:basedOn w:val="a"/>
    <w:uiPriority w:val="99"/>
    <w:rsid w:val="00D706A9"/>
    <w:rPr>
      <w:rFonts w:ascii="Tahoma" w:hAnsi="Tahoma" w:cs="Tahoma"/>
      <w:sz w:val="16"/>
      <w:szCs w:val="16"/>
    </w:rPr>
  </w:style>
  <w:style w:type="paragraph" w:customStyle="1" w:styleId="4">
    <w:name w:val="Стиль4"/>
    <w:basedOn w:val="1"/>
    <w:uiPriority w:val="99"/>
    <w:rsid w:val="00D706A9"/>
    <w:rPr>
      <w:rFonts w:ascii="Arial Narrow" w:hAnsi="Arial Narrow" w:cs="Arial Narrow"/>
      <w:sz w:val="28"/>
    </w:rPr>
  </w:style>
  <w:style w:type="paragraph" w:customStyle="1" w:styleId="5">
    <w:name w:val="Стиль5"/>
    <w:basedOn w:val="4"/>
    <w:uiPriority w:val="99"/>
    <w:rsid w:val="00D706A9"/>
    <w:rPr>
      <w:szCs w:val="28"/>
    </w:rPr>
  </w:style>
  <w:style w:type="paragraph" w:styleId="aff4">
    <w:name w:val="Subtitle"/>
    <w:basedOn w:val="a"/>
    <w:next w:val="a"/>
    <w:link w:val="1d"/>
    <w:uiPriority w:val="99"/>
    <w:qFormat/>
    <w:rsid w:val="00D706A9"/>
    <w:rPr>
      <w:rFonts w:ascii="Cambria" w:hAnsi="Cambria"/>
      <w:i/>
      <w:iCs/>
      <w:color w:val="4F81BD"/>
      <w:spacing w:val="15"/>
    </w:rPr>
  </w:style>
  <w:style w:type="character" w:customStyle="1" w:styleId="1d">
    <w:name w:val="Подзаголовок Знак1"/>
    <w:link w:val="aff4"/>
    <w:uiPriority w:val="99"/>
    <w:locked/>
    <w:rsid w:val="00D706A9"/>
    <w:rPr>
      <w:rFonts w:ascii="Cambria" w:hAnsi="Cambria" w:cs="Times New Roman"/>
      <w:i/>
      <w:iCs/>
      <w:color w:val="4F81BD"/>
      <w:spacing w:val="15"/>
      <w:sz w:val="24"/>
      <w:szCs w:val="24"/>
      <w:lang w:eastAsia="zh-CN"/>
    </w:rPr>
  </w:style>
  <w:style w:type="paragraph" w:customStyle="1" w:styleId="60">
    <w:name w:val="Стиль6"/>
    <w:basedOn w:val="aff4"/>
    <w:uiPriority w:val="99"/>
    <w:rsid w:val="00D706A9"/>
    <w:rPr>
      <w:rFonts w:ascii="Arial Narrow" w:hAnsi="Arial Narrow" w:cs="Arial Narrow"/>
      <w:color w:val="auto"/>
      <w:sz w:val="28"/>
    </w:rPr>
  </w:style>
  <w:style w:type="paragraph" w:styleId="33">
    <w:name w:val="toc 3"/>
    <w:basedOn w:val="a"/>
    <w:next w:val="a"/>
    <w:uiPriority w:val="99"/>
    <w:rsid w:val="00D706A9"/>
    <w:pPr>
      <w:spacing w:after="100" w:line="276" w:lineRule="auto"/>
      <w:ind w:left="440"/>
    </w:pPr>
    <w:rPr>
      <w:rFonts w:ascii="Calibri" w:hAnsi="Calibri"/>
      <w:sz w:val="22"/>
      <w:szCs w:val="22"/>
    </w:rPr>
  </w:style>
  <w:style w:type="paragraph" w:styleId="40">
    <w:name w:val="toc 4"/>
    <w:basedOn w:val="a"/>
    <w:next w:val="a"/>
    <w:uiPriority w:val="99"/>
    <w:rsid w:val="00D706A9"/>
    <w:pPr>
      <w:spacing w:after="100" w:line="276" w:lineRule="auto"/>
      <w:ind w:left="660"/>
    </w:pPr>
    <w:rPr>
      <w:rFonts w:ascii="Calibri" w:hAnsi="Calibri"/>
      <w:sz w:val="22"/>
      <w:szCs w:val="22"/>
    </w:rPr>
  </w:style>
  <w:style w:type="paragraph" w:styleId="50">
    <w:name w:val="toc 5"/>
    <w:basedOn w:val="a"/>
    <w:next w:val="a"/>
    <w:uiPriority w:val="99"/>
    <w:rsid w:val="00D706A9"/>
    <w:pPr>
      <w:spacing w:after="100" w:line="276" w:lineRule="auto"/>
      <w:ind w:left="880"/>
    </w:pPr>
    <w:rPr>
      <w:rFonts w:ascii="Calibri" w:hAnsi="Calibri"/>
      <w:sz w:val="22"/>
      <w:szCs w:val="22"/>
    </w:rPr>
  </w:style>
  <w:style w:type="paragraph" w:styleId="61">
    <w:name w:val="toc 6"/>
    <w:basedOn w:val="a"/>
    <w:next w:val="a"/>
    <w:uiPriority w:val="99"/>
    <w:rsid w:val="00D706A9"/>
    <w:pPr>
      <w:spacing w:after="100" w:line="276" w:lineRule="auto"/>
      <w:ind w:left="1100"/>
    </w:pPr>
    <w:rPr>
      <w:rFonts w:ascii="Calibri" w:hAnsi="Calibri"/>
      <w:sz w:val="22"/>
      <w:szCs w:val="22"/>
    </w:rPr>
  </w:style>
  <w:style w:type="paragraph" w:styleId="7">
    <w:name w:val="toc 7"/>
    <w:basedOn w:val="a"/>
    <w:next w:val="a"/>
    <w:uiPriority w:val="99"/>
    <w:rsid w:val="00D706A9"/>
    <w:pPr>
      <w:spacing w:after="100" w:line="276" w:lineRule="auto"/>
      <w:ind w:left="1320"/>
    </w:pPr>
    <w:rPr>
      <w:rFonts w:ascii="Calibri" w:hAnsi="Calibri"/>
      <w:sz w:val="22"/>
      <w:szCs w:val="22"/>
    </w:rPr>
  </w:style>
  <w:style w:type="paragraph" w:styleId="8">
    <w:name w:val="toc 8"/>
    <w:basedOn w:val="a"/>
    <w:next w:val="a"/>
    <w:uiPriority w:val="99"/>
    <w:rsid w:val="00D706A9"/>
    <w:pPr>
      <w:spacing w:after="100" w:line="276" w:lineRule="auto"/>
      <w:ind w:left="1540"/>
    </w:pPr>
    <w:rPr>
      <w:rFonts w:ascii="Calibri" w:hAnsi="Calibri"/>
      <w:sz w:val="22"/>
      <w:szCs w:val="22"/>
    </w:rPr>
  </w:style>
  <w:style w:type="paragraph" w:styleId="9">
    <w:name w:val="toc 9"/>
    <w:basedOn w:val="a"/>
    <w:next w:val="a"/>
    <w:uiPriority w:val="99"/>
    <w:rsid w:val="00D706A9"/>
    <w:pPr>
      <w:spacing w:after="100" w:line="276" w:lineRule="auto"/>
      <w:ind w:left="1760"/>
    </w:pPr>
    <w:rPr>
      <w:rFonts w:ascii="Calibri" w:hAnsi="Calibri"/>
      <w:sz w:val="22"/>
      <w:szCs w:val="22"/>
    </w:rPr>
  </w:style>
  <w:style w:type="paragraph" w:customStyle="1" w:styleId="1e">
    <w:name w:val="Текст примечания1"/>
    <w:basedOn w:val="a"/>
    <w:uiPriority w:val="99"/>
    <w:rsid w:val="00D706A9"/>
    <w:rPr>
      <w:sz w:val="20"/>
      <w:szCs w:val="20"/>
    </w:rPr>
  </w:style>
  <w:style w:type="paragraph" w:styleId="aff5">
    <w:name w:val="annotation subject"/>
    <w:basedOn w:val="1e"/>
    <w:next w:val="1e"/>
    <w:link w:val="1f"/>
    <w:uiPriority w:val="99"/>
    <w:rsid w:val="00D706A9"/>
    <w:rPr>
      <w:b/>
      <w:bCs/>
    </w:rPr>
  </w:style>
  <w:style w:type="character" w:customStyle="1" w:styleId="1f">
    <w:name w:val="Тема примечания Знак1"/>
    <w:link w:val="aff5"/>
    <w:uiPriority w:val="99"/>
    <w:locked/>
    <w:rsid w:val="00D706A9"/>
    <w:rPr>
      <w:rFonts w:ascii="Times New Roman" w:hAnsi="Times New Roman" w:cs="Times New Roman"/>
      <w:b/>
      <w:bCs/>
      <w:sz w:val="20"/>
      <w:szCs w:val="20"/>
      <w:lang w:eastAsia="zh-CN"/>
    </w:rPr>
  </w:style>
  <w:style w:type="paragraph" w:styleId="aff6">
    <w:name w:val="Body Text Indent"/>
    <w:basedOn w:val="a"/>
    <w:link w:val="aff7"/>
    <w:uiPriority w:val="99"/>
    <w:rsid w:val="00D706A9"/>
    <w:pPr>
      <w:spacing w:after="120"/>
      <w:ind w:left="283"/>
    </w:pPr>
  </w:style>
  <w:style w:type="character" w:customStyle="1" w:styleId="aff7">
    <w:name w:val="Основной текст с отступом Знак"/>
    <w:link w:val="aff6"/>
    <w:uiPriority w:val="99"/>
    <w:locked/>
    <w:rsid w:val="00D706A9"/>
    <w:rPr>
      <w:rFonts w:ascii="Times New Roman" w:hAnsi="Times New Roman" w:cs="Times New Roman"/>
      <w:sz w:val="24"/>
      <w:szCs w:val="24"/>
      <w:lang w:eastAsia="zh-CN"/>
    </w:rPr>
  </w:style>
  <w:style w:type="paragraph" w:customStyle="1" w:styleId="-6">
    <w:name w:val="пункт-6"/>
    <w:basedOn w:val="a"/>
    <w:uiPriority w:val="99"/>
    <w:rsid w:val="00D706A9"/>
    <w:pPr>
      <w:tabs>
        <w:tab w:val="left" w:pos="3852"/>
      </w:tabs>
      <w:spacing w:line="288" w:lineRule="auto"/>
      <w:ind w:left="3852" w:hanging="1152"/>
      <w:jc w:val="both"/>
    </w:pPr>
    <w:rPr>
      <w:sz w:val="28"/>
      <w:szCs w:val="28"/>
    </w:rPr>
  </w:style>
  <w:style w:type="paragraph" w:customStyle="1" w:styleId="-60">
    <w:name w:val="Пункт-6"/>
    <w:basedOn w:val="a"/>
    <w:uiPriority w:val="99"/>
    <w:rsid w:val="00D706A9"/>
    <w:pPr>
      <w:tabs>
        <w:tab w:val="left" w:pos="2574"/>
      </w:tabs>
      <w:spacing w:line="288" w:lineRule="auto"/>
      <w:ind w:left="873" w:firstLine="567"/>
      <w:jc w:val="both"/>
    </w:pPr>
    <w:rPr>
      <w:sz w:val="28"/>
    </w:rPr>
  </w:style>
  <w:style w:type="paragraph" w:customStyle="1" w:styleId="34">
    <w:name w:val="Пункт_3"/>
    <w:basedOn w:val="a"/>
    <w:uiPriority w:val="99"/>
    <w:rsid w:val="00D706A9"/>
    <w:pPr>
      <w:tabs>
        <w:tab w:val="left" w:pos="1694"/>
      </w:tabs>
      <w:spacing w:line="360" w:lineRule="auto"/>
      <w:ind w:left="1694" w:hanging="1133"/>
      <w:jc w:val="both"/>
    </w:pPr>
    <w:rPr>
      <w:sz w:val="28"/>
      <w:szCs w:val="20"/>
    </w:rPr>
  </w:style>
  <w:style w:type="paragraph" w:styleId="aff8">
    <w:name w:val="No Spacing"/>
    <w:link w:val="aff9"/>
    <w:uiPriority w:val="99"/>
    <w:qFormat/>
    <w:rsid w:val="00D706A9"/>
    <w:pPr>
      <w:suppressAutoHyphens/>
    </w:pPr>
    <w:rPr>
      <w:rFonts w:ascii="Times New Roman" w:eastAsia="Times New Roman" w:hAnsi="Times New Roman"/>
      <w:sz w:val="24"/>
      <w:szCs w:val="24"/>
      <w:lang w:eastAsia="zh-CN"/>
    </w:rPr>
  </w:style>
  <w:style w:type="paragraph" w:customStyle="1" w:styleId="s1">
    <w:name w:val="s_1"/>
    <w:basedOn w:val="a"/>
    <w:uiPriority w:val="99"/>
    <w:rsid w:val="00D706A9"/>
    <w:pPr>
      <w:spacing w:before="280" w:after="280"/>
    </w:pPr>
  </w:style>
  <w:style w:type="paragraph" w:customStyle="1" w:styleId="affa">
    <w:name w:val="Пункт"/>
    <w:basedOn w:val="a"/>
    <w:uiPriority w:val="99"/>
    <w:rsid w:val="00D706A9"/>
    <w:pPr>
      <w:tabs>
        <w:tab w:val="left" w:pos="1980"/>
      </w:tabs>
      <w:ind w:left="1404" w:hanging="504"/>
      <w:jc w:val="both"/>
    </w:pPr>
    <w:rPr>
      <w:szCs w:val="28"/>
    </w:rPr>
  </w:style>
  <w:style w:type="paragraph" w:customStyle="1" w:styleId="ConsPlusNonformat">
    <w:name w:val="ConsPlusNonformat"/>
    <w:uiPriority w:val="99"/>
    <w:rsid w:val="00D706A9"/>
    <w:pPr>
      <w:widowControl w:val="0"/>
      <w:suppressAutoHyphens/>
      <w:autoSpaceDE w:val="0"/>
    </w:pPr>
    <w:rPr>
      <w:rFonts w:ascii="Courier New" w:eastAsia="Times New Roman" w:hAnsi="Courier New" w:cs="Courier New"/>
      <w:lang w:eastAsia="zh-CN"/>
    </w:rPr>
  </w:style>
  <w:style w:type="paragraph" w:customStyle="1" w:styleId="1f0">
    <w:name w:val="Абзац списка1"/>
    <w:basedOn w:val="a"/>
    <w:uiPriority w:val="99"/>
    <w:rsid w:val="00D706A9"/>
    <w:pPr>
      <w:spacing w:after="200" w:line="276" w:lineRule="auto"/>
      <w:ind w:left="720"/>
    </w:pPr>
    <w:rPr>
      <w:rFonts w:ascii="Calibri" w:hAnsi="Calibri" w:cs="Calibri"/>
      <w:sz w:val="22"/>
      <w:szCs w:val="22"/>
    </w:rPr>
  </w:style>
  <w:style w:type="paragraph" w:customStyle="1" w:styleId="-3">
    <w:name w:val="Пункт-3"/>
    <w:basedOn w:val="a"/>
    <w:uiPriority w:val="99"/>
    <w:rsid w:val="00D706A9"/>
    <w:pPr>
      <w:spacing w:line="288" w:lineRule="auto"/>
      <w:jc w:val="both"/>
    </w:pPr>
    <w:rPr>
      <w:rFonts w:eastAsia="Calibri"/>
      <w:sz w:val="28"/>
    </w:rPr>
  </w:style>
  <w:style w:type="paragraph" w:customStyle="1" w:styleId="-4">
    <w:name w:val="Пункт-4"/>
    <w:basedOn w:val="a"/>
    <w:uiPriority w:val="99"/>
    <w:rsid w:val="00D706A9"/>
    <w:pPr>
      <w:spacing w:line="288" w:lineRule="auto"/>
      <w:jc w:val="both"/>
    </w:pPr>
    <w:rPr>
      <w:rFonts w:eastAsia="Calibri"/>
      <w:sz w:val="28"/>
    </w:rPr>
  </w:style>
  <w:style w:type="paragraph" w:customStyle="1" w:styleId="affb">
    <w:name w:val="Содержимое таблицы"/>
    <w:basedOn w:val="a"/>
    <w:uiPriority w:val="99"/>
    <w:rsid w:val="00D706A9"/>
    <w:pPr>
      <w:suppressLineNumbers/>
    </w:pPr>
  </w:style>
  <w:style w:type="paragraph" w:customStyle="1" w:styleId="affc">
    <w:name w:val="Заголовок таблицы"/>
    <w:basedOn w:val="affb"/>
    <w:uiPriority w:val="99"/>
    <w:rsid w:val="00D706A9"/>
    <w:pPr>
      <w:jc w:val="center"/>
    </w:pPr>
    <w:rPr>
      <w:b/>
      <w:bCs/>
    </w:rPr>
  </w:style>
  <w:style w:type="paragraph" w:customStyle="1" w:styleId="100">
    <w:name w:val="Оглавление 10"/>
    <w:basedOn w:val="16"/>
    <w:uiPriority w:val="99"/>
    <w:rsid w:val="00D706A9"/>
    <w:pPr>
      <w:tabs>
        <w:tab w:val="right" w:leader="dot" w:pos="7091"/>
      </w:tabs>
      <w:ind w:left="2547"/>
    </w:pPr>
  </w:style>
  <w:style w:type="paragraph" w:customStyle="1" w:styleId="affd">
    <w:name w:val="Содержимое врезки"/>
    <w:basedOn w:val="a"/>
    <w:uiPriority w:val="99"/>
    <w:rsid w:val="00D706A9"/>
  </w:style>
  <w:style w:type="table" w:styleId="affe">
    <w:name w:val="Table Grid"/>
    <w:basedOn w:val="a1"/>
    <w:uiPriority w:val="99"/>
    <w:rsid w:val="00D706A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uiPriority w:val="99"/>
    <w:rsid w:val="00D706A9"/>
  </w:style>
  <w:style w:type="table" w:customStyle="1" w:styleId="1f1">
    <w:name w:val="Сетка таблицы1"/>
    <w:uiPriority w:val="99"/>
    <w:rsid w:val="00D706A9"/>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8">
    <w:name w:val="Body Text 2"/>
    <w:basedOn w:val="a"/>
    <w:link w:val="29"/>
    <w:uiPriority w:val="99"/>
    <w:semiHidden/>
    <w:rsid w:val="00FD02E3"/>
    <w:pPr>
      <w:spacing w:after="120" w:line="480" w:lineRule="auto"/>
    </w:pPr>
  </w:style>
  <w:style w:type="character" w:customStyle="1" w:styleId="29">
    <w:name w:val="Основной текст 2 Знак"/>
    <w:link w:val="28"/>
    <w:uiPriority w:val="99"/>
    <w:semiHidden/>
    <w:locked/>
    <w:rsid w:val="00FD02E3"/>
    <w:rPr>
      <w:rFonts w:ascii="Times New Roman" w:hAnsi="Times New Roman" w:cs="Times New Roman"/>
      <w:sz w:val="24"/>
      <w:szCs w:val="24"/>
      <w:lang w:eastAsia="zh-CN"/>
    </w:rPr>
  </w:style>
  <w:style w:type="paragraph" w:styleId="HTML0">
    <w:name w:val="HTML Preformatted"/>
    <w:basedOn w:val="a"/>
    <w:link w:val="HTML1"/>
    <w:uiPriority w:val="99"/>
    <w:rsid w:val="00FD02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1">
    <w:name w:val="Стандартный HTML Знак"/>
    <w:link w:val="HTML0"/>
    <w:uiPriority w:val="99"/>
    <w:locked/>
    <w:rsid w:val="00FD02E3"/>
    <w:rPr>
      <w:rFonts w:ascii="Courier New" w:hAnsi="Courier New" w:cs="Courier New"/>
      <w:sz w:val="20"/>
      <w:szCs w:val="20"/>
      <w:lang w:eastAsia="ru-RU"/>
    </w:rPr>
  </w:style>
  <w:style w:type="paragraph" w:customStyle="1" w:styleId="211">
    <w:name w:val="Основной текст 21"/>
    <w:basedOn w:val="a"/>
    <w:uiPriority w:val="99"/>
    <w:rsid w:val="00FD02E3"/>
    <w:pPr>
      <w:spacing w:line="360" w:lineRule="auto"/>
      <w:jc w:val="both"/>
    </w:pPr>
    <w:rPr>
      <w:szCs w:val="20"/>
      <w:lang w:eastAsia="ru-RU"/>
    </w:rPr>
  </w:style>
  <w:style w:type="paragraph" w:customStyle="1" w:styleId="1f2">
    <w:name w:val="Основной текст1"/>
    <w:basedOn w:val="a"/>
    <w:link w:val="afff"/>
    <w:uiPriority w:val="99"/>
    <w:rsid w:val="00FD02E3"/>
    <w:pPr>
      <w:spacing w:line="360" w:lineRule="auto"/>
      <w:jc w:val="center"/>
    </w:pPr>
    <w:rPr>
      <w:b/>
      <w:szCs w:val="20"/>
      <w:lang w:eastAsia="ru-RU"/>
    </w:rPr>
  </w:style>
  <w:style w:type="character" w:customStyle="1" w:styleId="ConsPlusNormal0">
    <w:name w:val="ConsPlusNormal Знак"/>
    <w:link w:val="ConsPlusNormal"/>
    <w:uiPriority w:val="99"/>
    <w:locked/>
    <w:rsid w:val="00FD02E3"/>
    <w:rPr>
      <w:rFonts w:ascii="Arial" w:hAnsi="Arial"/>
      <w:sz w:val="22"/>
      <w:lang w:eastAsia="zh-CN"/>
    </w:rPr>
  </w:style>
  <w:style w:type="character" w:customStyle="1" w:styleId="afff">
    <w:name w:val="Основной текст_"/>
    <w:link w:val="1f2"/>
    <w:uiPriority w:val="99"/>
    <w:locked/>
    <w:rsid w:val="00FD02E3"/>
    <w:rPr>
      <w:rFonts w:ascii="Times New Roman" w:hAnsi="Times New Roman"/>
      <w:b/>
      <w:sz w:val="20"/>
      <w:lang w:eastAsia="ru-RU"/>
    </w:rPr>
  </w:style>
  <w:style w:type="character" w:customStyle="1" w:styleId="aff9">
    <w:name w:val="Без интервала Знак"/>
    <w:link w:val="aff8"/>
    <w:uiPriority w:val="99"/>
    <w:locked/>
    <w:rsid w:val="00FD02E3"/>
    <w:rPr>
      <w:rFonts w:ascii="Times New Roman" w:hAnsi="Times New Roman"/>
      <w:sz w:val="24"/>
      <w:lang w:eastAsia="zh-CN"/>
    </w:rPr>
  </w:style>
  <w:style w:type="character" w:customStyle="1" w:styleId="1f3">
    <w:name w:val="Неразрешенное упоминание1"/>
    <w:uiPriority w:val="99"/>
    <w:semiHidden/>
    <w:rsid w:val="0044215D"/>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2298576">
      <w:marLeft w:val="0"/>
      <w:marRight w:val="0"/>
      <w:marTop w:val="0"/>
      <w:marBottom w:val="0"/>
      <w:divBdr>
        <w:top w:val="none" w:sz="0" w:space="0" w:color="auto"/>
        <w:left w:val="none" w:sz="0" w:space="0" w:color="auto"/>
        <w:bottom w:val="none" w:sz="0" w:space="0" w:color="auto"/>
        <w:right w:val="none" w:sz="0" w:space="0" w:color="auto"/>
      </w:divBdr>
    </w:div>
    <w:div w:id="1962298581">
      <w:marLeft w:val="0"/>
      <w:marRight w:val="0"/>
      <w:marTop w:val="0"/>
      <w:marBottom w:val="0"/>
      <w:divBdr>
        <w:top w:val="none" w:sz="0" w:space="0" w:color="auto"/>
        <w:left w:val="none" w:sz="0" w:space="0" w:color="auto"/>
        <w:bottom w:val="none" w:sz="0" w:space="0" w:color="auto"/>
        <w:right w:val="none" w:sz="0" w:space="0" w:color="auto"/>
      </w:divBdr>
    </w:div>
    <w:div w:id="1962298583">
      <w:marLeft w:val="0"/>
      <w:marRight w:val="0"/>
      <w:marTop w:val="0"/>
      <w:marBottom w:val="0"/>
      <w:divBdr>
        <w:top w:val="none" w:sz="0" w:space="0" w:color="auto"/>
        <w:left w:val="none" w:sz="0" w:space="0" w:color="auto"/>
        <w:bottom w:val="none" w:sz="0" w:space="0" w:color="auto"/>
        <w:right w:val="none" w:sz="0" w:space="0" w:color="auto"/>
      </w:divBdr>
    </w:div>
    <w:div w:id="1962298585">
      <w:marLeft w:val="0"/>
      <w:marRight w:val="0"/>
      <w:marTop w:val="0"/>
      <w:marBottom w:val="0"/>
      <w:divBdr>
        <w:top w:val="none" w:sz="0" w:space="0" w:color="auto"/>
        <w:left w:val="none" w:sz="0" w:space="0" w:color="auto"/>
        <w:bottom w:val="none" w:sz="0" w:space="0" w:color="auto"/>
        <w:right w:val="none" w:sz="0" w:space="0" w:color="auto"/>
      </w:divBdr>
    </w:div>
    <w:div w:id="1962298586">
      <w:marLeft w:val="0"/>
      <w:marRight w:val="0"/>
      <w:marTop w:val="0"/>
      <w:marBottom w:val="0"/>
      <w:divBdr>
        <w:top w:val="none" w:sz="0" w:space="0" w:color="auto"/>
        <w:left w:val="none" w:sz="0" w:space="0" w:color="auto"/>
        <w:bottom w:val="none" w:sz="0" w:space="0" w:color="auto"/>
        <w:right w:val="none" w:sz="0" w:space="0" w:color="auto"/>
      </w:divBdr>
    </w:div>
    <w:div w:id="1962298589">
      <w:marLeft w:val="0"/>
      <w:marRight w:val="0"/>
      <w:marTop w:val="0"/>
      <w:marBottom w:val="0"/>
      <w:divBdr>
        <w:top w:val="none" w:sz="0" w:space="0" w:color="auto"/>
        <w:left w:val="none" w:sz="0" w:space="0" w:color="auto"/>
        <w:bottom w:val="none" w:sz="0" w:space="0" w:color="auto"/>
        <w:right w:val="none" w:sz="0" w:space="0" w:color="auto"/>
      </w:divBdr>
    </w:div>
    <w:div w:id="1962298590">
      <w:marLeft w:val="0"/>
      <w:marRight w:val="0"/>
      <w:marTop w:val="0"/>
      <w:marBottom w:val="0"/>
      <w:divBdr>
        <w:top w:val="none" w:sz="0" w:space="0" w:color="auto"/>
        <w:left w:val="none" w:sz="0" w:space="0" w:color="auto"/>
        <w:bottom w:val="none" w:sz="0" w:space="0" w:color="auto"/>
        <w:right w:val="none" w:sz="0" w:space="0" w:color="auto"/>
      </w:divBdr>
    </w:div>
    <w:div w:id="1962298592">
      <w:marLeft w:val="0"/>
      <w:marRight w:val="0"/>
      <w:marTop w:val="0"/>
      <w:marBottom w:val="0"/>
      <w:divBdr>
        <w:top w:val="none" w:sz="0" w:space="0" w:color="auto"/>
        <w:left w:val="none" w:sz="0" w:space="0" w:color="auto"/>
        <w:bottom w:val="none" w:sz="0" w:space="0" w:color="auto"/>
        <w:right w:val="none" w:sz="0" w:space="0" w:color="auto"/>
      </w:divBdr>
    </w:div>
    <w:div w:id="1962298593">
      <w:marLeft w:val="0"/>
      <w:marRight w:val="0"/>
      <w:marTop w:val="0"/>
      <w:marBottom w:val="0"/>
      <w:divBdr>
        <w:top w:val="none" w:sz="0" w:space="0" w:color="auto"/>
        <w:left w:val="none" w:sz="0" w:space="0" w:color="auto"/>
        <w:bottom w:val="none" w:sz="0" w:space="0" w:color="auto"/>
        <w:right w:val="none" w:sz="0" w:space="0" w:color="auto"/>
      </w:divBdr>
      <w:divsChild>
        <w:div w:id="1962298612">
          <w:marLeft w:val="0"/>
          <w:marRight w:val="0"/>
          <w:marTop w:val="120"/>
          <w:marBottom w:val="0"/>
          <w:divBdr>
            <w:top w:val="none" w:sz="0" w:space="0" w:color="auto"/>
            <w:left w:val="none" w:sz="0" w:space="0" w:color="auto"/>
            <w:bottom w:val="none" w:sz="0" w:space="0" w:color="auto"/>
            <w:right w:val="none" w:sz="0" w:space="0" w:color="auto"/>
          </w:divBdr>
        </w:div>
        <w:div w:id="1962298638">
          <w:marLeft w:val="0"/>
          <w:marRight w:val="0"/>
          <w:marTop w:val="120"/>
          <w:marBottom w:val="0"/>
          <w:divBdr>
            <w:top w:val="none" w:sz="0" w:space="0" w:color="auto"/>
            <w:left w:val="none" w:sz="0" w:space="0" w:color="auto"/>
            <w:bottom w:val="none" w:sz="0" w:space="0" w:color="auto"/>
            <w:right w:val="none" w:sz="0" w:space="0" w:color="auto"/>
          </w:divBdr>
        </w:div>
        <w:div w:id="1962298643">
          <w:marLeft w:val="0"/>
          <w:marRight w:val="0"/>
          <w:marTop w:val="120"/>
          <w:marBottom w:val="0"/>
          <w:divBdr>
            <w:top w:val="none" w:sz="0" w:space="0" w:color="auto"/>
            <w:left w:val="none" w:sz="0" w:space="0" w:color="auto"/>
            <w:bottom w:val="none" w:sz="0" w:space="0" w:color="auto"/>
            <w:right w:val="none" w:sz="0" w:space="0" w:color="auto"/>
          </w:divBdr>
        </w:div>
        <w:div w:id="1962298649">
          <w:marLeft w:val="0"/>
          <w:marRight w:val="0"/>
          <w:marTop w:val="120"/>
          <w:marBottom w:val="0"/>
          <w:divBdr>
            <w:top w:val="none" w:sz="0" w:space="0" w:color="auto"/>
            <w:left w:val="none" w:sz="0" w:space="0" w:color="auto"/>
            <w:bottom w:val="none" w:sz="0" w:space="0" w:color="auto"/>
            <w:right w:val="none" w:sz="0" w:space="0" w:color="auto"/>
          </w:divBdr>
        </w:div>
        <w:div w:id="1962298653">
          <w:marLeft w:val="0"/>
          <w:marRight w:val="0"/>
          <w:marTop w:val="120"/>
          <w:marBottom w:val="0"/>
          <w:divBdr>
            <w:top w:val="none" w:sz="0" w:space="0" w:color="auto"/>
            <w:left w:val="none" w:sz="0" w:space="0" w:color="auto"/>
            <w:bottom w:val="none" w:sz="0" w:space="0" w:color="auto"/>
            <w:right w:val="none" w:sz="0" w:space="0" w:color="auto"/>
          </w:divBdr>
        </w:div>
        <w:div w:id="1962298662">
          <w:marLeft w:val="0"/>
          <w:marRight w:val="0"/>
          <w:marTop w:val="120"/>
          <w:marBottom w:val="0"/>
          <w:divBdr>
            <w:top w:val="none" w:sz="0" w:space="0" w:color="auto"/>
            <w:left w:val="none" w:sz="0" w:space="0" w:color="auto"/>
            <w:bottom w:val="none" w:sz="0" w:space="0" w:color="auto"/>
            <w:right w:val="none" w:sz="0" w:space="0" w:color="auto"/>
          </w:divBdr>
        </w:div>
        <w:div w:id="1962298666">
          <w:marLeft w:val="0"/>
          <w:marRight w:val="0"/>
          <w:marTop w:val="120"/>
          <w:marBottom w:val="0"/>
          <w:divBdr>
            <w:top w:val="none" w:sz="0" w:space="0" w:color="auto"/>
            <w:left w:val="none" w:sz="0" w:space="0" w:color="auto"/>
            <w:bottom w:val="none" w:sz="0" w:space="0" w:color="auto"/>
            <w:right w:val="none" w:sz="0" w:space="0" w:color="auto"/>
          </w:divBdr>
        </w:div>
        <w:div w:id="1962298678">
          <w:marLeft w:val="0"/>
          <w:marRight w:val="0"/>
          <w:marTop w:val="120"/>
          <w:marBottom w:val="0"/>
          <w:divBdr>
            <w:top w:val="none" w:sz="0" w:space="0" w:color="auto"/>
            <w:left w:val="none" w:sz="0" w:space="0" w:color="auto"/>
            <w:bottom w:val="none" w:sz="0" w:space="0" w:color="auto"/>
            <w:right w:val="none" w:sz="0" w:space="0" w:color="auto"/>
          </w:divBdr>
        </w:div>
      </w:divsChild>
    </w:div>
    <w:div w:id="1962298594">
      <w:marLeft w:val="0"/>
      <w:marRight w:val="0"/>
      <w:marTop w:val="0"/>
      <w:marBottom w:val="0"/>
      <w:divBdr>
        <w:top w:val="none" w:sz="0" w:space="0" w:color="auto"/>
        <w:left w:val="none" w:sz="0" w:space="0" w:color="auto"/>
        <w:bottom w:val="none" w:sz="0" w:space="0" w:color="auto"/>
        <w:right w:val="none" w:sz="0" w:space="0" w:color="auto"/>
      </w:divBdr>
      <w:divsChild>
        <w:div w:id="1962298580">
          <w:marLeft w:val="0"/>
          <w:marRight w:val="0"/>
          <w:marTop w:val="120"/>
          <w:marBottom w:val="0"/>
          <w:divBdr>
            <w:top w:val="none" w:sz="0" w:space="0" w:color="auto"/>
            <w:left w:val="none" w:sz="0" w:space="0" w:color="auto"/>
            <w:bottom w:val="none" w:sz="0" w:space="0" w:color="auto"/>
            <w:right w:val="none" w:sz="0" w:space="0" w:color="auto"/>
          </w:divBdr>
        </w:div>
        <w:div w:id="1962298596">
          <w:marLeft w:val="0"/>
          <w:marRight w:val="0"/>
          <w:marTop w:val="120"/>
          <w:marBottom w:val="0"/>
          <w:divBdr>
            <w:top w:val="none" w:sz="0" w:space="0" w:color="auto"/>
            <w:left w:val="none" w:sz="0" w:space="0" w:color="auto"/>
            <w:bottom w:val="none" w:sz="0" w:space="0" w:color="auto"/>
            <w:right w:val="none" w:sz="0" w:space="0" w:color="auto"/>
          </w:divBdr>
        </w:div>
        <w:div w:id="1962298599">
          <w:marLeft w:val="0"/>
          <w:marRight w:val="0"/>
          <w:marTop w:val="120"/>
          <w:marBottom w:val="0"/>
          <w:divBdr>
            <w:top w:val="none" w:sz="0" w:space="0" w:color="auto"/>
            <w:left w:val="none" w:sz="0" w:space="0" w:color="auto"/>
            <w:bottom w:val="none" w:sz="0" w:space="0" w:color="auto"/>
            <w:right w:val="none" w:sz="0" w:space="0" w:color="auto"/>
          </w:divBdr>
        </w:div>
        <w:div w:id="1962298637">
          <w:marLeft w:val="0"/>
          <w:marRight w:val="0"/>
          <w:marTop w:val="120"/>
          <w:marBottom w:val="0"/>
          <w:divBdr>
            <w:top w:val="none" w:sz="0" w:space="0" w:color="auto"/>
            <w:left w:val="none" w:sz="0" w:space="0" w:color="auto"/>
            <w:bottom w:val="none" w:sz="0" w:space="0" w:color="auto"/>
            <w:right w:val="none" w:sz="0" w:space="0" w:color="auto"/>
          </w:divBdr>
        </w:div>
        <w:div w:id="1962298639">
          <w:marLeft w:val="0"/>
          <w:marRight w:val="0"/>
          <w:marTop w:val="120"/>
          <w:marBottom w:val="0"/>
          <w:divBdr>
            <w:top w:val="none" w:sz="0" w:space="0" w:color="auto"/>
            <w:left w:val="none" w:sz="0" w:space="0" w:color="auto"/>
            <w:bottom w:val="none" w:sz="0" w:space="0" w:color="auto"/>
            <w:right w:val="none" w:sz="0" w:space="0" w:color="auto"/>
          </w:divBdr>
        </w:div>
        <w:div w:id="1962298664">
          <w:marLeft w:val="0"/>
          <w:marRight w:val="0"/>
          <w:marTop w:val="120"/>
          <w:marBottom w:val="0"/>
          <w:divBdr>
            <w:top w:val="none" w:sz="0" w:space="0" w:color="auto"/>
            <w:left w:val="none" w:sz="0" w:space="0" w:color="auto"/>
            <w:bottom w:val="none" w:sz="0" w:space="0" w:color="auto"/>
            <w:right w:val="none" w:sz="0" w:space="0" w:color="auto"/>
          </w:divBdr>
        </w:div>
        <w:div w:id="1962298665">
          <w:marLeft w:val="0"/>
          <w:marRight w:val="0"/>
          <w:marTop w:val="120"/>
          <w:marBottom w:val="0"/>
          <w:divBdr>
            <w:top w:val="none" w:sz="0" w:space="0" w:color="auto"/>
            <w:left w:val="none" w:sz="0" w:space="0" w:color="auto"/>
            <w:bottom w:val="none" w:sz="0" w:space="0" w:color="auto"/>
            <w:right w:val="none" w:sz="0" w:space="0" w:color="auto"/>
          </w:divBdr>
        </w:div>
        <w:div w:id="1962298669">
          <w:marLeft w:val="0"/>
          <w:marRight w:val="0"/>
          <w:marTop w:val="120"/>
          <w:marBottom w:val="0"/>
          <w:divBdr>
            <w:top w:val="none" w:sz="0" w:space="0" w:color="auto"/>
            <w:left w:val="none" w:sz="0" w:space="0" w:color="auto"/>
            <w:bottom w:val="none" w:sz="0" w:space="0" w:color="auto"/>
            <w:right w:val="none" w:sz="0" w:space="0" w:color="auto"/>
          </w:divBdr>
        </w:div>
        <w:div w:id="1962298675">
          <w:marLeft w:val="0"/>
          <w:marRight w:val="0"/>
          <w:marTop w:val="120"/>
          <w:marBottom w:val="0"/>
          <w:divBdr>
            <w:top w:val="none" w:sz="0" w:space="0" w:color="auto"/>
            <w:left w:val="none" w:sz="0" w:space="0" w:color="auto"/>
            <w:bottom w:val="none" w:sz="0" w:space="0" w:color="auto"/>
            <w:right w:val="none" w:sz="0" w:space="0" w:color="auto"/>
          </w:divBdr>
        </w:div>
      </w:divsChild>
    </w:div>
    <w:div w:id="1962298595">
      <w:marLeft w:val="0"/>
      <w:marRight w:val="0"/>
      <w:marTop w:val="0"/>
      <w:marBottom w:val="0"/>
      <w:divBdr>
        <w:top w:val="none" w:sz="0" w:space="0" w:color="auto"/>
        <w:left w:val="none" w:sz="0" w:space="0" w:color="auto"/>
        <w:bottom w:val="none" w:sz="0" w:space="0" w:color="auto"/>
        <w:right w:val="none" w:sz="0" w:space="0" w:color="auto"/>
      </w:divBdr>
    </w:div>
    <w:div w:id="1962298600">
      <w:marLeft w:val="0"/>
      <w:marRight w:val="0"/>
      <w:marTop w:val="0"/>
      <w:marBottom w:val="0"/>
      <w:divBdr>
        <w:top w:val="none" w:sz="0" w:space="0" w:color="auto"/>
        <w:left w:val="none" w:sz="0" w:space="0" w:color="auto"/>
        <w:bottom w:val="none" w:sz="0" w:space="0" w:color="auto"/>
        <w:right w:val="none" w:sz="0" w:space="0" w:color="auto"/>
      </w:divBdr>
    </w:div>
    <w:div w:id="1962298609">
      <w:marLeft w:val="0"/>
      <w:marRight w:val="0"/>
      <w:marTop w:val="0"/>
      <w:marBottom w:val="0"/>
      <w:divBdr>
        <w:top w:val="none" w:sz="0" w:space="0" w:color="auto"/>
        <w:left w:val="none" w:sz="0" w:space="0" w:color="auto"/>
        <w:bottom w:val="none" w:sz="0" w:space="0" w:color="auto"/>
        <w:right w:val="none" w:sz="0" w:space="0" w:color="auto"/>
      </w:divBdr>
    </w:div>
    <w:div w:id="1962298615">
      <w:marLeft w:val="0"/>
      <w:marRight w:val="0"/>
      <w:marTop w:val="0"/>
      <w:marBottom w:val="0"/>
      <w:divBdr>
        <w:top w:val="none" w:sz="0" w:space="0" w:color="auto"/>
        <w:left w:val="none" w:sz="0" w:space="0" w:color="auto"/>
        <w:bottom w:val="none" w:sz="0" w:space="0" w:color="auto"/>
        <w:right w:val="none" w:sz="0" w:space="0" w:color="auto"/>
      </w:divBdr>
      <w:divsChild>
        <w:div w:id="1962298591">
          <w:marLeft w:val="0"/>
          <w:marRight w:val="0"/>
          <w:marTop w:val="120"/>
          <w:marBottom w:val="0"/>
          <w:divBdr>
            <w:top w:val="none" w:sz="0" w:space="0" w:color="auto"/>
            <w:left w:val="none" w:sz="0" w:space="0" w:color="auto"/>
            <w:bottom w:val="none" w:sz="0" w:space="0" w:color="auto"/>
            <w:right w:val="none" w:sz="0" w:space="0" w:color="auto"/>
          </w:divBdr>
        </w:div>
        <w:div w:id="1962298598">
          <w:marLeft w:val="0"/>
          <w:marRight w:val="0"/>
          <w:marTop w:val="120"/>
          <w:marBottom w:val="0"/>
          <w:divBdr>
            <w:top w:val="none" w:sz="0" w:space="0" w:color="auto"/>
            <w:left w:val="none" w:sz="0" w:space="0" w:color="auto"/>
            <w:bottom w:val="none" w:sz="0" w:space="0" w:color="auto"/>
            <w:right w:val="none" w:sz="0" w:space="0" w:color="auto"/>
          </w:divBdr>
        </w:div>
        <w:div w:id="1962298626">
          <w:marLeft w:val="0"/>
          <w:marRight w:val="0"/>
          <w:marTop w:val="120"/>
          <w:marBottom w:val="0"/>
          <w:divBdr>
            <w:top w:val="none" w:sz="0" w:space="0" w:color="auto"/>
            <w:left w:val="none" w:sz="0" w:space="0" w:color="auto"/>
            <w:bottom w:val="none" w:sz="0" w:space="0" w:color="auto"/>
            <w:right w:val="none" w:sz="0" w:space="0" w:color="auto"/>
          </w:divBdr>
        </w:div>
        <w:div w:id="1962298680">
          <w:marLeft w:val="0"/>
          <w:marRight w:val="0"/>
          <w:marTop w:val="120"/>
          <w:marBottom w:val="0"/>
          <w:divBdr>
            <w:top w:val="none" w:sz="0" w:space="0" w:color="auto"/>
            <w:left w:val="none" w:sz="0" w:space="0" w:color="auto"/>
            <w:bottom w:val="none" w:sz="0" w:space="0" w:color="auto"/>
            <w:right w:val="none" w:sz="0" w:space="0" w:color="auto"/>
          </w:divBdr>
        </w:div>
      </w:divsChild>
    </w:div>
    <w:div w:id="1962298629">
      <w:marLeft w:val="0"/>
      <w:marRight w:val="0"/>
      <w:marTop w:val="0"/>
      <w:marBottom w:val="0"/>
      <w:divBdr>
        <w:top w:val="none" w:sz="0" w:space="0" w:color="auto"/>
        <w:left w:val="none" w:sz="0" w:space="0" w:color="auto"/>
        <w:bottom w:val="none" w:sz="0" w:space="0" w:color="auto"/>
        <w:right w:val="none" w:sz="0" w:space="0" w:color="auto"/>
      </w:divBdr>
      <w:divsChild>
        <w:div w:id="1962298608">
          <w:marLeft w:val="0"/>
          <w:marRight w:val="0"/>
          <w:marTop w:val="120"/>
          <w:marBottom w:val="0"/>
          <w:divBdr>
            <w:top w:val="none" w:sz="0" w:space="0" w:color="auto"/>
            <w:left w:val="none" w:sz="0" w:space="0" w:color="auto"/>
            <w:bottom w:val="none" w:sz="0" w:space="0" w:color="auto"/>
            <w:right w:val="none" w:sz="0" w:space="0" w:color="auto"/>
          </w:divBdr>
        </w:div>
        <w:div w:id="1962298611">
          <w:marLeft w:val="0"/>
          <w:marRight w:val="0"/>
          <w:marTop w:val="120"/>
          <w:marBottom w:val="0"/>
          <w:divBdr>
            <w:top w:val="none" w:sz="0" w:space="0" w:color="auto"/>
            <w:left w:val="none" w:sz="0" w:space="0" w:color="auto"/>
            <w:bottom w:val="none" w:sz="0" w:space="0" w:color="auto"/>
            <w:right w:val="none" w:sz="0" w:space="0" w:color="auto"/>
          </w:divBdr>
        </w:div>
        <w:div w:id="1962298620">
          <w:marLeft w:val="0"/>
          <w:marRight w:val="0"/>
          <w:marTop w:val="120"/>
          <w:marBottom w:val="0"/>
          <w:divBdr>
            <w:top w:val="none" w:sz="0" w:space="0" w:color="auto"/>
            <w:left w:val="none" w:sz="0" w:space="0" w:color="auto"/>
            <w:bottom w:val="none" w:sz="0" w:space="0" w:color="auto"/>
            <w:right w:val="none" w:sz="0" w:space="0" w:color="auto"/>
          </w:divBdr>
        </w:div>
        <w:div w:id="1962298636">
          <w:marLeft w:val="0"/>
          <w:marRight w:val="0"/>
          <w:marTop w:val="120"/>
          <w:marBottom w:val="0"/>
          <w:divBdr>
            <w:top w:val="none" w:sz="0" w:space="0" w:color="auto"/>
            <w:left w:val="none" w:sz="0" w:space="0" w:color="auto"/>
            <w:bottom w:val="none" w:sz="0" w:space="0" w:color="auto"/>
            <w:right w:val="none" w:sz="0" w:space="0" w:color="auto"/>
          </w:divBdr>
        </w:div>
        <w:div w:id="1962298641">
          <w:marLeft w:val="0"/>
          <w:marRight w:val="0"/>
          <w:marTop w:val="120"/>
          <w:marBottom w:val="0"/>
          <w:divBdr>
            <w:top w:val="none" w:sz="0" w:space="0" w:color="auto"/>
            <w:left w:val="none" w:sz="0" w:space="0" w:color="auto"/>
            <w:bottom w:val="none" w:sz="0" w:space="0" w:color="auto"/>
            <w:right w:val="none" w:sz="0" w:space="0" w:color="auto"/>
          </w:divBdr>
        </w:div>
        <w:div w:id="1962298644">
          <w:marLeft w:val="0"/>
          <w:marRight w:val="0"/>
          <w:marTop w:val="120"/>
          <w:marBottom w:val="0"/>
          <w:divBdr>
            <w:top w:val="none" w:sz="0" w:space="0" w:color="auto"/>
            <w:left w:val="none" w:sz="0" w:space="0" w:color="auto"/>
            <w:bottom w:val="none" w:sz="0" w:space="0" w:color="auto"/>
            <w:right w:val="none" w:sz="0" w:space="0" w:color="auto"/>
          </w:divBdr>
        </w:div>
        <w:div w:id="1962298647">
          <w:marLeft w:val="0"/>
          <w:marRight w:val="0"/>
          <w:marTop w:val="120"/>
          <w:marBottom w:val="0"/>
          <w:divBdr>
            <w:top w:val="none" w:sz="0" w:space="0" w:color="auto"/>
            <w:left w:val="none" w:sz="0" w:space="0" w:color="auto"/>
            <w:bottom w:val="none" w:sz="0" w:space="0" w:color="auto"/>
            <w:right w:val="none" w:sz="0" w:space="0" w:color="auto"/>
          </w:divBdr>
        </w:div>
        <w:div w:id="1962298660">
          <w:marLeft w:val="0"/>
          <w:marRight w:val="0"/>
          <w:marTop w:val="120"/>
          <w:marBottom w:val="0"/>
          <w:divBdr>
            <w:top w:val="none" w:sz="0" w:space="0" w:color="auto"/>
            <w:left w:val="none" w:sz="0" w:space="0" w:color="auto"/>
            <w:bottom w:val="none" w:sz="0" w:space="0" w:color="auto"/>
            <w:right w:val="none" w:sz="0" w:space="0" w:color="auto"/>
          </w:divBdr>
        </w:div>
      </w:divsChild>
    </w:div>
    <w:div w:id="1962298632">
      <w:marLeft w:val="0"/>
      <w:marRight w:val="0"/>
      <w:marTop w:val="0"/>
      <w:marBottom w:val="0"/>
      <w:divBdr>
        <w:top w:val="none" w:sz="0" w:space="0" w:color="auto"/>
        <w:left w:val="none" w:sz="0" w:space="0" w:color="auto"/>
        <w:bottom w:val="none" w:sz="0" w:space="0" w:color="auto"/>
        <w:right w:val="none" w:sz="0" w:space="0" w:color="auto"/>
      </w:divBdr>
    </w:div>
    <w:div w:id="1962298633">
      <w:marLeft w:val="0"/>
      <w:marRight w:val="0"/>
      <w:marTop w:val="0"/>
      <w:marBottom w:val="0"/>
      <w:divBdr>
        <w:top w:val="none" w:sz="0" w:space="0" w:color="auto"/>
        <w:left w:val="none" w:sz="0" w:space="0" w:color="auto"/>
        <w:bottom w:val="none" w:sz="0" w:space="0" w:color="auto"/>
        <w:right w:val="none" w:sz="0" w:space="0" w:color="auto"/>
      </w:divBdr>
    </w:div>
    <w:div w:id="1962298645">
      <w:marLeft w:val="0"/>
      <w:marRight w:val="0"/>
      <w:marTop w:val="0"/>
      <w:marBottom w:val="0"/>
      <w:divBdr>
        <w:top w:val="none" w:sz="0" w:space="0" w:color="auto"/>
        <w:left w:val="none" w:sz="0" w:space="0" w:color="auto"/>
        <w:bottom w:val="none" w:sz="0" w:space="0" w:color="auto"/>
        <w:right w:val="none" w:sz="0" w:space="0" w:color="auto"/>
      </w:divBdr>
      <w:divsChild>
        <w:div w:id="1962298575">
          <w:marLeft w:val="0"/>
          <w:marRight w:val="0"/>
          <w:marTop w:val="120"/>
          <w:marBottom w:val="0"/>
          <w:divBdr>
            <w:top w:val="none" w:sz="0" w:space="0" w:color="auto"/>
            <w:left w:val="none" w:sz="0" w:space="0" w:color="auto"/>
            <w:bottom w:val="none" w:sz="0" w:space="0" w:color="auto"/>
            <w:right w:val="none" w:sz="0" w:space="0" w:color="auto"/>
          </w:divBdr>
        </w:div>
        <w:div w:id="1962298588">
          <w:marLeft w:val="0"/>
          <w:marRight w:val="0"/>
          <w:marTop w:val="120"/>
          <w:marBottom w:val="0"/>
          <w:divBdr>
            <w:top w:val="none" w:sz="0" w:space="0" w:color="auto"/>
            <w:left w:val="none" w:sz="0" w:space="0" w:color="auto"/>
            <w:bottom w:val="none" w:sz="0" w:space="0" w:color="auto"/>
            <w:right w:val="none" w:sz="0" w:space="0" w:color="auto"/>
          </w:divBdr>
        </w:div>
        <w:div w:id="1962298597">
          <w:marLeft w:val="0"/>
          <w:marRight w:val="0"/>
          <w:marTop w:val="120"/>
          <w:marBottom w:val="0"/>
          <w:divBdr>
            <w:top w:val="none" w:sz="0" w:space="0" w:color="auto"/>
            <w:left w:val="none" w:sz="0" w:space="0" w:color="auto"/>
            <w:bottom w:val="none" w:sz="0" w:space="0" w:color="auto"/>
            <w:right w:val="none" w:sz="0" w:space="0" w:color="auto"/>
          </w:divBdr>
        </w:div>
        <w:div w:id="1962298607">
          <w:marLeft w:val="0"/>
          <w:marRight w:val="0"/>
          <w:marTop w:val="120"/>
          <w:marBottom w:val="0"/>
          <w:divBdr>
            <w:top w:val="none" w:sz="0" w:space="0" w:color="auto"/>
            <w:left w:val="none" w:sz="0" w:space="0" w:color="auto"/>
            <w:bottom w:val="none" w:sz="0" w:space="0" w:color="auto"/>
            <w:right w:val="none" w:sz="0" w:space="0" w:color="auto"/>
          </w:divBdr>
        </w:div>
        <w:div w:id="1962298623">
          <w:marLeft w:val="0"/>
          <w:marRight w:val="0"/>
          <w:marTop w:val="120"/>
          <w:marBottom w:val="0"/>
          <w:divBdr>
            <w:top w:val="none" w:sz="0" w:space="0" w:color="auto"/>
            <w:left w:val="none" w:sz="0" w:space="0" w:color="auto"/>
            <w:bottom w:val="none" w:sz="0" w:space="0" w:color="auto"/>
            <w:right w:val="none" w:sz="0" w:space="0" w:color="auto"/>
          </w:divBdr>
        </w:div>
        <w:div w:id="1962298624">
          <w:marLeft w:val="0"/>
          <w:marRight w:val="0"/>
          <w:marTop w:val="120"/>
          <w:marBottom w:val="0"/>
          <w:divBdr>
            <w:top w:val="none" w:sz="0" w:space="0" w:color="auto"/>
            <w:left w:val="none" w:sz="0" w:space="0" w:color="auto"/>
            <w:bottom w:val="none" w:sz="0" w:space="0" w:color="auto"/>
            <w:right w:val="none" w:sz="0" w:space="0" w:color="auto"/>
          </w:divBdr>
        </w:div>
        <w:div w:id="1962298627">
          <w:marLeft w:val="0"/>
          <w:marRight w:val="0"/>
          <w:marTop w:val="120"/>
          <w:marBottom w:val="0"/>
          <w:divBdr>
            <w:top w:val="none" w:sz="0" w:space="0" w:color="auto"/>
            <w:left w:val="none" w:sz="0" w:space="0" w:color="auto"/>
            <w:bottom w:val="none" w:sz="0" w:space="0" w:color="auto"/>
            <w:right w:val="none" w:sz="0" w:space="0" w:color="auto"/>
          </w:divBdr>
        </w:div>
        <w:div w:id="1962298630">
          <w:marLeft w:val="0"/>
          <w:marRight w:val="0"/>
          <w:marTop w:val="120"/>
          <w:marBottom w:val="0"/>
          <w:divBdr>
            <w:top w:val="none" w:sz="0" w:space="0" w:color="auto"/>
            <w:left w:val="none" w:sz="0" w:space="0" w:color="auto"/>
            <w:bottom w:val="none" w:sz="0" w:space="0" w:color="auto"/>
            <w:right w:val="none" w:sz="0" w:space="0" w:color="auto"/>
          </w:divBdr>
        </w:div>
        <w:div w:id="1962298631">
          <w:marLeft w:val="0"/>
          <w:marRight w:val="0"/>
          <w:marTop w:val="120"/>
          <w:marBottom w:val="0"/>
          <w:divBdr>
            <w:top w:val="none" w:sz="0" w:space="0" w:color="auto"/>
            <w:left w:val="none" w:sz="0" w:space="0" w:color="auto"/>
            <w:bottom w:val="none" w:sz="0" w:space="0" w:color="auto"/>
            <w:right w:val="none" w:sz="0" w:space="0" w:color="auto"/>
          </w:divBdr>
        </w:div>
        <w:div w:id="1962298634">
          <w:marLeft w:val="0"/>
          <w:marRight w:val="0"/>
          <w:marTop w:val="120"/>
          <w:marBottom w:val="0"/>
          <w:divBdr>
            <w:top w:val="none" w:sz="0" w:space="0" w:color="auto"/>
            <w:left w:val="none" w:sz="0" w:space="0" w:color="auto"/>
            <w:bottom w:val="none" w:sz="0" w:space="0" w:color="auto"/>
            <w:right w:val="none" w:sz="0" w:space="0" w:color="auto"/>
          </w:divBdr>
        </w:div>
        <w:div w:id="1962298656">
          <w:marLeft w:val="0"/>
          <w:marRight w:val="0"/>
          <w:marTop w:val="120"/>
          <w:marBottom w:val="0"/>
          <w:divBdr>
            <w:top w:val="none" w:sz="0" w:space="0" w:color="auto"/>
            <w:left w:val="none" w:sz="0" w:space="0" w:color="auto"/>
            <w:bottom w:val="none" w:sz="0" w:space="0" w:color="auto"/>
            <w:right w:val="none" w:sz="0" w:space="0" w:color="auto"/>
          </w:divBdr>
        </w:div>
        <w:div w:id="1962298657">
          <w:marLeft w:val="0"/>
          <w:marRight w:val="0"/>
          <w:marTop w:val="120"/>
          <w:marBottom w:val="0"/>
          <w:divBdr>
            <w:top w:val="none" w:sz="0" w:space="0" w:color="auto"/>
            <w:left w:val="none" w:sz="0" w:space="0" w:color="auto"/>
            <w:bottom w:val="none" w:sz="0" w:space="0" w:color="auto"/>
            <w:right w:val="none" w:sz="0" w:space="0" w:color="auto"/>
          </w:divBdr>
        </w:div>
        <w:div w:id="1962298659">
          <w:marLeft w:val="0"/>
          <w:marRight w:val="0"/>
          <w:marTop w:val="120"/>
          <w:marBottom w:val="0"/>
          <w:divBdr>
            <w:top w:val="none" w:sz="0" w:space="0" w:color="auto"/>
            <w:left w:val="none" w:sz="0" w:space="0" w:color="auto"/>
            <w:bottom w:val="none" w:sz="0" w:space="0" w:color="auto"/>
            <w:right w:val="none" w:sz="0" w:space="0" w:color="auto"/>
          </w:divBdr>
        </w:div>
        <w:div w:id="1962298663">
          <w:marLeft w:val="0"/>
          <w:marRight w:val="0"/>
          <w:marTop w:val="120"/>
          <w:marBottom w:val="0"/>
          <w:divBdr>
            <w:top w:val="none" w:sz="0" w:space="0" w:color="auto"/>
            <w:left w:val="none" w:sz="0" w:space="0" w:color="auto"/>
            <w:bottom w:val="none" w:sz="0" w:space="0" w:color="auto"/>
            <w:right w:val="none" w:sz="0" w:space="0" w:color="auto"/>
          </w:divBdr>
        </w:div>
        <w:div w:id="1962298683">
          <w:marLeft w:val="0"/>
          <w:marRight w:val="0"/>
          <w:marTop w:val="120"/>
          <w:marBottom w:val="0"/>
          <w:divBdr>
            <w:top w:val="none" w:sz="0" w:space="0" w:color="auto"/>
            <w:left w:val="none" w:sz="0" w:space="0" w:color="auto"/>
            <w:bottom w:val="none" w:sz="0" w:space="0" w:color="auto"/>
            <w:right w:val="none" w:sz="0" w:space="0" w:color="auto"/>
          </w:divBdr>
        </w:div>
      </w:divsChild>
    </w:div>
    <w:div w:id="1962298651">
      <w:marLeft w:val="0"/>
      <w:marRight w:val="0"/>
      <w:marTop w:val="0"/>
      <w:marBottom w:val="0"/>
      <w:divBdr>
        <w:top w:val="none" w:sz="0" w:space="0" w:color="auto"/>
        <w:left w:val="none" w:sz="0" w:space="0" w:color="auto"/>
        <w:bottom w:val="none" w:sz="0" w:space="0" w:color="auto"/>
        <w:right w:val="none" w:sz="0" w:space="0" w:color="auto"/>
      </w:divBdr>
    </w:div>
    <w:div w:id="1962298654">
      <w:marLeft w:val="0"/>
      <w:marRight w:val="0"/>
      <w:marTop w:val="0"/>
      <w:marBottom w:val="0"/>
      <w:divBdr>
        <w:top w:val="none" w:sz="0" w:space="0" w:color="auto"/>
        <w:left w:val="none" w:sz="0" w:space="0" w:color="auto"/>
        <w:bottom w:val="none" w:sz="0" w:space="0" w:color="auto"/>
        <w:right w:val="none" w:sz="0" w:space="0" w:color="auto"/>
      </w:divBdr>
    </w:div>
    <w:div w:id="1962298655">
      <w:marLeft w:val="0"/>
      <w:marRight w:val="0"/>
      <w:marTop w:val="0"/>
      <w:marBottom w:val="0"/>
      <w:divBdr>
        <w:top w:val="none" w:sz="0" w:space="0" w:color="auto"/>
        <w:left w:val="none" w:sz="0" w:space="0" w:color="auto"/>
        <w:bottom w:val="none" w:sz="0" w:space="0" w:color="auto"/>
        <w:right w:val="none" w:sz="0" w:space="0" w:color="auto"/>
      </w:divBdr>
    </w:div>
    <w:div w:id="1962298658">
      <w:marLeft w:val="0"/>
      <w:marRight w:val="0"/>
      <w:marTop w:val="0"/>
      <w:marBottom w:val="0"/>
      <w:divBdr>
        <w:top w:val="none" w:sz="0" w:space="0" w:color="auto"/>
        <w:left w:val="none" w:sz="0" w:space="0" w:color="auto"/>
        <w:bottom w:val="none" w:sz="0" w:space="0" w:color="auto"/>
        <w:right w:val="none" w:sz="0" w:space="0" w:color="auto"/>
      </w:divBdr>
    </w:div>
    <w:div w:id="1962298661">
      <w:marLeft w:val="0"/>
      <w:marRight w:val="0"/>
      <w:marTop w:val="0"/>
      <w:marBottom w:val="0"/>
      <w:divBdr>
        <w:top w:val="none" w:sz="0" w:space="0" w:color="auto"/>
        <w:left w:val="none" w:sz="0" w:space="0" w:color="auto"/>
        <w:bottom w:val="none" w:sz="0" w:space="0" w:color="auto"/>
        <w:right w:val="none" w:sz="0" w:space="0" w:color="auto"/>
      </w:divBdr>
    </w:div>
    <w:div w:id="1962298671">
      <w:marLeft w:val="0"/>
      <w:marRight w:val="0"/>
      <w:marTop w:val="0"/>
      <w:marBottom w:val="0"/>
      <w:divBdr>
        <w:top w:val="none" w:sz="0" w:space="0" w:color="auto"/>
        <w:left w:val="none" w:sz="0" w:space="0" w:color="auto"/>
        <w:bottom w:val="none" w:sz="0" w:space="0" w:color="auto"/>
        <w:right w:val="none" w:sz="0" w:space="0" w:color="auto"/>
      </w:divBdr>
      <w:divsChild>
        <w:div w:id="1962298577">
          <w:marLeft w:val="0"/>
          <w:marRight w:val="0"/>
          <w:marTop w:val="120"/>
          <w:marBottom w:val="0"/>
          <w:divBdr>
            <w:top w:val="none" w:sz="0" w:space="0" w:color="auto"/>
            <w:left w:val="none" w:sz="0" w:space="0" w:color="auto"/>
            <w:bottom w:val="none" w:sz="0" w:space="0" w:color="auto"/>
            <w:right w:val="none" w:sz="0" w:space="0" w:color="auto"/>
          </w:divBdr>
        </w:div>
        <w:div w:id="1962298579">
          <w:marLeft w:val="0"/>
          <w:marRight w:val="0"/>
          <w:marTop w:val="120"/>
          <w:marBottom w:val="0"/>
          <w:divBdr>
            <w:top w:val="none" w:sz="0" w:space="0" w:color="auto"/>
            <w:left w:val="none" w:sz="0" w:space="0" w:color="auto"/>
            <w:bottom w:val="none" w:sz="0" w:space="0" w:color="auto"/>
            <w:right w:val="none" w:sz="0" w:space="0" w:color="auto"/>
          </w:divBdr>
        </w:div>
        <w:div w:id="1962298587">
          <w:marLeft w:val="0"/>
          <w:marRight w:val="0"/>
          <w:marTop w:val="120"/>
          <w:marBottom w:val="0"/>
          <w:divBdr>
            <w:top w:val="none" w:sz="0" w:space="0" w:color="auto"/>
            <w:left w:val="none" w:sz="0" w:space="0" w:color="auto"/>
            <w:bottom w:val="none" w:sz="0" w:space="0" w:color="auto"/>
            <w:right w:val="none" w:sz="0" w:space="0" w:color="auto"/>
          </w:divBdr>
        </w:div>
        <w:div w:id="1962298605">
          <w:marLeft w:val="0"/>
          <w:marRight w:val="0"/>
          <w:marTop w:val="120"/>
          <w:marBottom w:val="0"/>
          <w:divBdr>
            <w:top w:val="none" w:sz="0" w:space="0" w:color="auto"/>
            <w:left w:val="none" w:sz="0" w:space="0" w:color="auto"/>
            <w:bottom w:val="none" w:sz="0" w:space="0" w:color="auto"/>
            <w:right w:val="none" w:sz="0" w:space="0" w:color="auto"/>
          </w:divBdr>
        </w:div>
        <w:div w:id="1962298606">
          <w:marLeft w:val="0"/>
          <w:marRight w:val="0"/>
          <w:marTop w:val="120"/>
          <w:marBottom w:val="0"/>
          <w:divBdr>
            <w:top w:val="none" w:sz="0" w:space="0" w:color="auto"/>
            <w:left w:val="none" w:sz="0" w:space="0" w:color="auto"/>
            <w:bottom w:val="none" w:sz="0" w:space="0" w:color="auto"/>
            <w:right w:val="none" w:sz="0" w:space="0" w:color="auto"/>
          </w:divBdr>
        </w:div>
        <w:div w:id="1962298614">
          <w:marLeft w:val="0"/>
          <w:marRight w:val="0"/>
          <w:marTop w:val="120"/>
          <w:marBottom w:val="0"/>
          <w:divBdr>
            <w:top w:val="none" w:sz="0" w:space="0" w:color="auto"/>
            <w:left w:val="none" w:sz="0" w:space="0" w:color="auto"/>
            <w:bottom w:val="none" w:sz="0" w:space="0" w:color="auto"/>
            <w:right w:val="none" w:sz="0" w:space="0" w:color="auto"/>
          </w:divBdr>
        </w:div>
        <w:div w:id="1962298617">
          <w:marLeft w:val="0"/>
          <w:marRight w:val="0"/>
          <w:marTop w:val="120"/>
          <w:marBottom w:val="0"/>
          <w:divBdr>
            <w:top w:val="none" w:sz="0" w:space="0" w:color="auto"/>
            <w:left w:val="none" w:sz="0" w:space="0" w:color="auto"/>
            <w:bottom w:val="none" w:sz="0" w:space="0" w:color="auto"/>
            <w:right w:val="none" w:sz="0" w:space="0" w:color="auto"/>
          </w:divBdr>
        </w:div>
        <w:div w:id="1962298618">
          <w:marLeft w:val="0"/>
          <w:marRight w:val="0"/>
          <w:marTop w:val="120"/>
          <w:marBottom w:val="0"/>
          <w:divBdr>
            <w:top w:val="none" w:sz="0" w:space="0" w:color="auto"/>
            <w:left w:val="none" w:sz="0" w:space="0" w:color="auto"/>
            <w:bottom w:val="none" w:sz="0" w:space="0" w:color="auto"/>
            <w:right w:val="none" w:sz="0" w:space="0" w:color="auto"/>
          </w:divBdr>
        </w:div>
        <w:div w:id="1962298622">
          <w:marLeft w:val="0"/>
          <w:marRight w:val="0"/>
          <w:marTop w:val="120"/>
          <w:marBottom w:val="0"/>
          <w:divBdr>
            <w:top w:val="none" w:sz="0" w:space="0" w:color="auto"/>
            <w:left w:val="none" w:sz="0" w:space="0" w:color="auto"/>
            <w:bottom w:val="none" w:sz="0" w:space="0" w:color="auto"/>
            <w:right w:val="none" w:sz="0" w:space="0" w:color="auto"/>
          </w:divBdr>
        </w:div>
        <w:div w:id="1962298625">
          <w:marLeft w:val="0"/>
          <w:marRight w:val="0"/>
          <w:marTop w:val="120"/>
          <w:marBottom w:val="0"/>
          <w:divBdr>
            <w:top w:val="none" w:sz="0" w:space="0" w:color="auto"/>
            <w:left w:val="none" w:sz="0" w:space="0" w:color="auto"/>
            <w:bottom w:val="none" w:sz="0" w:space="0" w:color="auto"/>
            <w:right w:val="none" w:sz="0" w:space="0" w:color="auto"/>
          </w:divBdr>
        </w:div>
        <w:div w:id="1962298642">
          <w:marLeft w:val="0"/>
          <w:marRight w:val="0"/>
          <w:marTop w:val="120"/>
          <w:marBottom w:val="0"/>
          <w:divBdr>
            <w:top w:val="none" w:sz="0" w:space="0" w:color="auto"/>
            <w:left w:val="none" w:sz="0" w:space="0" w:color="auto"/>
            <w:bottom w:val="none" w:sz="0" w:space="0" w:color="auto"/>
            <w:right w:val="none" w:sz="0" w:space="0" w:color="auto"/>
          </w:divBdr>
        </w:div>
        <w:div w:id="1962298650">
          <w:marLeft w:val="0"/>
          <w:marRight w:val="0"/>
          <w:marTop w:val="120"/>
          <w:marBottom w:val="0"/>
          <w:divBdr>
            <w:top w:val="none" w:sz="0" w:space="0" w:color="auto"/>
            <w:left w:val="none" w:sz="0" w:space="0" w:color="auto"/>
            <w:bottom w:val="none" w:sz="0" w:space="0" w:color="auto"/>
            <w:right w:val="none" w:sz="0" w:space="0" w:color="auto"/>
          </w:divBdr>
        </w:div>
        <w:div w:id="1962298667">
          <w:marLeft w:val="0"/>
          <w:marRight w:val="0"/>
          <w:marTop w:val="120"/>
          <w:marBottom w:val="0"/>
          <w:divBdr>
            <w:top w:val="none" w:sz="0" w:space="0" w:color="auto"/>
            <w:left w:val="none" w:sz="0" w:space="0" w:color="auto"/>
            <w:bottom w:val="none" w:sz="0" w:space="0" w:color="auto"/>
            <w:right w:val="none" w:sz="0" w:space="0" w:color="auto"/>
          </w:divBdr>
        </w:div>
        <w:div w:id="1962298668">
          <w:marLeft w:val="0"/>
          <w:marRight w:val="0"/>
          <w:marTop w:val="120"/>
          <w:marBottom w:val="0"/>
          <w:divBdr>
            <w:top w:val="none" w:sz="0" w:space="0" w:color="auto"/>
            <w:left w:val="none" w:sz="0" w:space="0" w:color="auto"/>
            <w:bottom w:val="none" w:sz="0" w:space="0" w:color="auto"/>
            <w:right w:val="none" w:sz="0" w:space="0" w:color="auto"/>
          </w:divBdr>
        </w:div>
        <w:div w:id="1962298673">
          <w:marLeft w:val="0"/>
          <w:marRight w:val="0"/>
          <w:marTop w:val="120"/>
          <w:marBottom w:val="0"/>
          <w:divBdr>
            <w:top w:val="none" w:sz="0" w:space="0" w:color="auto"/>
            <w:left w:val="none" w:sz="0" w:space="0" w:color="auto"/>
            <w:bottom w:val="none" w:sz="0" w:space="0" w:color="auto"/>
            <w:right w:val="none" w:sz="0" w:space="0" w:color="auto"/>
          </w:divBdr>
        </w:div>
      </w:divsChild>
    </w:div>
    <w:div w:id="1962298672">
      <w:marLeft w:val="0"/>
      <w:marRight w:val="0"/>
      <w:marTop w:val="0"/>
      <w:marBottom w:val="0"/>
      <w:divBdr>
        <w:top w:val="none" w:sz="0" w:space="0" w:color="auto"/>
        <w:left w:val="none" w:sz="0" w:space="0" w:color="auto"/>
        <w:bottom w:val="none" w:sz="0" w:space="0" w:color="auto"/>
        <w:right w:val="none" w:sz="0" w:space="0" w:color="auto"/>
      </w:divBdr>
      <w:divsChild>
        <w:div w:id="1962298582">
          <w:marLeft w:val="0"/>
          <w:marRight w:val="0"/>
          <w:marTop w:val="120"/>
          <w:marBottom w:val="0"/>
          <w:divBdr>
            <w:top w:val="none" w:sz="0" w:space="0" w:color="auto"/>
            <w:left w:val="none" w:sz="0" w:space="0" w:color="auto"/>
            <w:bottom w:val="none" w:sz="0" w:space="0" w:color="auto"/>
            <w:right w:val="none" w:sz="0" w:space="0" w:color="auto"/>
          </w:divBdr>
        </w:div>
        <w:div w:id="1962298601">
          <w:marLeft w:val="0"/>
          <w:marRight w:val="0"/>
          <w:marTop w:val="120"/>
          <w:marBottom w:val="0"/>
          <w:divBdr>
            <w:top w:val="none" w:sz="0" w:space="0" w:color="auto"/>
            <w:left w:val="none" w:sz="0" w:space="0" w:color="auto"/>
            <w:bottom w:val="none" w:sz="0" w:space="0" w:color="auto"/>
            <w:right w:val="none" w:sz="0" w:space="0" w:color="auto"/>
          </w:divBdr>
        </w:div>
        <w:div w:id="1962298604">
          <w:marLeft w:val="0"/>
          <w:marRight w:val="0"/>
          <w:marTop w:val="120"/>
          <w:marBottom w:val="0"/>
          <w:divBdr>
            <w:top w:val="none" w:sz="0" w:space="0" w:color="auto"/>
            <w:left w:val="none" w:sz="0" w:space="0" w:color="auto"/>
            <w:bottom w:val="none" w:sz="0" w:space="0" w:color="auto"/>
            <w:right w:val="none" w:sz="0" w:space="0" w:color="auto"/>
          </w:divBdr>
        </w:div>
        <w:div w:id="1962298613">
          <w:marLeft w:val="0"/>
          <w:marRight w:val="0"/>
          <w:marTop w:val="120"/>
          <w:marBottom w:val="0"/>
          <w:divBdr>
            <w:top w:val="none" w:sz="0" w:space="0" w:color="auto"/>
            <w:left w:val="none" w:sz="0" w:space="0" w:color="auto"/>
            <w:bottom w:val="none" w:sz="0" w:space="0" w:color="auto"/>
            <w:right w:val="none" w:sz="0" w:space="0" w:color="auto"/>
          </w:divBdr>
        </w:div>
        <w:div w:id="1962298621">
          <w:marLeft w:val="0"/>
          <w:marRight w:val="0"/>
          <w:marTop w:val="120"/>
          <w:marBottom w:val="0"/>
          <w:divBdr>
            <w:top w:val="none" w:sz="0" w:space="0" w:color="auto"/>
            <w:left w:val="none" w:sz="0" w:space="0" w:color="auto"/>
            <w:bottom w:val="none" w:sz="0" w:space="0" w:color="auto"/>
            <w:right w:val="none" w:sz="0" w:space="0" w:color="auto"/>
          </w:divBdr>
        </w:div>
        <w:div w:id="1962298648">
          <w:marLeft w:val="0"/>
          <w:marRight w:val="0"/>
          <w:marTop w:val="120"/>
          <w:marBottom w:val="0"/>
          <w:divBdr>
            <w:top w:val="none" w:sz="0" w:space="0" w:color="auto"/>
            <w:left w:val="none" w:sz="0" w:space="0" w:color="auto"/>
            <w:bottom w:val="none" w:sz="0" w:space="0" w:color="auto"/>
            <w:right w:val="none" w:sz="0" w:space="0" w:color="auto"/>
          </w:divBdr>
        </w:div>
        <w:div w:id="1962298670">
          <w:marLeft w:val="0"/>
          <w:marRight w:val="0"/>
          <w:marTop w:val="120"/>
          <w:marBottom w:val="0"/>
          <w:divBdr>
            <w:top w:val="none" w:sz="0" w:space="0" w:color="auto"/>
            <w:left w:val="none" w:sz="0" w:space="0" w:color="auto"/>
            <w:bottom w:val="none" w:sz="0" w:space="0" w:color="auto"/>
            <w:right w:val="none" w:sz="0" w:space="0" w:color="auto"/>
          </w:divBdr>
        </w:div>
        <w:div w:id="1962298676">
          <w:marLeft w:val="0"/>
          <w:marRight w:val="0"/>
          <w:marTop w:val="120"/>
          <w:marBottom w:val="0"/>
          <w:divBdr>
            <w:top w:val="none" w:sz="0" w:space="0" w:color="auto"/>
            <w:left w:val="none" w:sz="0" w:space="0" w:color="auto"/>
            <w:bottom w:val="none" w:sz="0" w:space="0" w:color="auto"/>
            <w:right w:val="none" w:sz="0" w:space="0" w:color="auto"/>
          </w:divBdr>
        </w:div>
        <w:div w:id="1962298677">
          <w:marLeft w:val="0"/>
          <w:marRight w:val="0"/>
          <w:marTop w:val="120"/>
          <w:marBottom w:val="0"/>
          <w:divBdr>
            <w:top w:val="none" w:sz="0" w:space="0" w:color="auto"/>
            <w:left w:val="none" w:sz="0" w:space="0" w:color="auto"/>
            <w:bottom w:val="none" w:sz="0" w:space="0" w:color="auto"/>
            <w:right w:val="none" w:sz="0" w:space="0" w:color="auto"/>
          </w:divBdr>
        </w:div>
      </w:divsChild>
    </w:div>
    <w:div w:id="1962298679">
      <w:marLeft w:val="0"/>
      <w:marRight w:val="0"/>
      <w:marTop w:val="0"/>
      <w:marBottom w:val="0"/>
      <w:divBdr>
        <w:top w:val="none" w:sz="0" w:space="0" w:color="auto"/>
        <w:left w:val="none" w:sz="0" w:space="0" w:color="auto"/>
        <w:bottom w:val="none" w:sz="0" w:space="0" w:color="auto"/>
        <w:right w:val="none" w:sz="0" w:space="0" w:color="auto"/>
      </w:divBdr>
    </w:div>
    <w:div w:id="1962298682">
      <w:marLeft w:val="0"/>
      <w:marRight w:val="0"/>
      <w:marTop w:val="0"/>
      <w:marBottom w:val="0"/>
      <w:divBdr>
        <w:top w:val="none" w:sz="0" w:space="0" w:color="auto"/>
        <w:left w:val="none" w:sz="0" w:space="0" w:color="auto"/>
        <w:bottom w:val="none" w:sz="0" w:space="0" w:color="auto"/>
        <w:right w:val="none" w:sz="0" w:space="0" w:color="auto"/>
      </w:divBdr>
      <w:divsChild>
        <w:div w:id="1962298574">
          <w:marLeft w:val="0"/>
          <w:marRight w:val="0"/>
          <w:marTop w:val="120"/>
          <w:marBottom w:val="0"/>
          <w:divBdr>
            <w:top w:val="none" w:sz="0" w:space="0" w:color="auto"/>
            <w:left w:val="none" w:sz="0" w:space="0" w:color="auto"/>
            <w:bottom w:val="none" w:sz="0" w:space="0" w:color="auto"/>
            <w:right w:val="none" w:sz="0" w:space="0" w:color="auto"/>
          </w:divBdr>
        </w:div>
        <w:div w:id="1962298578">
          <w:marLeft w:val="0"/>
          <w:marRight w:val="0"/>
          <w:marTop w:val="120"/>
          <w:marBottom w:val="0"/>
          <w:divBdr>
            <w:top w:val="none" w:sz="0" w:space="0" w:color="auto"/>
            <w:left w:val="none" w:sz="0" w:space="0" w:color="auto"/>
            <w:bottom w:val="none" w:sz="0" w:space="0" w:color="auto"/>
            <w:right w:val="none" w:sz="0" w:space="0" w:color="auto"/>
          </w:divBdr>
        </w:div>
        <w:div w:id="1962298584">
          <w:marLeft w:val="0"/>
          <w:marRight w:val="0"/>
          <w:marTop w:val="120"/>
          <w:marBottom w:val="0"/>
          <w:divBdr>
            <w:top w:val="none" w:sz="0" w:space="0" w:color="auto"/>
            <w:left w:val="none" w:sz="0" w:space="0" w:color="auto"/>
            <w:bottom w:val="none" w:sz="0" w:space="0" w:color="auto"/>
            <w:right w:val="none" w:sz="0" w:space="0" w:color="auto"/>
          </w:divBdr>
        </w:div>
        <w:div w:id="1962298602">
          <w:marLeft w:val="0"/>
          <w:marRight w:val="0"/>
          <w:marTop w:val="120"/>
          <w:marBottom w:val="0"/>
          <w:divBdr>
            <w:top w:val="none" w:sz="0" w:space="0" w:color="auto"/>
            <w:left w:val="none" w:sz="0" w:space="0" w:color="auto"/>
            <w:bottom w:val="none" w:sz="0" w:space="0" w:color="auto"/>
            <w:right w:val="none" w:sz="0" w:space="0" w:color="auto"/>
          </w:divBdr>
        </w:div>
        <w:div w:id="1962298603">
          <w:marLeft w:val="0"/>
          <w:marRight w:val="0"/>
          <w:marTop w:val="120"/>
          <w:marBottom w:val="0"/>
          <w:divBdr>
            <w:top w:val="none" w:sz="0" w:space="0" w:color="auto"/>
            <w:left w:val="none" w:sz="0" w:space="0" w:color="auto"/>
            <w:bottom w:val="none" w:sz="0" w:space="0" w:color="auto"/>
            <w:right w:val="none" w:sz="0" w:space="0" w:color="auto"/>
          </w:divBdr>
        </w:div>
        <w:div w:id="1962298610">
          <w:marLeft w:val="0"/>
          <w:marRight w:val="0"/>
          <w:marTop w:val="120"/>
          <w:marBottom w:val="0"/>
          <w:divBdr>
            <w:top w:val="none" w:sz="0" w:space="0" w:color="auto"/>
            <w:left w:val="none" w:sz="0" w:space="0" w:color="auto"/>
            <w:bottom w:val="none" w:sz="0" w:space="0" w:color="auto"/>
            <w:right w:val="none" w:sz="0" w:space="0" w:color="auto"/>
          </w:divBdr>
        </w:div>
        <w:div w:id="1962298616">
          <w:marLeft w:val="0"/>
          <w:marRight w:val="0"/>
          <w:marTop w:val="120"/>
          <w:marBottom w:val="0"/>
          <w:divBdr>
            <w:top w:val="none" w:sz="0" w:space="0" w:color="auto"/>
            <w:left w:val="none" w:sz="0" w:space="0" w:color="auto"/>
            <w:bottom w:val="none" w:sz="0" w:space="0" w:color="auto"/>
            <w:right w:val="none" w:sz="0" w:space="0" w:color="auto"/>
          </w:divBdr>
        </w:div>
        <w:div w:id="1962298619">
          <w:marLeft w:val="0"/>
          <w:marRight w:val="0"/>
          <w:marTop w:val="120"/>
          <w:marBottom w:val="0"/>
          <w:divBdr>
            <w:top w:val="none" w:sz="0" w:space="0" w:color="auto"/>
            <w:left w:val="none" w:sz="0" w:space="0" w:color="auto"/>
            <w:bottom w:val="none" w:sz="0" w:space="0" w:color="auto"/>
            <w:right w:val="none" w:sz="0" w:space="0" w:color="auto"/>
          </w:divBdr>
        </w:div>
        <w:div w:id="1962298628">
          <w:marLeft w:val="0"/>
          <w:marRight w:val="0"/>
          <w:marTop w:val="120"/>
          <w:marBottom w:val="0"/>
          <w:divBdr>
            <w:top w:val="none" w:sz="0" w:space="0" w:color="auto"/>
            <w:left w:val="none" w:sz="0" w:space="0" w:color="auto"/>
            <w:bottom w:val="none" w:sz="0" w:space="0" w:color="auto"/>
            <w:right w:val="none" w:sz="0" w:space="0" w:color="auto"/>
          </w:divBdr>
        </w:div>
        <w:div w:id="1962298635">
          <w:marLeft w:val="0"/>
          <w:marRight w:val="0"/>
          <w:marTop w:val="120"/>
          <w:marBottom w:val="0"/>
          <w:divBdr>
            <w:top w:val="none" w:sz="0" w:space="0" w:color="auto"/>
            <w:left w:val="none" w:sz="0" w:space="0" w:color="auto"/>
            <w:bottom w:val="none" w:sz="0" w:space="0" w:color="auto"/>
            <w:right w:val="none" w:sz="0" w:space="0" w:color="auto"/>
          </w:divBdr>
        </w:div>
        <w:div w:id="1962298640">
          <w:marLeft w:val="0"/>
          <w:marRight w:val="0"/>
          <w:marTop w:val="120"/>
          <w:marBottom w:val="0"/>
          <w:divBdr>
            <w:top w:val="none" w:sz="0" w:space="0" w:color="auto"/>
            <w:left w:val="none" w:sz="0" w:space="0" w:color="auto"/>
            <w:bottom w:val="none" w:sz="0" w:space="0" w:color="auto"/>
            <w:right w:val="none" w:sz="0" w:space="0" w:color="auto"/>
          </w:divBdr>
        </w:div>
        <w:div w:id="1962298646">
          <w:marLeft w:val="0"/>
          <w:marRight w:val="0"/>
          <w:marTop w:val="120"/>
          <w:marBottom w:val="0"/>
          <w:divBdr>
            <w:top w:val="none" w:sz="0" w:space="0" w:color="auto"/>
            <w:left w:val="none" w:sz="0" w:space="0" w:color="auto"/>
            <w:bottom w:val="none" w:sz="0" w:space="0" w:color="auto"/>
            <w:right w:val="none" w:sz="0" w:space="0" w:color="auto"/>
          </w:divBdr>
        </w:div>
        <w:div w:id="1962298652">
          <w:marLeft w:val="0"/>
          <w:marRight w:val="0"/>
          <w:marTop w:val="120"/>
          <w:marBottom w:val="0"/>
          <w:divBdr>
            <w:top w:val="none" w:sz="0" w:space="0" w:color="auto"/>
            <w:left w:val="none" w:sz="0" w:space="0" w:color="auto"/>
            <w:bottom w:val="none" w:sz="0" w:space="0" w:color="auto"/>
            <w:right w:val="none" w:sz="0" w:space="0" w:color="auto"/>
          </w:divBdr>
        </w:div>
        <w:div w:id="1962298674">
          <w:marLeft w:val="0"/>
          <w:marRight w:val="0"/>
          <w:marTop w:val="120"/>
          <w:marBottom w:val="0"/>
          <w:divBdr>
            <w:top w:val="none" w:sz="0" w:space="0" w:color="auto"/>
            <w:left w:val="none" w:sz="0" w:space="0" w:color="auto"/>
            <w:bottom w:val="none" w:sz="0" w:space="0" w:color="auto"/>
            <w:right w:val="none" w:sz="0" w:space="0" w:color="auto"/>
          </w:divBdr>
        </w:div>
        <w:div w:id="1962298681">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zey-trubchevsk.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consultant.ru/document/cons_doc_LAW_29877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14287-0636-4F24-A888-29A4A521B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31578</Words>
  <Characters>179997</Characters>
  <Application>Microsoft Office Word</Application>
  <DocSecurity>0</DocSecurity>
  <Lines>1499</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Артемьев</cp:lastModifiedBy>
  <cp:revision>10</cp:revision>
  <cp:lastPrinted>2022-08-13T11:40:00Z</cp:lastPrinted>
  <dcterms:created xsi:type="dcterms:W3CDTF">2022-08-10T07:30:00Z</dcterms:created>
  <dcterms:modified xsi:type="dcterms:W3CDTF">2022-12-30T07:52:00Z</dcterms:modified>
</cp:coreProperties>
</file>